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D5D2A" w:rsidRDefault="00CD5D2A"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r>
        <w:rPr>
          <w:b/>
          <w:sz w:val="40"/>
          <w:szCs w:val="40"/>
        </w:rPr>
        <w:t>Intro Test Bank</w:t>
      </w:r>
      <w:r w:rsidR="00EE741B">
        <w:rPr>
          <w:b/>
          <w:sz w:val="40"/>
          <w:szCs w:val="40"/>
        </w:rPr>
        <w:t>*</w:t>
      </w:r>
      <w:r>
        <w:rPr>
          <w:b/>
          <w:sz w:val="40"/>
          <w:szCs w:val="40"/>
        </w:rPr>
        <w:t xml:space="preserve"> Questions: Chapters 1-20</w:t>
      </w:r>
    </w:p>
    <w:p w:rsidR="007A1227" w:rsidRPr="007A1227" w:rsidRDefault="009420EA"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3</w:t>
      </w:r>
      <w:r w:rsidRPr="009420EA">
        <w:rPr>
          <w:b/>
          <w:sz w:val="28"/>
          <w:szCs w:val="28"/>
          <w:vertAlign w:val="superscript"/>
        </w:rPr>
        <w:t>rd</w:t>
      </w:r>
      <w:r>
        <w:rPr>
          <w:b/>
          <w:sz w:val="28"/>
          <w:szCs w:val="28"/>
        </w:rPr>
        <w:t xml:space="preserve"> Edition 2021</w:t>
      </w:r>
    </w:p>
    <w:p w:rsidR="00EE741B" w:rsidRPr="00DC206A" w:rsidRDefault="00EE741B" w:rsidP="00EE7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iCs/>
        </w:rPr>
      </w:pPr>
      <w:r>
        <w:rPr>
          <w:bCs/>
          <w:i/>
          <w:iCs/>
        </w:rPr>
        <w:t>*</w:t>
      </w:r>
      <w:r w:rsidRPr="00DC206A">
        <w:rPr>
          <w:bCs/>
          <w:i/>
          <w:iCs/>
        </w:rPr>
        <w:t xml:space="preserve">A note to faculty: this </w:t>
      </w:r>
      <w:proofErr w:type="spellStart"/>
      <w:r w:rsidRPr="00DC206A">
        <w:rPr>
          <w:bCs/>
          <w:i/>
          <w:iCs/>
        </w:rPr>
        <w:t>testbank</w:t>
      </w:r>
      <w:proofErr w:type="spellEnd"/>
      <w:r w:rsidRPr="00DC206A">
        <w:rPr>
          <w:bCs/>
          <w:i/>
          <w:iCs/>
        </w:rPr>
        <w:t xml:space="preserve"> represents a “voluntary” effort on the part of the authors to provide support for your teaching experiences.  Some of the questions may have typos (most don’t); some may have erro</w:t>
      </w:r>
      <w:r>
        <w:rPr>
          <w:bCs/>
          <w:i/>
          <w:iCs/>
        </w:rPr>
        <w:t>r</w:t>
      </w:r>
      <w:r w:rsidRPr="00DC206A">
        <w:rPr>
          <w:bCs/>
          <w:i/>
          <w:iCs/>
        </w:rPr>
        <w:t>s in statistics</w:t>
      </w:r>
      <w:r>
        <w:rPr>
          <w:bCs/>
          <w:i/>
          <w:iCs/>
        </w:rPr>
        <w:t>/years/etc.</w:t>
      </w:r>
      <w:r w:rsidRPr="00DC206A">
        <w:rPr>
          <w:bCs/>
          <w:i/>
          <w:iCs/>
        </w:rPr>
        <w:t xml:space="preserve"> (most don’t); and some may not be worded exactly the way you prefer.  Please edit them as needed and change any details to best fit the way you teach and the way your students learn. </w:t>
      </w:r>
      <w:r>
        <w:rPr>
          <w:bCs/>
          <w:i/>
          <w:iCs/>
        </w:rPr>
        <w:t>In the 3</w:t>
      </w:r>
      <w:r w:rsidRPr="00670D5A">
        <w:rPr>
          <w:bCs/>
          <w:i/>
          <w:iCs/>
          <w:vertAlign w:val="superscript"/>
        </w:rPr>
        <w:t>rd</w:t>
      </w:r>
      <w:r>
        <w:rPr>
          <w:bCs/>
          <w:i/>
          <w:iCs/>
        </w:rPr>
        <w:t xml:space="preserve"> edition (2020) concerted efforts have been made to promote Sociology and its appealing aspects for students still choosing their major. </w:t>
      </w:r>
    </w:p>
    <w:p w:rsidR="00721F98" w:rsidRDefault="00721F98"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p>
    <w:p w:rsidR="00721F98" w:rsidRDefault="00721F98"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p>
    <w:p w:rsidR="00002E4F"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r w:rsidRPr="00740942">
        <w:rPr>
          <w:b/>
          <w:sz w:val="40"/>
          <w:szCs w:val="40"/>
        </w:rPr>
        <w:t>Chapter 1: History and Introduction</w:t>
      </w:r>
    </w:p>
    <w:p w:rsidR="00002E4F"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r w:rsidRPr="00740942">
        <w:rPr>
          <w:b/>
          <w:sz w:val="32"/>
          <w:szCs w:val="32"/>
        </w:rPr>
        <w:t>Multiple Choice Questions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1. Sociology began as an intellectual/philosophical effort by a Frenchman named _________?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Emile Durkheim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Auguste Comte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Harriet Martineau</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Karl Marx</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2. Who coined the term “Sociology”?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Emile Durkheim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Auguste Comte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Harriet Martineau</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Karl Marx</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3. According to Comte, sociology is defined as ________________________.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the science of society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the study of society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the study of culture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observation of society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4. _______________ is the objective and value-free observation, comparison, and experimentation applied to scientific inquiry.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Enlightenment</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Progress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Positivism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Illumination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5. In his observation, _________believed that society’s knowledge passed through _____ stages which he observed in France.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Durkheim, 3</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Martineau, 3</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lastRenderedPageBreak/>
        <w:t>*c. Comte, 3</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Martineau, 4</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6. What expanded the interest in sociology to include English speakers?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French sociologists to visit US and England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Endorsement of sociology from Sigmund Freud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Comte’s work on positivism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Translation of Comte’s book into English</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7.  Martineau opposed____________</w:t>
      </w:r>
      <w:proofErr w:type="gramStart"/>
      <w:r w:rsidRPr="00740942">
        <w:t>_ ,</w:t>
      </w:r>
      <w:proofErr w:type="gramEnd"/>
      <w:r w:rsidRPr="00740942">
        <w:t xml:space="preserve"> especially of women and Black slaves in the US.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abuse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oppression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suppression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cruelty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8. Why did thinkers of the day find a need for a new science of sociology?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Psychology, Biology, nor Physics couldn’t explain enough about how people live in our society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b. Societies had changed in unprecedented ways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c. Formation of a new collective of social complexities that the world had never witnessed before.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all of the above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9. Western Europe was transformed by the 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French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First Barbary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Cultural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Industrial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10. The______________ is the technological development of knowledge and manufacturing that began in the late 1600s and continued until the early 1900s.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Cultural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Technological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Industrial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Mechanical Revolution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11. The technological development of knowledge and manufacturing began in the late 1600s and continued until_____________.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The early 1800s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The mid 1700s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w:t>
      </w:r>
      <w:proofErr w:type="spellStart"/>
      <w:proofErr w:type="gramStart"/>
      <w:r w:rsidRPr="00740942">
        <w:t>c.The</w:t>
      </w:r>
      <w:proofErr w:type="spellEnd"/>
      <w:proofErr w:type="gramEnd"/>
      <w:r w:rsidRPr="00740942">
        <w:t xml:space="preserve"> 1900s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Today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12. Characteristics of families prior to the Industrial Revolution include: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families lived on smaller farms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every able member of the family did work to support and sustain the family economy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lastRenderedPageBreak/>
        <w:t>c. families were living in small “flats” in cities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both a &amp; b</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13. Preindustrial towns were small and very _________, and families were________.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diverse, small</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similar, large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remote, separated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isolated, close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14. After the Industrial Revolution, farm work was replaced by _________ work.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city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labor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factory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commerce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15. Men left their homes and became breadwinners earning money to buy many of the goods that ________________________.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could only be manufactured in a factory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b. </w:t>
      </w:r>
      <w:proofErr w:type="gramStart"/>
      <w:r w:rsidRPr="00740942">
        <w:t>were</w:t>
      </w:r>
      <w:proofErr w:type="gramEnd"/>
      <w:r w:rsidRPr="00740942">
        <w:t xml:space="preserve"> no longer available in farms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made community more functional</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used to be made by hand at home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16. After men left their homes and became breadwinners, what happened to women?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they took care of the farm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they became social forces in their small towns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they became the supervisors of home-based work and production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they no longer needed to work</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17. During and after the Industrial Revolution, cities became larger and __________________.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more diverse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similar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less remote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less isolated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18.  Common characteristics of families after the Industrial Revolution included: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children and women sometimes went to work in factories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families became smaller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every member still had to work to support and sustain the family economy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all of the above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19. The Industrial Revolution brought some rather severe social conditions which included all of the following, except: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a. deplorable city living conditions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crowding</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c. crime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inadequate shelter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20. Which of the following is true of Comte’s work?</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a. Comte felt that the new social problems required a new science that was unique from any scientific disciplines of the day.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Comte wanted a strong scientific basis for sociology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Comte established sociology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*d. All are true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21. Anomie is one of ___________ concepts.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Emile Durkheim’s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Auguste Comte’s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Harriet Martineau’s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Talcott Parsons’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22.  _______________ is a </w:t>
      </w:r>
      <w:proofErr w:type="gramStart"/>
      <w:r w:rsidRPr="00740942">
        <w:t>phenomena</w:t>
      </w:r>
      <w:proofErr w:type="gramEnd"/>
      <w:r w:rsidRPr="00740942">
        <w:t xml:space="preserve"> within society that typically exists independent of individual choices and actions.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Anomie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Social Integration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Social Facts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Collective Facts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23. One of Durkheim’s main concentrations of study was _____________.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social integration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sociological analysis of culture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study of group violence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24.  _____________ is the degree to which people are connected to their social groups.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Anomie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Social Integration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Cultural Integration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Collective Integration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25. A state of relative normlessness that comes from the disintegration of our routines and regulations is called___________.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Anomie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Apathy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c. Ennui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Languor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26. ____________ is common when we go through sudden changes in our lives or when we live in larger cities.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Anomie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Apathy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c. Ennui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Languor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27. Role shift, vague expectations about what is expected, and sudden change often leads to 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Anomie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Apathy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c. Ennui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Languor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28. How were suicide rates measured by Durkheim?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numbers of suicides per 100,000 people in a population.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numbers of suicides per 1,000 people in a population.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numbers of suicides per 1,000,000 people in a population.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numbers of suicides per 10,000 people in a population.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29.  This type of suicide occurs when people are over involved and overcommitted to the group or society as a whole.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30. This type of suicide occurs when people are under-involved or under-committed to groups.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31. This type of suicide occurs when people are under-regulated by familiar norms that serve as anchors to their social reality.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32. This type of suicide occurs when people are over regulated or over-constrained.  (This might happen in oppressive societies where people prefer to die rather than continue under the hopeless state of oppression).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33. This is the loner-type suicide when an individual is disconnected (or never connected) to others.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lastRenderedPageBreak/>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34. This occurs when the needs of society as a whole override the needs of the individual.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35. You would expect this type of suicide in very large cities, or when dramatic social changes have transpired.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36. This might happen in oppressive societies where people prefer to die rather than continue under the hopeless state of oppression.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37. These types of suicide, described by Durkheim, have to do with the levels of social control and social regulation.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Egoistic Suicide &amp; Anomic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Anomic Suicide &amp; Altruistic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Anomic Suicide &amp;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Egoistic Suicide &amp; Fatalistic Suicide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38. The US Center for Disease Control lists Suicide as the _____most common form of death.</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7th</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8th</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*c. 10th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d. 13th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39. What’s the average number of US suicides reported in a given year.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25,000</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38,000</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35,000</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40,000</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40.  In which group did Durkheim find to have the highest suicide rates?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Protestants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Catholics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Baptists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lastRenderedPageBreak/>
        <w:t>d. Atheists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41. In which group did Durkheim find to have the highest suicide rates?</w:t>
      </w:r>
      <w:r w:rsidRPr="00740942">
        <w:tab/>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females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poor persons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married people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wealthy persons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42. In which group did Durkheim find to have the lowest suicide rates?</w:t>
      </w:r>
      <w:r w:rsidRPr="00740942">
        <w:tab/>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Protestants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Catholics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Baptists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Men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43. In which group did Durkheim find to have the lowest suicide rates?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males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singles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married people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wealthy persons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42. In which group did Durkheim find to have the lowest suicide rates?</w:t>
      </w:r>
      <w:r w:rsidRPr="00740942">
        <w:tab/>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Protestants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Jews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Baptists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Atheists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43. The World Health Organization reported that worldwide, the suicide rates show clear patterns being higher for ______at all ages, and especially higher among the elderly.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females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adolescents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students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males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44. What country did </w:t>
      </w:r>
      <w:r w:rsidRPr="00740942">
        <w:rPr>
          <w:b/>
        </w:rPr>
        <w:t>WHO</w:t>
      </w:r>
      <w:r w:rsidRPr="00740942">
        <w:t xml:space="preserve"> report as having the highest suicide rates in the world?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Russian Federation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Belarus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Japan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Lithuania</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e. Kuwait</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44. What country did WHO report as having the lowest suicide rates in the world?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Russian Federation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Azerbaijan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Japan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Lithuania</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e. Kuwait</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45. In the US, what age groups have the highest suicide rates?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15-24</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35-55</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55-75</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75-84</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46. In the US, what age groups have the lowest suicide rates?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15-24</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35-55</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55-75</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85+</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47. _____________ was an influential person in the development of sociology as a strong academic discipline.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Sigmund Freud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Albert Einstein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Albert Switzer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Karl Marx</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48. Which of these people was technically not a sociologist?</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Emile Durkheim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Auguste Comte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Harriet Martineau</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Karl Marx</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49. His/her philosophy and the timing of his/her writings helped early sociologists in the development of social theories and scientific approaches.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Emile Durkheim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Karl Marx</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Harriet Martineau</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Auguste Comte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50. Another key German founder of sociology was?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Emile Durkheim</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b. Jacob </w:t>
      </w:r>
      <w:proofErr w:type="spellStart"/>
      <w:r w:rsidRPr="00740942">
        <w:t>Krutcfelt</w:t>
      </w:r>
      <w:proofErr w:type="spellEnd"/>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Max Weber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Auguste Comte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51. Marx’s writing concentrated on _____________.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poor vs. wealthy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sociological aspect of class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bureaucracies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religion and economy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52. Weber’s studies include: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lastRenderedPageBreak/>
        <w:t>a. poor vs. wealthy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sociological aspect of class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bureaucracies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religion and economy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*e. all of the above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53. _______________is the abstract description of social phenomena by which actual social phenomena may be compared.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Ideal type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Ascribed type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Causal logic</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Differential association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54. The sociologist who introduced the ideas about survival of the fittest in human society.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Herbert Spencer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Talcott Parsons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Max Weber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Lester Ward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55.  Who is considered the founder of US sociology?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Herbert Spencer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Talcott Parsons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Max Weber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Lester Ward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56. ___________ emphasized the scientific methodology in using sociology to solve real world social ills such as poverty.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Herbert Spencer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Talcott Parsons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Max Weber</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Lester Ward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57. Talcott Parsons, a Functional Theorist, did extensive work on ______________.</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Dominant ideology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Systems Theories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Dramaturgical approach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Labeling theory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58. Today, sociology has become a _____________-centered scientific discipline.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Europe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French</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United States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Asia</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59. Where do most of the sociologists live today?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Europe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lastRenderedPageBreak/>
        <w:t>b. France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United States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Germany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 60. Which center for sociological research (that focuses on urban and ecological sociological issues) was established in 1920’s?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American Sociological Association</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Chicago School</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Sociology School</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American center for Sociological Studies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61. Which two American Sociologists worked together to give tremendous support to the Symbolic Interactionism Theory?</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Herbert Spencer and Talcott Parsons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Max Weber and Lester Ward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Charles H. Cooley and George H. Mead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George H. Mead and Lester Ward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62. Which sociologist(s) constructed how we form the “I” and the “me”, the self-concept, and the looking glass self was studied by which sociologist(s)?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a. Herbert Spencer </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Lester Ward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Charles H. Cooley and George H. Mead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George H. Mead and Lester Ward</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63.  Which of these jobs is not available for a sociology graduate?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social service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business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service-related sectors</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mental health counseling</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 xml:space="preserve">64. About how many students graduate each year with a sociology </w:t>
      </w:r>
      <w:proofErr w:type="gramStart"/>
      <w:r w:rsidRPr="00740942">
        <w:t>Bachelor’s</w:t>
      </w:r>
      <w:proofErr w:type="gramEnd"/>
      <w:r w:rsidRPr="00740942">
        <w:t xml:space="preserve"> degree?</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a. 30,000</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*b. 20,000</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c. 15,000</w:t>
      </w:r>
    </w:p>
    <w:p w:rsidR="00002E4F" w:rsidRPr="00740942"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0942">
        <w:t>d. 10,000</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b/>
          <w:sz w:val="32"/>
          <w:szCs w:val="32"/>
        </w:rPr>
      </w:pPr>
      <w:r>
        <w:rPr>
          <w:rFonts w:ascii="Times New Roman" w:hAnsi="Times New Roman" w:cs="Times New Roman"/>
          <w:b/>
          <w:sz w:val="32"/>
          <w:szCs w:val="32"/>
        </w:rPr>
        <w:t>True/False Questions</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 Sociology began as an intellectual/philosophical effort by Karl Marx</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 Sociology began as an intellectual/philosophical effort by Auguste Comte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 Sociology began as an intellectual/philosophical effort by Harriet Martineau</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 Emile Durkheim coined the term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5. Auguste Comte coined the term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 Harriet Martineau coined the term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7. Karl Marx coined the term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 According to Comte, sociology is defined as the science of society.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 According to Comte, sociology is defined as the study of society.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 According to Comte, sociology is defined as the study of culture.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11. According to Comte, sociology is defined as the observation of society.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12. Enlightenment is the objective and value-free observation, comparison, and experimentation applied to scientific inquiry.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13. Progress is the objective and value-free observation, comparison, and experimentation applied to scientific inquiry.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14. Positivism is the objective and value-free observation, comparison, and experimentation applied to scientific inquiry.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15. Illumination is the objective and value-free observation, comparison, and experimentation applied to scientific inquiry.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16. Translation of a book written by Comte into English expanded the interest in sociology to include English speakers.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 xml:space="preserve">17. Endorsement of sociology from Sigmund Freud expanded the interest in sociology to include English speakers.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18. Comte's work on positivism expanded the interest in sociology to include English speakers.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19.  Martineau opposed oppression, especially of women and Black slaves in the US.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20. Martineau supported cruelty, especially of women and Black slaves in the US.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21. Western Europe was transformed by the French Revolution.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24. Western Europe was transformed by the Industrial Revolution.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25. Cultural Revolution is a technological development of knowledge and manufacturing that began in the late 1600s and continued until the early 1900s.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27. Industrial Revolution is a technological development of knowledge and manufacturing that began in the late 1600s and continued until the early 1900s.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28. Mechanical Revolution is a technological development of knowledge and manufacturing that began in the late 1600s and continued until the early 1900s.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29. The technological development of knowledge and manufacturing began in the late 1600s and continued until the late 1800s.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30. The technological development of knowledge and manufacturing began in the late 1600s and continued until the early 1900s.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31. The industrial development of knowledge and manufacturing began in the late 1600s and continued until the early 2000s.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 xml:space="preserve">32. Towns were small and very similar (homogamy) and families were large (more children=more workers) before Industrial Revolution.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33. Towns were large and very similar (homogamy) and families were small before Industrial Revolution.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34. Preindustrial towns were small and diverse.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35. Preindustrial towns were small and similar.</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37. Postindustrial towns were small and isolated.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38. After the Industrial Revolution, farm work was replaced by factory work.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39. After the Industrial Revolution, farm work was replaced by commerce work.</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40. Men left their homes and became breadwinners earning money to buy many of the goods that used to be made by hand at home.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41. Men left their homes and became breadwinners earning money to buy many of the goods could only be manufactured in a factory.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42. Men left their homes and became breadwinners earning money to buy many of the goods were no longer available in farms.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43. After men left their homes and became breadwinners, women became the supervisors of </w:t>
      </w:r>
      <w:proofErr w:type="gramStart"/>
      <w:r w:rsidRPr="00740942">
        <w:rPr>
          <w:rFonts w:ascii="Times New Roman" w:hAnsi="Times New Roman" w:cs="Times New Roman"/>
          <w:sz w:val="24"/>
          <w:szCs w:val="24"/>
        </w:rPr>
        <w:t>home work</w:t>
      </w:r>
      <w:proofErr w:type="gramEnd"/>
      <w:r w:rsidRPr="00740942">
        <w:rPr>
          <w:rFonts w:ascii="Times New Roman" w:hAnsi="Times New Roman" w:cs="Times New Roman"/>
          <w:sz w:val="24"/>
          <w:szCs w:val="24"/>
        </w:rPr>
        <w:t>.</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44. After men left their homes and became breadwinners, women no longer needed to work.</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45. During and after Industrial Revolution, cities became larger and more diverse.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46. During and after Industrial Revolution, cities became larger and similar.</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47.  Anomie is one of Emile Durkheim's theories.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48. Anomie is one of Auguste Comte's theories.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49. Anomie is phenomena within society that typically exists independent of individual choices and actions.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50. Social Integration is phenomena within society that typically exists independent of individual choices and actions.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51. Social Facts is phenomena within society that typically exists independent of individual choices and actions.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52. One of Durkheim's main focus of study was social integration.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53. One of Durkheim's main focus of study was suicide.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54.  Social Integration is the degree to which people are connected to their social groups.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55. Cultural Integration is the degree to which people are connected to their social groups.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56. Anomie is a state of relative normlessness that comes from the disintegration of our routines and regulations.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57. Agronomy is a state of relative normlessness that comes from the disintegration of our routines and regulations.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58. Anomie is common when we go through sudden changes in our lives or when we live in larger cities.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59. Agape is common when we go through sudden changes in our lives or when we live in larger cities.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60. Egoistic Suicide occurs when people are over involved and overcommitted to a group or society as a whole.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61. Anomic Suicide occurs when people are over involved and overcommitted to a group or society as a whole.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62. Altruistic Suicide occurs when people are over involved and overcommitted to a group or society as a whole.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63. Egoistic Suicide occurs when people are under-involved or under-committed to groups.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64. Anomic Suicide occurs when people are under-involved or under-committed to groups.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65. Altruistic Suicide occurs when people are under-involved or under-committed to groups.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66. Fatalistic Suicide occurs when people are under-involved or under-committed to groups.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67. Egoistic Suicide occurs when people are under-regulated by familiar norms that serve as anchors to their social reality.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68. Anomic Suicide occurs when people are under-regulated by familiar norms that serve as anchors to their social reality.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69. Altruistic Suicide occurs when people are under-regulated by familiar norms that serve as anchors to their social reality.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70. Egoistic Suicide occurs when people are over regulated or over-constrained.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71. Anomic Suicide occurs when people are over regulated or over-constrained.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72. Altruistic Suicide occurs when people are over regulated or over-constrained.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73. Fatalistic Suicide occurs when people are over regulated or over-constrained.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74. Egoistic Suicide is the loner-type suicide when an individual is disconnected (or never connected) to others.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75. Anomic Suicide is the loner-type suicide when an individual is disconnected (or never connected) to others.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76. Altruistic Suicide is the loner-type suicide when an individual is disconnected (or never connected) to others.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77. Fatalistic Suicide is the loner-type suicide when an individual is disconnected (or never connected) to others.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78. Egoistic Suicide occurs when the needs of society as a whole override the needs of the individual.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79. Anomic Suicide occurs when the needs of society as a whole override the needs of the individual.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80. Altruistic Suicide occurs when the needs of society as a whole override the needs of the individual.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81. Fatalistic Suicide occurs when the needs of society as a whole override the needs of the individual.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82. Egoistic Suicide is a type of suicide you'd expect in very large cities or when dramatic social changes have transpired.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83. Anomic Suicide is a type of suicide you'd expect in very large cities or when dramatic social changes have transpired.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84. Altruistic Suicide is a type of suicide you'd expect in very large cities or when dramatic social changes have transpired.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85. Fatalistic Suicide is a type of suicide you'd expect in very large cities or when dramatic social changes have transpired.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86. Egoistic Suicide might happen in oppressive societies where people prefer to die rather than continue under the hopeless state of oppression.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87. Anomic Suicide might happen in oppressive societies where people prefer to die rather than continue under the hopeless state of oppression.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88. Altruistic Suicide might happen in oppressive societies where people prefer to die rather than continue under the hopeless state of oppression.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89. Fatalistic Suicide might happen in oppressive societies where people prefer to die rather than continue under the hopeless state of oppression.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90. The US Center for Disease Control lists Suicide as the 10th most common form of death.</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91. The US Center for Disease Control lists Suicide as the 13th most common form of death.</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92. The average number of US suicides reported last year was 38,000.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93. The average number of US suicides reported last year was 140,000</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94. Durkheim found the highest suicide rates in Protestants.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95. Durkheim found the highest suicide rates in Catholics.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96. Durkheim found highest suicide rates in married people.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97. Durkheim found the lowest suicide rates in Catholics and married people.</w:t>
      </w:r>
      <w:r w:rsidRPr="00740942">
        <w:rPr>
          <w:rFonts w:ascii="Times New Roman" w:hAnsi="Times New Roman" w:cs="Times New Roman"/>
          <w:sz w:val="24"/>
          <w:szCs w:val="24"/>
        </w:rPr>
        <w:tab/>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98. Durkheim found the lowest suicide rates in singles.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99. The World Health Organization reported that worldwide the suicide rates show clear patterns being higher for males at all ages and especially higher for the elderly.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100. The World Health Organization reported that worldwide the suicide rates show clear patterns being higher for females at all ages and especially higher for the elderly.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101. The World Health Organization reported Japan had the highest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102. The World Health Organization reported Lithuania had the highest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103. The World Health Organization reported Kuwait had the highest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104. The World Health Organization reported Azerbaijan had the lowest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105. Russian Federation had the lowest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106. Japan had the lowest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107. In the US, 75-84 age group has the highest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108. In the US, 35-55 age group has the highest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109. In the US, 15-24 age group has the lowest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110. In the US, 55-75 age group has the lowest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111. Karl Marx was an influential person in the development of sociology as a strong academic discipline.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112. Harriet Martineau was an influential person in the development of sociology as a strong academic discipline.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113. Karl Marx was not a sociologist.</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114. Karl Marx was a sociologist.</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115. Karl Marx's philosophy and the timing of his/her writings helped early sociologists in the development of social theories and scientific approaches.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116. Auguste Comte's philosophy and the timing of his/her writings helped early sociologists in the development of social theories and scientific approaches.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117. Karl Marx was an economist, philosopher, and revolutionary.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118. Marx's writing concentrated on poor vs. wealthy.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119. Marx's writing concentrated on bureaucracies.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120. Ideal type is the abstract description of social phenomena by which actual social phenomena may be compared.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121. Causal logic is the abstract description of social phenomena by which actual social phenomena may be compared.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122. Herbert Spencer introduced the ideas about survival of the fittest in human society.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123. Lester Ward introduced the ideas about survival of the fittest in human society.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124. Herbert Spencer is considered the founder of US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125. Lester Ward is considered the founder of US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126. Talcott Parsons did extensive work on Systems Theory.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127. Talcott Parsons did extensive work on Dramaturgical approach.</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128. Today, sociology has become a United States-centered scientific discipline.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129. Today, sociology has become a Europe-centered scientific discipline.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130. Charles H. Cooley and George H. Mead are the two American Sociologists who work together to give tremendous support to the Symbolic Interactionism Theory.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*True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131. George H. Mead and Lester Ward are the two American Sociologists who work together to give tremendous support to the Symbolic Interactionism Theory.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*False</w:t>
      </w:r>
    </w:p>
    <w:p w:rsidR="00002E4F" w:rsidRPr="00740942" w:rsidRDefault="00002E4F" w:rsidP="00002E4F">
      <w:pPr>
        <w:pStyle w:val="HTMLPreformatted"/>
        <w:rPr>
          <w:rFonts w:ascii="Times New Roman" w:hAnsi="Times New Roman" w:cs="Times New Roman"/>
          <w:sz w:val="24"/>
          <w:szCs w:val="24"/>
        </w:rPr>
      </w:pPr>
    </w:p>
    <w:p w:rsidR="00002E4F" w:rsidRPr="00CD70DE" w:rsidRDefault="00002E4F" w:rsidP="00002E4F">
      <w:pPr>
        <w:pStyle w:val="HTMLPreformatted"/>
        <w:rPr>
          <w:rFonts w:ascii="Times New Roman" w:hAnsi="Times New Roman" w:cs="Times New Roman"/>
          <w:b/>
          <w:sz w:val="32"/>
          <w:szCs w:val="32"/>
        </w:rPr>
      </w:pPr>
      <w:r w:rsidRPr="00CD70DE">
        <w:rPr>
          <w:rFonts w:ascii="Times New Roman" w:hAnsi="Times New Roman" w:cs="Times New Roman"/>
          <w:b/>
          <w:sz w:val="32"/>
          <w:szCs w:val="32"/>
        </w:rPr>
        <w:t>Fill in the Blank Questions</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NOTE:  Answers to each blank space can have more than one word.</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 Sociology began as an intellectual/philosophical effort by _____________________.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Auguste Comte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 The person who coined the term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Auguste Comte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 According to Comte, sociology is defined as ________________________.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the science of society</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4. _______________ is the objective and value-free observation, comparison, and experimentation applied to scientific inquiry.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Positivism</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 In his observation Comte believed that society's knowledge passed through _____ stages which he observed in France.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3</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6.  Martineau opposed_____________, especially of women and Black slaves in the US.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oppression</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7. Western Europe was transformed by the __________________________.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Industrial Revolution</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8. The _____________________________ is a technological development of knowledge and manufacturing that began in the late 1600s and continued until the early 1900s.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Industrial Revolution</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9. The technological development of knowledge and manufacturing began in the late 1600s and continued until the_____________.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early 1900s</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10. Preindustrial towns were small and 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similar</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11. After the Industrial Revolution, farm work was replaced by _________ work.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factory</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12. After men left their homes and became breadwinners, the women became the_____________________.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 supervisors of </w:t>
      </w:r>
      <w:proofErr w:type="gramStart"/>
      <w:r w:rsidRPr="00740942">
        <w:rPr>
          <w:rFonts w:ascii="Times New Roman" w:hAnsi="Times New Roman" w:cs="Times New Roman"/>
          <w:sz w:val="24"/>
          <w:szCs w:val="24"/>
        </w:rPr>
        <w:t>home work</w:t>
      </w:r>
      <w:proofErr w:type="gramEnd"/>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13. During and after Industrial Revolution, cities became larger and __________________.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more diverse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14. Name at least 5 severe social conditions brought on by the Industrial Revolution.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 deplorable city living conditions, crowding, crime, extensive poverty, inadequate water and sewage, early death, frequent accidents, and high illness rates.  </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15.  Anomie is one of the theories established by ______________________.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Emile Durkheim</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16.  _______________ is phenomena within society that typically exists independent of individual choices and actions.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Social Facts</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17. One of Durkheim's main focuses of study was 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18.  _____________ is the degree to which people are connected to their social groups.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Social Integration</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19. A state of relative normlessness that comes from the disintegration of our routines and regulations is called_____________________.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Anomie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lastRenderedPageBreak/>
        <w:t xml:space="preserve">20. ____________ is common when we go through sudden changes in our lives or when we live in larger cities.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Anomie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21. Role shift </w:t>
      </w:r>
      <w:proofErr w:type="gramStart"/>
      <w:r w:rsidRPr="00740942">
        <w:rPr>
          <w:rFonts w:ascii="Times New Roman" w:hAnsi="Times New Roman" w:cs="Times New Roman"/>
          <w:sz w:val="24"/>
          <w:szCs w:val="24"/>
        </w:rPr>
        <w:t>+  vague</w:t>
      </w:r>
      <w:proofErr w:type="gramEnd"/>
      <w:r w:rsidRPr="00740942">
        <w:rPr>
          <w:rFonts w:ascii="Times New Roman" w:hAnsi="Times New Roman" w:cs="Times New Roman"/>
          <w:sz w:val="24"/>
          <w:szCs w:val="24"/>
        </w:rPr>
        <w:t xml:space="preserve"> expectations about what is expected + sudden change = 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Anomie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22.  ______________________ is a suicide which occurs when people are over involved and overcommitted to a group or society as a whole.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Altruistic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23. _________________ is a suicide which occurs when people are under-involved or under-committed to groups.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Egoistic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24. ______________________ is a suicide which occurs when people are under-regulated by familiar norms that serve as anchors to their social reality.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Anomic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25. _____________________ is a suicide which occurs when people are over regulated or over-constrained.  This might happen in oppressive societies where people prefer to die rather than continue under the hopeless state of oppression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Fatalistic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26. ______________________ is the loner-type suicide when an individual is disconnected (or never connected) to others.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Egoistic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27. _______________________ occurs when the needs of society as a whole override the needs of the individual.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Altruistic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28. You'd expect this type of suicide in very large cities or when dramatic social changes have transpired.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Anomic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29. This might happen in oppressive societies where people prefer to die rather than continue under the hopeless state of oppression.</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Fatalistic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30. These types of suicide described by Durkheim have to do with the levels of social control and social regulation.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Anomic Suicide &amp; Fatalistic Suicide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31. The US Center for Disease Control list Suicide as the _____most common form of death.</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 11th </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32. The average number of US suicides reported last year.</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32,000</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33.  The group(s) Durkheim found the highest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Protestants and/or the wealthy</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34. The group(s) with found by Durkheim to have the lowest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Catholics, Jews or Married people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35. The World Health Organization reported that worldwide the suicide rates show clear patterns being higher for ______at all ages and especially higher for the elderly.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males</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36. The country WHO reported having the highest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Lithuania</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37. The country WHO reported having the lowest suicide rates in the world.</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Azerbaijan</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38. The age groups in the US with the highest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75-84</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39. The age groups in the US with the lowest suicide rates.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15-24</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40. _____________ was an influential person in the development of sociology as a strong academic discipline.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Karl Marx</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41. The person whose philosophy and the timing of his/her writings helped early sociologists in the development of social theories and scientific approaches.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Karl Marx</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42. Marx's writing concentrated on 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Class and/or poor vs. wealthy</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43. _______________ the abstract description of social phenomena by which actual social phenomena may be compared.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Ideal type</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44. The sociologist who introduced the ideas about survival of the fittest in human society.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Herbert Spencer</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45.  __________________ is considered the founder of US sociology.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Lester Ward</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46. ___________ emphasized the scientific methodology in using sociology to solve real world social ills such as poverty.  </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Lester Ward</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47. Talcott Parsons did extensive work on ______________ Theory.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 Systems </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48. The country which has become the center of sociology today.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United States</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49. The county with most of the sociologists.</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United States</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50. Two American Sociologists who work together to give tremendous support to the Symbolic Interactionism Theory.</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Charles H. Cooley and George H. Mead</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51. The construction of how we form the "I" and the "me", the self-concept, and the looking glass self was studied by ________________________ and ______________________.</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Charles H. Cooley, George H. Mead</w:t>
      </w:r>
    </w:p>
    <w:p w:rsidR="00002E4F" w:rsidRPr="00740942" w:rsidRDefault="00002E4F" w:rsidP="00002E4F">
      <w:pPr>
        <w:pStyle w:val="HTMLPreformatted"/>
        <w:rPr>
          <w:rFonts w:ascii="Times New Roman" w:hAnsi="Times New Roman" w:cs="Times New Roman"/>
          <w:sz w:val="24"/>
          <w:szCs w:val="24"/>
        </w:rPr>
      </w:pP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xml:space="preserve">52. ____________students graduate each year with a sociology </w:t>
      </w:r>
      <w:proofErr w:type="gramStart"/>
      <w:r w:rsidRPr="00740942">
        <w:rPr>
          <w:rFonts w:ascii="Times New Roman" w:hAnsi="Times New Roman" w:cs="Times New Roman"/>
          <w:sz w:val="24"/>
          <w:szCs w:val="24"/>
        </w:rPr>
        <w:t>Bachelor's</w:t>
      </w:r>
      <w:proofErr w:type="gramEnd"/>
      <w:r w:rsidRPr="00740942">
        <w:rPr>
          <w:rFonts w:ascii="Times New Roman" w:hAnsi="Times New Roman" w:cs="Times New Roman"/>
          <w:sz w:val="24"/>
          <w:szCs w:val="24"/>
        </w:rPr>
        <w:t xml:space="preserve"> degree.</w:t>
      </w:r>
    </w:p>
    <w:p w:rsidR="00002E4F" w:rsidRPr="00740942" w:rsidRDefault="00002E4F" w:rsidP="00002E4F">
      <w:pPr>
        <w:pStyle w:val="HTMLPreformatted"/>
        <w:rPr>
          <w:rFonts w:ascii="Times New Roman" w:hAnsi="Times New Roman" w:cs="Times New Roman"/>
          <w:sz w:val="24"/>
          <w:szCs w:val="24"/>
        </w:rPr>
      </w:pPr>
      <w:r w:rsidRPr="00740942">
        <w:rPr>
          <w:rFonts w:ascii="Times New Roman" w:hAnsi="Times New Roman" w:cs="Times New Roman"/>
          <w:sz w:val="24"/>
          <w:szCs w:val="24"/>
        </w:rPr>
        <w:t>* 20,000</w:t>
      </w:r>
    </w:p>
    <w:p w:rsidR="00002E4F" w:rsidRDefault="00002E4F"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Pr="00740942" w:rsidRDefault="00721F98" w:rsidP="00002E4F">
      <w:pPr>
        <w:pStyle w:val="HTMLPreformatted"/>
        <w:rPr>
          <w:rFonts w:ascii="Times New Roman" w:hAnsi="Times New Roman" w:cs="Times New Roman"/>
          <w:sz w:val="24"/>
          <w:szCs w:val="24"/>
        </w:rPr>
      </w:pPr>
    </w:p>
    <w:p w:rsidR="00002E4F" w:rsidRPr="00381AAD" w:rsidRDefault="00002E4F" w:rsidP="00002E4F">
      <w:pPr>
        <w:jc w:val="center"/>
        <w:rPr>
          <w:b/>
          <w:sz w:val="40"/>
          <w:szCs w:val="40"/>
        </w:rPr>
      </w:pPr>
      <w:r w:rsidRPr="00381AAD">
        <w:rPr>
          <w:b/>
          <w:sz w:val="40"/>
          <w:szCs w:val="40"/>
        </w:rPr>
        <w:lastRenderedPageBreak/>
        <w:t>Chapter 2: Sociological Imagination</w:t>
      </w:r>
    </w:p>
    <w:p w:rsidR="00002E4F" w:rsidRPr="00381AAD" w:rsidRDefault="00002E4F" w:rsidP="00002E4F"/>
    <w:p w:rsidR="00002E4F" w:rsidRPr="00381AAD" w:rsidRDefault="00002E4F" w:rsidP="00002E4F">
      <w:pPr>
        <w:rPr>
          <w:b/>
          <w:sz w:val="32"/>
          <w:szCs w:val="32"/>
        </w:rPr>
      </w:pPr>
      <w:r w:rsidRPr="00381AAD">
        <w:rPr>
          <w:b/>
          <w:sz w:val="32"/>
          <w:szCs w:val="32"/>
        </w:rPr>
        <w:t>Multiple Choice Questions</w:t>
      </w:r>
    </w:p>
    <w:p w:rsidR="00002E4F" w:rsidRPr="00381AAD" w:rsidRDefault="00002E4F" w:rsidP="00002E4F"/>
    <w:p w:rsidR="00002E4F" w:rsidRPr="00381AAD" w:rsidRDefault="00002E4F" w:rsidP="00002E4F">
      <w:r w:rsidRPr="00381AAD">
        <w:t xml:space="preserve">1. What gives us a framework for understanding our social world that far surpasses any </w:t>
      </w:r>
      <w:proofErr w:type="gramStart"/>
      <w:r w:rsidRPr="00381AAD">
        <w:t>common sense</w:t>
      </w:r>
      <w:proofErr w:type="gramEnd"/>
      <w:r w:rsidRPr="00381AAD">
        <w:t xml:space="preserve"> notion we might derive from our limited social experiences.</w:t>
      </w:r>
    </w:p>
    <w:p w:rsidR="00002E4F" w:rsidRPr="00381AAD" w:rsidRDefault="00002E4F" w:rsidP="00002E4F">
      <w:r w:rsidRPr="00381AAD">
        <w:t>a. Sociology</w:t>
      </w:r>
    </w:p>
    <w:p w:rsidR="00002E4F" w:rsidRPr="00381AAD" w:rsidRDefault="00002E4F" w:rsidP="00002E4F">
      <w:r w:rsidRPr="00381AAD">
        <w:t>b. Psychological Imagination</w:t>
      </w:r>
    </w:p>
    <w:p w:rsidR="00002E4F" w:rsidRPr="00381AAD" w:rsidRDefault="00002E4F" w:rsidP="00002E4F">
      <w:r w:rsidRPr="00381AAD">
        <w:t>*c. Sociological Imagination</w:t>
      </w:r>
    </w:p>
    <w:p w:rsidR="00002E4F" w:rsidRPr="00381AAD" w:rsidRDefault="00002E4F" w:rsidP="00002E4F">
      <w:r w:rsidRPr="00381AAD">
        <w:t>d. Social Facts</w:t>
      </w:r>
    </w:p>
    <w:p w:rsidR="00002E4F" w:rsidRPr="00381AAD" w:rsidRDefault="00002E4F" w:rsidP="00002E4F"/>
    <w:p w:rsidR="00002E4F" w:rsidRPr="00381AAD" w:rsidRDefault="00002E4F" w:rsidP="00002E4F">
      <w:r w:rsidRPr="00381AAD">
        <w:t xml:space="preserve">2. A contemporary sociologist who brought tremendous insight into the daily lives of society's members.    </w:t>
      </w:r>
    </w:p>
    <w:p w:rsidR="00002E4F" w:rsidRPr="00381AAD" w:rsidRDefault="00002E4F" w:rsidP="00002E4F">
      <w:r w:rsidRPr="00381AAD">
        <w:t>a. W.E.B. DuBois</w:t>
      </w:r>
    </w:p>
    <w:p w:rsidR="00002E4F" w:rsidRPr="00381AAD" w:rsidRDefault="00002E4F" w:rsidP="00002E4F">
      <w:r w:rsidRPr="00381AAD">
        <w:t>*b. C. Wright Mills</w:t>
      </w:r>
    </w:p>
    <w:p w:rsidR="00002E4F" w:rsidRPr="00381AAD" w:rsidRDefault="00002E4F" w:rsidP="00002E4F">
      <w:r w:rsidRPr="00381AAD">
        <w:t>c. Margaret Mead</w:t>
      </w:r>
    </w:p>
    <w:p w:rsidR="00002E4F" w:rsidRPr="00381AAD" w:rsidRDefault="00002E4F" w:rsidP="00002E4F">
      <w:r w:rsidRPr="00381AAD">
        <w:t>d. Émile Durkheim</w:t>
      </w:r>
    </w:p>
    <w:p w:rsidR="00002E4F" w:rsidRPr="00381AAD" w:rsidRDefault="00002E4F" w:rsidP="00002E4F"/>
    <w:p w:rsidR="00002E4F" w:rsidRPr="00381AAD" w:rsidRDefault="00002E4F" w:rsidP="00002E4F">
      <w:r w:rsidRPr="00381AAD">
        <w:t xml:space="preserve">3. Social processes rooted in society rather than in the individual.  </w:t>
      </w:r>
    </w:p>
    <w:p w:rsidR="00002E4F" w:rsidRPr="00381AAD" w:rsidRDefault="00002E4F" w:rsidP="00002E4F">
      <w:r w:rsidRPr="00381AAD">
        <w:t>a. Sociological Imagination</w:t>
      </w:r>
    </w:p>
    <w:p w:rsidR="00002E4F" w:rsidRPr="00381AAD" w:rsidRDefault="00002E4F" w:rsidP="00002E4F">
      <w:r w:rsidRPr="00381AAD">
        <w:t>b. Social Movements</w:t>
      </w:r>
    </w:p>
    <w:p w:rsidR="00002E4F" w:rsidRPr="00381AAD" w:rsidRDefault="00002E4F" w:rsidP="00002E4F">
      <w:r w:rsidRPr="00381AAD">
        <w:t>c. Societal-reaction approach</w:t>
      </w:r>
    </w:p>
    <w:p w:rsidR="00002E4F" w:rsidRPr="00381AAD" w:rsidRDefault="00002E4F" w:rsidP="00002E4F">
      <w:r w:rsidRPr="00381AAD">
        <w:t>*d. Social Facts</w:t>
      </w:r>
    </w:p>
    <w:p w:rsidR="00002E4F" w:rsidRPr="00381AAD" w:rsidRDefault="00002E4F" w:rsidP="00002E4F"/>
    <w:p w:rsidR="00002E4F" w:rsidRPr="00381AAD" w:rsidRDefault="00002E4F" w:rsidP="00002E4F">
      <w:r w:rsidRPr="00381AAD">
        <w:t>4. Who studied the "science of social facts"?</w:t>
      </w:r>
    </w:p>
    <w:p w:rsidR="00002E4F" w:rsidRPr="00381AAD" w:rsidRDefault="00002E4F" w:rsidP="00002E4F">
      <w:r w:rsidRPr="00381AAD">
        <w:t>a. W.E.B. DuBois</w:t>
      </w:r>
    </w:p>
    <w:p w:rsidR="00002E4F" w:rsidRPr="00381AAD" w:rsidRDefault="00002E4F" w:rsidP="00002E4F">
      <w:r w:rsidRPr="00381AAD">
        <w:t>b. C. Wright Mills</w:t>
      </w:r>
    </w:p>
    <w:p w:rsidR="00002E4F" w:rsidRPr="00381AAD" w:rsidRDefault="00002E4F" w:rsidP="00002E4F">
      <w:r w:rsidRPr="00381AAD">
        <w:t>c. Margaret Mead</w:t>
      </w:r>
    </w:p>
    <w:p w:rsidR="00002E4F" w:rsidRPr="00381AAD" w:rsidRDefault="00002E4F" w:rsidP="00002E4F">
      <w:r w:rsidRPr="00381AAD">
        <w:t>*d. Émile Durkheim</w:t>
      </w:r>
    </w:p>
    <w:p w:rsidR="00002E4F" w:rsidRPr="00381AAD" w:rsidRDefault="00002E4F" w:rsidP="00002E4F"/>
    <w:p w:rsidR="00002E4F" w:rsidRPr="00381AAD" w:rsidRDefault="00002E4F" w:rsidP="00002E4F">
      <w:r w:rsidRPr="00381AAD">
        <w:t>5. All of these are social facts cited by the author, except:</w:t>
      </w:r>
    </w:p>
    <w:p w:rsidR="00002E4F" w:rsidRPr="00381AAD" w:rsidRDefault="00002E4F" w:rsidP="00002E4F">
      <w:r w:rsidRPr="00381AAD">
        <w:t>a. War in the Middle East</w:t>
      </w:r>
    </w:p>
    <w:p w:rsidR="00002E4F" w:rsidRPr="00381AAD" w:rsidRDefault="00002E4F" w:rsidP="00002E4F">
      <w:r w:rsidRPr="00381AAD">
        <w:t>b. Cost of gas</w:t>
      </w:r>
    </w:p>
    <w:p w:rsidR="00002E4F" w:rsidRPr="00381AAD" w:rsidRDefault="00002E4F" w:rsidP="00002E4F">
      <w:r w:rsidRPr="00381AAD">
        <w:t>c. Repressed economy</w:t>
      </w:r>
    </w:p>
    <w:p w:rsidR="00002E4F" w:rsidRPr="00381AAD" w:rsidRDefault="00002E4F" w:rsidP="00002E4F">
      <w:r w:rsidRPr="00381AAD">
        <w:t>*d. Increasing number of people on welfare</w:t>
      </w:r>
    </w:p>
    <w:p w:rsidR="00002E4F" w:rsidRPr="00381AAD" w:rsidRDefault="00002E4F" w:rsidP="00002E4F">
      <w:r w:rsidRPr="00381AAD">
        <w:t>e. increased demand for plastic surgery</w:t>
      </w:r>
    </w:p>
    <w:p w:rsidR="00002E4F" w:rsidRPr="00381AAD" w:rsidRDefault="00002E4F" w:rsidP="00002E4F"/>
    <w:p w:rsidR="00002E4F" w:rsidRPr="00381AAD" w:rsidRDefault="00002E4F" w:rsidP="00002E4F">
      <w:r w:rsidRPr="00381AAD">
        <w:t>6. All of the following are true of social facts except:</w:t>
      </w:r>
    </w:p>
    <w:p w:rsidR="00002E4F" w:rsidRPr="00381AAD" w:rsidRDefault="00002E4F" w:rsidP="00002E4F">
      <w:r w:rsidRPr="00381AAD">
        <w:t xml:space="preserve">a. They are typically outside of the control of average people.  </w:t>
      </w:r>
    </w:p>
    <w:p w:rsidR="00002E4F" w:rsidRPr="00381AAD" w:rsidRDefault="00002E4F" w:rsidP="00002E4F">
      <w:r w:rsidRPr="00381AAD">
        <w:t>b. They occur in the complexities of modern society and impact us.</w:t>
      </w:r>
    </w:p>
    <w:p w:rsidR="00002E4F" w:rsidRPr="00381AAD" w:rsidRDefault="00002E4F" w:rsidP="00002E4F">
      <w:r w:rsidRPr="00381AAD">
        <w:t>*c. They are created by the dominant group in our society.</w:t>
      </w:r>
    </w:p>
    <w:p w:rsidR="00002E4F" w:rsidRPr="00381AAD" w:rsidRDefault="00002E4F" w:rsidP="00002E4F">
      <w:r w:rsidRPr="00381AAD">
        <w:t>d. We rarely find a way to significantly impact them back</w:t>
      </w:r>
    </w:p>
    <w:p w:rsidR="00002E4F" w:rsidRPr="00381AAD" w:rsidRDefault="00002E4F" w:rsidP="00002E4F"/>
    <w:p w:rsidR="00002E4F" w:rsidRPr="00381AAD" w:rsidRDefault="00002E4F" w:rsidP="00002E4F">
      <w:r w:rsidRPr="00381AAD">
        <w:t>7.  Who taught that we live much of our lives on the personal level and much of society happens at the larger social level.</w:t>
      </w:r>
    </w:p>
    <w:p w:rsidR="00002E4F" w:rsidRPr="00381AAD" w:rsidRDefault="00002E4F" w:rsidP="00002E4F">
      <w:r w:rsidRPr="00381AAD">
        <w:lastRenderedPageBreak/>
        <w:t>a. W.E.B. DuBois</w:t>
      </w:r>
    </w:p>
    <w:p w:rsidR="00002E4F" w:rsidRPr="00381AAD" w:rsidRDefault="00002E4F" w:rsidP="00002E4F">
      <w:r w:rsidRPr="00381AAD">
        <w:t>*b. C. Wright Mills</w:t>
      </w:r>
    </w:p>
    <w:p w:rsidR="00002E4F" w:rsidRPr="00381AAD" w:rsidRDefault="00002E4F" w:rsidP="00002E4F">
      <w:r w:rsidRPr="00381AAD">
        <w:t>c. Margaret Mead</w:t>
      </w:r>
    </w:p>
    <w:p w:rsidR="00002E4F" w:rsidRPr="00381AAD" w:rsidRDefault="00002E4F" w:rsidP="00002E4F">
      <w:r w:rsidRPr="00381AAD">
        <w:t>d. Émile Durkheim</w:t>
      </w:r>
    </w:p>
    <w:p w:rsidR="00002E4F" w:rsidRPr="00381AAD" w:rsidRDefault="00002E4F" w:rsidP="00002E4F"/>
    <w:p w:rsidR="00002E4F" w:rsidRPr="00381AAD" w:rsidRDefault="00002E4F" w:rsidP="00002E4F">
      <w:r w:rsidRPr="00381AAD">
        <w:t>8. We live in a _______________ when we live without knowledge of the larger social and personal levels of social experience.</w:t>
      </w:r>
    </w:p>
    <w:p w:rsidR="00002E4F" w:rsidRPr="00381AAD" w:rsidRDefault="00002E4F" w:rsidP="00002E4F">
      <w:r w:rsidRPr="00381AAD">
        <w:t>*a. False Social Conscious</w:t>
      </w:r>
    </w:p>
    <w:p w:rsidR="00002E4F" w:rsidRPr="00381AAD" w:rsidRDefault="00002E4F" w:rsidP="00002E4F">
      <w:r w:rsidRPr="00381AAD">
        <w:t>b. Negative Social Consciousness</w:t>
      </w:r>
    </w:p>
    <w:p w:rsidR="00002E4F" w:rsidRPr="00381AAD" w:rsidRDefault="00002E4F" w:rsidP="00002E4F">
      <w:r w:rsidRPr="00381AAD">
        <w:t xml:space="preserve">c. Social Constructionist Perspective  </w:t>
      </w:r>
    </w:p>
    <w:p w:rsidR="00002E4F" w:rsidRPr="00381AAD" w:rsidRDefault="00002E4F" w:rsidP="00002E4F">
      <w:r w:rsidRPr="00381AAD">
        <w:t>d. Negative Social Interactions</w:t>
      </w:r>
    </w:p>
    <w:p w:rsidR="00002E4F" w:rsidRPr="00381AAD" w:rsidRDefault="00002E4F" w:rsidP="00002E4F"/>
    <w:p w:rsidR="00002E4F" w:rsidRPr="00381AAD" w:rsidRDefault="00002E4F" w:rsidP="00002E4F">
      <w:r w:rsidRPr="00381AAD">
        <w:t>9. ______________ is an ignorance of social facts and the larger social picture.</w:t>
      </w:r>
    </w:p>
    <w:p w:rsidR="00002E4F" w:rsidRPr="00381AAD" w:rsidRDefault="00002E4F" w:rsidP="00002E4F">
      <w:r w:rsidRPr="00381AAD">
        <w:t xml:space="preserve">a. Social Constructionist Perspective  </w:t>
      </w:r>
    </w:p>
    <w:p w:rsidR="00002E4F" w:rsidRPr="00381AAD" w:rsidRDefault="00002E4F" w:rsidP="00002E4F">
      <w:r w:rsidRPr="00381AAD">
        <w:t>*b. False Social Conscious</w:t>
      </w:r>
    </w:p>
    <w:p w:rsidR="00002E4F" w:rsidRPr="00381AAD" w:rsidRDefault="00002E4F" w:rsidP="00002E4F">
      <w:r w:rsidRPr="00381AAD">
        <w:t>c. Negative Social Interactions</w:t>
      </w:r>
    </w:p>
    <w:p w:rsidR="00002E4F" w:rsidRPr="00381AAD" w:rsidRDefault="00002E4F" w:rsidP="00002E4F">
      <w:r w:rsidRPr="00381AAD">
        <w:t>d. Negative Social Consciousness</w:t>
      </w:r>
    </w:p>
    <w:p w:rsidR="00002E4F" w:rsidRPr="00381AAD" w:rsidRDefault="00002E4F" w:rsidP="00002E4F"/>
    <w:p w:rsidR="00002E4F" w:rsidRPr="00381AAD" w:rsidRDefault="00002E4F" w:rsidP="00002E4F">
      <w:r w:rsidRPr="00381AAD">
        <w:t xml:space="preserve">10.  ______________ are private problems experienced within the character of the individual and the range of their immediate relation to others.  </w:t>
      </w:r>
    </w:p>
    <w:p w:rsidR="00002E4F" w:rsidRPr="00381AAD" w:rsidRDefault="00002E4F" w:rsidP="00002E4F">
      <w:r w:rsidRPr="00381AAD">
        <w:t>a. Personal Issues</w:t>
      </w:r>
    </w:p>
    <w:p w:rsidR="00002E4F" w:rsidRPr="00381AAD" w:rsidRDefault="00002E4F" w:rsidP="00002E4F">
      <w:r w:rsidRPr="00381AAD">
        <w:t>b. Confidential Troubles</w:t>
      </w:r>
    </w:p>
    <w:p w:rsidR="00002E4F" w:rsidRPr="00381AAD" w:rsidRDefault="00002E4F" w:rsidP="00002E4F">
      <w:r w:rsidRPr="00381AAD">
        <w:t>c. Confidential Dilemma</w:t>
      </w:r>
    </w:p>
    <w:p w:rsidR="00002E4F" w:rsidRPr="00381AAD" w:rsidRDefault="00002E4F" w:rsidP="00002E4F">
      <w:r w:rsidRPr="00381AAD">
        <w:t>*d. Personal Troubles</w:t>
      </w:r>
    </w:p>
    <w:p w:rsidR="00002E4F" w:rsidRPr="00381AAD" w:rsidRDefault="00002E4F" w:rsidP="00002E4F"/>
    <w:p w:rsidR="00002E4F" w:rsidRPr="00381AAD" w:rsidRDefault="00002E4F" w:rsidP="00002E4F">
      <w:r w:rsidRPr="00381AAD">
        <w:t xml:space="preserve">11. _______________ lies beyond one's personal control and the range of one's inner life.  These pertain to society's organization and processes.  </w:t>
      </w:r>
    </w:p>
    <w:p w:rsidR="00002E4F" w:rsidRPr="00381AAD" w:rsidRDefault="00002E4F" w:rsidP="00002E4F">
      <w:r w:rsidRPr="00381AAD">
        <w:t>a. Collective Crisis</w:t>
      </w:r>
    </w:p>
    <w:p w:rsidR="00002E4F" w:rsidRPr="00381AAD" w:rsidRDefault="00002E4F" w:rsidP="00002E4F">
      <w:r w:rsidRPr="00381AAD">
        <w:t>*b. Larger Social Issues</w:t>
      </w:r>
    </w:p>
    <w:p w:rsidR="00002E4F" w:rsidRPr="00381AAD" w:rsidRDefault="00002E4F" w:rsidP="00002E4F">
      <w:r w:rsidRPr="00381AAD">
        <w:t>c. Social Dilemma</w:t>
      </w:r>
    </w:p>
    <w:p w:rsidR="00002E4F" w:rsidRPr="00381AAD" w:rsidRDefault="00002E4F" w:rsidP="00002E4F">
      <w:r w:rsidRPr="00381AAD">
        <w:t>d. Common Social Issues</w:t>
      </w:r>
    </w:p>
    <w:p w:rsidR="00002E4F" w:rsidRPr="00381AAD" w:rsidRDefault="00002E4F" w:rsidP="00002E4F"/>
    <w:p w:rsidR="00002E4F" w:rsidRPr="00381AAD" w:rsidRDefault="00002E4F" w:rsidP="00002E4F">
      <w:r w:rsidRPr="00381AAD">
        <w:t>12.  Laurie is struggling to keep up with her workload due to sick children and problems in her marriage.  This describes ____________.</w:t>
      </w:r>
    </w:p>
    <w:p w:rsidR="00002E4F" w:rsidRPr="00381AAD" w:rsidRDefault="00002E4F" w:rsidP="00002E4F">
      <w:r w:rsidRPr="00381AAD">
        <w:t>a. Personal Issues</w:t>
      </w:r>
    </w:p>
    <w:p w:rsidR="00002E4F" w:rsidRPr="00381AAD" w:rsidRDefault="00002E4F" w:rsidP="00002E4F">
      <w:r w:rsidRPr="00381AAD">
        <w:t>b. Confidential Troubles</w:t>
      </w:r>
    </w:p>
    <w:p w:rsidR="00002E4F" w:rsidRPr="00381AAD" w:rsidRDefault="00002E4F" w:rsidP="00002E4F">
      <w:r w:rsidRPr="00381AAD">
        <w:t>c. Confidential Dilemma</w:t>
      </w:r>
    </w:p>
    <w:p w:rsidR="00002E4F" w:rsidRPr="00381AAD" w:rsidRDefault="00002E4F" w:rsidP="00002E4F">
      <w:r w:rsidRPr="00381AAD">
        <w:t>*d. Personal Troubles</w:t>
      </w:r>
    </w:p>
    <w:p w:rsidR="00002E4F" w:rsidRPr="00381AAD" w:rsidRDefault="00002E4F" w:rsidP="00002E4F"/>
    <w:p w:rsidR="00002E4F" w:rsidRPr="00381AAD" w:rsidRDefault="00002E4F" w:rsidP="00002E4F">
      <w:r w:rsidRPr="00381AAD">
        <w:t>13. There has been an influx of people on unemployment in the country and a record number of people are applying for unemployment benefits. This is a description of ______________.</w:t>
      </w:r>
    </w:p>
    <w:p w:rsidR="00002E4F" w:rsidRPr="00381AAD" w:rsidRDefault="00002E4F" w:rsidP="00002E4F">
      <w:r w:rsidRPr="00381AAD">
        <w:t>a. Collective Crisis</w:t>
      </w:r>
    </w:p>
    <w:p w:rsidR="00002E4F" w:rsidRPr="00381AAD" w:rsidRDefault="00002E4F" w:rsidP="00002E4F">
      <w:r w:rsidRPr="00381AAD">
        <w:t>*b. Larger Social Issue</w:t>
      </w:r>
    </w:p>
    <w:p w:rsidR="00002E4F" w:rsidRPr="00381AAD" w:rsidRDefault="00002E4F" w:rsidP="00002E4F">
      <w:r w:rsidRPr="00381AAD">
        <w:t>c. Social Dilemma</w:t>
      </w:r>
    </w:p>
    <w:p w:rsidR="00002E4F" w:rsidRPr="00381AAD" w:rsidRDefault="00002E4F" w:rsidP="00002E4F">
      <w:r w:rsidRPr="00381AAD">
        <w:t>d. Common Social Issues</w:t>
      </w:r>
    </w:p>
    <w:p w:rsidR="00002E4F" w:rsidRPr="00381AAD" w:rsidRDefault="00002E4F" w:rsidP="00002E4F"/>
    <w:p w:rsidR="00002E4F" w:rsidRPr="00381AAD" w:rsidRDefault="00002E4F" w:rsidP="00002E4F">
      <w:r w:rsidRPr="00381AAD">
        <w:lastRenderedPageBreak/>
        <w:t xml:space="preserve">14.  These are rooted in society rather than in the individual.  </w:t>
      </w:r>
    </w:p>
    <w:p w:rsidR="00002E4F" w:rsidRPr="00381AAD" w:rsidRDefault="00002E4F" w:rsidP="00002E4F">
      <w:r w:rsidRPr="00381AAD">
        <w:t>a. Collective Crisis</w:t>
      </w:r>
    </w:p>
    <w:p w:rsidR="00002E4F" w:rsidRPr="00381AAD" w:rsidRDefault="00002E4F" w:rsidP="00002E4F">
      <w:r w:rsidRPr="00381AAD">
        <w:t>*b. Larger Social Issues</w:t>
      </w:r>
    </w:p>
    <w:p w:rsidR="00002E4F" w:rsidRPr="00381AAD" w:rsidRDefault="00002E4F" w:rsidP="00002E4F">
      <w:r w:rsidRPr="00381AAD">
        <w:t>c. Social Dilemma</w:t>
      </w:r>
    </w:p>
    <w:p w:rsidR="00002E4F" w:rsidRPr="00381AAD" w:rsidRDefault="00002E4F" w:rsidP="00002E4F">
      <w:r w:rsidRPr="00381AAD">
        <w:t>d. Common Social Issues</w:t>
      </w:r>
    </w:p>
    <w:p w:rsidR="00002E4F" w:rsidRPr="00381AAD" w:rsidRDefault="00002E4F" w:rsidP="00002E4F"/>
    <w:p w:rsidR="00002E4F" w:rsidRPr="00381AAD" w:rsidRDefault="00002E4F" w:rsidP="00002E4F">
      <w:r w:rsidRPr="00381AAD">
        <w:t>15.  Average teenagers daily activity includes ____________________.</w:t>
      </w:r>
    </w:p>
    <w:p w:rsidR="00002E4F" w:rsidRPr="00381AAD" w:rsidRDefault="00002E4F" w:rsidP="00002E4F">
      <w:r w:rsidRPr="00381AAD">
        <w:t>a. watches TV and movies</w:t>
      </w:r>
    </w:p>
    <w:p w:rsidR="00002E4F" w:rsidRPr="00381AAD" w:rsidRDefault="00002E4F" w:rsidP="00002E4F">
      <w:r w:rsidRPr="00381AAD">
        <w:t>b. online games</w:t>
      </w:r>
    </w:p>
    <w:p w:rsidR="00002E4F" w:rsidRPr="00381AAD" w:rsidRDefault="00002E4F" w:rsidP="00002E4F">
      <w:r w:rsidRPr="00381AAD">
        <w:t>c. surfs the Net</w:t>
      </w:r>
    </w:p>
    <w:p w:rsidR="00002E4F" w:rsidRPr="00381AAD" w:rsidRDefault="00002E4F" w:rsidP="00002E4F">
      <w:r w:rsidRPr="00381AAD">
        <w:t>d. text messaging</w:t>
      </w:r>
    </w:p>
    <w:p w:rsidR="00002E4F" w:rsidRPr="00381AAD" w:rsidRDefault="00002E4F" w:rsidP="00002E4F">
      <w:r w:rsidRPr="00381AAD">
        <w:t>*e. all of the above</w:t>
      </w:r>
    </w:p>
    <w:p w:rsidR="00002E4F" w:rsidRPr="00381AAD" w:rsidRDefault="00002E4F" w:rsidP="00002E4F"/>
    <w:p w:rsidR="00002E4F" w:rsidRPr="00381AAD" w:rsidRDefault="00002E4F" w:rsidP="00002E4F">
      <w:r w:rsidRPr="00381AAD">
        <w:t>16.  Nationwide, many students ________________________________the rigors of college life.</w:t>
      </w:r>
    </w:p>
    <w:p w:rsidR="00002E4F" w:rsidRPr="00381AAD" w:rsidRDefault="00002E4F" w:rsidP="00002E4F">
      <w:r w:rsidRPr="00381AAD">
        <w:t>*a. come to college as freshmen ill-prepared to understand</w:t>
      </w:r>
    </w:p>
    <w:p w:rsidR="00002E4F" w:rsidRPr="00381AAD" w:rsidRDefault="00002E4F" w:rsidP="00002E4F">
      <w:r w:rsidRPr="00381AAD">
        <w:t xml:space="preserve">b. and their parents discuss realities of </w:t>
      </w:r>
    </w:p>
    <w:p w:rsidR="00002E4F" w:rsidRPr="00381AAD" w:rsidRDefault="00002E4F" w:rsidP="00002E4F">
      <w:r w:rsidRPr="00381AAD">
        <w:t xml:space="preserve">c. before their senior year don't get adequate information of </w:t>
      </w:r>
    </w:p>
    <w:p w:rsidR="00002E4F" w:rsidRPr="00381AAD" w:rsidRDefault="00002E4F" w:rsidP="00002E4F">
      <w:r w:rsidRPr="00381AAD">
        <w:t xml:space="preserve">d. </w:t>
      </w:r>
      <w:proofErr w:type="gramStart"/>
      <w:r w:rsidRPr="00381AAD">
        <w:t>are</w:t>
      </w:r>
      <w:proofErr w:type="gramEnd"/>
      <w:r w:rsidRPr="00381AAD">
        <w:t xml:space="preserve"> well prepared for</w:t>
      </w:r>
    </w:p>
    <w:p w:rsidR="00002E4F" w:rsidRPr="00381AAD" w:rsidRDefault="00002E4F" w:rsidP="00002E4F"/>
    <w:p w:rsidR="006F509F" w:rsidRPr="006F509F" w:rsidRDefault="00002E4F" w:rsidP="006F509F">
      <w:pPr>
        <w:pStyle w:val="NormalWeb"/>
        <w:spacing w:before="0" w:beforeAutospacing="0" w:after="0" w:afterAutospacing="0"/>
      </w:pPr>
      <w:r w:rsidRPr="00381AAD">
        <w:t xml:space="preserve">17. </w:t>
      </w:r>
      <w:r w:rsidR="006F509F" w:rsidRPr="006F509F">
        <w:rPr>
          <w:color w:val="000000"/>
        </w:rPr>
        <w:t>What was the percentage of Asian dropouts?</w:t>
      </w:r>
    </w:p>
    <w:p w:rsidR="006F509F" w:rsidRPr="006F509F" w:rsidRDefault="006F509F" w:rsidP="006F509F">
      <w:r w:rsidRPr="006F509F">
        <w:rPr>
          <w:color w:val="000000"/>
        </w:rPr>
        <w:t>*a. 2.1</w:t>
      </w:r>
    </w:p>
    <w:p w:rsidR="006F509F" w:rsidRPr="006F509F" w:rsidRDefault="006F509F" w:rsidP="006F509F">
      <w:r w:rsidRPr="006F509F">
        <w:rPr>
          <w:color w:val="000000"/>
        </w:rPr>
        <w:t>b. 30</w:t>
      </w:r>
    </w:p>
    <w:p w:rsidR="006F509F" w:rsidRPr="006F509F" w:rsidRDefault="006F509F" w:rsidP="006F509F">
      <w:r w:rsidRPr="006F509F">
        <w:rPr>
          <w:color w:val="000000"/>
        </w:rPr>
        <w:t>c. 35</w:t>
      </w:r>
    </w:p>
    <w:p w:rsidR="006F509F" w:rsidRPr="006F509F" w:rsidRDefault="006F509F" w:rsidP="006F509F">
      <w:r w:rsidRPr="006F509F">
        <w:rPr>
          <w:color w:val="000000"/>
        </w:rPr>
        <w:t>d. 29</w:t>
      </w:r>
    </w:p>
    <w:p w:rsidR="006F509F" w:rsidRPr="006F509F" w:rsidRDefault="006F509F" w:rsidP="006F509F">
      <w:r w:rsidRPr="006F509F">
        <w:rPr>
          <w:color w:val="000000"/>
        </w:rPr>
        <w:t>e. 4.3</w:t>
      </w:r>
    </w:p>
    <w:p w:rsidR="006F509F" w:rsidRPr="006F509F" w:rsidRDefault="006F509F" w:rsidP="006F509F"/>
    <w:p w:rsidR="00002E4F" w:rsidRPr="00381AAD" w:rsidRDefault="00002E4F" w:rsidP="006F509F"/>
    <w:p w:rsidR="00002E4F" w:rsidRPr="00381AAD" w:rsidRDefault="00002E4F" w:rsidP="00002E4F">
      <w:r w:rsidRPr="00381AAD">
        <w:t>18. College dropouts are an example of ____________________.</w:t>
      </w:r>
    </w:p>
    <w:p w:rsidR="00002E4F" w:rsidRPr="00381AAD" w:rsidRDefault="00002E4F" w:rsidP="00002E4F">
      <w:r w:rsidRPr="00381AAD">
        <w:t xml:space="preserve">a. a larger social issue </w:t>
      </w:r>
    </w:p>
    <w:p w:rsidR="00002E4F" w:rsidRPr="00381AAD" w:rsidRDefault="00002E4F" w:rsidP="00002E4F">
      <w:r w:rsidRPr="00381AAD">
        <w:t>b. Social Dilemma</w:t>
      </w:r>
    </w:p>
    <w:p w:rsidR="00002E4F" w:rsidRPr="00381AAD" w:rsidRDefault="00002E4F" w:rsidP="00002E4F">
      <w:r w:rsidRPr="00381AAD">
        <w:t xml:space="preserve">c. a personal trouble.  </w:t>
      </w:r>
    </w:p>
    <w:p w:rsidR="00002E4F" w:rsidRPr="00381AAD" w:rsidRDefault="00002E4F" w:rsidP="00002E4F">
      <w:r w:rsidRPr="00381AAD">
        <w:t xml:space="preserve">d. None of the above </w:t>
      </w:r>
    </w:p>
    <w:p w:rsidR="00002E4F" w:rsidRPr="00381AAD" w:rsidRDefault="00002E4F" w:rsidP="00002E4F">
      <w:r w:rsidRPr="00381AAD">
        <w:t>*e. a &amp; c</w:t>
      </w:r>
    </w:p>
    <w:p w:rsidR="00002E4F" w:rsidRPr="00381AAD" w:rsidRDefault="00002E4F" w:rsidP="00002E4F"/>
    <w:p w:rsidR="00002E4F" w:rsidRPr="00381AAD" w:rsidRDefault="00002E4F" w:rsidP="00002E4F">
      <w:r w:rsidRPr="00381AAD">
        <w:t>19. The real power of the sociological imagination is found in_______________.</w:t>
      </w:r>
    </w:p>
    <w:p w:rsidR="00002E4F" w:rsidRPr="00381AAD" w:rsidRDefault="00002E4F" w:rsidP="00002E4F">
      <w:r w:rsidRPr="00381AAD">
        <w:t>a. realizing there are many social facts that affect how we think.</w:t>
      </w:r>
    </w:p>
    <w:p w:rsidR="00002E4F" w:rsidRPr="00381AAD" w:rsidRDefault="00002E4F" w:rsidP="00002E4F">
      <w:r w:rsidRPr="00381AAD">
        <w:t>b. distinguishing social factors that influence the way we think about personal troubles</w:t>
      </w:r>
    </w:p>
    <w:p w:rsidR="00002E4F" w:rsidRPr="00381AAD" w:rsidRDefault="00002E4F" w:rsidP="00002E4F">
      <w:r w:rsidRPr="00381AAD">
        <w:t>*c. how you and I learn to distinguish between the personal and social levels in our own lives</w:t>
      </w:r>
    </w:p>
    <w:p w:rsidR="00002E4F" w:rsidRPr="00381AAD" w:rsidRDefault="00002E4F" w:rsidP="00002E4F">
      <w:r w:rsidRPr="00381AAD">
        <w:t>d. making personal choices that serve us the best</w:t>
      </w:r>
    </w:p>
    <w:p w:rsidR="00002E4F" w:rsidRPr="00381AAD" w:rsidRDefault="00002E4F" w:rsidP="00002E4F"/>
    <w:p w:rsidR="00002E4F" w:rsidRPr="00381AAD" w:rsidRDefault="00002E4F" w:rsidP="00002E4F">
      <w:r w:rsidRPr="00381AAD">
        <w:t>20. How many people are married in the US?</w:t>
      </w:r>
    </w:p>
    <w:p w:rsidR="00002E4F" w:rsidRPr="00381AAD" w:rsidRDefault="00002E4F" w:rsidP="00002E4F">
      <w:r w:rsidRPr="00381AAD">
        <w:t>*a. Over 200,000,000</w:t>
      </w:r>
    </w:p>
    <w:p w:rsidR="00002E4F" w:rsidRPr="00381AAD" w:rsidRDefault="00002E4F" w:rsidP="00002E4F">
      <w:r w:rsidRPr="00381AAD">
        <w:t>b. Over 250,000,000</w:t>
      </w:r>
    </w:p>
    <w:p w:rsidR="00002E4F" w:rsidRPr="00381AAD" w:rsidRDefault="00002E4F" w:rsidP="00002E4F">
      <w:r w:rsidRPr="00381AAD">
        <w:t>c. About 273,000,000</w:t>
      </w:r>
    </w:p>
    <w:p w:rsidR="00002E4F" w:rsidRPr="00381AAD" w:rsidRDefault="00002E4F" w:rsidP="00002E4F">
      <w:r w:rsidRPr="00381AAD">
        <w:t>d. About 300,000,000</w:t>
      </w:r>
    </w:p>
    <w:p w:rsidR="00002E4F" w:rsidRPr="00381AAD" w:rsidRDefault="00002E4F" w:rsidP="00002E4F"/>
    <w:p w:rsidR="00002E4F" w:rsidRPr="00381AAD" w:rsidRDefault="00002E4F" w:rsidP="00002E4F">
      <w:r w:rsidRPr="00381AAD">
        <w:lastRenderedPageBreak/>
        <w:t>21. Which of these statements about divorce is true?</w:t>
      </w:r>
    </w:p>
    <w:p w:rsidR="00002E4F" w:rsidRPr="00381AAD" w:rsidRDefault="00002E4F" w:rsidP="00002E4F">
      <w:r w:rsidRPr="00381AAD">
        <w:t>a. There has been 50% chance of one getting divorced.</w:t>
      </w:r>
    </w:p>
    <w:p w:rsidR="00002E4F" w:rsidRPr="00381AAD" w:rsidRDefault="00002E4F" w:rsidP="00002E4F">
      <w:r w:rsidRPr="00381AAD">
        <w:t>b. Divorce rate has been inclining since the 1980's.</w:t>
      </w:r>
    </w:p>
    <w:p w:rsidR="00002E4F" w:rsidRPr="00381AAD" w:rsidRDefault="00002E4F" w:rsidP="00002E4F">
      <w:r w:rsidRPr="00381AAD">
        <w:t>*c. All married people are at risk of divorcing.</w:t>
      </w:r>
    </w:p>
    <w:p w:rsidR="00002E4F" w:rsidRPr="00381AAD" w:rsidRDefault="00002E4F" w:rsidP="00002E4F">
      <w:r w:rsidRPr="00381AAD">
        <w:t>d. If you live with someone before you get married, you decrease your chance of being divorced later.</w:t>
      </w:r>
    </w:p>
    <w:p w:rsidR="00002E4F" w:rsidRPr="00381AAD" w:rsidRDefault="00002E4F" w:rsidP="00002E4F"/>
    <w:p w:rsidR="00002E4F" w:rsidRPr="00381AAD" w:rsidRDefault="00002E4F" w:rsidP="00002E4F">
      <w:r w:rsidRPr="00381AAD">
        <w:t>22. Which factor(s) can minimize our chances of divorce?</w:t>
      </w:r>
    </w:p>
    <w:p w:rsidR="00002E4F" w:rsidRPr="00381AAD" w:rsidRDefault="00002E4F" w:rsidP="00002E4F">
      <w:r w:rsidRPr="00381AAD">
        <w:t>a. Wait to marry until you reach your mid 20’s</w:t>
      </w:r>
    </w:p>
    <w:p w:rsidR="00002E4F" w:rsidRPr="00381AAD" w:rsidRDefault="00002E4F" w:rsidP="00002E4F">
      <w:r w:rsidRPr="00381AAD">
        <w:t>b. Avoid cohabitation</w:t>
      </w:r>
    </w:p>
    <w:p w:rsidR="00002E4F" w:rsidRPr="00381AAD" w:rsidRDefault="00002E4F" w:rsidP="00002E4F">
      <w:r w:rsidRPr="00381AAD">
        <w:t>c. Finish College</w:t>
      </w:r>
    </w:p>
    <w:p w:rsidR="00002E4F" w:rsidRPr="00381AAD" w:rsidRDefault="00002E4F" w:rsidP="00002E4F">
      <w:r w:rsidRPr="00381AAD">
        <w:t>*d. All of the above</w:t>
      </w:r>
    </w:p>
    <w:p w:rsidR="00002E4F" w:rsidRPr="00381AAD" w:rsidRDefault="00002E4F" w:rsidP="00002E4F"/>
    <w:p w:rsidR="00002E4F" w:rsidRPr="00381AAD" w:rsidRDefault="00002E4F" w:rsidP="00002E4F">
      <w:r w:rsidRPr="00381AAD">
        <w:t>23.  What age range is recommended for age at first marriage to decrease risk of divorce?</w:t>
      </w:r>
    </w:p>
    <w:p w:rsidR="00002E4F" w:rsidRPr="00381AAD" w:rsidRDefault="00002E4F" w:rsidP="00002E4F">
      <w:r w:rsidRPr="00381AAD">
        <w:t>a. early 20's</w:t>
      </w:r>
    </w:p>
    <w:p w:rsidR="00002E4F" w:rsidRPr="00381AAD" w:rsidRDefault="00002E4F" w:rsidP="00002E4F">
      <w:r w:rsidRPr="00381AAD">
        <w:t>*b. mid-20's</w:t>
      </w:r>
    </w:p>
    <w:p w:rsidR="00002E4F" w:rsidRPr="00381AAD" w:rsidRDefault="00002E4F" w:rsidP="00002E4F">
      <w:r w:rsidRPr="00381AAD">
        <w:t>c. late 30's</w:t>
      </w:r>
    </w:p>
    <w:p w:rsidR="00002E4F" w:rsidRPr="00381AAD" w:rsidRDefault="00002E4F" w:rsidP="00002E4F">
      <w:r w:rsidRPr="00381AAD">
        <w:t>d. before 20</w:t>
      </w:r>
    </w:p>
    <w:p w:rsidR="00002E4F" w:rsidRPr="00381AAD" w:rsidRDefault="00002E4F" w:rsidP="00002E4F"/>
    <w:p w:rsidR="00002E4F" w:rsidRPr="00381AAD" w:rsidRDefault="00002E4F" w:rsidP="00002E4F">
      <w:r w:rsidRPr="00381AAD">
        <w:t>24. Who has the highest risk of divorce?</w:t>
      </w:r>
    </w:p>
    <w:p w:rsidR="00002E4F" w:rsidRPr="00381AAD" w:rsidRDefault="00002E4F" w:rsidP="00002E4F">
      <w:r w:rsidRPr="00381AAD">
        <w:t>a. Those who marry after 30</w:t>
      </w:r>
    </w:p>
    <w:p w:rsidR="00002E4F" w:rsidRPr="00381AAD" w:rsidRDefault="00002E4F" w:rsidP="00002E4F">
      <w:r w:rsidRPr="00381AAD">
        <w:t>b. Those with parents who divorced when they were teens.</w:t>
      </w:r>
    </w:p>
    <w:p w:rsidR="00002E4F" w:rsidRPr="00381AAD" w:rsidRDefault="00002E4F" w:rsidP="00002E4F">
      <w:r w:rsidRPr="00381AAD">
        <w:t>*c. Those who marry in their teens</w:t>
      </w:r>
    </w:p>
    <w:p w:rsidR="00002E4F" w:rsidRPr="00381AAD" w:rsidRDefault="00002E4F" w:rsidP="00002E4F">
      <w:r w:rsidRPr="00381AAD">
        <w:t>d. Those who cohabitate</w:t>
      </w:r>
    </w:p>
    <w:p w:rsidR="00002E4F" w:rsidRPr="00381AAD" w:rsidRDefault="00002E4F" w:rsidP="00002E4F"/>
    <w:p w:rsidR="00002E4F" w:rsidRPr="00381AAD" w:rsidRDefault="00002E4F" w:rsidP="00002E4F">
      <w:r w:rsidRPr="00381AAD">
        <w:t>25. Avoid __________________ if you plan to ever marry.</w:t>
      </w:r>
    </w:p>
    <w:p w:rsidR="00002E4F" w:rsidRPr="00381AAD" w:rsidRDefault="00002E4F" w:rsidP="00002E4F">
      <w:r w:rsidRPr="00381AAD">
        <w:t>a. long engagements</w:t>
      </w:r>
    </w:p>
    <w:p w:rsidR="00002E4F" w:rsidRPr="00381AAD" w:rsidRDefault="00002E4F" w:rsidP="00002E4F">
      <w:r w:rsidRPr="00381AAD">
        <w:t>b. living with parents</w:t>
      </w:r>
    </w:p>
    <w:p w:rsidR="00002E4F" w:rsidRPr="00381AAD" w:rsidRDefault="00002E4F" w:rsidP="00002E4F">
      <w:r w:rsidRPr="00381AAD">
        <w:t>c. dropping out of school</w:t>
      </w:r>
    </w:p>
    <w:p w:rsidR="00002E4F" w:rsidRPr="00381AAD" w:rsidRDefault="00002E4F" w:rsidP="00002E4F">
      <w:r w:rsidRPr="00381AAD">
        <w:t>*d. cohabitation</w:t>
      </w:r>
    </w:p>
    <w:p w:rsidR="00002E4F" w:rsidRPr="00381AAD" w:rsidRDefault="00002E4F" w:rsidP="00002E4F"/>
    <w:p w:rsidR="00002E4F" w:rsidRPr="00381AAD" w:rsidRDefault="00002E4F" w:rsidP="00002E4F">
      <w:r w:rsidRPr="00381AAD">
        <w:t>26. Which group is less likely to divorce?</w:t>
      </w:r>
    </w:p>
    <w:p w:rsidR="00002E4F" w:rsidRPr="00381AAD" w:rsidRDefault="00002E4F" w:rsidP="00002E4F">
      <w:r w:rsidRPr="00381AAD">
        <w:t>*a. College graduates</w:t>
      </w:r>
    </w:p>
    <w:p w:rsidR="00002E4F" w:rsidRPr="00381AAD" w:rsidRDefault="00002E4F" w:rsidP="00002E4F">
      <w:r w:rsidRPr="00381AAD">
        <w:t>b. High school graduates</w:t>
      </w:r>
    </w:p>
    <w:p w:rsidR="00002E4F" w:rsidRPr="00381AAD" w:rsidRDefault="00002E4F" w:rsidP="00002E4F">
      <w:r w:rsidRPr="00381AAD">
        <w:t>c. Lawyers</w:t>
      </w:r>
    </w:p>
    <w:p w:rsidR="00002E4F" w:rsidRPr="00381AAD" w:rsidRDefault="00002E4F" w:rsidP="00002E4F">
      <w:r w:rsidRPr="00381AAD">
        <w:t>d. Medical professionals</w:t>
      </w:r>
    </w:p>
    <w:p w:rsidR="00002E4F" w:rsidRPr="00381AAD" w:rsidRDefault="00002E4F" w:rsidP="00002E4F"/>
    <w:p w:rsidR="00002E4F" w:rsidRPr="00381AAD" w:rsidRDefault="00002E4F" w:rsidP="00002E4F">
      <w:r w:rsidRPr="00381AAD">
        <w:t>27. All of following are risk factors in the "three-strike issues" except:</w:t>
      </w:r>
    </w:p>
    <w:p w:rsidR="00002E4F" w:rsidRPr="00381AAD" w:rsidRDefault="00002E4F" w:rsidP="00002E4F">
      <w:r w:rsidRPr="00381AAD">
        <w:t>a. you are poor</w:t>
      </w:r>
    </w:p>
    <w:p w:rsidR="00002E4F" w:rsidRPr="00381AAD" w:rsidRDefault="00002E4F" w:rsidP="00002E4F">
      <w:r w:rsidRPr="00381AAD">
        <w:t>b. you are a teenager when you marry</w:t>
      </w:r>
    </w:p>
    <w:p w:rsidR="00002E4F" w:rsidRPr="00381AAD" w:rsidRDefault="00002E4F" w:rsidP="00002E4F">
      <w:r w:rsidRPr="00381AAD">
        <w:t>*c. you are not a college graduate</w:t>
      </w:r>
    </w:p>
    <w:p w:rsidR="00002E4F" w:rsidRPr="00381AAD" w:rsidRDefault="00002E4F" w:rsidP="00002E4F">
      <w:r w:rsidRPr="00381AAD">
        <w:t>d. you are pregnant when you marry</w:t>
      </w:r>
    </w:p>
    <w:p w:rsidR="00002E4F" w:rsidRPr="00381AAD" w:rsidRDefault="00002E4F" w:rsidP="00002E4F"/>
    <w:p w:rsidR="00002E4F" w:rsidRPr="00381AAD" w:rsidRDefault="00002E4F" w:rsidP="00002E4F">
      <w:r w:rsidRPr="00381AAD">
        <w:t xml:space="preserve">28. The following are scientifically identified divorce risk factors except: </w:t>
      </w:r>
    </w:p>
    <w:p w:rsidR="00002E4F" w:rsidRPr="00381AAD" w:rsidRDefault="00002E4F" w:rsidP="00002E4F">
      <w:r w:rsidRPr="00381AAD">
        <w:t>a. high personal debt</w:t>
      </w:r>
    </w:p>
    <w:p w:rsidR="00002E4F" w:rsidRPr="00381AAD" w:rsidRDefault="00002E4F" w:rsidP="00002E4F">
      <w:r w:rsidRPr="00381AAD">
        <w:t>b. falling out of love</w:t>
      </w:r>
    </w:p>
    <w:p w:rsidR="00002E4F" w:rsidRPr="00381AAD" w:rsidRDefault="00002E4F" w:rsidP="00002E4F">
      <w:r w:rsidRPr="00381AAD">
        <w:lastRenderedPageBreak/>
        <w:t>c. not proactively maintaining your marital relationship</w:t>
      </w:r>
    </w:p>
    <w:p w:rsidR="00002E4F" w:rsidRPr="00381AAD" w:rsidRDefault="00002E4F" w:rsidP="00002E4F">
      <w:r w:rsidRPr="00381AAD">
        <w:t>d. infidelity</w:t>
      </w:r>
    </w:p>
    <w:p w:rsidR="00002E4F" w:rsidRPr="00381AAD" w:rsidRDefault="00002E4F" w:rsidP="00002E4F">
      <w:r w:rsidRPr="00381AAD">
        <w:t>*e. having children</w:t>
      </w:r>
    </w:p>
    <w:p w:rsidR="00002E4F" w:rsidRPr="00381AAD" w:rsidRDefault="00002E4F" w:rsidP="00002E4F"/>
    <w:p w:rsidR="00002E4F" w:rsidRPr="00381AAD" w:rsidRDefault="00002E4F" w:rsidP="00002E4F">
      <w:r w:rsidRPr="00381AAD">
        <w:t>29. What year did US have the lowest median age at marriage?</w:t>
      </w:r>
    </w:p>
    <w:p w:rsidR="00002E4F" w:rsidRPr="00381AAD" w:rsidRDefault="00002E4F" w:rsidP="00002E4F">
      <w:r w:rsidRPr="00381AAD">
        <w:t>a. 1939</w:t>
      </w:r>
    </w:p>
    <w:p w:rsidR="00002E4F" w:rsidRPr="00381AAD" w:rsidRDefault="00002E4F" w:rsidP="00002E4F">
      <w:r w:rsidRPr="00381AAD">
        <w:t>b. 1943</w:t>
      </w:r>
    </w:p>
    <w:p w:rsidR="00002E4F" w:rsidRPr="00381AAD" w:rsidRDefault="00002E4F" w:rsidP="00002E4F">
      <w:r w:rsidRPr="00381AAD">
        <w:t>*c. 1946</w:t>
      </w:r>
    </w:p>
    <w:p w:rsidR="00002E4F" w:rsidRPr="00381AAD" w:rsidRDefault="00002E4F" w:rsidP="00002E4F">
      <w:r w:rsidRPr="00381AAD">
        <w:t>d. 1950</w:t>
      </w:r>
    </w:p>
    <w:p w:rsidR="00002E4F" w:rsidRPr="00381AAD" w:rsidRDefault="00002E4F" w:rsidP="00002E4F"/>
    <w:p w:rsidR="00002E4F" w:rsidRPr="00381AAD" w:rsidRDefault="00002E4F" w:rsidP="00002E4F">
      <w:r w:rsidRPr="00381AAD">
        <w:t>30. What year did US have the highest rate of marriages and highest rate of births?</w:t>
      </w:r>
    </w:p>
    <w:p w:rsidR="00002E4F" w:rsidRPr="00381AAD" w:rsidRDefault="00002E4F" w:rsidP="00002E4F">
      <w:r w:rsidRPr="00381AAD">
        <w:t>a. 1943</w:t>
      </w:r>
    </w:p>
    <w:p w:rsidR="00002E4F" w:rsidRPr="00381AAD" w:rsidRDefault="00002E4F" w:rsidP="00002E4F">
      <w:r w:rsidRPr="00381AAD">
        <w:t>*b. 1946</w:t>
      </w:r>
    </w:p>
    <w:p w:rsidR="00002E4F" w:rsidRPr="00381AAD" w:rsidRDefault="00002E4F" w:rsidP="00002E4F">
      <w:r w:rsidRPr="00381AAD">
        <w:t>c. 1950</w:t>
      </w:r>
    </w:p>
    <w:p w:rsidR="00002E4F" w:rsidRPr="00381AAD" w:rsidRDefault="00002E4F" w:rsidP="00002E4F">
      <w:r w:rsidRPr="00381AAD">
        <w:t>d. 1953</w:t>
      </w:r>
    </w:p>
    <w:p w:rsidR="00002E4F" w:rsidRPr="00381AAD" w:rsidRDefault="00002E4F" w:rsidP="00002E4F"/>
    <w:p w:rsidR="00002E4F" w:rsidRPr="00381AAD" w:rsidRDefault="00002E4F" w:rsidP="00002E4F">
      <w:r w:rsidRPr="00381AAD">
        <w:t xml:space="preserve">31.  What was the reason for divorce rate surge after World War II? </w:t>
      </w:r>
    </w:p>
    <w:p w:rsidR="00002E4F" w:rsidRPr="00381AAD" w:rsidRDefault="00002E4F" w:rsidP="00002E4F">
      <w:r w:rsidRPr="00381AAD">
        <w:t>a. There was an increased rate of infidelity by wives of soldier's serving in the War.</w:t>
      </w:r>
    </w:p>
    <w:p w:rsidR="00002E4F" w:rsidRPr="00381AAD" w:rsidRDefault="00002E4F" w:rsidP="00002E4F">
      <w:r w:rsidRPr="00381AAD">
        <w:t>b. Many women changed, having to fill men's roles at home while their husbands/boyfriends were at war.</w:t>
      </w:r>
    </w:p>
    <w:p w:rsidR="00002E4F" w:rsidRPr="00381AAD" w:rsidRDefault="00002E4F" w:rsidP="00002E4F">
      <w:r w:rsidRPr="00381AAD">
        <w:t>*c. Soldiers returned home having been changed by the War and were probably less compatible with their wives.</w:t>
      </w:r>
    </w:p>
    <w:p w:rsidR="00002E4F" w:rsidRPr="00381AAD" w:rsidRDefault="00002E4F" w:rsidP="00002E4F">
      <w:r w:rsidRPr="00381AAD">
        <w:t>d. More marital problems due to prolonged time apart during the war.</w:t>
      </w:r>
    </w:p>
    <w:p w:rsidR="00002E4F" w:rsidRPr="00381AAD" w:rsidRDefault="00002E4F" w:rsidP="00002E4F"/>
    <w:p w:rsidR="00002E4F" w:rsidRPr="00381AAD" w:rsidRDefault="00002E4F" w:rsidP="00002E4F">
      <w:r w:rsidRPr="00381AAD">
        <w:t>32. Other factors influencing divorce pattern have to do with ____________.</w:t>
      </w:r>
    </w:p>
    <w:p w:rsidR="00002E4F" w:rsidRPr="00381AAD" w:rsidRDefault="00002E4F" w:rsidP="00002E4F">
      <w:r w:rsidRPr="00381AAD">
        <w:t>a. economy</w:t>
      </w:r>
    </w:p>
    <w:p w:rsidR="00002E4F" w:rsidRPr="00381AAD" w:rsidRDefault="00002E4F" w:rsidP="00002E4F">
      <w:r w:rsidRPr="00381AAD">
        <w:t>b. marriage market</w:t>
      </w:r>
    </w:p>
    <w:p w:rsidR="00002E4F" w:rsidRPr="00381AAD" w:rsidRDefault="00002E4F" w:rsidP="00002E4F">
      <w:r w:rsidRPr="00381AAD">
        <w:t>c. cultural shift</w:t>
      </w:r>
    </w:p>
    <w:p w:rsidR="00002E4F" w:rsidRPr="00381AAD" w:rsidRDefault="00002E4F" w:rsidP="00002E4F">
      <w:r w:rsidRPr="00381AAD">
        <w:t>d. all of the above</w:t>
      </w:r>
    </w:p>
    <w:p w:rsidR="00002E4F" w:rsidRPr="00381AAD" w:rsidRDefault="00002E4F" w:rsidP="00002E4F">
      <w:r w:rsidRPr="00381AAD">
        <w:t>*e. a &amp; b</w:t>
      </w:r>
    </w:p>
    <w:p w:rsidR="00002E4F" w:rsidRPr="00381AAD" w:rsidRDefault="00002E4F" w:rsidP="00002E4F"/>
    <w:p w:rsidR="00002E4F" w:rsidRPr="00381AAD" w:rsidRDefault="00002E4F" w:rsidP="00002E4F">
      <w:r w:rsidRPr="00381AAD">
        <w:t>33.  Which of these statements is true about divorce in our society?</w:t>
      </w:r>
    </w:p>
    <w:p w:rsidR="00002E4F" w:rsidRPr="00381AAD" w:rsidRDefault="00002E4F" w:rsidP="00002E4F">
      <w:r w:rsidRPr="00381AAD">
        <w:t>a. Divorce rate increases during economic hardships.</w:t>
      </w:r>
    </w:p>
    <w:p w:rsidR="00002E4F" w:rsidRPr="00381AAD" w:rsidRDefault="00002E4F" w:rsidP="00002E4F">
      <w:r w:rsidRPr="00381AAD">
        <w:t>*b. Divorces tend to be higher if there is an abundance of single women in the society.</w:t>
      </w:r>
    </w:p>
    <w:p w:rsidR="00002E4F" w:rsidRPr="00381AAD" w:rsidRDefault="00002E4F" w:rsidP="00002E4F">
      <w:r w:rsidRPr="00381AAD">
        <w:t>c. More successful people divorce during economic recession than the poor.</w:t>
      </w:r>
    </w:p>
    <w:p w:rsidR="00002E4F" w:rsidRPr="00381AAD" w:rsidRDefault="00002E4F" w:rsidP="00002E4F">
      <w:r w:rsidRPr="00381AAD">
        <w:t>d. Divorce is higher in the Easters US than Western US.</w:t>
      </w:r>
    </w:p>
    <w:p w:rsidR="00002E4F" w:rsidRPr="00381AAD" w:rsidRDefault="00002E4F" w:rsidP="00002E4F"/>
    <w:p w:rsidR="00002E4F" w:rsidRPr="007C30BE" w:rsidRDefault="00002E4F" w:rsidP="00002E4F">
      <w:pPr>
        <w:rPr>
          <w:b/>
          <w:sz w:val="32"/>
          <w:szCs w:val="32"/>
        </w:rPr>
      </w:pPr>
      <w:r>
        <w:rPr>
          <w:b/>
          <w:sz w:val="32"/>
          <w:szCs w:val="32"/>
        </w:rPr>
        <w:t>True / False Questions</w:t>
      </w:r>
    </w:p>
    <w:p w:rsidR="00002E4F" w:rsidRPr="00381AAD" w:rsidRDefault="00002E4F" w:rsidP="00002E4F"/>
    <w:p w:rsidR="00002E4F" w:rsidRPr="00381AAD" w:rsidRDefault="00002E4F" w:rsidP="00002E4F">
      <w:r w:rsidRPr="00381AAD">
        <w:t>1. The average person lives too narrow a life to get a clear and concise understanding of today's complex social world.</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2. The average person's life is dynamic enough to give a clear and concise understanding of today's complex social world.</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3. Because of the Internet, we are able to make more sense of the world without going anywhere.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4. Countless social trends transpire without many of us even knowing they exist.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5.   Sociological Imagination gives us a framework for understanding our social world that far surpasses any </w:t>
      </w:r>
      <w:proofErr w:type="gramStart"/>
      <w:r w:rsidRPr="00381AAD">
        <w:t>common sense</w:t>
      </w:r>
      <w:proofErr w:type="gramEnd"/>
      <w:r w:rsidRPr="00381AAD">
        <w:t xml:space="preserve"> notion we might derive from our limited social experiences.</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6. Social Facts gives us a framework for understanding our social world that far surpasses any </w:t>
      </w:r>
      <w:proofErr w:type="gramStart"/>
      <w:r w:rsidRPr="00381AAD">
        <w:t>common sense</w:t>
      </w:r>
      <w:proofErr w:type="gramEnd"/>
      <w:r w:rsidRPr="00381AAD">
        <w:t xml:space="preserve"> notion we might derive from our limited social experiences.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7. Psychological Imagination gives us a framework for understanding our social world that far surpasses any </w:t>
      </w:r>
      <w:proofErr w:type="gramStart"/>
      <w:r w:rsidRPr="00381AAD">
        <w:t>common sense</w:t>
      </w:r>
      <w:proofErr w:type="gramEnd"/>
      <w:r w:rsidRPr="00381AAD">
        <w:t xml:space="preserve"> notion we might derive from our limited social experiences.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8. C. Wright Mills was a contemporary sociologist who brought tremendous insight into the daily lives of society's members.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9. Henri de Saint </w:t>
      </w:r>
      <w:proofErr w:type="spellStart"/>
      <w:r w:rsidRPr="00381AAD">
        <w:t>SImon</w:t>
      </w:r>
      <w:proofErr w:type="spellEnd"/>
      <w:r w:rsidRPr="00381AAD">
        <w:t xml:space="preserve"> was a contemporary sociologist who brought tremendous insight into the daily lives of society's members.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10. Social Facts is a </w:t>
      </w:r>
      <w:proofErr w:type="gramStart"/>
      <w:r w:rsidRPr="00381AAD">
        <w:t>social processes</w:t>
      </w:r>
      <w:proofErr w:type="gramEnd"/>
      <w:r w:rsidRPr="00381AAD">
        <w:t xml:space="preserve"> rooted in society rather than in the individual.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11. Social Movements is a </w:t>
      </w:r>
      <w:proofErr w:type="gramStart"/>
      <w:r w:rsidRPr="00381AAD">
        <w:t>social processes</w:t>
      </w:r>
      <w:proofErr w:type="gramEnd"/>
      <w:r w:rsidRPr="00381AAD">
        <w:t xml:space="preserve"> rooted in society rather than in the individual.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12. Societal-reaction approach is a </w:t>
      </w:r>
      <w:proofErr w:type="gramStart"/>
      <w:r w:rsidRPr="00381AAD">
        <w:t>social processes</w:t>
      </w:r>
      <w:proofErr w:type="gramEnd"/>
      <w:r w:rsidRPr="00381AAD">
        <w:t xml:space="preserve"> rooted in society rather than in the individual.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13. Émile Durkheim studied the "science of social facts".</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14. W.E.B. DuBois studied the "science of social facts".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15. C. Wright Mills studied the "science of social facts".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16. Margaret Mead studied the "science of social facts".</w:t>
      </w:r>
    </w:p>
    <w:p w:rsidR="00002E4F" w:rsidRPr="00381AAD" w:rsidRDefault="00002E4F" w:rsidP="00002E4F">
      <w:r w:rsidRPr="00381AAD">
        <w:lastRenderedPageBreak/>
        <w:t>*False</w:t>
      </w:r>
    </w:p>
    <w:p w:rsidR="00002E4F" w:rsidRPr="00381AAD" w:rsidRDefault="00002E4F" w:rsidP="00002E4F"/>
    <w:p w:rsidR="00002E4F" w:rsidRPr="00381AAD" w:rsidRDefault="00002E4F" w:rsidP="00002E4F">
      <w:r w:rsidRPr="00381AAD">
        <w:t xml:space="preserve">17. Social facts are typically outside of the control of average people.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18. Social facts occur in the complexities of modern society and impact us.</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19. Social facts are created by the dominant group in our society.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20. We rarely find a way to significantly impact Social facts back.</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21. C. Wright Mills taught that we live much of our lives on the personal level and much of society happens at the larger social level.</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22. Émile Durkheim taught that we live much of our lives on the personal level and much of society happens at the larger social level.</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23. We live in False Social Conscious when we live without knowledge of the larger social and personal levels of social experience.</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24. We live in Negative Social Consciousness when we live without knowledge of the larger social and personal levels of social experience.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25. False Social Conscious is an ignorance of social facts and the larger social picture.</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26. Negative Social Consciousness is an ignorance of social facts and the larger social picture.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27. Confidential Troubles are private problems experienced within the character of the individual and the range of their immediate relation to others.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28. Personal Troubles are private problems experienced within the character of the individual and the range of their immediate relation to others.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29. Larger Social Issues lies beyond one's personal control and the range of one's inner life.  These pertain to society's organization and processes.  </w:t>
      </w:r>
    </w:p>
    <w:p w:rsidR="00002E4F" w:rsidRPr="00381AAD" w:rsidRDefault="00002E4F" w:rsidP="00002E4F">
      <w:r w:rsidRPr="00381AAD">
        <w:lastRenderedPageBreak/>
        <w:t>*True</w:t>
      </w:r>
    </w:p>
    <w:p w:rsidR="00002E4F" w:rsidRPr="00381AAD" w:rsidRDefault="00002E4F" w:rsidP="00002E4F"/>
    <w:p w:rsidR="00002E4F" w:rsidRPr="00381AAD" w:rsidRDefault="00002E4F" w:rsidP="00002E4F">
      <w:r w:rsidRPr="00381AAD">
        <w:t xml:space="preserve">30. Social Dilemma lies beyond one's personal control and the range of one's inner life.  These pertain to society's organization and processes.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31. Common Social Issues lies beyond one's personal control and the range of one's inner life.  These pertain to society's organization and processes.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32. Mills identified the fact that we function in our personal lives as actors and actresses who make choices about our friends, family, groups, work, school, and other issues within our control.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33. Laurie is struggling to keep up with her workload due to sick children and problems in her marriage.  This describes Confidential Troubles.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34. Laurie is struggling to keep up with her workload due to sick children and problems in her marriage.  This describes Personal Troubles.</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35. There has been an influx of people on unemployment in the country and a record number of people are applying for unemployment benefits. This is a description of Larger Social Issue</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36. There has been an influx of people on unemployment in the country and a record number of people are applying for unemployment benefits. This is a description of Personal Social Issues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37. Collective Crisis are rooted in society rather than in the individual.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38. Larger Social Issues are rooted in society rather than in the individual.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39. Nationwide, students come to college as freshmen ill-prepared to understand the rigors of college life.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40. Nationwide, students are well prepared for the rigors of college life.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41. According to the US Census Bureau, there were about 75% who've graduated high school in 2006.  </w:t>
      </w:r>
    </w:p>
    <w:p w:rsidR="00002E4F" w:rsidRPr="00381AAD" w:rsidRDefault="00002E4F" w:rsidP="00002E4F">
      <w:r w:rsidRPr="00381AAD">
        <w:lastRenderedPageBreak/>
        <w:t>*False</w:t>
      </w:r>
    </w:p>
    <w:p w:rsidR="00002E4F" w:rsidRPr="00381AAD" w:rsidRDefault="00002E4F" w:rsidP="00002E4F"/>
    <w:p w:rsidR="00002E4F" w:rsidRPr="00381AAD" w:rsidRDefault="00002E4F" w:rsidP="00002E4F">
      <w:r w:rsidRPr="00381AAD">
        <w:t xml:space="preserve">42. According to the US Census Bureau, there were about 84% who've graduated high school in 2006.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43. According to the US Census Bureau, there were about 50% had a </w:t>
      </w:r>
      <w:proofErr w:type="spellStart"/>
      <w:proofErr w:type="gramStart"/>
      <w:r w:rsidRPr="00381AAD">
        <w:t>bachelors</w:t>
      </w:r>
      <w:proofErr w:type="spellEnd"/>
      <w:proofErr w:type="gramEnd"/>
      <w:r w:rsidRPr="00381AAD">
        <w:t xml:space="preserve"> degree in 2006</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44. According to the US Census Bureau, there were about 27% had a </w:t>
      </w:r>
      <w:proofErr w:type="spellStart"/>
      <w:proofErr w:type="gramStart"/>
      <w:r w:rsidRPr="00381AAD">
        <w:t>bachelors</w:t>
      </w:r>
      <w:proofErr w:type="spellEnd"/>
      <w:proofErr w:type="gramEnd"/>
      <w:r w:rsidRPr="00381AAD">
        <w:t xml:space="preserve"> degree in 2006</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45. The majority of college first year students drop out, because nationwide we have a deficit in the preparation and readiness of Freshmen attending college and a real disconnect in their ability to connect to college in such a way that they feel they belong to it.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46. The real power of the sociological imagination is found in distinguishing social factors that influence the way we think about personal troubles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47. The real power of the sociological imagination is found in how you and I learn to distinguish between the personal and social levels in our own lives</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48. Over 220,000,000 people are married in the US.</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49. About 105,000,000 people are married in the US.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50. Each year more people are getting married.</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51. Marriage has been declining since 1990.</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52. About 85% of US population will marry.</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53. There is about a 50% chance of one getting divorced.</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54. Divorce rate has been inclining since the 1980's.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lastRenderedPageBreak/>
        <w:t xml:space="preserve">55. All married people are at risk of divorcing.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56. If you live with someone before you get married, you decrease your chance of being divorced later.</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57. There never was a 1 in 2 chance of getting divorced in the US.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58. Divorce rates peaked in the 1980's and have steadily declined since then.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59. Mid-20's age range is recommended for marriage to decrease risk of divorce.</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60. Before age 20 is recommended for marriage to decrease risk of divorce.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61. Those who marry after 30 have the highest risk of divorce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62. Those with parents who divorced when they were teens have the highest risk of divorce.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63. Those who marry in their teens have the highest risk of divorce.</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64. Those who cohabitate have the highest risk of divorce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65. While cohabitation is on the rise in the US, it is still associated with higher risks of divorce once one is married.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66. College graduates are less likely to divorce.</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67. You need to know which factors you can control that will likely impact your marital success odds to minimize chances of divorce.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68. Extended period of engagement before marriage is essential in minimizing chances of divorce.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lastRenderedPageBreak/>
        <w:t xml:space="preserve">69. Scientifically identified divorce risk factor(s) include: high personal debt, falling out of love, and marriage appears unhappy and hopeless.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70. Scientifically identified divorce risk factor(s) include having 2 children.</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71. Often couples on the fringe of divorce later emerge from those states of unhappiness and hopelessness with renewed happiness and hope, by simply enduring the difficult years together.</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71.  Once couples reach the fringe of divorce, the marriage has no hope.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72.  One of the reasons for divorce rate surge after World War II was there was an increased rate of infidelity by wives of soldier's serving in the War.</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73. One of the reasons for divorce rate surge after World War II was soldiers returned home having been changed by the War and were probably less compatible with their wives.</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74. Other factors influencing divorce pattern have to do with economy and marriage market.</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75. Other factors influencing divorce pattern have to do with cultural shift and social perspective.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 xml:space="preserve">76.  Divorces continue to be high during economic prosperity and often decline during economic hardships.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77. Divorces continue to be high during e economic hardships and often decline during economic prosperity.</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78. Divorce rate increases during economic hardships.</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79. Divorces tend to be higher if there is an abundance of single women in the society.</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80. More successful people divorce during economic recession than the poor.</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81. Divorce is higher in the Eastern US than Western US.</w:t>
      </w:r>
    </w:p>
    <w:p w:rsidR="00002E4F" w:rsidRPr="00381AAD" w:rsidRDefault="00002E4F" w:rsidP="00002E4F">
      <w:r w:rsidRPr="00381AAD">
        <w:lastRenderedPageBreak/>
        <w:t>*False</w:t>
      </w:r>
    </w:p>
    <w:p w:rsidR="00002E4F" w:rsidRPr="00381AAD" w:rsidRDefault="00002E4F" w:rsidP="00002E4F"/>
    <w:p w:rsidR="00002E4F" w:rsidRPr="00381AAD" w:rsidRDefault="00002E4F" w:rsidP="00002E4F">
      <w:r w:rsidRPr="00381AAD">
        <w:t xml:space="preserve">82. Scientists have never identified a "cause" for divorce.  </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 xml:space="preserve">83. Scientists have pinpointed an </w:t>
      </w:r>
      <w:proofErr w:type="gramStart"/>
      <w:r w:rsidRPr="00381AAD">
        <w:t>exact "causes"</w:t>
      </w:r>
      <w:proofErr w:type="gramEnd"/>
      <w:r w:rsidRPr="00381AAD">
        <w:t xml:space="preserve"> for divorce.  </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84. If you are single and considering marriage, you should not postpone finishing college.</w:t>
      </w:r>
    </w:p>
    <w:p w:rsidR="00002E4F" w:rsidRPr="00381AAD" w:rsidRDefault="00002E4F" w:rsidP="00002E4F">
      <w:r w:rsidRPr="00381AAD">
        <w:t>*True</w:t>
      </w:r>
    </w:p>
    <w:p w:rsidR="00002E4F" w:rsidRPr="00381AAD" w:rsidRDefault="00002E4F" w:rsidP="00002E4F"/>
    <w:p w:rsidR="00002E4F" w:rsidRPr="00381AAD" w:rsidRDefault="00002E4F" w:rsidP="00002E4F">
      <w:r w:rsidRPr="00381AAD">
        <w:t>85. If you are single and considering marriage, you should not get counseling to deal with your parent's divorce.</w:t>
      </w:r>
    </w:p>
    <w:p w:rsidR="00002E4F" w:rsidRPr="00381AAD" w:rsidRDefault="00002E4F" w:rsidP="00002E4F">
      <w:r w:rsidRPr="00381AAD">
        <w:t>*False</w:t>
      </w:r>
    </w:p>
    <w:p w:rsidR="00002E4F" w:rsidRPr="00381AAD" w:rsidRDefault="00002E4F" w:rsidP="00002E4F"/>
    <w:p w:rsidR="00002E4F" w:rsidRPr="00381AAD" w:rsidRDefault="00002E4F" w:rsidP="00002E4F">
      <w:r w:rsidRPr="00381AAD">
        <w:t>86. If you are single and considering marriage, you should wait to marry until you are in your 20's to decrease the chance of divorce.</w:t>
      </w:r>
    </w:p>
    <w:p w:rsidR="00002E4F" w:rsidRPr="00381AAD" w:rsidRDefault="00002E4F" w:rsidP="00002E4F">
      <w:r w:rsidRPr="00381AAD">
        <w:t>*True</w:t>
      </w:r>
    </w:p>
    <w:p w:rsidR="00002E4F" w:rsidRPr="00381AAD" w:rsidRDefault="00002E4F" w:rsidP="00002E4F"/>
    <w:p w:rsidR="00002E4F" w:rsidRPr="007C30BE" w:rsidRDefault="00002E4F" w:rsidP="00002E4F">
      <w:pPr>
        <w:rPr>
          <w:b/>
          <w:sz w:val="32"/>
          <w:szCs w:val="32"/>
        </w:rPr>
      </w:pPr>
      <w:r>
        <w:rPr>
          <w:b/>
          <w:sz w:val="32"/>
          <w:szCs w:val="32"/>
        </w:rPr>
        <w:t>Fill in the Blank Questions</w:t>
      </w:r>
    </w:p>
    <w:p w:rsidR="00002E4F" w:rsidRPr="00381AAD" w:rsidRDefault="00002E4F" w:rsidP="00002E4F"/>
    <w:p w:rsidR="00002E4F" w:rsidRPr="00381AAD" w:rsidRDefault="00002E4F" w:rsidP="00002E4F">
      <w:r w:rsidRPr="00381AAD">
        <w:t xml:space="preserve">1.  The average person lives </w:t>
      </w:r>
      <w:proofErr w:type="spellStart"/>
      <w:r w:rsidRPr="00381AAD">
        <w:t>too</w:t>
      </w:r>
      <w:proofErr w:type="spellEnd"/>
      <w:r w:rsidRPr="00381AAD">
        <w:t xml:space="preserve"> ______________ a life to get a clear and concise understanding of today’s complex social world.</w:t>
      </w:r>
    </w:p>
    <w:p w:rsidR="00002E4F" w:rsidRPr="00381AAD" w:rsidRDefault="00002E4F" w:rsidP="00002E4F">
      <w:r w:rsidRPr="00381AAD">
        <w:t>*narrow</w:t>
      </w:r>
    </w:p>
    <w:p w:rsidR="00002E4F" w:rsidRPr="00381AAD" w:rsidRDefault="00002E4F" w:rsidP="00002E4F"/>
    <w:p w:rsidR="00002E4F" w:rsidRPr="00381AAD" w:rsidRDefault="00002E4F" w:rsidP="00002E4F">
      <w:r w:rsidRPr="00381AAD">
        <w:t xml:space="preserve">2. _______________________ gives us a framework for understanding our social world that far surpasses any </w:t>
      </w:r>
      <w:proofErr w:type="gramStart"/>
      <w:r w:rsidRPr="00381AAD">
        <w:t>common sense</w:t>
      </w:r>
      <w:proofErr w:type="gramEnd"/>
      <w:r w:rsidRPr="00381AAD">
        <w:t xml:space="preserve"> notion we might derive from our limited social experiences.</w:t>
      </w:r>
    </w:p>
    <w:p w:rsidR="00002E4F" w:rsidRPr="00381AAD" w:rsidRDefault="00002E4F" w:rsidP="00002E4F">
      <w:r w:rsidRPr="00381AAD">
        <w:t>* Sociological Imagination</w:t>
      </w:r>
    </w:p>
    <w:p w:rsidR="00002E4F" w:rsidRPr="00381AAD" w:rsidRDefault="00002E4F" w:rsidP="00002E4F"/>
    <w:p w:rsidR="00002E4F" w:rsidRPr="00381AAD" w:rsidRDefault="00002E4F" w:rsidP="00002E4F">
      <w:r w:rsidRPr="00381AAD">
        <w:t xml:space="preserve">3. A contemporary sociologist who brought tremendous insight into the daily lives of society’s members and was the author of Sociological Imagination.    </w:t>
      </w:r>
    </w:p>
    <w:p w:rsidR="00002E4F" w:rsidRPr="00381AAD" w:rsidRDefault="00002E4F" w:rsidP="00002E4F">
      <w:r w:rsidRPr="00381AAD">
        <w:t>* C. Wright Mills</w:t>
      </w:r>
    </w:p>
    <w:p w:rsidR="00002E4F" w:rsidRPr="00381AAD" w:rsidRDefault="00002E4F" w:rsidP="00002E4F"/>
    <w:p w:rsidR="00002E4F" w:rsidRPr="00381AAD" w:rsidRDefault="00002E4F" w:rsidP="00002E4F">
      <w:r w:rsidRPr="00381AAD">
        <w:t>4. Name the key principles for providing us with a framework for really wrapping our minds around many of the hidden social processes that transpire in an almost invisible manner in today’s societies.</w:t>
      </w:r>
    </w:p>
    <w:p w:rsidR="00002E4F" w:rsidRPr="00381AAD" w:rsidRDefault="00002E4F" w:rsidP="00002E4F">
      <w:r w:rsidRPr="00381AAD">
        <w:t xml:space="preserve">* </w:t>
      </w:r>
      <w:proofErr w:type="gramStart"/>
      <w:r w:rsidRPr="00381AAD">
        <w:t>Troubles  &amp;</w:t>
      </w:r>
      <w:proofErr w:type="gramEnd"/>
      <w:r w:rsidRPr="00381AAD">
        <w:t xml:space="preserve"> issues or personal challenges and larger social challenges</w:t>
      </w:r>
    </w:p>
    <w:p w:rsidR="00002E4F" w:rsidRPr="00381AAD" w:rsidRDefault="00002E4F" w:rsidP="00002E4F"/>
    <w:p w:rsidR="00002E4F" w:rsidRPr="00381AAD" w:rsidRDefault="00002E4F" w:rsidP="00002E4F">
      <w:r w:rsidRPr="00381AAD">
        <w:t xml:space="preserve">5. _______________ are social processes rooted in society rather than in the individual.  </w:t>
      </w:r>
    </w:p>
    <w:p w:rsidR="00002E4F" w:rsidRPr="00381AAD" w:rsidRDefault="00002E4F" w:rsidP="00002E4F">
      <w:r w:rsidRPr="00381AAD">
        <w:t>* Social Facts</w:t>
      </w:r>
    </w:p>
    <w:p w:rsidR="00002E4F" w:rsidRPr="00381AAD" w:rsidRDefault="00002E4F" w:rsidP="00002E4F"/>
    <w:p w:rsidR="00002E4F" w:rsidRPr="00381AAD" w:rsidRDefault="00002E4F" w:rsidP="00002E4F">
      <w:r w:rsidRPr="00381AAD">
        <w:t>6. ____________________ studied the “science of social facts”.</w:t>
      </w:r>
    </w:p>
    <w:p w:rsidR="00002E4F" w:rsidRPr="00381AAD" w:rsidRDefault="00002E4F" w:rsidP="00002E4F">
      <w:r w:rsidRPr="00381AAD">
        <w:t>* Émile Durkheim</w:t>
      </w:r>
    </w:p>
    <w:p w:rsidR="00002E4F" w:rsidRPr="00381AAD" w:rsidRDefault="00002E4F" w:rsidP="00002E4F"/>
    <w:p w:rsidR="00002E4F" w:rsidRPr="00381AAD" w:rsidRDefault="00002E4F" w:rsidP="00002E4F">
      <w:r w:rsidRPr="00381AAD">
        <w:t>7.  _________________ taught that we live much of our lives on the personal level and much of society happens at the larger social level.</w:t>
      </w:r>
    </w:p>
    <w:p w:rsidR="00002E4F" w:rsidRPr="00381AAD" w:rsidRDefault="00002E4F" w:rsidP="00002E4F">
      <w:r w:rsidRPr="00381AAD">
        <w:lastRenderedPageBreak/>
        <w:t>* C. Wright Mills</w:t>
      </w:r>
    </w:p>
    <w:p w:rsidR="00002E4F" w:rsidRPr="00381AAD" w:rsidRDefault="00002E4F" w:rsidP="00002E4F"/>
    <w:p w:rsidR="00002E4F" w:rsidRPr="00381AAD" w:rsidRDefault="00002E4F" w:rsidP="00002E4F">
      <w:r w:rsidRPr="00381AAD">
        <w:t>8. We live in _______________ when we live without knowledge of the larger social and personal levels of social experience.</w:t>
      </w:r>
    </w:p>
    <w:p w:rsidR="00002E4F" w:rsidRPr="00381AAD" w:rsidRDefault="00002E4F" w:rsidP="00002E4F">
      <w:r w:rsidRPr="00381AAD">
        <w:t>* False Social Conscious</w:t>
      </w:r>
    </w:p>
    <w:p w:rsidR="00002E4F" w:rsidRPr="00381AAD" w:rsidRDefault="00002E4F" w:rsidP="00002E4F"/>
    <w:p w:rsidR="00002E4F" w:rsidRPr="00381AAD" w:rsidRDefault="00002E4F" w:rsidP="00002E4F">
      <w:r w:rsidRPr="00381AAD">
        <w:t>9. ______________ is an ignorance of social facts and the larger social picture.</w:t>
      </w:r>
    </w:p>
    <w:p w:rsidR="00002E4F" w:rsidRPr="00381AAD" w:rsidRDefault="00002E4F" w:rsidP="00002E4F">
      <w:r w:rsidRPr="00381AAD">
        <w:t>* False Social Conscious</w:t>
      </w:r>
    </w:p>
    <w:p w:rsidR="00002E4F" w:rsidRPr="00381AAD" w:rsidRDefault="00002E4F" w:rsidP="00002E4F"/>
    <w:p w:rsidR="00002E4F" w:rsidRPr="00381AAD" w:rsidRDefault="00002E4F" w:rsidP="00002E4F">
      <w:r w:rsidRPr="00381AAD">
        <w:t xml:space="preserve">10.  ______________ are private problems experienced within the character of the individual and the range of their immediate relation to others.  </w:t>
      </w:r>
    </w:p>
    <w:p w:rsidR="00002E4F" w:rsidRPr="00381AAD" w:rsidRDefault="00002E4F" w:rsidP="00002E4F">
      <w:r w:rsidRPr="00381AAD">
        <w:t>* Personal Troubles</w:t>
      </w:r>
    </w:p>
    <w:p w:rsidR="00002E4F" w:rsidRPr="00381AAD" w:rsidRDefault="00002E4F" w:rsidP="00002E4F"/>
    <w:p w:rsidR="00002E4F" w:rsidRPr="00381AAD" w:rsidRDefault="00002E4F" w:rsidP="00002E4F">
      <w:r w:rsidRPr="00381AAD">
        <w:t xml:space="preserve">11. _______________ lies beyond one's personal control and the range of one's inner life.  These pertain to society's organization and processes.  </w:t>
      </w:r>
    </w:p>
    <w:p w:rsidR="00002E4F" w:rsidRPr="00381AAD" w:rsidRDefault="00002E4F" w:rsidP="00002E4F">
      <w:r w:rsidRPr="00381AAD">
        <w:t>* Larger Social Issues</w:t>
      </w:r>
    </w:p>
    <w:p w:rsidR="00002E4F" w:rsidRPr="00381AAD" w:rsidRDefault="00002E4F" w:rsidP="00002E4F"/>
    <w:p w:rsidR="00002E4F" w:rsidRPr="00381AAD" w:rsidRDefault="00002E4F" w:rsidP="00002E4F">
      <w:r w:rsidRPr="00381AAD">
        <w:t>12.  Laurie is struggling to keep up with her workload due to sick children and problems in her marriage.  This describes ____________.</w:t>
      </w:r>
    </w:p>
    <w:p w:rsidR="00002E4F" w:rsidRPr="00381AAD" w:rsidRDefault="00002E4F" w:rsidP="00002E4F">
      <w:r w:rsidRPr="00381AAD">
        <w:t>* Personal Troubles</w:t>
      </w:r>
    </w:p>
    <w:p w:rsidR="00002E4F" w:rsidRPr="00381AAD" w:rsidRDefault="00002E4F" w:rsidP="00002E4F"/>
    <w:p w:rsidR="00002E4F" w:rsidRPr="00381AAD" w:rsidRDefault="00002E4F" w:rsidP="00002E4F">
      <w:r w:rsidRPr="00381AAD">
        <w:t>13. There has been an influx of people on unemployment in the country and a record number of people are applying for unemployment benefits. This is a description of ______________.</w:t>
      </w:r>
    </w:p>
    <w:p w:rsidR="00002E4F" w:rsidRPr="00381AAD" w:rsidRDefault="00002E4F" w:rsidP="00002E4F">
      <w:r w:rsidRPr="00381AAD">
        <w:t>* Larger Social Issue</w:t>
      </w:r>
    </w:p>
    <w:p w:rsidR="00002E4F" w:rsidRPr="00381AAD" w:rsidRDefault="00002E4F" w:rsidP="00002E4F"/>
    <w:p w:rsidR="00002E4F" w:rsidRPr="00381AAD" w:rsidRDefault="00002E4F" w:rsidP="00002E4F">
      <w:r w:rsidRPr="00381AAD">
        <w:t>14.  _____________________</w:t>
      </w:r>
      <w:proofErr w:type="gramStart"/>
      <w:r w:rsidRPr="00381AAD">
        <w:t>_  are</w:t>
      </w:r>
      <w:proofErr w:type="gramEnd"/>
      <w:r w:rsidRPr="00381AAD">
        <w:t xml:space="preserve"> rooted in society rather than in the individual.  </w:t>
      </w:r>
    </w:p>
    <w:p w:rsidR="00002E4F" w:rsidRPr="00381AAD" w:rsidRDefault="00002E4F" w:rsidP="00002E4F">
      <w:r w:rsidRPr="00381AAD">
        <w:t>* Larger Social Issues</w:t>
      </w:r>
    </w:p>
    <w:p w:rsidR="00002E4F" w:rsidRPr="00381AAD" w:rsidRDefault="00002E4F" w:rsidP="00002E4F"/>
    <w:p w:rsidR="00002E4F" w:rsidRPr="00381AAD" w:rsidRDefault="00002E4F" w:rsidP="00002E4F">
      <w:r w:rsidRPr="00381AAD">
        <w:t xml:space="preserve">15. Nationwide, students come to college as freshmen __________________ to understand the rigors of college life.  </w:t>
      </w:r>
    </w:p>
    <w:p w:rsidR="00002E4F" w:rsidRPr="00381AAD" w:rsidRDefault="00002E4F" w:rsidP="00002E4F">
      <w:r w:rsidRPr="00381AAD">
        <w:t>* ill-prepared</w:t>
      </w:r>
    </w:p>
    <w:p w:rsidR="00002E4F" w:rsidRPr="00381AAD" w:rsidRDefault="00002E4F" w:rsidP="00002E4F"/>
    <w:p w:rsidR="00002E4F" w:rsidRPr="00381AAD" w:rsidRDefault="00002E4F" w:rsidP="00002E4F">
      <w:r w:rsidRPr="00381AAD">
        <w:t xml:space="preserve">16. According to the US Census Bureau, there were about _________ who’ve graduated high school in 2006.  </w:t>
      </w:r>
    </w:p>
    <w:p w:rsidR="00002E4F" w:rsidRPr="00381AAD" w:rsidRDefault="00002E4F" w:rsidP="00002E4F">
      <w:r w:rsidRPr="00381AAD">
        <w:t>* 84%</w:t>
      </w:r>
    </w:p>
    <w:p w:rsidR="00002E4F" w:rsidRPr="00381AAD" w:rsidRDefault="00002E4F" w:rsidP="00002E4F"/>
    <w:p w:rsidR="00002E4F" w:rsidRPr="00381AAD" w:rsidRDefault="00002E4F" w:rsidP="00002E4F">
      <w:r w:rsidRPr="00381AAD">
        <w:t xml:space="preserve">17. According to the US Census Bureau, there were about ________ had a </w:t>
      </w:r>
      <w:proofErr w:type="spellStart"/>
      <w:proofErr w:type="gramStart"/>
      <w:r w:rsidRPr="00381AAD">
        <w:t>bachelors</w:t>
      </w:r>
      <w:proofErr w:type="spellEnd"/>
      <w:proofErr w:type="gramEnd"/>
      <w:r w:rsidRPr="00381AAD">
        <w:t xml:space="preserve"> degree in 2006.</w:t>
      </w:r>
    </w:p>
    <w:p w:rsidR="00002E4F" w:rsidRPr="00381AAD" w:rsidRDefault="00002E4F" w:rsidP="00002E4F">
      <w:r w:rsidRPr="00381AAD">
        <w:t>* 27%</w:t>
      </w:r>
    </w:p>
    <w:p w:rsidR="00002E4F" w:rsidRPr="00381AAD" w:rsidRDefault="00002E4F" w:rsidP="00002E4F"/>
    <w:p w:rsidR="00002E4F" w:rsidRPr="00381AAD" w:rsidRDefault="00002E4F" w:rsidP="00002E4F">
      <w:r w:rsidRPr="00381AAD">
        <w:t>18. Number of people who are married in the US. ________________</w:t>
      </w:r>
    </w:p>
    <w:p w:rsidR="00002E4F" w:rsidRPr="00381AAD" w:rsidRDefault="00002E4F" w:rsidP="00002E4F">
      <w:r w:rsidRPr="00381AAD">
        <w:t>* Over 220,000,000</w:t>
      </w:r>
    </w:p>
    <w:p w:rsidR="00002E4F" w:rsidRPr="00381AAD" w:rsidRDefault="00002E4F" w:rsidP="00002E4F"/>
    <w:p w:rsidR="00002E4F" w:rsidRPr="00381AAD" w:rsidRDefault="00002E4F" w:rsidP="00002E4F">
      <w:r w:rsidRPr="00381AAD">
        <w:t>19.  What age range is recommended for marriage to decrease risk of divorce?</w:t>
      </w:r>
    </w:p>
    <w:p w:rsidR="00002E4F" w:rsidRPr="00381AAD" w:rsidRDefault="00002E4F" w:rsidP="00002E4F">
      <w:r w:rsidRPr="00381AAD">
        <w:t>* mid-20’s</w:t>
      </w:r>
    </w:p>
    <w:p w:rsidR="00002E4F" w:rsidRPr="00381AAD" w:rsidRDefault="00002E4F" w:rsidP="00002E4F"/>
    <w:p w:rsidR="00002E4F" w:rsidRPr="00381AAD" w:rsidRDefault="00002E4F" w:rsidP="00002E4F">
      <w:r w:rsidRPr="00381AAD">
        <w:lastRenderedPageBreak/>
        <w:t>20. The group with the highest risk of divorce.</w:t>
      </w:r>
    </w:p>
    <w:p w:rsidR="00002E4F" w:rsidRPr="00381AAD" w:rsidRDefault="00002E4F" w:rsidP="00002E4F">
      <w:r w:rsidRPr="00381AAD">
        <w:t>* Those in their teens</w:t>
      </w:r>
    </w:p>
    <w:p w:rsidR="00002E4F" w:rsidRPr="00381AAD" w:rsidRDefault="00002E4F" w:rsidP="00002E4F"/>
    <w:p w:rsidR="00002E4F" w:rsidRPr="00381AAD" w:rsidRDefault="00002E4F" w:rsidP="00002E4F">
      <w:r w:rsidRPr="00381AAD">
        <w:t>21. Avoid __________________ if you plan to ever marry.</w:t>
      </w:r>
    </w:p>
    <w:p w:rsidR="00002E4F" w:rsidRPr="00381AAD" w:rsidRDefault="00002E4F" w:rsidP="00002E4F">
      <w:r w:rsidRPr="00381AAD">
        <w:t>* cohabitation</w:t>
      </w:r>
    </w:p>
    <w:p w:rsidR="00002E4F" w:rsidRPr="00381AAD" w:rsidRDefault="00002E4F" w:rsidP="00002E4F"/>
    <w:p w:rsidR="00002E4F" w:rsidRPr="00381AAD" w:rsidRDefault="00002E4F" w:rsidP="00002E4F">
      <w:r w:rsidRPr="00381AAD">
        <w:t xml:space="preserve">22. ________________ divorce less then dropouts or high school graduates </w:t>
      </w:r>
    </w:p>
    <w:p w:rsidR="00002E4F" w:rsidRPr="00381AAD" w:rsidRDefault="00002E4F" w:rsidP="00002E4F">
      <w:r w:rsidRPr="00381AAD">
        <w:t>* College graduates</w:t>
      </w:r>
    </w:p>
    <w:p w:rsidR="00002E4F" w:rsidRPr="00381AAD" w:rsidRDefault="00002E4F" w:rsidP="00002E4F"/>
    <w:p w:rsidR="00002E4F" w:rsidRPr="00381AAD" w:rsidRDefault="00002E4F" w:rsidP="00002E4F">
      <w:r w:rsidRPr="00381AAD">
        <w:t>23. List the “three-strike issues” of divorce.</w:t>
      </w:r>
    </w:p>
    <w:p w:rsidR="00002E4F" w:rsidRPr="00381AAD" w:rsidRDefault="00002E4F" w:rsidP="00002E4F">
      <w:r w:rsidRPr="00381AAD">
        <w:t>* you are poor, you are a teenager when you marry, you are pregnant when you marry</w:t>
      </w:r>
    </w:p>
    <w:p w:rsidR="00002E4F" w:rsidRPr="00381AAD" w:rsidRDefault="00002E4F" w:rsidP="00002E4F"/>
    <w:p w:rsidR="00002E4F" w:rsidRPr="00381AAD" w:rsidRDefault="00002E4F" w:rsidP="00002E4F">
      <w:r w:rsidRPr="00381AAD">
        <w:t xml:space="preserve">24. List at least five of the scientifically identified divorce risk factors other than the “three-strike issues” of divorce. </w:t>
      </w:r>
    </w:p>
    <w:p w:rsidR="00002E4F" w:rsidRPr="00381AAD" w:rsidRDefault="00002E4F" w:rsidP="00002E4F">
      <w:r w:rsidRPr="00381AAD">
        <w:t>*high personal debt; falling out of love; not proactively maintaining your marital relationship; marrying someone who has little in common with you; infidelity; remaining mentally “on the marriage market…waiting for someone better to come along” having parents who divorced; neither preparing for nor managing the stresses that come with raising children; and divorcing because the marriage appears unhappy and hopeless in terms of resolving negative issues</w:t>
      </w:r>
    </w:p>
    <w:p w:rsidR="00002E4F" w:rsidRPr="00381AAD" w:rsidRDefault="00002E4F" w:rsidP="00002E4F"/>
    <w:p w:rsidR="00002E4F" w:rsidRPr="00381AAD" w:rsidRDefault="00002E4F" w:rsidP="00002E4F">
      <w:r w:rsidRPr="00381AAD">
        <w:t>25. What happens to couples who are on the fringe of divorce, in a state of unhappiness and hopelessness, but endure the difficult years together?</w:t>
      </w:r>
    </w:p>
    <w:p w:rsidR="00002E4F" w:rsidRPr="00381AAD" w:rsidRDefault="00002E4F" w:rsidP="00002E4F">
      <w:r w:rsidRPr="00381AAD">
        <w:t>*They later emerge from those states with renewed happiness and hope.</w:t>
      </w:r>
    </w:p>
    <w:p w:rsidR="00002E4F" w:rsidRPr="00381AAD" w:rsidRDefault="00002E4F" w:rsidP="00002E4F"/>
    <w:p w:rsidR="00002E4F" w:rsidRPr="00381AAD" w:rsidRDefault="00002E4F" w:rsidP="00002E4F">
      <w:r w:rsidRPr="00381AAD">
        <w:t xml:space="preserve">26. As Mills taught, you must consider both ________________________simultaneously to fully benefit from the sociological imagination.  </w:t>
      </w:r>
    </w:p>
    <w:p w:rsidR="00002E4F" w:rsidRPr="00381AAD" w:rsidRDefault="00002E4F" w:rsidP="00002E4F">
      <w:r w:rsidRPr="00381AAD">
        <w:t>* personal and larger social issues</w:t>
      </w:r>
    </w:p>
    <w:p w:rsidR="00002E4F" w:rsidRPr="00381AAD" w:rsidRDefault="00002E4F" w:rsidP="00002E4F"/>
    <w:p w:rsidR="00002E4F" w:rsidRPr="00381AAD" w:rsidRDefault="00002E4F" w:rsidP="00002E4F">
      <w:r w:rsidRPr="00381AAD">
        <w:t xml:space="preserve">27. The year when US had the highest rate of marriages and highest rate of births. </w:t>
      </w:r>
    </w:p>
    <w:p w:rsidR="00002E4F" w:rsidRPr="00381AAD" w:rsidRDefault="00002E4F" w:rsidP="00002E4F">
      <w:r w:rsidRPr="00381AAD">
        <w:t>* 1946</w:t>
      </w:r>
    </w:p>
    <w:p w:rsidR="00002E4F" w:rsidRPr="00381AAD" w:rsidRDefault="00002E4F" w:rsidP="00002E4F"/>
    <w:p w:rsidR="00002E4F" w:rsidRPr="00381AAD" w:rsidRDefault="00002E4F" w:rsidP="00002E4F">
      <w:r w:rsidRPr="00381AAD">
        <w:t>28. Other factors influencing divorce pattern have to do with economy and the ____________.</w:t>
      </w:r>
    </w:p>
    <w:p w:rsidR="00002E4F" w:rsidRPr="00381AAD" w:rsidRDefault="00002E4F" w:rsidP="00002E4F">
      <w:r w:rsidRPr="00381AAD">
        <w:t>*marriage market</w:t>
      </w:r>
    </w:p>
    <w:p w:rsidR="00002E4F" w:rsidRPr="00381AAD" w:rsidRDefault="00002E4F" w:rsidP="00002E4F"/>
    <w:p w:rsidR="00002E4F" w:rsidRPr="00381AAD" w:rsidRDefault="00002E4F" w:rsidP="00002E4F">
      <w:r w:rsidRPr="00381AAD">
        <w:t>29. If your marriage hit a wall, you should do what?</w:t>
      </w:r>
    </w:p>
    <w:p w:rsidR="00002E4F" w:rsidRPr="00381AAD" w:rsidRDefault="00002E4F" w:rsidP="00002E4F">
      <w:r w:rsidRPr="00381AAD">
        <w:t>* consider counseling, consult with other couples, read self-help book</w:t>
      </w:r>
    </w:p>
    <w:p w:rsidR="00002E4F" w:rsidRPr="00381AAD" w:rsidRDefault="00002E4F" w:rsidP="00002E4F"/>
    <w:p w:rsidR="00002E4F" w:rsidRPr="00381AAD" w:rsidRDefault="00002E4F" w:rsidP="00002E4F">
      <w:r w:rsidRPr="00381AAD">
        <w:t>30. Often the insurmountable walls that couples face in marriage slowly collapse with time and ______________.</w:t>
      </w:r>
    </w:p>
    <w:p w:rsidR="00002E4F" w:rsidRPr="00381AAD" w:rsidRDefault="00002E4F" w:rsidP="00002E4F">
      <w:r w:rsidRPr="00381AAD">
        <w:t>*concerted effort</w:t>
      </w:r>
    </w:p>
    <w:p w:rsidR="00002E4F" w:rsidRPr="00381AAD" w:rsidRDefault="00002E4F" w:rsidP="00002E4F"/>
    <w:p w:rsidR="00002E4F" w:rsidRPr="00381AAD" w:rsidRDefault="00002E4F" w:rsidP="00002E4F"/>
    <w:p w:rsidR="00002E4F" w:rsidRPr="00381AAD" w:rsidRDefault="00002E4F" w:rsidP="00002E4F"/>
    <w:p w:rsidR="00002E4F" w:rsidRPr="00381AAD" w:rsidRDefault="00002E4F" w:rsidP="00002E4F">
      <w:r w:rsidRPr="00381AAD">
        <w:t>***Matching***</w:t>
      </w:r>
    </w:p>
    <w:p w:rsidR="00002E4F" w:rsidRPr="00381AAD" w:rsidRDefault="00002E4F" w:rsidP="00002E4F">
      <w:r w:rsidRPr="00381AAD">
        <w:t>Match disciplines with their contribution.</w:t>
      </w:r>
    </w:p>
    <w:p w:rsidR="00002E4F" w:rsidRPr="00381AAD" w:rsidRDefault="00002E4F" w:rsidP="00002E4F"/>
    <w:p w:rsidR="00002E4F" w:rsidRPr="00381AAD" w:rsidRDefault="00002E4F" w:rsidP="00002E4F">
      <w:r w:rsidRPr="00381AAD">
        <w:lastRenderedPageBreak/>
        <w:t xml:space="preserve">1. Psychology  </w:t>
      </w:r>
    </w:p>
    <w:p w:rsidR="00002E4F" w:rsidRPr="00381AAD" w:rsidRDefault="00002E4F" w:rsidP="00002E4F">
      <w:r w:rsidRPr="00381AAD">
        <w:t>*understanding of self-esteem</w:t>
      </w:r>
    </w:p>
    <w:p w:rsidR="00002E4F" w:rsidRPr="00381AAD" w:rsidRDefault="00002E4F" w:rsidP="00002E4F"/>
    <w:p w:rsidR="00002E4F" w:rsidRPr="00381AAD" w:rsidRDefault="00002E4F" w:rsidP="00002E4F">
      <w:r w:rsidRPr="00381AAD">
        <w:t xml:space="preserve">2. Economics </w:t>
      </w:r>
    </w:p>
    <w:p w:rsidR="00002E4F" w:rsidRPr="00381AAD" w:rsidRDefault="00002E4F" w:rsidP="00002E4F">
      <w:r w:rsidRPr="00381AAD">
        <w:t xml:space="preserve">*understanding of supply and demand </w:t>
      </w:r>
    </w:p>
    <w:p w:rsidR="00002E4F" w:rsidRPr="00381AAD" w:rsidRDefault="00002E4F" w:rsidP="00002E4F"/>
    <w:p w:rsidR="00002E4F" w:rsidRPr="00381AAD" w:rsidRDefault="00002E4F" w:rsidP="00002E4F">
      <w:r w:rsidRPr="00381AAD">
        <w:t>3. Political science</w:t>
      </w:r>
    </w:p>
    <w:p w:rsidR="00002E4F" w:rsidRPr="00381AAD" w:rsidRDefault="00002E4F" w:rsidP="00002E4F">
      <w:r w:rsidRPr="00381AAD">
        <w:t xml:space="preserve">* understanding of polling </w:t>
      </w:r>
    </w:p>
    <w:p w:rsidR="00002E4F" w:rsidRPr="00381AAD" w:rsidRDefault="00002E4F" w:rsidP="00002E4F"/>
    <w:p w:rsidR="00002E4F" w:rsidRPr="00381AAD" w:rsidRDefault="00002E4F" w:rsidP="00002E4F">
      <w:r w:rsidRPr="00381AAD">
        <w:t xml:space="preserve">4. Physics  </w:t>
      </w:r>
    </w:p>
    <w:p w:rsidR="00002E4F" w:rsidRPr="00381AAD" w:rsidRDefault="00002E4F" w:rsidP="00002E4F">
      <w:r w:rsidRPr="00381AAD">
        <w:t>*Einstein theory of E=MC2</w:t>
      </w:r>
    </w:p>
    <w:p w:rsidR="00002E4F" w:rsidRPr="00381AAD" w:rsidRDefault="00002E4F" w:rsidP="00002E4F"/>
    <w:p w:rsidR="00002E4F" w:rsidRPr="00381AAD" w:rsidRDefault="00002E4F" w:rsidP="00002E4F">
      <w:r w:rsidRPr="00381AAD">
        <w:t>Terminology Match</w:t>
      </w:r>
    </w:p>
    <w:p w:rsidR="00002E4F" w:rsidRPr="00381AAD" w:rsidRDefault="00002E4F" w:rsidP="00002E4F"/>
    <w:p w:rsidR="00002E4F" w:rsidRPr="00381AAD" w:rsidRDefault="00002E4F" w:rsidP="00002E4F">
      <w:r w:rsidRPr="00381AAD">
        <w:t xml:space="preserve">5. Gives us a framework for understanding our social world that far surpasses any </w:t>
      </w:r>
      <w:proofErr w:type="gramStart"/>
      <w:r w:rsidRPr="00381AAD">
        <w:t>common sense</w:t>
      </w:r>
      <w:proofErr w:type="gramEnd"/>
      <w:r w:rsidRPr="00381AAD">
        <w:t xml:space="preserve"> notion we might derive from our limited social experiences.</w:t>
      </w:r>
    </w:p>
    <w:p w:rsidR="00002E4F" w:rsidRPr="00381AAD" w:rsidRDefault="00002E4F" w:rsidP="00002E4F">
      <w:r w:rsidRPr="00381AAD">
        <w:t>* Sociological Imagination</w:t>
      </w:r>
    </w:p>
    <w:p w:rsidR="00002E4F" w:rsidRPr="00381AAD" w:rsidRDefault="00002E4F" w:rsidP="00002E4F"/>
    <w:p w:rsidR="00002E4F" w:rsidRPr="00381AAD" w:rsidRDefault="00002E4F" w:rsidP="00002E4F">
      <w:r w:rsidRPr="00381AAD">
        <w:t xml:space="preserve">6. "Troubles" </w:t>
      </w:r>
    </w:p>
    <w:p w:rsidR="00002E4F" w:rsidRPr="00381AAD" w:rsidRDefault="00002E4F" w:rsidP="00002E4F">
      <w:r w:rsidRPr="00381AAD">
        <w:t xml:space="preserve">* </w:t>
      </w:r>
      <w:proofErr w:type="gramStart"/>
      <w:r w:rsidRPr="00381AAD">
        <w:t>personal  challenges</w:t>
      </w:r>
      <w:proofErr w:type="gramEnd"/>
    </w:p>
    <w:p w:rsidR="00002E4F" w:rsidRPr="00381AAD" w:rsidRDefault="00002E4F" w:rsidP="00002E4F"/>
    <w:p w:rsidR="00002E4F" w:rsidRPr="00381AAD" w:rsidRDefault="00002E4F" w:rsidP="00002E4F">
      <w:r w:rsidRPr="00381AAD">
        <w:t xml:space="preserve">7. Issues </w:t>
      </w:r>
    </w:p>
    <w:p w:rsidR="00002E4F" w:rsidRPr="00381AAD" w:rsidRDefault="00002E4F" w:rsidP="00002E4F">
      <w:r w:rsidRPr="00381AAD">
        <w:t>*Larger social challenges</w:t>
      </w:r>
    </w:p>
    <w:p w:rsidR="00002E4F" w:rsidRPr="00381AAD" w:rsidRDefault="00002E4F" w:rsidP="00002E4F"/>
    <w:p w:rsidR="00002E4F" w:rsidRPr="00381AAD" w:rsidRDefault="00002E4F" w:rsidP="00002E4F">
      <w:r w:rsidRPr="00381AAD">
        <w:t>8. Social processes rooted in society rather than in the individual</w:t>
      </w:r>
    </w:p>
    <w:p w:rsidR="00002E4F" w:rsidRPr="00381AAD" w:rsidRDefault="00002E4F" w:rsidP="00002E4F">
      <w:r w:rsidRPr="00381AAD">
        <w:t>*  Social Facts</w:t>
      </w:r>
    </w:p>
    <w:p w:rsidR="00002E4F" w:rsidRPr="00381AAD" w:rsidRDefault="00002E4F" w:rsidP="00002E4F"/>
    <w:p w:rsidR="00002E4F" w:rsidRPr="00381AAD" w:rsidRDefault="00002E4F" w:rsidP="00002E4F">
      <w:r w:rsidRPr="00381AAD">
        <w:t>9. Studied the "science of social facts"</w:t>
      </w:r>
    </w:p>
    <w:p w:rsidR="00002E4F" w:rsidRPr="00381AAD" w:rsidRDefault="00002E4F" w:rsidP="00002E4F">
      <w:r w:rsidRPr="00381AAD">
        <w:t>*  Émile Durkheim</w:t>
      </w:r>
    </w:p>
    <w:p w:rsidR="00002E4F" w:rsidRPr="00381AAD" w:rsidRDefault="00002E4F" w:rsidP="00002E4F"/>
    <w:p w:rsidR="00002E4F" w:rsidRPr="00381AAD" w:rsidRDefault="00002E4F" w:rsidP="00002E4F">
      <w:r w:rsidRPr="00381AAD">
        <w:t>10. Taught that we live much of our lives on the personal level and much of society happens at the larger social level.</w:t>
      </w:r>
    </w:p>
    <w:p w:rsidR="00002E4F" w:rsidRPr="00381AAD" w:rsidRDefault="00002E4F" w:rsidP="00002E4F">
      <w:r w:rsidRPr="00381AAD">
        <w:t>* C. Wright Mills</w:t>
      </w:r>
    </w:p>
    <w:p w:rsidR="00002E4F" w:rsidRPr="00381AAD" w:rsidRDefault="00002E4F" w:rsidP="00002E4F"/>
    <w:p w:rsidR="00002E4F" w:rsidRPr="00381AAD" w:rsidRDefault="00002E4F" w:rsidP="00002E4F">
      <w:r w:rsidRPr="00381AAD">
        <w:t>11. C. Wright Mills</w:t>
      </w:r>
    </w:p>
    <w:p w:rsidR="00002E4F" w:rsidRPr="00381AAD" w:rsidRDefault="00002E4F" w:rsidP="00002E4F">
      <w:r w:rsidRPr="00381AAD">
        <w:t xml:space="preserve">* A contemporary sociologist who brought tremendous insight into the daily lives of society's members.    </w:t>
      </w:r>
    </w:p>
    <w:p w:rsidR="00002E4F" w:rsidRPr="00381AAD" w:rsidRDefault="00002E4F" w:rsidP="00002E4F"/>
    <w:p w:rsidR="00002E4F" w:rsidRPr="00381AAD" w:rsidRDefault="00002E4F" w:rsidP="00002E4F">
      <w:r w:rsidRPr="00381AAD">
        <w:t>12. When we live without knowledge of the larger social and personal levels of social experience.</w:t>
      </w:r>
    </w:p>
    <w:p w:rsidR="00002E4F" w:rsidRPr="00381AAD" w:rsidRDefault="00002E4F" w:rsidP="00002E4F">
      <w:r w:rsidRPr="00381AAD">
        <w:t>* False Social Conscious</w:t>
      </w:r>
    </w:p>
    <w:p w:rsidR="00002E4F" w:rsidRPr="00381AAD" w:rsidRDefault="00002E4F" w:rsidP="00002E4F"/>
    <w:p w:rsidR="00002E4F" w:rsidRPr="00381AAD" w:rsidRDefault="00002E4F" w:rsidP="00002E4F">
      <w:r w:rsidRPr="00381AAD">
        <w:t>13. False Social Conscious</w:t>
      </w:r>
    </w:p>
    <w:p w:rsidR="00002E4F" w:rsidRPr="00381AAD" w:rsidRDefault="00002E4F" w:rsidP="00002E4F">
      <w:r w:rsidRPr="00381AAD">
        <w:t>* An ignorance of social facts and the larger social picture.</w:t>
      </w:r>
    </w:p>
    <w:p w:rsidR="00002E4F" w:rsidRPr="00381AAD" w:rsidRDefault="00002E4F" w:rsidP="00002E4F"/>
    <w:p w:rsidR="00002E4F" w:rsidRPr="00381AAD" w:rsidRDefault="00002E4F" w:rsidP="00002E4F">
      <w:r w:rsidRPr="00381AAD">
        <w:t xml:space="preserve">14. Private problems experienced by an individual </w:t>
      </w:r>
    </w:p>
    <w:p w:rsidR="00002E4F" w:rsidRPr="00381AAD" w:rsidRDefault="00002E4F" w:rsidP="00002E4F">
      <w:r w:rsidRPr="00381AAD">
        <w:lastRenderedPageBreak/>
        <w:t>* Personal Troubles</w:t>
      </w:r>
    </w:p>
    <w:p w:rsidR="00002E4F" w:rsidRPr="00381AAD" w:rsidRDefault="00002E4F" w:rsidP="00002E4F"/>
    <w:p w:rsidR="00002E4F" w:rsidRPr="00381AAD" w:rsidRDefault="00002E4F" w:rsidP="00002E4F">
      <w:r w:rsidRPr="00381AAD">
        <w:t xml:space="preserve">14. These pertain to society's organization and processes.  </w:t>
      </w:r>
    </w:p>
    <w:p w:rsidR="00002E4F" w:rsidRPr="00381AAD" w:rsidRDefault="00002E4F" w:rsidP="00002E4F">
      <w:r w:rsidRPr="00381AAD">
        <w:t>* Larger Social Issues</w:t>
      </w:r>
    </w:p>
    <w:p w:rsidR="00002E4F" w:rsidRPr="00381AAD" w:rsidRDefault="00002E4F" w:rsidP="00002E4F"/>
    <w:p w:rsidR="00002E4F" w:rsidRPr="00381AAD" w:rsidRDefault="00002E4F" w:rsidP="00002E4F">
      <w:r w:rsidRPr="00381AAD">
        <w:t>15. Larger Social Issues</w:t>
      </w:r>
    </w:p>
    <w:p w:rsidR="00002E4F" w:rsidRPr="00381AAD" w:rsidRDefault="00002E4F" w:rsidP="00002E4F">
      <w:r w:rsidRPr="00381AAD">
        <w:t xml:space="preserve">* Rooted in society rather than in the individual.  </w:t>
      </w:r>
    </w:p>
    <w:p w:rsidR="00002E4F" w:rsidRPr="00381AAD" w:rsidRDefault="00002E4F" w:rsidP="00002E4F"/>
    <w:p w:rsidR="00002E4F" w:rsidRPr="00381AAD" w:rsidRDefault="00002E4F" w:rsidP="00002E4F">
      <w:r w:rsidRPr="00381AAD">
        <w:t>16. Graduated high school in US (2006)</w:t>
      </w:r>
    </w:p>
    <w:p w:rsidR="00002E4F" w:rsidRPr="00381AAD" w:rsidRDefault="00002E4F" w:rsidP="00002E4F">
      <w:r w:rsidRPr="00381AAD">
        <w:t>* 84%</w:t>
      </w:r>
    </w:p>
    <w:p w:rsidR="00002E4F" w:rsidRPr="00381AAD" w:rsidRDefault="00002E4F" w:rsidP="00002E4F"/>
    <w:p w:rsidR="00002E4F" w:rsidRPr="00381AAD" w:rsidRDefault="00002E4F" w:rsidP="00002E4F">
      <w:r w:rsidRPr="00381AAD">
        <w:t xml:space="preserve">17. With </w:t>
      </w:r>
      <w:proofErr w:type="spellStart"/>
      <w:proofErr w:type="gramStart"/>
      <w:r w:rsidRPr="00381AAD">
        <w:t>bachelors</w:t>
      </w:r>
      <w:proofErr w:type="spellEnd"/>
      <w:proofErr w:type="gramEnd"/>
      <w:r w:rsidRPr="00381AAD">
        <w:t xml:space="preserve"> degree in US (2006)</w:t>
      </w:r>
    </w:p>
    <w:p w:rsidR="00002E4F" w:rsidRPr="00381AAD" w:rsidRDefault="00002E4F" w:rsidP="00002E4F">
      <w:r w:rsidRPr="00381AAD">
        <w:t>* 27%</w:t>
      </w:r>
    </w:p>
    <w:p w:rsidR="00002E4F" w:rsidRPr="00381AAD" w:rsidRDefault="00002E4F" w:rsidP="00002E4F"/>
    <w:p w:rsidR="00002E4F" w:rsidRPr="00381AAD" w:rsidRDefault="00002E4F" w:rsidP="00002E4F">
      <w:r w:rsidRPr="00381AAD">
        <w:t>18. Number of people married in the US.</w:t>
      </w:r>
    </w:p>
    <w:p w:rsidR="00002E4F" w:rsidRPr="00381AAD" w:rsidRDefault="00002E4F" w:rsidP="00002E4F">
      <w:r w:rsidRPr="00381AAD">
        <w:t>* Over 220,000,000</w:t>
      </w:r>
    </w:p>
    <w:p w:rsidR="00002E4F" w:rsidRPr="00381AAD" w:rsidRDefault="00002E4F" w:rsidP="00002E4F"/>
    <w:p w:rsidR="00002E4F" w:rsidRPr="00381AAD" w:rsidRDefault="00002E4F" w:rsidP="00002E4F">
      <w:r w:rsidRPr="00381AAD">
        <w:t xml:space="preserve">19. Age range recommended for marriage </w:t>
      </w:r>
    </w:p>
    <w:p w:rsidR="00002E4F" w:rsidRPr="00381AAD" w:rsidRDefault="00002E4F" w:rsidP="00002E4F">
      <w:r w:rsidRPr="00381AAD">
        <w:t>* mid-20's</w:t>
      </w:r>
    </w:p>
    <w:p w:rsidR="00002E4F" w:rsidRPr="00381AAD" w:rsidRDefault="00002E4F" w:rsidP="00002E4F"/>
    <w:p w:rsidR="00002E4F" w:rsidRPr="00381AAD" w:rsidRDefault="00002E4F" w:rsidP="00002E4F">
      <w:r w:rsidRPr="00381AAD">
        <w:t>20. Group with highest risk of divorce</w:t>
      </w:r>
    </w:p>
    <w:p w:rsidR="00002E4F" w:rsidRPr="00381AAD" w:rsidRDefault="00002E4F" w:rsidP="00002E4F">
      <w:r w:rsidRPr="00381AAD">
        <w:t>* Teenagers</w:t>
      </w:r>
    </w:p>
    <w:p w:rsidR="00002E4F" w:rsidRPr="00381AAD" w:rsidRDefault="00002E4F" w:rsidP="00002E4F"/>
    <w:p w:rsidR="00002E4F" w:rsidRPr="00381AAD" w:rsidRDefault="00002E4F" w:rsidP="00002E4F">
      <w:r w:rsidRPr="00381AAD">
        <w:t>21. Group less likely to divorce</w:t>
      </w:r>
    </w:p>
    <w:p w:rsidR="00002E4F" w:rsidRPr="00381AAD" w:rsidRDefault="00002E4F" w:rsidP="00002E4F">
      <w:r w:rsidRPr="00381AAD">
        <w:t>* College graduates</w:t>
      </w:r>
    </w:p>
    <w:p w:rsidR="00002E4F" w:rsidRDefault="00002E4F" w:rsidP="00002E4F"/>
    <w:p w:rsidR="00D10192" w:rsidRDefault="00D10192" w:rsidP="00002E4F"/>
    <w:p w:rsidR="00D10192" w:rsidRDefault="00D10192" w:rsidP="00002E4F"/>
    <w:p w:rsidR="00D10192" w:rsidRDefault="00D10192" w:rsidP="00002E4F"/>
    <w:p w:rsidR="00D10192" w:rsidRDefault="00D10192"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721F98" w:rsidRDefault="00721F98" w:rsidP="00002E4F"/>
    <w:p w:rsidR="00D10192" w:rsidRPr="00381AAD" w:rsidRDefault="00D10192" w:rsidP="00002E4F"/>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r w:rsidRPr="00EF7167">
        <w:rPr>
          <w:b/>
          <w:sz w:val="40"/>
          <w:szCs w:val="40"/>
        </w:rPr>
        <w:lastRenderedPageBreak/>
        <w:t xml:space="preserve">Chapter 3: </w:t>
      </w:r>
      <w:r>
        <w:rPr>
          <w:b/>
          <w:sz w:val="40"/>
          <w:szCs w:val="40"/>
        </w:rPr>
        <w:t>Social</w:t>
      </w:r>
      <w:r w:rsidRPr="00EF7167">
        <w:rPr>
          <w:b/>
          <w:sz w:val="40"/>
          <w:szCs w:val="40"/>
        </w:rPr>
        <w:t xml:space="preserve">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r>
        <w:rPr>
          <w:b/>
          <w:sz w:val="32"/>
          <w:szCs w:val="32"/>
        </w:rPr>
        <w:t>Multiple Choice Questions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 The main function(s) of Sociological Theories include: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Guide in intervention strategies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Help you understand the larger social picture in your life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Guide researchers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all of the above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e. a &amp; c</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2.  _______________ is a set of interrelated concepts used to describe, explain, and predict how society and its parts are related to each other.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Hypothesis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Premise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Assumption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3.  Without theories, ____________ would be a futile exercise in statistics.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life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science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c. sociology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hypothesis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 After one develops a hypothesis or a research question, what would be the next step?</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Rethink assumptions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Generalizations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Scientific studies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 According to the diagram in the text, findings and generalization can directly lead to:</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More research questions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Process to rethink and revisit assumptions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a or c</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6. Theories have to be supported by ________________.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research</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assumptions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inquiries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proof</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7. When theories are used to study at the society, state, country, or world level, they are referred to as 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Comprehensive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lastRenderedPageBreak/>
        <w:t>b. Universal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Macro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Maximum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8. _____________ are theories which best fit the study of massive numbers of people.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Comprehensive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Universal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Maximum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Macro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9. __________________ are theories used to study small groups and individuals.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General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Focused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Micro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Constrained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10. Typically Functional and Conflict theories can be considered as ____________________.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Comprehensive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Universal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Micro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Macro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11. Typically Symbolic Interactionism or Social Exchange theories can be considered as ____________________.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General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Focused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Micro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Constrained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12. ______________ is a theory which deals with the universal aspects of social processes or problems and is based on abstract ideas and concepts rather than on case specific evidence.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Middle-Range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Grand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Micro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Universal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13. Conflict, Functionalism, Symbolic Interactionism, and Social Exchange Theories are all ________________ types.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Middle-Range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Grand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Micro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Universal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14. ___________________ is a theory derived from specific scientific findings and focuses on the interrelation of two or more concepts applied to a very specific social process or problem.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Middle-Range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lastRenderedPageBreak/>
        <w:t>b. Grand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Micro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Universal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15. Which sociologist valued using smaller, more specifically precise theories in trying to explain smaller and more specific social phenomena?</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Marx</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Weber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Merton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Spencer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16. Karl Marx was the founder of what eventually became _____________________.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Social Exchange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17. Which one of these did Robert Merton consider valuable in sociological research?</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Differential Association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Labeling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Continuity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all of the above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e. none of the above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18. _____________________ is a sociological theory designed to study the larger social, global, and societal level of sociological phenomena.</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Universal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Micro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Macro Theories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19.  Conflict Theory was first designed by ________________.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Marx</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Mills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Merton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Weber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20.  Which theorist further developed the Conflict Theory and refined it to a more moderate position?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Parsons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Mills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Merton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Weber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21.  Which of these characteristics describe the original author of the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He was a German philosopher, economist, sociologist, and revolutionary.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lastRenderedPageBreak/>
        <w:t>b. He was a witness to oppression perpetrated by society’s elite members against the masses of poor.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c. He was used to the capitalistic ideals up and coming in his time and tried to embrace its positive influence in the society ridden with exploitation of the average person.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all of the above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*e. a &amp; b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22. Conflict theory is especially useful in understanding what?</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Roles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Prejudice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Definitions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Rape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*e. b &amp; d</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23. Which one of these would a Conflict Theorist not consider studying using the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wealth and poverty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haves and the have nots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slavery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self-concept</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24.  The ability to get what one wants even in the presence of opposition.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authority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power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influence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perseverance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25.  The institutionalized legitimate power.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authority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power</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sovereignty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domain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26.  Wealthy elite (royalty, political, and corporate leaders) have the most power.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a. Proletariat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Plebs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c. Bourgeoisie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Nobles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27.  The common working class, lower class, and poor members of society.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*a. Proletariat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Plebs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 c. Bourgeoisie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Nobles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lastRenderedPageBreak/>
        <w:t xml:space="preserve">28. _________________ are the “Goliaths” in society who often bully their wishes into outcomes.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a. Proletariat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Plebs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c. Bourgeoisie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Nobles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29. Which of these theories would be considered “couched primarily” in Conflict Theory assumptions?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Differential Association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Continuity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Feminist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30.  ___________________________ claims that society is in a state of balance and kept that way through the function of society's component parts.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Utilitarian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Functionalist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Universal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Equilibrium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31. Which theory has underpinnings in biological and ecological concepts?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Interaction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Functionalist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Universal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32. Breakdowns or disruptions in society and its parts, which threaten social stability is ____________________.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Manifest 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Dysfunctions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Latent 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Malfunctions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33. __________________are the apparent and intended functions of institutions in society.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Manifest 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Dysfunctions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Latent 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Malfunctions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34. _____________ are the less apparent, unintended, and often unrecognized functions in social institutions and processes.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Manifest 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Dysfunctions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Latent 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Malfunctions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35. _____________________ is the state of balance maintained by social processes that help society adjust and compensate for forces that might tilt it onto a path of destruction.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Homeostasis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Equilibrium</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Permanence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Solidity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36. _________________________ claims that society is composed of </w:t>
      </w:r>
      <w:proofErr w:type="gramStart"/>
      <w:r w:rsidRPr="00EF7167">
        <w:t>ever present</w:t>
      </w:r>
      <w:proofErr w:type="gramEnd"/>
      <w:r w:rsidRPr="00EF7167">
        <w:t xml:space="preserve"> interactions among individuals who share symbols and their meanings.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Interaction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Association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Social Ideology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37.  ______________________ is a very useful theory for: understanding other people, improving communications, learning and teaching skills in cross-cultural relations, etc.</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Interaction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Association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Social Ideology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38. Once you realize that individuals are by their social natures very ______________with one another, then you begin to understand how to persuade your friends and family, how to understand others’ points of view, and how to resolve misunderstandings.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figurative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literal</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emblematic</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39. Which theory magnifies the concept of meanings?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Association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Ideology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Social Exchange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40. ________________________explores the way we communicate and helps us to understand how we grow up with our self-concept.</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Association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Ideology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41. Another name for Thomas Theorem?</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Situational Theorem</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Interactionist Perspective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lastRenderedPageBreak/>
        <w:t>c. Dramaturgical Approach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Definition of the Situation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42. What theory claims if people perceive or define something as being real then it is real in its consequences?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Situational Theorem</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Interactionist Perspective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Dramaturgical Approach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Definition of the Situation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43. What theory claims if people perceive or define something as being real then it is real in its consequences?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Situational Theorem</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Interactionist Perspective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Dramaturgical Approach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Thomas Theorem</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44. To understand the other person’s symbols and meanings is to approach________________.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common ground</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similar understanding</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familiarity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accustomed views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45. __________________ claims that society is composed of </w:t>
      </w:r>
      <w:proofErr w:type="gramStart"/>
      <w:r w:rsidRPr="00EF7167">
        <w:t>ever present</w:t>
      </w:r>
      <w:proofErr w:type="gramEnd"/>
      <w:r w:rsidRPr="00EF7167">
        <w:t xml:space="preserve"> interactions among individuals who attempt to maximize rewards while minimizing costs.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Association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Ideology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46. What theory assumes that human beings are rational creatures, capable of making sound choices once the pros and cons of the choice are understood?</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Interaction</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Functionalist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Universal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e. Equilibrium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47.  Which theory has assumptions similar to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Symbolic Association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Functionalist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48. ________________ is a sense that the interactions are fair to us and fair to others involved by the consequences of our choices.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lastRenderedPageBreak/>
        <w:t>a. Justice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Neutrality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Equity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Objectivity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49.  Which of four grand theories can be used to study any individual and collective behaviors?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*e. all of the above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50. Which theory would declare that competition is inevitable?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e. all of the above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51. Which theory would declare society has interrelated parts?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e. all of the above</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52. Which theory would purport reality shaping in self and with others?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53.  Which theory would concentrate on looking at fairness and equity?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54. What theory has a premise of society being like a human body?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55. Systems theory is an example of 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lastRenderedPageBreak/>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56. The theory which purports any resource can be used as tool of power or exploitation is?</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57. Theory of self is an example of ___________________.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 xml:space="preserve"> </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58. The theory which concentrates on rewards and outcomes is ________________________.</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a. Functional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*b. Social Exchange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c. Symbolic Interaction Theory</w:t>
      </w:r>
    </w:p>
    <w:p w:rsidR="00002E4F" w:rsidRPr="00EF7167"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7167">
        <w:t>d. Conflict Theory</w:t>
      </w:r>
    </w:p>
    <w:p w:rsidR="00002E4F" w:rsidRPr="00EF7167" w:rsidRDefault="00002E4F" w:rsidP="00002E4F">
      <w:pPr>
        <w:pStyle w:val="HTMLPreformatted"/>
        <w:rPr>
          <w:rFonts w:ascii="Times New Roman" w:hAnsi="Times New Roman" w:cs="Times New Roman"/>
          <w:sz w:val="24"/>
          <w:szCs w:val="24"/>
        </w:rPr>
      </w:pPr>
    </w:p>
    <w:p w:rsidR="00002E4F" w:rsidRPr="00463515" w:rsidRDefault="00002E4F" w:rsidP="00002E4F">
      <w:pPr>
        <w:pStyle w:val="HTMLPreformatted"/>
        <w:rPr>
          <w:rFonts w:ascii="Times New Roman" w:hAnsi="Times New Roman" w:cs="Times New Roman"/>
          <w:b/>
          <w:sz w:val="32"/>
          <w:szCs w:val="32"/>
        </w:rPr>
      </w:pPr>
      <w:r w:rsidRPr="00463515">
        <w:rPr>
          <w:rFonts w:ascii="Times New Roman" w:hAnsi="Times New Roman" w:cs="Times New Roman"/>
          <w:b/>
          <w:sz w:val="32"/>
          <w:szCs w:val="32"/>
        </w:rPr>
        <w:t>True/False Questions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  Theory is a set of interrelated concepts used to describe, explain, and predict how society and its parts are related to each other.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 Hypothesis is a set of interrelated concepts used to describe, explain, and predict how society and its parts are related to each other.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  Without theories, science would be a futile exercise in statistics.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 Science does not need theories to prove new findings.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False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 After you develop a hypothesis or a research question, next step is to rethink their assumptions.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6. After you develop a hypothesis or a research question, next step is to conduct a scientific study.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7. Once one develops a theory, the scientific study is over.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8. Developing a theory is just one of the steps in continuous scientific study.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 Theories have to be supported by research.</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   Theories have to be supported by assumptions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 Theories also provide a framework for how specific research should be conducted.</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 When theories are used to study at the society, state, country, or world level, they are referred to as Macro Theories.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13. When theories are used to study at the society, state, country, or world level, they are referred to as Universal Theories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14. Macro Theories are theories which best fit the study of massive numbers of people.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15. Universal Theories are theories which best fit the study of massive numbers of people.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16. Maximum Theories are theories which best fit the study of massive numbers of people.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17.  Micro Theories are theories used to study small groups or individuals.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18. Focused Theories are theories used to study small groups or individuals.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19. Typically Functional and Conflict theories can be considered as Macro Theories.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20. Typically Functional and Conflict theories can be considered as Comprehensive Theories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21. Typically Symbolic Interactionism or Social Exchange theories can be considered as Micro Theories.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22. Typically Symbolic Interactionism or Social Exchange theories can be considered as Focused Theories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23. Middle-Range Theory is a theory which deals with the universal aspects of social processes or problems and is based on abstract ideas and concepts rather than on case specific evidence.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24. Grand Theory is a theory which deals with the universal aspects of social processes or problems and is based on abstract ideas and concepts rather than on case specific evidence.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25. Conflict, Functionalism, Symbolic Interactionism, and Social Exchange Theories are all Grand Theory types.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26. Conflict, Functionalism, Symbolic Interactionism, and Social Exchange Theories are Middle-Range Theory types.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27. Middle-Range Theory is a theory derived from specific scientific findings and focuses on the interrelation of two or more concepts applied to a very specific social process or problem.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28. Micro Theory is a theory derived from specific scientific findings and focuses on the interrelation of two or more concepts applied to a very specific social process or problem.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29. Merton valued using smaller, more specifically precise theories in trying to explain smaller and more specific social phenomena.</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30. Mead valued using smaller, more specifically precise theories in trying to explain smaller and more specific social phenomena.</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31. Karl Marx was the designer of Conflict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32. Karl Marx was the designer of Symbolic Interaction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33. Macro Theory is a sociological theory designed to study the larger social, global, and societal level of sociological phenomena.</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34. Functional Theory is a sociological theory designed to study the larger social, global, and societal level of sociological phenomena.</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35.  Weber further developed the Conflict Theory and refined it to a more moderate position.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36. Marx further developed the Conflict Theory and refined it to a more moderate position.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37.  Conflict theory is especially useful in understanding socialization.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38. Conflict theory is especially useful in understanding Capitalism.</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39. Conflict theory is especially useful in understanding prejudice and rape.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40.  Power is the ability to get what one wants even in the presence of opposition.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41. Influence is the ability to get what one wants even in the presence of opposition.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42.  Authority is the institutionalized legitimate power.</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43. Sovereignty is the institutionalized legitimate power.</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44.  Wealthy elite (royalty, political, and corporate leaders) have the most power is called Bourgeoisie.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45. Wealthy elite (royalty, political, and corporate leaders) have the most power is called the Nobles.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46. Wealthy elite (royalty, political, and corporate leaders) have the most power is called the Proletariat.</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47.  Proletariat is the common working class, lower class, and poor members of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48. Bourgeoisie is the common working class, lower class, and poor members of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49. Bourgeoisie is the “Goliaths” in society who often bully their wishes into outcomes.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50. Proletariat is the “Goliaths” in society who often bully their wishes into outcomes.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51.  Functionalist theory claims that society is in a state of balance and kept that way through the function of society's component parts.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52. Utilitarian theory claims that society is in a state of balance and kept that way through the function of society's component parts.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53. Functionalist theory has underpinnings in biological and ecological concepts.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54. Social Exchange theory has underpinnings in biological and ecological concepts.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55. Breakdowns or disruptions in society and its parts, which threaten social stability is Dysfunctions.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56. Breakdowns or disruptions in society and its parts, which threaten social stability is Manifest functions.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57. Breakdowns or disruptions in society and its parts, which threaten social stability is Latent functions.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58. Breakdowns or disruptions in society and its parts, which threaten social stability is Malfunctions.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59. Manifest functions are the apparent and intended functions of institutions in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60. Dysfunctions are the apparent and intended functions of institutions in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61. Latent functions are the apparent and intended functions of institutions in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62. Malfunctions are the apparent and intended functions of institutions in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63. Latent functions are the less apparent, unintended, and often unrecognized functions in social institutions and processes.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64. Manifest functions are the less apparent, unintended, and often unrecognized functions in social institutions and processes.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65. Functions are the less apparent, unintended, and often unrecognized functions in social institutions and processes.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66. Malfunctions are the less apparent, unintended, and often unrecognized functions in social institutions and processes.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67. Equilibrium is the state of balance maintained by social processes that help society adjust and compensate for forces that might tilt it onto a path of destruction.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68. Homeostasis is the state of balance maintained by social processes that help society adjust and compensate for forces that might tilt it onto a path of destruction.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69. Permanence is the state of balance maintained by social processes that help society adjust and compensate for forces that might tilt it onto a path of destruction.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70. Symbolic Interaction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71. Social Exchange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72. Symbolic Association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73. Social Ideology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74.  Symbolic Interaction is a very useful theory for: understanding other people, improving communications, learning and teaching skills in cross-cultural relations, etc.</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75. Functional Association is a very useful theory for: understanding other people, improving communications, learning and teaching skills in cross-cultural relations, etc.</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76. Once you realize that individuals are by their social natures very symbolic with one another, then you begin to understand how to persuade your friends and family, how to understand others’ points of view, and how to resolve misunderstandings.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77. Once you realize that individuals are by their social natures very non-symbolic with one another, then you begin to understand how to persuade your friends and family, how to understand others’ points of view, and how to resolve misunderstandings.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78. Symbolic Interaction magnifies the concepts of meanings.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79. Social Ideology magnifies the concepts of meanings.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80. Symbolic Interaction Theory explores the way we communicate and helps us to understand how we grow up with our self-concept.</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81. Symbolic Association Theory explores the way we communicate and helps us to understand how we grow up with our self-concept.</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82. Social Exchange Theory explores the way we communicate and helps us to understand how we grow up with our self-concept.</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83. Another name for Thomas Theorem is Definition of the Situation.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84. Another name for Thomas Theorem is Dramaturgical Approach.</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85. Definition of the Situation claims if people perceive or define something as being real then it is real in its consequences.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86. Dramaturgical Approach claims if people perceive or define something as being real then it is real in its consequences.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87. Thomas Theorem claims if people perceive or define something as being real then it is real in its consequences.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89. To understand the other person’s symbols and meanings is to approach common ground.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90. To understand the other person’s symbols and meanings is to approach accustomed views.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91. Social Exchange Theory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attempt to maximize rewards while minimizing costs.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92. Symbolic Association Theory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attempt to maximize rewards while minimizing costs.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93. Symbolic Interaction Theory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attempt to maximize rewards while minimizing costs.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94. Social Exchange Theory assumes that human beings are rational creatures, capable of making sound choices once the pros and cons of the choice are understood.</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95. Symbolic Interaction Theory assumes that human beings are rational creatures, capable of making sound choices once the pros and cons of the choice are understood.</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96. Functionalist Theory assumes that human beings are rational creatures, capable of making sound choices once the pros and cons of the choice are understood.</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97.  Social Exchange Theory has assumptions similar to Conflict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98. Functionalist theory has assumptions similar to Conflict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99. Symbolic Interaction Theory has assumptions similar to Conflict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100. Equity is a sense that the interactions are fair to us and fair to others involved by the consequences of our choices.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101. Justice is a sense that the interactions are fair to us and fair to others involved by the consequences of our choices.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102. Objectivity is a sense that the interactions are fair to us and fair to others involved by the consequences of our choices.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103. Functional Theory would declare that competition is inevitable.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104. Social Exchange Theory would declare that competition is inevitable.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105. Symbolic Interaction Theory would declare that competition is inevitable.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106. Conflict Theory would declare that competition is inevitable.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107. Functional Theory would declare society has interrelated parts.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108. Social Exchange Theory would declare society has interrelated parts.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109. Symbolic Interaction Theory would declare society has interrelated parts.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110. Conflict Theory would declare society has interrelated parts.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111. Symbolic Interaction Theory would purport reality shaping in self and with others.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112. Functional Theory would purport reality shaping in self and with others.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113. Social Exchange Theory would purport reality shaping in self and with others.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114. Conflict Theory would purport reality shaping in self and with others.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115.  Social Exchange Theory would concentrate on looking at fairness and equity.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116. Functional Theory would concentrate on looking at fairness and equity.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117. Symbolic Interaction Theory would concentrate on looking at fairness and equity.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118. Conflict Theory would concentrate on looking at fairness and equity.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119. Functional Theory has a premise of society being like a human body.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120. Social Exchange Theory has a premise of society being like a human body.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121. Symbolic Interaction Theory has a premise of society being like a human body.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122. Conflict Theory has a premise of society being like a human body.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123. Systems theory is an example of Conflict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124. Systems theory is an example of Functional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True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125. Systems theory is an example of Social Exchange Theory.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False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126. Systems theory is an example of Symbolic Interaction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False</w:t>
      </w:r>
    </w:p>
    <w:p w:rsidR="00002E4F" w:rsidRDefault="00002E4F" w:rsidP="00002E4F">
      <w:pPr>
        <w:pStyle w:val="HTMLPreformatted"/>
        <w:rPr>
          <w:rFonts w:ascii="Times New Roman" w:hAnsi="Times New Roman" w:cs="Times New Roman"/>
          <w:sz w:val="24"/>
          <w:szCs w:val="24"/>
        </w:rPr>
      </w:pPr>
    </w:p>
    <w:p w:rsidR="00002E4F" w:rsidRPr="00463515" w:rsidRDefault="00002E4F" w:rsidP="00002E4F">
      <w:pPr>
        <w:pStyle w:val="HTMLPreformatted"/>
        <w:rPr>
          <w:rFonts w:ascii="Times New Roman" w:hAnsi="Times New Roman" w:cs="Times New Roman"/>
          <w:b/>
          <w:sz w:val="32"/>
          <w:szCs w:val="32"/>
        </w:rPr>
      </w:pPr>
      <w:r>
        <w:rPr>
          <w:rFonts w:ascii="Times New Roman" w:hAnsi="Times New Roman" w:cs="Times New Roman"/>
          <w:b/>
          <w:sz w:val="32"/>
          <w:szCs w:val="32"/>
        </w:rPr>
        <w:t>Fill in the Blank Questions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 List three main function(s) of Sociological Theories.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Guide in intervention strategies, </w:t>
      </w:r>
      <w:proofErr w:type="gramStart"/>
      <w:r w:rsidRPr="00EF7167">
        <w:rPr>
          <w:rFonts w:ascii="Times New Roman" w:hAnsi="Times New Roman" w:cs="Times New Roman"/>
          <w:sz w:val="24"/>
          <w:szCs w:val="24"/>
        </w:rPr>
        <w:t>Help</w:t>
      </w:r>
      <w:proofErr w:type="gramEnd"/>
      <w:r w:rsidRPr="00EF7167">
        <w:rPr>
          <w:rFonts w:ascii="Times New Roman" w:hAnsi="Times New Roman" w:cs="Times New Roman"/>
          <w:sz w:val="24"/>
          <w:szCs w:val="24"/>
        </w:rPr>
        <w:t xml:space="preserve"> you understand the larger social picture in your life, Guide researchers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  _______________ is a set of interrelated concepts used to describe, explain, and predict how society and its parts are related to each other.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  Without theories, ____________ would be a futile exercise in statistics.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science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 The step to take after one develops a hypothesis or a research question.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Scientific studies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 Findings and generalization can directly lead to:</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Theory or Process to rethink and revisit assumptions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6. Theories have to be supported by ________________.</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research</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7. Theories also provide a __________________ for how specific research should be conducted.</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*framework</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8. When theories are used to study at the society, state, country, or world level, they are referred to as ______________.</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Macro Theories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9. _____________ are theories which best fit the study of massive numbers of people.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Macro Theories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10. __________________ are theories used to study small groups or individuals.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Micro Theories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11. Typically _____________________ or ________________theories can be considered as Micro Theories.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*Symbolic Interactionism, Social Exchange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12. ______________ is a theory which deals with the universal aspects of social processes or problems and is based on abstract ideas and concepts rather than on case specific evidence.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Grand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13. Conflict, Functionalism, Symbolic Interactionism, and Social Exchange Theories are all ________________ types.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Grand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14. ___________________ is a theory derived from specific scientific findings and focuses on the interrelation of two or more concepts applied to a very specific social process or problem.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Middle-Range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15. Name the sociologist who valued using smaller, more specifically precise theories in trying to explain smaller and more specific social phenomena.</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Merton or Robert Merton</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16. Karl Marx was the designer of _____________________.</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Conflict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17. List all four theories Robert Merton considered valuable in sociological research.</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Differential Association Theory, Labeling Theory, Continuity Theory, Activity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18. _____________________ is a sociological theory designed to study the larger social, global, and societal level of sociological phenomena.</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Macro Theories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19.  Conflict Theory was first designed by ________________.</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Marx or Karl Marx</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20.  ________________ was a theorist further developed the Conflict Theory and refined it to a more moderate position.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Weber or Max Weber</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21. List at least five societal issues that conflict theory would be especially useful to help us understand.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War, wealth and poverty, the haves and the have nots, revolutions, political strife, exploitation, divorce, ghettos, discrimination and prejudice, domestic violence, rape, child abuse, slavery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22.  The ability to get what one wants even in the presence of opposition.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Power</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23.  The institutionalized legitimate power.</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Authority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24.  Wealthy elite (royalty, political, and corporate leaders) have the most power.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Bourgeoisie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25.  The common working class, lower class, and poor members of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Proletariat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26. _________________ are the “Goliaths” in society who often bully their wishes into outcomes.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Bourgeoisie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27. List the theories which would be considered “couched primarily” in Conflict Theory assumptions.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Feminist Theory or Gender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28.  ________________________ claims that society is in a state of balance and kept that way through the function of society's component parts.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Functionalist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29. _________________theory has underpinnings in biological and ecological concepts.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Functionalist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30. List at least five evidences of functional processes in our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*Socialization, religious involvement, friendship, health care, economic recovery, peace, justice and injustice, population growth or decline, community, romantic relationships, marriage and divorce</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31. Breakdowns or disruptions in society and its parts, which threaten social stability is ____________________.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Dysfunctions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32. __________________are the apparent and intended functions of institutions in society.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Manifest functions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33. _____________ are the less apparent, unintended, and often unrecognized functions in social institutions and processes.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Latent functions</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34. _____________________ is the state of balance maintained by social processes that help society adjust and compensate for forces that might tilt it onto a path of destruction.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Equilibrium</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35. _________________________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share symbols and their meanings.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Symbolic Interaction</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37.  ______________________ is a very useful theory for: understanding other people, improving communications, learning and teaching skills in cross-cultural relations, etc.</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Symbolic Interaction</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38.  List at least five issues in our society which can be better understood by using Symbolic Interactionism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lastRenderedPageBreak/>
        <w:t xml:space="preserve">*Values, communication, witch hunting, crisis management, fear from crime, fads, love and all that comes with it, “evil and sin,” what's hot and what's not, alien abduction beliefs, “who I am,” litigation, mate selection, arbitration, dating joys and woes, and both personal national meanings and definitions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39. ______________ theory magnifies the concepts of meanings.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Symbolic Interaction</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40. ________________________explores the way we communicate and helps us to understand how we grow up with our self-concept.</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Symbolic Interaction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41. Another name for Thomas Theorem.</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Definition of the Situation</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42. _________________________theory claims if people perceive or define something as being real then it is real in its consequences.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Definition of the Situation or Thomas Theorem</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43. To understand the other person’s symbols and meanings is to approach________________.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Common ground</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44. __________________ theory claims that society is composed of </w:t>
      </w:r>
      <w:proofErr w:type="gramStart"/>
      <w:r w:rsidRPr="00EF7167">
        <w:rPr>
          <w:rFonts w:ascii="Times New Roman" w:hAnsi="Times New Roman" w:cs="Times New Roman"/>
          <w:sz w:val="24"/>
          <w:szCs w:val="24"/>
        </w:rPr>
        <w:t>ever present</w:t>
      </w:r>
      <w:proofErr w:type="gramEnd"/>
      <w:r w:rsidRPr="00EF7167">
        <w:rPr>
          <w:rFonts w:ascii="Times New Roman" w:hAnsi="Times New Roman" w:cs="Times New Roman"/>
          <w:sz w:val="24"/>
          <w:szCs w:val="24"/>
        </w:rPr>
        <w:t xml:space="preserve"> interactions among individuals who attempt to maximize rewards while minimizing costs.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Social Exchange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45. ____________________ theory assumes that human beings are rational creatures, capable of making sound choices once the pros and cons of the choice are understood?</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Social Exchange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46.  The theory which has assumptions similar to Conflict theory is ______________________.</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Social Exchange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47. ________________ is a sense that the interactions are fair to us and fair to others involved by the consequences of our choices.  </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Equity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48. _________________ Theory would declare that competition is inevitable.</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Conflict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49. _____________________ Theory would declare society has interrelated parts.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Functional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50. ________________ Theory would purport reality shaping in self and with others.</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Symbolic Interaction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51.  ________________ Theory would concentrate on looking at fairness and equity.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Social Exchange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52. ____________________Theory has a premise of society being like a human body.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Functional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53. Systems theory is an example of _______________.</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Functional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54. ______________________ Theory purports any resource can be used as tool of power or exploitation.</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Conflict Theory</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55. Theory of self is an example of ___________________ Theory</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xml:space="preserve">* Symbolic Interaction </w:t>
      </w:r>
    </w:p>
    <w:p w:rsidR="00002E4F" w:rsidRPr="00EF7167" w:rsidRDefault="00002E4F" w:rsidP="00002E4F">
      <w:pPr>
        <w:pStyle w:val="HTMLPreformatted"/>
        <w:rPr>
          <w:rFonts w:ascii="Times New Roman" w:hAnsi="Times New Roman" w:cs="Times New Roman"/>
          <w:sz w:val="24"/>
          <w:szCs w:val="24"/>
        </w:rPr>
      </w:pP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58. The theory which concentrates on rewards and outcomes is ________________________.</w:t>
      </w:r>
    </w:p>
    <w:p w:rsidR="00002E4F" w:rsidRPr="00EF7167" w:rsidRDefault="00002E4F" w:rsidP="00002E4F">
      <w:pPr>
        <w:pStyle w:val="HTMLPreformatted"/>
        <w:rPr>
          <w:rFonts w:ascii="Times New Roman" w:hAnsi="Times New Roman" w:cs="Times New Roman"/>
          <w:sz w:val="24"/>
          <w:szCs w:val="24"/>
        </w:rPr>
      </w:pPr>
      <w:r w:rsidRPr="00EF7167">
        <w:rPr>
          <w:rFonts w:ascii="Times New Roman" w:hAnsi="Times New Roman" w:cs="Times New Roman"/>
          <w:sz w:val="24"/>
          <w:szCs w:val="24"/>
        </w:rPr>
        <w:t>* Social Exchange Theory</w:t>
      </w:r>
    </w:p>
    <w:p w:rsidR="00002E4F" w:rsidRDefault="00002E4F"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Pr="00EF7167" w:rsidRDefault="00721F98" w:rsidP="00002E4F">
      <w:pPr>
        <w:pStyle w:val="HTMLPreformatted"/>
        <w:rPr>
          <w:rFonts w:ascii="Times New Roman" w:hAnsi="Times New Roman" w:cs="Times New Roman"/>
          <w:sz w:val="24"/>
          <w:szCs w:val="24"/>
        </w:rPr>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r w:rsidRPr="00A56EBB">
        <w:rPr>
          <w:b/>
          <w:sz w:val="40"/>
          <w:szCs w:val="40"/>
        </w:rPr>
        <w:t>Chapter 4: Scientific Sociology</w:t>
      </w:r>
    </w:p>
    <w:p w:rsidR="00002E4F"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r w:rsidRPr="00A56EBB">
        <w:rPr>
          <w:b/>
          <w:sz w:val="32"/>
          <w:szCs w:val="32"/>
        </w:rPr>
        <w:t>Multiple Choice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1. One of the most remarkable traits that August Comte mandated for Sociology was a core of______________________.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Scientific precision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Scientific rigor</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Scientific care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Scientific attention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2.  ______________________ is the scientific-based sociological research that uses scientific tools such as survey, sampling, objective measurement, and cultural and historical analysis to study and understand society.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Social Appraisal</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Objectivity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Positivism</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  When societies remain the same.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Social dynamics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Social objectivity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Social statics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d. Social stagnancy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4.  _____________________ is the ability to study and observe without distortion or bias, especially personal bias.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Social Appraisal</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Objectivity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Positivism</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5. ___________________ are people who use their agency to make choices based on their varied motivations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Agents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Medium</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Intermediary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Conciliator</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6. What is the most common form of Sociological research?</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polls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qualitative research</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survey research</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case study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7. _____________________ are research instruments designed to obtain information from individuals who belong to a larger group, organization, or society.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Samples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Qualitative findings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Surveys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Case studies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8. Which type of research would take a long period of time?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Cross-sectional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Longitudinal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Random sampling</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Stratified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9. What is the purpose of gathering information through surveys?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a. </w:t>
      </w:r>
      <w:proofErr w:type="gramStart"/>
      <w:r w:rsidRPr="00A56EBB">
        <w:t>predict</w:t>
      </w:r>
      <w:proofErr w:type="gramEnd"/>
      <w:r w:rsidRPr="00A56EBB">
        <w:t xml:space="preserve"> attitudes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b. </w:t>
      </w:r>
      <w:proofErr w:type="gramStart"/>
      <w:r w:rsidRPr="00A56EBB">
        <w:t>explain</w:t>
      </w:r>
      <w:proofErr w:type="gramEnd"/>
      <w:r w:rsidRPr="00A56EBB">
        <w:t xml:space="preserve"> behaviors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c. </w:t>
      </w:r>
      <w:proofErr w:type="gramStart"/>
      <w:r w:rsidRPr="00A56EBB">
        <w:t>describe</w:t>
      </w:r>
      <w:proofErr w:type="gramEnd"/>
      <w:r w:rsidRPr="00A56EBB">
        <w:t xml:space="preserve"> aspirations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all of the above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10. Which of these is not a type of survey we use today?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political poll</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national census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verbal interview</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all of the above are type of surveys used today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11. __________________ are surveys which collect opinions.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polls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qualitative research</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survey research</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case study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12. By constitutional mandate, the Census Bureau must take count of its population every _______ years.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a. 5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10</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15</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20</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13 ______________ represents the entire membership of a country, organization, group, or category of people to be surveyed.</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Population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Public</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Masses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lastRenderedPageBreak/>
        <w:t>14.  _________________ is some portion of the population but not all of the population.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Section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Segment</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Masses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15. A survey given once to a group of people is called ______________________.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Cross-sectional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Longitudinal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Random sampling</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Stratified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16. Types of surveys which ask the same people to fill out a survey over an extended number of years is _____________________.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Cross-sectional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Longitudinal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Random sampling</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Stratified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17. One of the most important issues when doing survey research is to ensure a good_______________________.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convenience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snowball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scientific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18. ________________ is a portion of the population that is drawn in such a way that every member of the population has an equal chance of being selected for the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Convenience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19. __________________is a sample drawn from the population, the composition of which very much resembles that of the population.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Scientific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Convenience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20. _____________________ is a portion of the population is drawn in such a way that every member of the population and important sub-categories of the population have an equal chance of being selected for the survey, yielding a sample that is demographically similar to population.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Scientific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21. _______________ is a portion of the population that is </w:t>
      </w:r>
      <w:r w:rsidRPr="00A56EBB">
        <w:rPr>
          <w:b/>
          <w:u w:val="single"/>
        </w:rPr>
        <w:t>NOT</w:t>
      </w:r>
      <w:r w:rsidRPr="00A56EBB">
        <w:t xml:space="preserve"> scientifically </w:t>
      </w:r>
      <w:proofErr w:type="gramStart"/>
      <w:r w:rsidRPr="00A56EBB">
        <w:t>drawn, but</w:t>
      </w:r>
      <w:proofErr w:type="gramEnd"/>
      <w:r w:rsidRPr="00A56EBB">
        <w:t xml:space="preserve"> is collected because they are easy to access.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Convenience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22.  When conducting a research, the researcher set up a table in front of the grocery store and approached customers going </w:t>
      </w:r>
      <w:proofErr w:type="gramStart"/>
      <w:r w:rsidRPr="00A56EBB">
        <w:t>in to</w:t>
      </w:r>
      <w:proofErr w:type="gramEnd"/>
      <w:r w:rsidRPr="00A56EBB">
        <w:t xml:space="preserve"> the store to fill out his survey.  This is a __________________ method.</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Convenience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23.  Smithsonian University wants a research to be conducted which represents its student population.  Their sampling consists of 60% Caucasian, 14% Hispanics, 13% </w:t>
      </w:r>
      <w:proofErr w:type="gramStart"/>
      <w:r w:rsidRPr="00A56EBB">
        <w:t>African-Americans</w:t>
      </w:r>
      <w:proofErr w:type="gramEnd"/>
      <w:r w:rsidRPr="00A56EBB">
        <w:t>, 7% Asians, 5% American Indians, and 1% “other” category.  The sample represents almost exact ratio of the entire student demographics.  This is an example of ________________________________.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Scientific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24.  A computer generated list of people was used for a marketing survey.  This would be a _________________ method.</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Scientific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25.  The US Defense Department needed to know how soldiers were adapting after returning from war.  They selected 10% of all Iraqi war veterans for a special survey that would closely resemble the composition of all the soldiers (sex, race, age, type of unit, etc.).  This type of samples is called _________________.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Scientific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26. Which type of sampling would yield weakest scientific results?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Representative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Stratified Random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lastRenderedPageBreak/>
        <w:t>*d. Convenience Sample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27. _______________________is the number of respondents who are designated to take the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Respondent Size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Participant Size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Sample Size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Contributor size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28. The minimum number of participants needed in a survey to establish statistical confidence in the findings.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25</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30</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35</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40</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29. ___________________ is the percentage of the original sample that successfully completed the survey.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Response Rate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Answer Rate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Reaction Rate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Satisfaction Rate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30. ______________________ means that the results from the sample can be assumed to apply to the population with confidence.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Specificity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Commonality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Generalizability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Accuracy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31.  __________________ are questions that are accurate and measure what they claim they’ll measure.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Valid Study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Reliable Analytic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Valid Evaluative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Valid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32. ________________ are survey questions that are relatively free from bias errors which might taint the findings.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Valid Study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Reliable Analytic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Valid Evaluative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Reliable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lastRenderedPageBreak/>
        <w:t>33.  ______________________________ are questions designed to get respondents to answer in their own words.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General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Open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Closed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Likert Type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34.  Questions designed to get respondents to choose from a list of responses you provide to them are called 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General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Open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Closed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Likert Scale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35. Which is the most common response scale used in surveys and questionnaires?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General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Open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Closed Survey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Likert Scale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36. ________________ are questions which provide the basic categorical information about the respondents.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Private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Individual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Demographic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Exclusive Questions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37. The software needed to analyze and run statistical analysis on survey results.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Excel</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Access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SPSS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 &amp; c</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38.  By converting responses into ______________, most results can be analyzed.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percentages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numbers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statistics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scales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39.  __________________________ is the counting and tabulating of words, sentences, and themes from written, audio, video, and other forms of communication.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Statistical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Data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Content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Sample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lastRenderedPageBreak/>
        <w:t xml:space="preserve">40. __________________ is data which has no standard numerical values.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Titular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Nominal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Ordinal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Variable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41.  _______________________ is rank ordered data which has standard numerical values.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Titular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Nominal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Ordinal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Variable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42. Data that is shown in comparison to other data is _____________________.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Comparable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Nominal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Ordinal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Ratio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43.  Survey questions that measure some characteristic of the population is/are called________________.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Value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Merit Data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44.  ______________________ are survey variables that change in response to the influence of other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Independent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Extreme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Amended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45.  ______________________ are survey variables that when manipulated will stimulate a change upon another variable.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Independent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Extreme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Amended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46. Dr. Smith is conducting a study on effectiveness of different brand of blood pressure medications on his patients with high blood pressure.  In this study, high blood pressure would be a _________________________.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Independent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Extreme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Amended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47. Dr. Smith is conducting a study on effectiveness of different brand of blood pressure medications on his patients with high blood pressure.  In this study, different brand of blood pressure medication would be an example of _________________________.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Independent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Extreme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Dependent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Amended Variables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48.  ______________ is the arithmetic score of all the numbers divided by the total number of students.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Median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Mode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Mean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Extreme Value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49. The exact mid-point value in the ranked list of scores is ______________________.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Median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Mode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Mean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Extreme Value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50.  ________________ is the number occurring the most in a list of numbers.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Median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Mode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Mean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Extreme Value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51.  The especially low or high number in the series is called ________________.</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Median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Mode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Mean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Extreme Value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52.  The acronym to remember when doing sociological research.</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SOCIAL</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SMART</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TARTS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START</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 53.  ____________ are studies in which researchers can observe phenomena while holding other variables constant or controlling them.</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Methods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Research</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Experiments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Tests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54. Sociologists rarely study in ___________________.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schools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communities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public</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laboratories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55.  In order to establish cause there must be __ criteria that need to be met.</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2</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3</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4</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5</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56.  Which of these is not one of the criteria needed to establish cause?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no spurious correlations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time ordering</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validation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57.  _______________ means that a change in one variable leads to or “causes” a change in another variable.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Trigger</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Activation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Causation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Exacerbation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58.  How many types of correlations are there?</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3</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4</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5</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6</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59. ______________________ means that the variables change in the same direction.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Inverse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Spurious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Absolute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Direct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60.  ___________________________means that the variables change in opposite directions.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Inverse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Spurious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Absolute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Indirect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61.  ________________________ is an apparent relationship between two variables which indicates their relationship to a third variable and not to each other.</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lastRenderedPageBreak/>
        <w:t>a. Inverse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Spurious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Absolute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Causal Correlation</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62. _________________ are studies which utilize experimental design but are initiated in everyday settings and non-laboratory environments.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Ethnography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Participant Observations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Field Experiments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Experimental Researches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 xml:space="preserve">63.  ____________________ is a research method where the researcher participates in activities and more or less assumes membership in the group she studies.  </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Ethnography</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Participant Observations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Field Experiments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Experimental Researches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64.  _________________ is when the researcher systematically and quantitatively describes the contents of some form of media.</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Content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Secondary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Content Assessment</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Evaluation Assessment</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65. ____________________ is the analysis of data that have already been gathered by others.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a. Content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*b. Secondary Analysis</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c. Content Assessment</w:t>
      </w:r>
    </w:p>
    <w:p w:rsidR="00002E4F" w:rsidRPr="00A56EBB"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56EBB">
        <w:t>d. Evaluation Assessment</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b/>
          <w:sz w:val="32"/>
          <w:szCs w:val="32"/>
        </w:rPr>
      </w:pPr>
      <w:r w:rsidRPr="00A56EBB">
        <w:rPr>
          <w:rFonts w:ascii="Times New Roman" w:hAnsi="Times New Roman" w:cs="Times New Roman"/>
          <w:b/>
          <w:sz w:val="32"/>
          <w:szCs w:val="32"/>
        </w:rPr>
        <w:t>True / False Questions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 One of the most remarkable traits that August Comte mandated for Sociology was a core of historical precision.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 One of the most remarkable traits that August Comte mandated for Sociology was a core of scientific rigor.</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 Social Appraisal is the scientific-based sociological research that uses scientific tools such as survey, sampling, objective measurement, and cultural and historical analysis to study and understand society.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 Objectivity is the scientific-based sociological research that uses scientific tools such as survey, sampling, objective measurement, and cultural and historical analysis to study and understand society.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 Positivism is the scientific-based sociological research that uses scientific tools such as survey, sampling, objective measurement, and cultural and historical analysis to study and understand society.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  Social statics is when societies remain the same.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 Social stagnancy is when societies remain the same.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 Social Appraisal is the ability to study and observe without distortion or bias, especially personal bias.  Bias-free research is an ideal that, if not present will open the door to extreme misinterpretation of research findings.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9. Objectivity is the ability to study and observe without distortion or bias, especially personal bias.  Bias-free research is an ideal that, if not present will open the door to extreme misinterpretation of research findings.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 The most common form of Sociological research is qualitative research.</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11. The most common form of Sociological research is survey research.</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12. The most common form of Sociological research is case study.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13. Samples are research instruments designed to obtain information from individuals who belong to a larger group, organization, or society.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14. Surveys are research instruments designed to obtain information from individuals who belong to a larger group, organization, or society.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15. Case studies are research instruments designed to obtain information from individuals who belong to a larger group, organization, or society.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16. Polls are surveys which typically collect opinions.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17. Content analysis research is a type of survey typically used to collect opinions.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18. Case study is a type of survey typically used to collect opinions.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19. Sample represents the entire membership of a country, organization, group, or category of people to be surveyed.</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20. Population represents the entire membership of a country, organization, group, or category of people to be surveyed.</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21. Masses represent the entire membership of a country, organization, group, or category of people to be surveyed.</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22. Sample is some portion of the population but not all of the population.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23. Segment is some portion of the population but not all of the population.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24. A survey given once to a group of people is called Cross-sectional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25. A survey given once to a group of people is called Stratified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26. Type of surveys which ask the same people to fill out a survey over an extended number of years is Cross-Sectional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27. Type of surveys which ask the same people to fill out a survey over an extended number of years is Longitudinal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28. Type of surveys which ask the same people to fill out a survey over an extended number of years is Stratified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29. One of the most important issues when doing survey research is to ensure a good convenience sample.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30. One of the most important issues when doing survey research is to ensure a good snowball sample.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31. One of the most important issues when doing survey research is to ensure a good scientific sample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32. Representative Sample is a portion of the population that is drawn in such a way that every member of the population has an equal chance of being selected for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33. Stratified Random Sample is a portion of the population that is drawn in such a way that every member of the population has an equal chance of being selected for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34. Representative Sample is a sample drawn from the population, the composition of which very much resembles that of the population.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35. Stratified Random Sample is a portion of the population that is drawn in such a way that every member of the population and important sub-categories of the population have an equal chance of being selected for the survey, yielding a sample that is demographically similar to population.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36. Scientific Sample is a portion of the population that is drawn in such a way that every member of the population and important sub-categories of the population have an equal chance of being selected for the survey, yielding a sample that is demographically similar to population.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37. Random Sample is a portion of the population that is NOT scientifically </w:t>
      </w:r>
      <w:proofErr w:type="gramStart"/>
      <w:r w:rsidRPr="00A56EBB">
        <w:rPr>
          <w:rFonts w:ascii="Times New Roman" w:hAnsi="Times New Roman" w:cs="Times New Roman"/>
          <w:sz w:val="24"/>
          <w:szCs w:val="24"/>
        </w:rPr>
        <w:t>drawn, but</w:t>
      </w:r>
      <w:proofErr w:type="gramEnd"/>
      <w:r w:rsidRPr="00A56EBB">
        <w:rPr>
          <w:rFonts w:ascii="Times New Roman" w:hAnsi="Times New Roman" w:cs="Times New Roman"/>
          <w:sz w:val="24"/>
          <w:szCs w:val="24"/>
        </w:rPr>
        <w:t xml:space="preserve"> is collected because they are easy to access.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38. Convenience Sample is a portion of the population that is NOT scientifically </w:t>
      </w:r>
      <w:proofErr w:type="gramStart"/>
      <w:r w:rsidRPr="00A56EBB">
        <w:rPr>
          <w:rFonts w:ascii="Times New Roman" w:hAnsi="Times New Roman" w:cs="Times New Roman"/>
          <w:sz w:val="24"/>
          <w:szCs w:val="24"/>
        </w:rPr>
        <w:t>drawn, but</w:t>
      </w:r>
      <w:proofErr w:type="gramEnd"/>
      <w:r w:rsidRPr="00A56EBB">
        <w:rPr>
          <w:rFonts w:ascii="Times New Roman" w:hAnsi="Times New Roman" w:cs="Times New Roman"/>
          <w:sz w:val="24"/>
          <w:szCs w:val="24"/>
        </w:rPr>
        <w:t xml:space="preserve"> is collected because they are easy to access.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39. Respondent Size is the number of respondents who are designated to take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40. Sample Size is the number of respondents who are designated to take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41. Minimum number of participants needed in a survey to establish statistical confidence in the findings is 30.</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42. Minimum number of participants needed in a survey to establish statistical confidence in the findings is 140</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43. Response Rate is the percentage of the original sample who successfully completed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44. Completion Rate is the percentage of the original sample who successfully completed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45. Commonality means that the results from the sample can be assumed to apply to the population with confidence.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46. Generalizability means that the results from the sample can be assumed to apply to the population with confidence.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47. Valid Survey Questions are questions that are accurate and measure what they claim they’ll measure.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48. Reliable Survey Questions are questions that are accurate and measure what they claim they’ll measure.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49. Valid Survey Questions are survey questions that are relatively free from bias errors which might taint the findings.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50. Reliable Survey Questions are survey questions that are relatively free from bias errors which might taint the findings.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51. Open Survey Questions are questions designed to get respondents to answer in their own words.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52. Closed Survey Questions are questions designed to get respondents to answer in their own words.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53. Likert type Questions are questions designed to get respondents to answer in their own words.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54. Questions designed to get respondents to choose from a list of responses you provide to them are called General Survey Questions.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55. Questions designed to get respondents to choose from a list of responses you provide to them are called Open Survey Questions.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56. Questions designed to get respondents to choose from a list of responses you provide to them are called Closed Survey Questions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57. Census Survey Questions are the most common response scale used in surveys and questionnaires.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58. Open Survey Questions the most common response scale used in surveys and questionnaires.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59. Closed Survey Questions the most common response scale used in surveys and questionnaires.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60. Likert Scale Questions the most common response scale used in surveys and questionnaires.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61. Private Questions are questions which provide the basic categorical information about the respondents.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62. Demographic Questions are questions which provide the basic categorical information about the respondents.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63.  By converting responses into numbers, most results can be analyzed.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64. By converting responses into English words, most results can be analyzed.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65. Data Analysis is the counting and tabulating of words, sentences, and themes from written, audio, video, and other forms of communication.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66. Content Analysis is the counting and tabulating of words, sentences, and themes from written, audio, video, and other forms of communication.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67. Nominal Data is data which has no standard numerical values.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68. Ordinal Data is data which has no standard numerical values.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69. Nominal Data is rank ordered data which has standard numerical values.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70. Ordinal Data is rank ordered data which has standard numerical values.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71. Data that is shown in comparison to other data is Comparable Data.</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72. Data that is shown in comparison to other data is Variable Data.</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73. Data that is shown in comparison to other data is Ratio Data.</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74. Survey questions that measure some characteristic of the population is Variables.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75. Survey questions that measure some characteristic of the population is Data.</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76. Independent Variables are survey variables that change in response to the influence of another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77. Dependent Variables are survey variables that change in response to the influence of another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78. Independent Variables are survey variables that when manipulated will stimulate a change upon another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79. Dependent Variables are survey variables that when manipulated will stimulate a change upon another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80. Median is the arithmetic score of all the numbers divided by the total number of students.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81. Mean is the arithmetic score of all the numbers divided by the total number of students.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82. The exact mid-point value in the ranked list of scores is Median.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83. The exact mid-point value in the ranked list of scores is Mode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84. Median is the number occurring the most in a list of numbers.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85. Mode is the number occurring the most in a list of numbers.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86. The especially low or high number in the series is called Median.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87. The especially low or high number in the series is called Mode.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88. The especially low or high number in the series is called Extreme Value.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89. Examinations are studies in which researchers can observe phenomena while holding other variables constant or controlling them.</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90. Sociologists rarely study in communities.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91. Sociologists rarely study in laboratories.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92. Causation means that a change in one variable leads to or cause a change in another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93. Exacerbation means that a change in one variable leads to or cause a change in another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94. Spurious Correlation means that the variables change in the same direction.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95. Absolute Correlation means that the variables change in the same direction.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96. Direct Correlation means that the variables change in the same direction.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97. Inverse Correlation means that the variables change in opposite directions.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98. Spurious Correlation means that the variables change in opposite directions.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99. Indirect Correlation means that the variables change in opposite directions.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100. Spurious Correlation is an apparent relationship between two variables which indicates their relationship to a third variable and not to each other.</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101. Causal Correlation is an apparent relationship between two variables which indicates their relationship to a third variable and not to each other.</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102. Ethnographies are studies which utilize experimental design but are initiated in everyday settings and non-laboratory environments.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103. Field Experiments are studies which utilize experimental design but are initiated in everyday settings and non-laboratory environments.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104. Ethnographic Observation is a research method where the researcher participates in activities and more or less assumes membership in the group she studies.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 xml:space="preserve">105. Participant Observations is a research method where the researcher participates in activities and more or less assumes membership in the group she studies.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106. Content Analysis is when the researcher systematically and quantitatively describes the contents of some form of media.</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107. Content Assessment is when the researcher systematically and quantitatively describes the contents of some form of media.</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108. Content Analysis is the analysis of data that have already been gathered by others.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*False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109. Secondary Analysis is the analysis of data that have already been gathered by others.</w:t>
      </w:r>
    </w:p>
    <w:p w:rsidR="00002E4F"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*True</w:t>
      </w:r>
    </w:p>
    <w:p w:rsidR="00002E4F"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b/>
          <w:sz w:val="32"/>
          <w:szCs w:val="32"/>
        </w:rPr>
      </w:pPr>
      <w:r w:rsidRPr="00A56EBB">
        <w:rPr>
          <w:rFonts w:ascii="Times New Roman" w:hAnsi="Times New Roman" w:cs="Times New Roman"/>
          <w:b/>
          <w:sz w:val="32"/>
          <w:szCs w:val="32"/>
        </w:rPr>
        <w:t>Fill in the Blank Questions</w:t>
      </w:r>
    </w:p>
    <w:p w:rsidR="00002E4F"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NOTE:  Answers to each blank space can include more than one word.</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 One of the most remarkable traits that August Comte mandated for Sociology was a core of______________________.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scientific rigor</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  ______________________ is the scientific-based sociological research that uses scientific tools such as survey, sampling, objective measurement, and cultural and historical analysis to study and understand society.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Positivism</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  ___________________are when societies remain the same.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Social statics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  _____________________ is the ability to study and observe without distortion or bias, especially personal bias.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Objectivity</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 ___________________ are people who use their agency to make choices based on their varied motivations.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Agents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 ____________________ is the most common form of Sociological research.</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Survey research</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7. _____________________ are research instruments designed to obtain information from individuals who belong to a larger group, organization, or society.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Surveys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8. The type of research which could span years is called_____________________________.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Longitudinal survey</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10. ___________ are surveys which collect opinions.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Polls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11. By constitutional mandate, the Census Bureau must take count of its population every _____years.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10</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12.  ______________ represents the entire membership of a country, organization, group, or category of people to be surveyed.</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Population</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13.  _________________ some portion of the population but not all of the population.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14. A survey given once to a group of people is called ______________________.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Cross-sectional survey</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15. Type of surveys which ask the same people to fill out a survey over an extended number of years is __________________________.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Longitudinal survey</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16. One of the most important issues when doing survey research is to ensure a good_______________________.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scientific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17. ________________ is a portion of the population that is drawn in such a way that every member of the population has an equal chance of being selected for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Random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18. __________________________is a sample drawn from the population, the composition of which very much resembles that of the population.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Representative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19. ______________________________ is a portion of the population is drawn in such a way that every member of the population and important sub-categories of the population have an equal chance of being selected for the survey, yielding a sample that is demographically similar to population.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Stratified Random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 xml:space="preserve">20. _______________________ is a portion of the population that is NOT scientifically </w:t>
      </w:r>
      <w:proofErr w:type="gramStart"/>
      <w:r w:rsidRPr="00A56EBB">
        <w:rPr>
          <w:rFonts w:ascii="Times New Roman" w:hAnsi="Times New Roman" w:cs="Times New Roman"/>
          <w:sz w:val="24"/>
          <w:szCs w:val="24"/>
        </w:rPr>
        <w:t>drawn, but</w:t>
      </w:r>
      <w:proofErr w:type="gramEnd"/>
      <w:r w:rsidRPr="00A56EBB">
        <w:rPr>
          <w:rFonts w:ascii="Times New Roman" w:hAnsi="Times New Roman" w:cs="Times New Roman"/>
          <w:sz w:val="24"/>
          <w:szCs w:val="24"/>
        </w:rPr>
        <w:t xml:space="preserve"> is collected because they are easy to access.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Convenience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21.  When conducting a research, the researcher set up a table in front of the grocery store and approached customers going </w:t>
      </w:r>
      <w:proofErr w:type="gramStart"/>
      <w:r w:rsidRPr="00A56EBB">
        <w:rPr>
          <w:rFonts w:ascii="Times New Roman" w:hAnsi="Times New Roman" w:cs="Times New Roman"/>
          <w:sz w:val="24"/>
          <w:szCs w:val="24"/>
        </w:rPr>
        <w:t>in to</w:t>
      </w:r>
      <w:proofErr w:type="gramEnd"/>
      <w:r w:rsidRPr="00A56EBB">
        <w:rPr>
          <w:rFonts w:ascii="Times New Roman" w:hAnsi="Times New Roman" w:cs="Times New Roman"/>
          <w:sz w:val="24"/>
          <w:szCs w:val="24"/>
        </w:rPr>
        <w:t xml:space="preserve"> the store to fill out his survey.  This is a _________________________ method.</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Convenience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22.  Smithsonian University wants a research to be conducted which represents its student population.  Their sampling consists of 60% Caucasian, 14% Hispanics, 13% </w:t>
      </w:r>
      <w:proofErr w:type="gramStart"/>
      <w:r w:rsidRPr="00A56EBB">
        <w:rPr>
          <w:rFonts w:ascii="Times New Roman" w:hAnsi="Times New Roman" w:cs="Times New Roman"/>
          <w:sz w:val="24"/>
          <w:szCs w:val="24"/>
        </w:rPr>
        <w:t>African-Americans</w:t>
      </w:r>
      <w:proofErr w:type="gramEnd"/>
      <w:r w:rsidRPr="00A56EBB">
        <w:rPr>
          <w:rFonts w:ascii="Times New Roman" w:hAnsi="Times New Roman" w:cs="Times New Roman"/>
          <w:sz w:val="24"/>
          <w:szCs w:val="24"/>
        </w:rPr>
        <w:t>, 7% Asians, 5% American Indians, and 1% “other” category.  The sample represents almost exact ratio of the entire student demographics.  This is an example of ________________________ sample.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Stratified Random </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23.  To ensure everyone equal chance of being selected, a </w:t>
      </w:r>
      <w:proofErr w:type="gramStart"/>
      <w:r w:rsidRPr="00A56EBB">
        <w:rPr>
          <w:rFonts w:ascii="Times New Roman" w:hAnsi="Times New Roman" w:cs="Times New Roman"/>
          <w:sz w:val="24"/>
          <w:szCs w:val="24"/>
        </w:rPr>
        <w:t>computer generated</w:t>
      </w:r>
      <w:proofErr w:type="gramEnd"/>
      <w:r w:rsidRPr="00A56EBB">
        <w:rPr>
          <w:rFonts w:ascii="Times New Roman" w:hAnsi="Times New Roman" w:cs="Times New Roman"/>
          <w:sz w:val="24"/>
          <w:szCs w:val="24"/>
        </w:rPr>
        <w:t xml:space="preserve"> list of people was used for a marketing survey.  This would be a ______________________ method.</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Random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24.  The US Defense Department needed to know how soldiers were adapting after returning from war.  They selected 10% of all Iraqi war veterans for a special survey.  This type of sample is called _________________.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Representative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25. A ________________________would yield weak scientific results.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Convenience Sample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26. _______________________is the number of respondents who are designated to take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Sample Size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27. The minimum number of participants needed in a survey to establish statistical confidence in the findings is_____.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30</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28. ___________________ is the percentage of the original sample who successfully completed the survey.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Response Rate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29. ______________________ means that the results from the sample can be assumed to apply to the population with confidence.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Generalizability</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30.  __________________ Questions are questions that are accurate and measure what they claim they’ll measure.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 xml:space="preserve">* Valid Survey </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31. ________________ Questions are survey questions that are relatively free from bias errors which might taint the findings.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Reliable Survey</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32.  ______________________________ Questions are questions designed to get respondents to answer in their own words.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Open Survey</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33.  Questions designed to get respondents to choose from a list of responses you provide to them are called 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Closed Survey Questions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34. The most common response scale used in surveys and questionnaires is called a__________________.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Likert Scale </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35. ________________ are questions which provide the basic categorical information about the respondents.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Demographic Questions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36. Three computer software packages used to analyze and run statistical analysis on survey results are______________,__________________, and______________.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Excel, SPSS, SAS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37.  By converting responses into ______________, most results can be analyzed.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numbers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38.  __________________________ is the counting and tabulating of words, sentences, and themes from written, audio, video, and other forms of communication.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Content Analysis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39. __________________ is data which has no standard numerical values.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Nominal Data</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40.  _______________________ is rank ordered data which has standard numerical values.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Ordinal Data</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41. Data that is shown in comparison to other data is _____________________.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Ratio Data</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42.  Survey questions that measure some characteristic of the population are 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Variables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43.  ______________________ are survey variables that change in response to the influence of independent variables.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Dependent Variables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44.  ______________________ are survey variables that when manipulated will stimulate a change upon the dependent variables.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Independent Variables.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45. Dr. Smith is conducting a study on effectiveness of different brand of blood pressure medications on his patients with high blood pressure.  In this study, high blood pressure would be a __________________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Dependent </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46. Dr. Smith is conducting a study on effectiveness of different brand of blood pressure medications on his patients with high blood pressure.  In this study, different brands of blood pressure medication would be an example of </w:t>
      </w:r>
      <w:proofErr w:type="spellStart"/>
      <w:r w:rsidRPr="00A56EBB">
        <w:rPr>
          <w:rFonts w:ascii="Times New Roman" w:hAnsi="Times New Roman" w:cs="Times New Roman"/>
          <w:sz w:val="24"/>
          <w:szCs w:val="24"/>
        </w:rPr>
        <w:t>an__________________Variable</w:t>
      </w:r>
      <w:proofErr w:type="spellEnd"/>
      <w:r w:rsidRPr="00A56EBB">
        <w:rPr>
          <w:rFonts w:ascii="Times New Roman" w:hAnsi="Times New Roman" w:cs="Times New Roman"/>
          <w:sz w:val="24"/>
          <w:szCs w:val="24"/>
        </w:rPr>
        <w:t>.</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Independent </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47.  ______________ is the arithmetic score of all the numbers divided by the total number of students.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Mean</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48. The exact mid-point value in the ranked list of scores is ______________________.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Median</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49.  ________________ is the number occurring most frequently in a list of numbers.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*Mode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50.  The especially low or high number in the series is called ________________.</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*Extreme Value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51. List components of a good survey.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clear purpose for taking the survey, clear understanding of desired outcomes of survey, good research supporting development and design of survey, appropriate sampling technique when collecting survey, reliability and validity in survey and its question and design, clear and accurate presentation of survey findings that are appropriate for the type of survey used.</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52.  ______________ is the acronym to remember when doing sociological research.</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SMART</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53.  The meaning of each letter in the acronym to remember when doing sociological research.</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 *Samples, Methods, Attitude of skepticism, Researcher bias, Thorough understanding of literature</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54.  List typical research methods used in Sociology.</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lastRenderedPageBreak/>
        <w:t>*experiments, participant observations, non-participant observations, surveys, and secondary analysis.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55.  __________________________ are studies in which researchers can observe phenomena while holding other variables constant or controlling them.</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*Experiments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56. Sociologists rarely study in ___________________.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*laboratories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57.  In order to establish cause there must be ___ criteria that need to be met.</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3</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58.  _______________ means that a change in one variable leads to or cause a change in another variable.</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Causation</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59. ______________________ means that the variables change in the same direction.</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*Direct Correlation</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60.  ___________________________means that the variables change in opposite directions.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Inverse Correlation</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61.  ________________________ is an apparent relationship between two variables which indicates their relationship to a third variable and not to each other.</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Spurious Correlation</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62. _________________ are studies which utilize experimental design but are initiated in everyday settings and non-laboratory environments.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Field Experiments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xml:space="preserve">63.  ____________________ is a research method where the researcher participates in activities and more or less assumes membership in the group she studies.  </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*Participant Observations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64.  _________________ is when the researcher systematically and quantitatively describes the contents of some form of media.</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Content Analysis</w:t>
      </w:r>
    </w:p>
    <w:p w:rsidR="00002E4F" w:rsidRPr="00A56EBB" w:rsidRDefault="00002E4F" w:rsidP="00002E4F">
      <w:pPr>
        <w:pStyle w:val="HTMLPreformatted"/>
        <w:rPr>
          <w:rFonts w:ascii="Times New Roman" w:hAnsi="Times New Roman" w:cs="Times New Roman"/>
          <w:sz w:val="24"/>
          <w:szCs w:val="24"/>
        </w:rPr>
      </w:pP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65. ____________________ is the analysis of data that have already been gathered by others.</w:t>
      </w:r>
    </w:p>
    <w:p w:rsidR="00002E4F" w:rsidRPr="00A56EBB" w:rsidRDefault="00002E4F" w:rsidP="00002E4F">
      <w:pPr>
        <w:pStyle w:val="HTMLPreformatted"/>
        <w:rPr>
          <w:rFonts w:ascii="Times New Roman" w:hAnsi="Times New Roman" w:cs="Times New Roman"/>
          <w:sz w:val="24"/>
          <w:szCs w:val="24"/>
        </w:rPr>
      </w:pPr>
      <w:r w:rsidRPr="00A56EBB">
        <w:rPr>
          <w:rFonts w:ascii="Times New Roman" w:hAnsi="Times New Roman" w:cs="Times New Roman"/>
          <w:sz w:val="24"/>
          <w:szCs w:val="24"/>
        </w:rPr>
        <w:t>* Secondary Analysis</w:t>
      </w:r>
    </w:p>
    <w:p w:rsidR="00002E4F" w:rsidRDefault="00002E4F"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Default="00721F98" w:rsidP="00002E4F">
      <w:pPr>
        <w:pStyle w:val="HTMLPreformatted"/>
        <w:rPr>
          <w:rFonts w:ascii="Times New Roman" w:hAnsi="Times New Roman" w:cs="Times New Roman"/>
          <w:sz w:val="24"/>
          <w:szCs w:val="24"/>
        </w:rPr>
      </w:pPr>
    </w:p>
    <w:p w:rsidR="00721F98" w:rsidRPr="00A56EBB" w:rsidRDefault="00721F98" w:rsidP="00002E4F">
      <w:pPr>
        <w:pStyle w:val="HTMLPreformatted"/>
        <w:rPr>
          <w:rFonts w:ascii="Times New Roman" w:hAnsi="Times New Roman" w:cs="Times New Roman"/>
          <w:sz w:val="24"/>
          <w:szCs w:val="24"/>
        </w:rPr>
      </w:pPr>
    </w:p>
    <w:p w:rsidR="00002E4F" w:rsidRPr="00303C65" w:rsidRDefault="00002E4F" w:rsidP="00002E4F">
      <w:pPr>
        <w:pStyle w:val="NoSpacing"/>
        <w:jc w:val="center"/>
        <w:rPr>
          <w:rFonts w:ascii="Times New Roman" w:hAnsi="Times New Roman"/>
          <w:b/>
          <w:sz w:val="40"/>
          <w:szCs w:val="40"/>
        </w:rPr>
      </w:pPr>
      <w:r w:rsidRPr="00303C65">
        <w:rPr>
          <w:rFonts w:ascii="Times New Roman" w:hAnsi="Times New Roman"/>
          <w:b/>
          <w:sz w:val="40"/>
          <w:szCs w:val="40"/>
        </w:rPr>
        <w:lastRenderedPageBreak/>
        <w:t>Chapter 5: Culture</w:t>
      </w:r>
    </w:p>
    <w:p w:rsidR="00002E4F" w:rsidRDefault="00002E4F" w:rsidP="00002E4F">
      <w:pPr>
        <w:pStyle w:val="NoSpacing"/>
        <w:rPr>
          <w:rFonts w:ascii="Times New Roman" w:hAnsi="Times New Roman"/>
          <w:b/>
          <w:sz w:val="32"/>
          <w:szCs w:val="32"/>
        </w:rPr>
      </w:pPr>
    </w:p>
    <w:p w:rsidR="00002E4F" w:rsidRDefault="00002E4F" w:rsidP="00002E4F">
      <w:pPr>
        <w:pStyle w:val="NoSpacing"/>
        <w:rPr>
          <w:rFonts w:ascii="Times New Roman" w:hAnsi="Times New Roman"/>
          <w:b/>
          <w:sz w:val="32"/>
          <w:szCs w:val="32"/>
        </w:rPr>
      </w:pPr>
      <w:r w:rsidRPr="00303C65">
        <w:rPr>
          <w:rFonts w:ascii="Times New Roman" w:hAnsi="Times New Roman"/>
          <w:b/>
          <w:sz w:val="32"/>
          <w:szCs w:val="32"/>
        </w:rPr>
        <w:t xml:space="preserve">Multiple Choice </w:t>
      </w:r>
      <w:r>
        <w:rPr>
          <w:rFonts w:ascii="Times New Roman" w:hAnsi="Times New Roman"/>
          <w:b/>
          <w:sz w:val="32"/>
          <w:szCs w:val="32"/>
        </w:rPr>
        <w:t>Questions</w:t>
      </w:r>
    </w:p>
    <w:p w:rsidR="00002E4F" w:rsidRPr="00303C65" w:rsidRDefault="00002E4F" w:rsidP="00002E4F">
      <w:pPr>
        <w:pStyle w:val="NoSpacing"/>
        <w:rPr>
          <w:rFonts w:ascii="Times New Roman" w:hAnsi="Times New Roman"/>
          <w:b/>
          <w:sz w:val="32"/>
          <w:szCs w:val="32"/>
        </w:rPr>
      </w:pP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1. It is estimated by the </w:t>
      </w:r>
      <w:r w:rsidR="008466D5">
        <w:rPr>
          <w:rFonts w:ascii="Times New Roman" w:hAnsi="Times New Roman"/>
          <w:sz w:val="24"/>
          <w:szCs w:val="24"/>
        </w:rPr>
        <w:t>CIA</w:t>
      </w:r>
      <w:r w:rsidRPr="00303C65">
        <w:rPr>
          <w:rFonts w:ascii="Times New Roman" w:hAnsi="Times New Roman"/>
          <w:sz w:val="24"/>
          <w:szCs w:val="24"/>
        </w:rPr>
        <w:t xml:space="preserve"> that there are about ______unique </w:t>
      </w:r>
      <w:r w:rsidR="008466D5">
        <w:rPr>
          <w:rFonts w:ascii="Times New Roman" w:hAnsi="Times New Roman"/>
          <w:sz w:val="24"/>
          <w:szCs w:val="24"/>
        </w:rPr>
        <w:t>countries</w:t>
      </w:r>
      <w:r w:rsidRPr="00303C65">
        <w:rPr>
          <w:rFonts w:ascii="Times New Roman" w:hAnsi="Times New Roman"/>
          <w:sz w:val="24"/>
          <w:szCs w:val="24"/>
        </w:rPr>
        <w:t xml:space="preserve"> on the earth in our modern world. </w:t>
      </w:r>
    </w:p>
    <w:p w:rsidR="00002E4F" w:rsidRPr="00303C65" w:rsidRDefault="00002E4F" w:rsidP="00002E4F">
      <w:pPr>
        <w:pStyle w:val="NoSpacing"/>
        <w:numPr>
          <w:ilvl w:val="0"/>
          <w:numId w:val="1"/>
        </w:numPr>
        <w:jc w:val="left"/>
        <w:rPr>
          <w:rFonts w:ascii="Times New Roman" w:hAnsi="Times New Roman"/>
          <w:sz w:val="24"/>
          <w:szCs w:val="24"/>
        </w:rPr>
      </w:pPr>
      <w:r w:rsidRPr="00303C65">
        <w:rPr>
          <w:rFonts w:ascii="Times New Roman" w:hAnsi="Times New Roman"/>
          <w:sz w:val="24"/>
          <w:szCs w:val="24"/>
        </w:rPr>
        <w:t xml:space="preserve">1000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*b.  </w:t>
      </w:r>
      <w:r w:rsidR="008466D5">
        <w:rPr>
          <w:rFonts w:ascii="Times New Roman" w:hAnsi="Times New Roman"/>
          <w:sz w:val="24"/>
          <w:szCs w:val="24"/>
        </w:rPr>
        <w:t>267</w:t>
      </w:r>
    </w:p>
    <w:p w:rsidR="00002E4F" w:rsidRPr="00303C65" w:rsidRDefault="00002E4F" w:rsidP="00CD5D2A">
      <w:pPr>
        <w:pStyle w:val="NoSpacing"/>
        <w:numPr>
          <w:ilvl w:val="0"/>
          <w:numId w:val="73"/>
        </w:numPr>
        <w:jc w:val="left"/>
        <w:rPr>
          <w:rFonts w:ascii="Times New Roman" w:hAnsi="Times New Roman"/>
          <w:sz w:val="24"/>
          <w:szCs w:val="24"/>
        </w:rPr>
      </w:pPr>
      <w:r w:rsidRPr="00303C65">
        <w:rPr>
          <w:rFonts w:ascii="Times New Roman" w:hAnsi="Times New Roman"/>
          <w:sz w:val="24"/>
          <w:szCs w:val="24"/>
        </w:rPr>
        <w:t>3</w:t>
      </w:r>
      <w:r w:rsidR="008466D5">
        <w:rPr>
          <w:rFonts w:ascii="Times New Roman" w:hAnsi="Times New Roman"/>
          <w:sz w:val="24"/>
          <w:szCs w:val="24"/>
        </w:rPr>
        <w:t>95</w:t>
      </w:r>
    </w:p>
    <w:p w:rsidR="00002E4F" w:rsidRPr="00303C65" w:rsidRDefault="008466D5" w:rsidP="00CD5D2A">
      <w:pPr>
        <w:pStyle w:val="NoSpacing"/>
        <w:numPr>
          <w:ilvl w:val="0"/>
          <w:numId w:val="73"/>
        </w:numPr>
        <w:jc w:val="left"/>
        <w:rPr>
          <w:rFonts w:ascii="Times New Roman" w:hAnsi="Times New Roman"/>
          <w:sz w:val="24"/>
          <w:szCs w:val="24"/>
        </w:rPr>
      </w:pPr>
      <w:r>
        <w:rPr>
          <w:rFonts w:ascii="Times New Roman" w:hAnsi="Times New Roman"/>
          <w:sz w:val="24"/>
          <w:szCs w:val="24"/>
        </w:rPr>
        <w:t>101</w:t>
      </w:r>
    </w:p>
    <w:p w:rsidR="00002E4F" w:rsidRPr="00303C65" w:rsidRDefault="00002E4F" w:rsidP="00002E4F">
      <w:pPr>
        <w:pStyle w:val="NoSpacing"/>
        <w:rPr>
          <w:rFonts w:ascii="Times New Roman" w:hAnsi="Times New Roman"/>
          <w:sz w:val="24"/>
          <w:szCs w:val="24"/>
        </w:rPr>
      </w:pPr>
      <w:r w:rsidRPr="00303C65">
        <w:rPr>
          <w:rFonts w:ascii="Times New Roman" w:eastAsia="Times New Roman" w:hAnsi="Times New Roman"/>
          <w:color w:val="000000"/>
          <w:sz w:val="24"/>
          <w:szCs w:val="24"/>
        </w:rPr>
        <w:t xml:space="preserve">2. </w:t>
      </w:r>
      <w:r w:rsidRPr="00303C65">
        <w:rPr>
          <w:rFonts w:ascii="Times New Roman" w:hAnsi="Times New Roman"/>
          <w:sz w:val="24"/>
          <w:szCs w:val="24"/>
        </w:rPr>
        <w:t>Cultures are ________________________</w:t>
      </w:r>
    </w:p>
    <w:p w:rsidR="00002E4F" w:rsidRPr="00303C65" w:rsidRDefault="00002E4F" w:rsidP="00002E4F">
      <w:pPr>
        <w:pStyle w:val="NoSpacing"/>
        <w:numPr>
          <w:ilvl w:val="0"/>
          <w:numId w:val="3"/>
        </w:numPr>
        <w:jc w:val="left"/>
        <w:rPr>
          <w:rFonts w:ascii="Times New Roman" w:hAnsi="Times New Roman"/>
          <w:sz w:val="24"/>
          <w:szCs w:val="24"/>
        </w:rPr>
      </w:pPr>
      <w:r w:rsidRPr="00303C65">
        <w:rPr>
          <w:rFonts w:ascii="Times New Roman" w:hAnsi="Times New Roman"/>
          <w:sz w:val="24"/>
          <w:szCs w:val="24"/>
        </w:rPr>
        <w:t>Fairly easy to understand.</w:t>
      </w:r>
    </w:p>
    <w:p w:rsidR="00002E4F" w:rsidRPr="00303C65" w:rsidRDefault="00002E4F" w:rsidP="00002E4F">
      <w:pPr>
        <w:pStyle w:val="NoSpacing"/>
        <w:numPr>
          <w:ilvl w:val="0"/>
          <w:numId w:val="3"/>
        </w:numPr>
        <w:jc w:val="left"/>
        <w:rPr>
          <w:rFonts w:ascii="Times New Roman" w:hAnsi="Times New Roman"/>
          <w:sz w:val="24"/>
          <w:szCs w:val="24"/>
        </w:rPr>
      </w:pPr>
      <w:r w:rsidRPr="00303C65">
        <w:rPr>
          <w:rFonts w:ascii="Times New Roman" w:hAnsi="Times New Roman"/>
          <w:sz w:val="24"/>
          <w:szCs w:val="24"/>
        </w:rPr>
        <w:t>Something we need to study by living and experiencing it personally.</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Complex and require focused efforts to be properly understood.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Too diverse to be properly understood.</w:t>
      </w:r>
    </w:p>
    <w:p w:rsidR="00002E4F" w:rsidRPr="00303C65" w:rsidRDefault="00002E4F" w:rsidP="00002E4F">
      <w:pPr>
        <w:pStyle w:val="NoSpacing"/>
        <w:rPr>
          <w:rFonts w:ascii="Times New Roman" w:eastAsia="Times New Roman" w:hAnsi="Times New Roman"/>
          <w:color w:val="000000"/>
          <w:sz w:val="24"/>
          <w:szCs w:val="24"/>
        </w:rPr>
      </w:pPr>
      <w:r w:rsidRPr="00303C65">
        <w:rPr>
          <w:rFonts w:ascii="Times New Roman" w:eastAsia="Times New Roman" w:hAnsi="Times New Roman"/>
          <w:color w:val="000000"/>
          <w:sz w:val="24"/>
          <w:szCs w:val="24"/>
        </w:rPr>
        <w:t>3. Christians make up about ________ of the world’s population.</w:t>
      </w:r>
    </w:p>
    <w:p w:rsidR="00002E4F" w:rsidRPr="00303C65" w:rsidRDefault="00002E4F" w:rsidP="00002E4F">
      <w:pPr>
        <w:pStyle w:val="NoSpacing"/>
        <w:numPr>
          <w:ilvl w:val="0"/>
          <w:numId w:val="2"/>
        </w:numPr>
        <w:jc w:val="left"/>
        <w:rPr>
          <w:rFonts w:ascii="Times New Roman" w:hAnsi="Times New Roman"/>
          <w:color w:val="FF0000"/>
          <w:sz w:val="24"/>
          <w:szCs w:val="24"/>
        </w:rPr>
      </w:pPr>
      <w:r w:rsidRPr="00303C65">
        <w:rPr>
          <w:rFonts w:ascii="Times New Roman" w:eastAsia="Times New Roman" w:hAnsi="Times New Roman"/>
          <w:color w:val="000000"/>
          <w:sz w:val="24"/>
          <w:szCs w:val="24"/>
        </w:rPr>
        <w:t>1/2</w:t>
      </w:r>
    </w:p>
    <w:p w:rsidR="00002E4F" w:rsidRPr="00303C65" w:rsidRDefault="00002E4F" w:rsidP="00002E4F">
      <w:pPr>
        <w:pStyle w:val="NoSpacing"/>
        <w:ind w:left="360"/>
        <w:rPr>
          <w:rFonts w:ascii="Times New Roman" w:hAnsi="Times New Roman"/>
          <w:sz w:val="24"/>
          <w:szCs w:val="24"/>
        </w:rPr>
      </w:pPr>
      <w:r w:rsidRPr="00303C65">
        <w:rPr>
          <w:rFonts w:ascii="Times New Roman" w:eastAsia="Times New Roman" w:hAnsi="Times New Roman"/>
          <w:sz w:val="24"/>
          <w:szCs w:val="24"/>
        </w:rPr>
        <w:t>*b.  1/3</w:t>
      </w:r>
    </w:p>
    <w:p w:rsidR="00002E4F" w:rsidRPr="00303C65" w:rsidRDefault="00002E4F" w:rsidP="00002E4F">
      <w:pPr>
        <w:pStyle w:val="NoSpacing"/>
        <w:numPr>
          <w:ilvl w:val="0"/>
          <w:numId w:val="3"/>
        </w:numPr>
        <w:jc w:val="left"/>
        <w:rPr>
          <w:rFonts w:ascii="Times New Roman" w:hAnsi="Times New Roman"/>
          <w:sz w:val="24"/>
          <w:szCs w:val="24"/>
        </w:rPr>
      </w:pPr>
      <w:r w:rsidRPr="00303C65">
        <w:rPr>
          <w:rFonts w:ascii="Times New Roman" w:hAnsi="Times New Roman"/>
          <w:sz w:val="24"/>
          <w:szCs w:val="24"/>
        </w:rPr>
        <w:t>1/4</w:t>
      </w:r>
    </w:p>
    <w:p w:rsidR="00002E4F" w:rsidRPr="00303C65" w:rsidRDefault="00002E4F" w:rsidP="00002E4F">
      <w:pPr>
        <w:pStyle w:val="NoSpacing"/>
        <w:numPr>
          <w:ilvl w:val="0"/>
          <w:numId w:val="3"/>
        </w:numPr>
        <w:jc w:val="left"/>
        <w:rPr>
          <w:rFonts w:ascii="Times New Roman" w:hAnsi="Times New Roman"/>
          <w:sz w:val="24"/>
          <w:szCs w:val="24"/>
        </w:rPr>
      </w:pPr>
      <w:r w:rsidRPr="00303C65">
        <w:rPr>
          <w:rFonts w:ascii="Times New Roman" w:hAnsi="Times New Roman"/>
          <w:sz w:val="24"/>
          <w:szCs w:val="24"/>
        </w:rPr>
        <w:t>1/5</w:t>
      </w:r>
    </w:p>
    <w:p w:rsidR="00002E4F" w:rsidRPr="00303C65" w:rsidRDefault="00002E4F" w:rsidP="00002E4F">
      <w:r w:rsidRPr="00303C65">
        <w:t>6. Which religion comprises more than half of the estimated Christian population?</w:t>
      </w:r>
    </w:p>
    <w:p w:rsidR="00002E4F" w:rsidRPr="00303C65" w:rsidRDefault="00002E4F" w:rsidP="00002E4F">
      <w:pPr>
        <w:numPr>
          <w:ilvl w:val="0"/>
          <w:numId w:val="6"/>
        </w:numPr>
      </w:pPr>
      <w:r w:rsidRPr="00303C65">
        <w:t>Baptists</w:t>
      </w:r>
    </w:p>
    <w:p w:rsidR="00002E4F" w:rsidRPr="00303C65" w:rsidRDefault="00002E4F" w:rsidP="00002E4F">
      <w:pPr>
        <w:numPr>
          <w:ilvl w:val="0"/>
          <w:numId w:val="6"/>
        </w:numPr>
      </w:pPr>
      <w:r w:rsidRPr="00303C65">
        <w:t>Protestants</w:t>
      </w:r>
    </w:p>
    <w:p w:rsidR="00002E4F" w:rsidRPr="00303C65" w:rsidRDefault="00002E4F" w:rsidP="00002E4F">
      <w:pPr>
        <w:ind w:left="360"/>
      </w:pPr>
      <w:r w:rsidRPr="00303C65">
        <w:t>*c.  Roman Catholics</w:t>
      </w:r>
    </w:p>
    <w:p w:rsidR="00002E4F" w:rsidRPr="00303C65" w:rsidRDefault="00002E4F" w:rsidP="00002E4F">
      <w:pPr>
        <w:ind w:left="360"/>
      </w:pPr>
      <w:r w:rsidRPr="00303C65">
        <w:t>d.    Baptists</w:t>
      </w:r>
    </w:p>
    <w:p w:rsidR="00002E4F" w:rsidRPr="00303C65" w:rsidRDefault="00002E4F" w:rsidP="00002E4F">
      <w:r w:rsidRPr="00303C65">
        <w:t>7. Which of the following statements is true about the world’s religions?</w:t>
      </w:r>
    </w:p>
    <w:p w:rsidR="00002E4F" w:rsidRPr="00303C65" w:rsidRDefault="00002E4F" w:rsidP="00002E4F">
      <w:pPr>
        <w:numPr>
          <w:ilvl w:val="0"/>
          <w:numId w:val="7"/>
        </w:numPr>
      </w:pPr>
      <w:r w:rsidRPr="00303C65">
        <w:t>There are more Atheists than those who claim to be non-religious.</w:t>
      </w:r>
    </w:p>
    <w:p w:rsidR="00002E4F" w:rsidRPr="00303C65" w:rsidRDefault="00002E4F" w:rsidP="00002E4F">
      <w:pPr>
        <w:numPr>
          <w:ilvl w:val="0"/>
          <w:numId w:val="7"/>
        </w:numPr>
      </w:pPr>
      <w:r w:rsidRPr="00303C65">
        <w:t>Hindus and Buddhists rank about the same.</w:t>
      </w:r>
    </w:p>
    <w:p w:rsidR="00002E4F" w:rsidRPr="00303C65" w:rsidRDefault="00002E4F" w:rsidP="00002E4F">
      <w:pPr>
        <w:numPr>
          <w:ilvl w:val="0"/>
          <w:numId w:val="7"/>
        </w:numPr>
      </w:pPr>
      <w:r w:rsidRPr="00303C65">
        <w:t xml:space="preserve">Jewish religions </w:t>
      </w:r>
      <w:proofErr w:type="gramStart"/>
      <w:r w:rsidRPr="00303C65">
        <w:t>ranks</w:t>
      </w:r>
      <w:proofErr w:type="gramEnd"/>
      <w:r w:rsidRPr="00303C65">
        <w:t xml:space="preserve"> only second to Muslims.</w:t>
      </w:r>
    </w:p>
    <w:p w:rsidR="00002E4F" w:rsidRPr="00303C65" w:rsidRDefault="00002E4F" w:rsidP="00002E4F">
      <w:pPr>
        <w:ind w:left="360"/>
      </w:pPr>
      <w:r w:rsidRPr="00303C65">
        <w:t xml:space="preserve">*d.  Muslims are only second to the total number of Christians. </w:t>
      </w:r>
    </w:p>
    <w:p w:rsidR="00002E4F" w:rsidRPr="00303C65" w:rsidRDefault="00002E4F" w:rsidP="00002E4F">
      <w:r w:rsidRPr="00303C65">
        <w:t xml:space="preserve">8. Which language is spoken by highest number of </w:t>
      </w:r>
      <w:proofErr w:type="gramStart"/>
      <w:r w:rsidRPr="00303C65">
        <w:t>population</w:t>
      </w:r>
      <w:proofErr w:type="gramEnd"/>
      <w:r w:rsidRPr="00303C65">
        <w:t xml:space="preserve"> in the world?</w:t>
      </w:r>
    </w:p>
    <w:p w:rsidR="00002E4F" w:rsidRPr="00303C65" w:rsidRDefault="00002E4F" w:rsidP="00002E4F">
      <w:pPr>
        <w:numPr>
          <w:ilvl w:val="0"/>
          <w:numId w:val="8"/>
        </w:numPr>
      </w:pPr>
      <w:r w:rsidRPr="00303C65">
        <w:t>English</w:t>
      </w:r>
    </w:p>
    <w:p w:rsidR="00002E4F" w:rsidRPr="00303C65" w:rsidRDefault="00002E4F" w:rsidP="00002E4F">
      <w:pPr>
        <w:numPr>
          <w:ilvl w:val="0"/>
          <w:numId w:val="8"/>
        </w:numPr>
      </w:pPr>
      <w:r w:rsidRPr="00303C65">
        <w:t>French</w:t>
      </w:r>
    </w:p>
    <w:p w:rsidR="00002E4F" w:rsidRPr="00303C65" w:rsidRDefault="00002E4F" w:rsidP="00002E4F">
      <w:pPr>
        <w:ind w:left="360"/>
      </w:pPr>
      <w:r w:rsidRPr="00303C65">
        <w:t>*c.  Chinese</w:t>
      </w:r>
    </w:p>
    <w:p w:rsidR="00002E4F" w:rsidRPr="00303C65" w:rsidRDefault="00002E4F" w:rsidP="00002E4F">
      <w:pPr>
        <w:ind w:left="360"/>
      </w:pPr>
      <w:r w:rsidRPr="00303C65">
        <w:t>d.    Spanish</w:t>
      </w:r>
    </w:p>
    <w:p w:rsidR="00002E4F" w:rsidRPr="00303C65" w:rsidRDefault="00002E4F" w:rsidP="00002E4F">
      <w:r w:rsidRPr="00303C65">
        <w:t>9.</w:t>
      </w:r>
      <w:r w:rsidRPr="00303C65">
        <w:rPr>
          <w:b/>
        </w:rPr>
        <w:t xml:space="preserve"> </w:t>
      </w:r>
      <w:r w:rsidRPr="00303C65">
        <w:t>World population grows ___________ births per 1,000.</w:t>
      </w:r>
    </w:p>
    <w:p w:rsidR="00002E4F" w:rsidRPr="00303C65" w:rsidRDefault="00002E4F" w:rsidP="00CD5D2A">
      <w:pPr>
        <w:numPr>
          <w:ilvl w:val="0"/>
          <w:numId w:val="9"/>
        </w:numPr>
      </w:pPr>
      <w:r w:rsidRPr="00303C65">
        <w:t>11.65</w:t>
      </w:r>
    </w:p>
    <w:p w:rsidR="00002E4F" w:rsidRPr="00303C65" w:rsidRDefault="00002E4F" w:rsidP="00CD5D2A">
      <w:pPr>
        <w:numPr>
          <w:ilvl w:val="0"/>
          <w:numId w:val="9"/>
        </w:numPr>
      </w:pPr>
      <w:r w:rsidRPr="00303C65">
        <w:t>18.56</w:t>
      </w:r>
    </w:p>
    <w:p w:rsidR="00002E4F" w:rsidRPr="00303C65" w:rsidRDefault="00002E4F" w:rsidP="00002E4F">
      <w:pPr>
        <w:ind w:left="360"/>
      </w:pPr>
      <w:r w:rsidRPr="00303C65">
        <w:t>*c.  19.97</w:t>
      </w:r>
    </w:p>
    <w:p w:rsidR="00002E4F" w:rsidRPr="00303C65" w:rsidRDefault="00002E4F" w:rsidP="00002E4F">
      <w:pPr>
        <w:ind w:left="360"/>
      </w:pPr>
      <w:r w:rsidRPr="00303C65">
        <w:t>d.    8.32</w:t>
      </w:r>
    </w:p>
    <w:p w:rsidR="00002E4F" w:rsidRPr="00303C65" w:rsidRDefault="00002E4F" w:rsidP="00002E4F">
      <w:r w:rsidRPr="00303C65">
        <w:t xml:space="preserve">10. As of </w:t>
      </w:r>
      <w:proofErr w:type="gramStart"/>
      <w:r w:rsidRPr="00303C65">
        <w:t>July,</w:t>
      </w:r>
      <w:proofErr w:type="gramEnd"/>
      <w:r w:rsidRPr="00303C65">
        <w:t xml:space="preserve"> 20</w:t>
      </w:r>
      <w:r w:rsidR="008466D5">
        <w:t>20</w:t>
      </w:r>
      <w:r w:rsidRPr="00303C65">
        <w:t xml:space="preserve"> there are approximately _______ people in the world.</w:t>
      </w:r>
    </w:p>
    <w:p w:rsidR="00002E4F" w:rsidRPr="00303C65" w:rsidRDefault="00002E4F" w:rsidP="00CD5D2A">
      <w:pPr>
        <w:numPr>
          <w:ilvl w:val="0"/>
          <w:numId w:val="11"/>
        </w:numPr>
      </w:pPr>
      <w:r w:rsidRPr="00303C65">
        <w:t>5.8</w:t>
      </w:r>
      <w:r w:rsidR="008466D5">
        <w:t>5</w:t>
      </w:r>
      <w:r w:rsidRPr="00303C65">
        <w:t xml:space="preserve"> billion</w:t>
      </w:r>
    </w:p>
    <w:p w:rsidR="00002E4F" w:rsidRPr="00303C65" w:rsidRDefault="00002E4F" w:rsidP="00CD5D2A">
      <w:pPr>
        <w:numPr>
          <w:ilvl w:val="0"/>
          <w:numId w:val="11"/>
        </w:numPr>
      </w:pPr>
      <w:r w:rsidRPr="00303C65">
        <w:t>6.0</w:t>
      </w:r>
      <w:r w:rsidR="008466D5">
        <w:t>2</w:t>
      </w:r>
      <w:r w:rsidRPr="00303C65">
        <w:t xml:space="preserve"> billion</w:t>
      </w:r>
    </w:p>
    <w:p w:rsidR="00002E4F" w:rsidRPr="00303C65" w:rsidRDefault="00002E4F" w:rsidP="00002E4F">
      <w:pPr>
        <w:ind w:left="360"/>
      </w:pPr>
      <w:r w:rsidRPr="00303C65">
        <w:t xml:space="preserve">*c. </w:t>
      </w:r>
      <w:r w:rsidR="008466D5">
        <w:t>7.68</w:t>
      </w:r>
      <w:r w:rsidRPr="00303C65">
        <w:t xml:space="preserve"> billion</w:t>
      </w:r>
    </w:p>
    <w:p w:rsidR="00002E4F" w:rsidRPr="00303C65" w:rsidRDefault="00002E4F" w:rsidP="00002E4F">
      <w:pPr>
        <w:ind w:left="360"/>
      </w:pPr>
      <w:r w:rsidRPr="00303C65">
        <w:t>d.   9.0</w:t>
      </w:r>
      <w:r w:rsidR="008466D5">
        <w:t>1</w:t>
      </w:r>
      <w:r w:rsidRPr="00303C65">
        <w:t xml:space="preserve"> billion</w:t>
      </w:r>
    </w:p>
    <w:p w:rsidR="00002E4F" w:rsidRPr="00303C65" w:rsidRDefault="00002E4F" w:rsidP="00002E4F">
      <w:pPr>
        <w:ind w:left="360"/>
      </w:pPr>
    </w:p>
    <w:p w:rsidR="00002E4F" w:rsidRPr="00303C65" w:rsidRDefault="00002E4F" w:rsidP="00002E4F">
      <w:r w:rsidRPr="00303C65">
        <w:t>12. Which of these statements are true about the world female population?</w:t>
      </w:r>
    </w:p>
    <w:p w:rsidR="00002E4F" w:rsidRPr="00303C65" w:rsidRDefault="00002E4F" w:rsidP="00CD5D2A">
      <w:pPr>
        <w:numPr>
          <w:ilvl w:val="0"/>
          <w:numId w:val="12"/>
        </w:numPr>
      </w:pPr>
      <w:r w:rsidRPr="00303C65">
        <w:t>There are 5 males to every 1 female throughout the world in every age group.</w:t>
      </w:r>
    </w:p>
    <w:p w:rsidR="00002E4F" w:rsidRPr="00303C65" w:rsidRDefault="00002E4F" w:rsidP="00CD5D2A">
      <w:pPr>
        <w:numPr>
          <w:ilvl w:val="0"/>
          <w:numId w:val="12"/>
        </w:numPr>
      </w:pPr>
      <w:r w:rsidRPr="00303C65">
        <w:t>There are fewer adolescent males than females, making it difficult to find mates at an appropriate time.</w:t>
      </w:r>
    </w:p>
    <w:p w:rsidR="00002E4F" w:rsidRPr="00303C65" w:rsidRDefault="00002E4F" w:rsidP="00CD5D2A">
      <w:pPr>
        <w:numPr>
          <w:ilvl w:val="0"/>
          <w:numId w:val="12"/>
        </w:numPr>
      </w:pPr>
      <w:r w:rsidRPr="00303C65">
        <w:t>In the working years, the ratio between male and female is 3 to 1.</w:t>
      </w:r>
    </w:p>
    <w:p w:rsidR="00002E4F" w:rsidRPr="00303C65" w:rsidRDefault="00002E4F" w:rsidP="00002E4F">
      <w:pPr>
        <w:ind w:left="360"/>
      </w:pPr>
      <w:r w:rsidRPr="00303C65">
        <w:t>*d.  There are far more females in the 65 and older age group.</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13. Sex ratio is the ________________.</w:t>
      </w:r>
    </w:p>
    <w:p w:rsidR="00002E4F" w:rsidRPr="00303C65" w:rsidRDefault="00002E4F" w:rsidP="00CD5D2A">
      <w:pPr>
        <w:pStyle w:val="NoSpacing"/>
        <w:numPr>
          <w:ilvl w:val="0"/>
          <w:numId w:val="13"/>
        </w:numPr>
        <w:jc w:val="left"/>
        <w:rPr>
          <w:rFonts w:ascii="Times New Roman" w:hAnsi="Times New Roman"/>
          <w:sz w:val="24"/>
          <w:szCs w:val="24"/>
        </w:rPr>
      </w:pPr>
      <w:r w:rsidRPr="00303C65">
        <w:rPr>
          <w:rFonts w:ascii="Times New Roman" w:hAnsi="Times New Roman"/>
          <w:sz w:val="24"/>
          <w:szCs w:val="24"/>
        </w:rPr>
        <w:t>Number of sexually active females per 100 males</w:t>
      </w:r>
    </w:p>
    <w:p w:rsidR="00002E4F" w:rsidRPr="00303C65" w:rsidRDefault="00002E4F" w:rsidP="00CD5D2A">
      <w:pPr>
        <w:pStyle w:val="NoSpacing"/>
        <w:numPr>
          <w:ilvl w:val="0"/>
          <w:numId w:val="13"/>
        </w:numPr>
        <w:jc w:val="left"/>
        <w:rPr>
          <w:rFonts w:ascii="Times New Roman" w:hAnsi="Times New Roman"/>
          <w:sz w:val="24"/>
          <w:szCs w:val="24"/>
        </w:rPr>
      </w:pPr>
      <w:r w:rsidRPr="00303C65">
        <w:rPr>
          <w:rFonts w:ascii="Times New Roman" w:hAnsi="Times New Roman"/>
          <w:sz w:val="24"/>
          <w:szCs w:val="24"/>
        </w:rPr>
        <w:t>Number of sexually active males per 100 females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Number of males per 100 females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Number of females per 100 males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14. Sex ratio is the highest in which group?</w:t>
      </w:r>
    </w:p>
    <w:p w:rsidR="00002E4F" w:rsidRPr="00303C65" w:rsidRDefault="00002E4F" w:rsidP="00CD5D2A">
      <w:pPr>
        <w:pStyle w:val="NoSpacing"/>
        <w:numPr>
          <w:ilvl w:val="0"/>
          <w:numId w:val="14"/>
        </w:numPr>
        <w:jc w:val="left"/>
        <w:rPr>
          <w:rFonts w:ascii="Times New Roman" w:hAnsi="Times New Roman"/>
          <w:sz w:val="24"/>
          <w:szCs w:val="24"/>
        </w:rPr>
      </w:pPr>
      <w:r w:rsidRPr="00303C65">
        <w:rPr>
          <w:rFonts w:ascii="Times New Roman" w:hAnsi="Times New Roman"/>
          <w:sz w:val="24"/>
          <w:szCs w:val="24"/>
        </w:rPr>
        <w:t>Working ages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b. Newborns and children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Adolescents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 &amp; b</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None of the above</w:t>
      </w:r>
    </w:p>
    <w:p w:rsidR="00002E4F" w:rsidRPr="00303C65" w:rsidRDefault="00002E4F" w:rsidP="00002E4F">
      <w:r w:rsidRPr="00303C65">
        <w:t>15. In order to truly understand these varying cultures you must first understand the concept of one’s ______________.</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World-taken-for-granted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Ethnocentrism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Self-perception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None of the above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16. World-taken-for-granted is _____________.</w:t>
      </w:r>
    </w:p>
    <w:p w:rsidR="00002E4F" w:rsidRPr="00303C65" w:rsidRDefault="00002E4F" w:rsidP="00CD5D2A">
      <w:pPr>
        <w:pStyle w:val="NoSpacing"/>
        <w:numPr>
          <w:ilvl w:val="0"/>
          <w:numId w:val="15"/>
        </w:numPr>
        <w:jc w:val="left"/>
        <w:rPr>
          <w:rFonts w:ascii="Times New Roman" w:hAnsi="Times New Roman"/>
          <w:sz w:val="24"/>
          <w:szCs w:val="24"/>
        </w:rPr>
      </w:pPr>
      <w:r w:rsidRPr="00303C65">
        <w:rPr>
          <w:rFonts w:ascii="Times New Roman" w:hAnsi="Times New Roman"/>
          <w:sz w:val="24"/>
          <w:szCs w:val="24"/>
        </w:rPr>
        <w:t>Not being able to appreciate a culture for its value.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*b.  All of the assumptions about our fit into our social and physical environment.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Any assumption of a given culture and how it fits into the world.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Taking a culture for-granted for its contribution to the world as a whole.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17. Each person has myriad___________, ___________, and life course progressions that are too numerable to calculate.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*a.    interactions, experiences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experiences, education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expectations, growth</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opinions, relationships</w:t>
      </w:r>
    </w:p>
    <w:p w:rsidR="00002E4F" w:rsidRPr="00303C65" w:rsidRDefault="00002E4F" w:rsidP="00002E4F">
      <w:pPr>
        <w:pStyle w:val="NoSpacing"/>
        <w:ind w:left="360"/>
        <w:rPr>
          <w:rFonts w:ascii="Times New Roman" w:hAnsi="Times New Roman"/>
          <w:sz w:val="24"/>
          <w:szCs w:val="24"/>
        </w:rPr>
      </w:pPr>
    </w:p>
    <w:p w:rsidR="00002E4F" w:rsidRPr="00303C65" w:rsidRDefault="00002E4F" w:rsidP="00002E4F">
      <w:pPr>
        <w:pStyle w:val="NoSpacing"/>
        <w:ind w:left="360"/>
        <w:rPr>
          <w:rFonts w:ascii="Times New Roman" w:hAnsi="Times New Roman"/>
          <w:sz w:val="24"/>
          <w:szCs w:val="24"/>
        </w:rPr>
      </w:pP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18. World-taken-for-granted is compared to?</w:t>
      </w:r>
    </w:p>
    <w:p w:rsidR="00002E4F" w:rsidRPr="00303C65" w:rsidRDefault="00002E4F" w:rsidP="00CD5D2A">
      <w:pPr>
        <w:pStyle w:val="NoSpacing"/>
        <w:numPr>
          <w:ilvl w:val="0"/>
          <w:numId w:val="17"/>
        </w:numPr>
        <w:jc w:val="left"/>
        <w:rPr>
          <w:rFonts w:ascii="Times New Roman" w:hAnsi="Times New Roman"/>
          <w:sz w:val="24"/>
          <w:szCs w:val="24"/>
        </w:rPr>
      </w:pPr>
      <w:r w:rsidRPr="00303C65">
        <w:rPr>
          <w:rFonts w:ascii="Times New Roman" w:hAnsi="Times New Roman"/>
          <w:sz w:val="24"/>
          <w:szCs w:val="24"/>
        </w:rPr>
        <w:t>Wearing different types of hats</w:t>
      </w:r>
    </w:p>
    <w:p w:rsidR="00002E4F" w:rsidRPr="00303C65" w:rsidRDefault="00002E4F" w:rsidP="00CD5D2A">
      <w:pPr>
        <w:pStyle w:val="NoSpacing"/>
        <w:numPr>
          <w:ilvl w:val="0"/>
          <w:numId w:val="17"/>
        </w:numPr>
        <w:jc w:val="left"/>
        <w:rPr>
          <w:rFonts w:ascii="Times New Roman" w:hAnsi="Times New Roman"/>
          <w:sz w:val="24"/>
          <w:szCs w:val="24"/>
        </w:rPr>
      </w:pPr>
      <w:r w:rsidRPr="00303C65">
        <w:rPr>
          <w:rFonts w:ascii="Times New Roman" w:hAnsi="Times New Roman"/>
          <w:sz w:val="24"/>
          <w:szCs w:val="24"/>
        </w:rPr>
        <w:t>Wearing different size shoes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Wearing corrective lenses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Tasting different types of food</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19. What is the last thing we pay attention to?</w:t>
      </w:r>
    </w:p>
    <w:p w:rsidR="00002E4F" w:rsidRPr="00303C65" w:rsidRDefault="00002E4F" w:rsidP="00CD5D2A">
      <w:pPr>
        <w:pStyle w:val="NoSpacing"/>
        <w:numPr>
          <w:ilvl w:val="0"/>
          <w:numId w:val="16"/>
        </w:numPr>
        <w:jc w:val="left"/>
        <w:rPr>
          <w:rFonts w:ascii="Times New Roman" w:hAnsi="Times New Roman"/>
          <w:sz w:val="24"/>
          <w:szCs w:val="24"/>
        </w:rPr>
      </w:pPr>
      <w:r w:rsidRPr="00303C65">
        <w:rPr>
          <w:rFonts w:ascii="Times New Roman" w:hAnsi="Times New Roman"/>
          <w:sz w:val="24"/>
          <w:szCs w:val="24"/>
        </w:rPr>
        <w:t>people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air</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food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lastRenderedPageBreak/>
        <w:t>d.    work</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20. In the text the author states cultures are comparable to ____________.</w:t>
      </w:r>
    </w:p>
    <w:p w:rsidR="00002E4F" w:rsidRPr="00303C65" w:rsidRDefault="00002E4F" w:rsidP="00CD5D2A">
      <w:pPr>
        <w:pStyle w:val="NoSpacing"/>
        <w:numPr>
          <w:ilvl w:val="0"/>
          <w:numId w:val="18"/>
        </w:numPr>
        <w:jc w:val="left"/>
        <w:rPr>
          <w:rFonts w:ascii="Times New Roman" w:hAnsi="Times New Roman"/>
          <w:sz w:val="24"/>
          <w:szCs w:val="24"/>
        </w:rPr>
      </w:pPr>
      <w:r w:rsidRPr="00303C65">
        <w:rPr>
          <w:rFonts w:ascii="Times New Roman" w:hAnsi="Times New Roman"/>
          <w:sz w:val="24"/>
          <w:szCs w:val="24"/>
        </w:rPr>
        <w:t>Food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Ice cream flavors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Types of movies</w:t>
      </w:r>
    </w:p>
    <w:p w:rsidR="00002E4F" w:rsidRPr="00303C65" w:rsidRDefault="00002E4F" w:rsidP="00CD5D2A">
      <w:pPr>
        <w:pStyle w:val="NoSpacing"/>
        <w:numPr>
          <w:ilvl w:val="0"/>
          <w:numId w:val="18"/>
        </w:numPr>
        <w:jc w:val="left"/>
        <w:rPr>
          <w:rFonts w:ascii="Times New Roman" w:hAnsi="Times New Roman"/>
          <w:sz w:val="24"/>
          <w:szCs w:val="24"/>
        </w:rPr>
      </w:pPr>
      <w:r w:rsidRPr="00303C65">
        <w:rPr>
          <w:rFonts w:ascii="Times New Roman" w:hAnsi="Times New Roman"/>
          <w:sz w:val="24"/>
          <w:szCs w:val="24"/>
        </w:rPr>
        <w:t>Type of flowers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21. Sometimes people judge cultures as being __________________.</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Good, bad, or evil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similar</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species-specific</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Too diverse to pay attention to</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22. Ethnocentrism is __________________________.</w:t>
      </w:r>
    </w:p>
    <w:p w:rsidR="00002E4F" w:rsidRPr="00303C65" w:rsidRDefault="00002E4F" w:rsidP="00CD5D2A">
      <w:pPr>
        <w:pStyle w:val="NoSpacing"/>
        <w:numPr>
          <w:ilvl w:val="0"/>
          <w:numId w:val="20"/>
        </w:numPr>
        <w:jc w:val="left"/>
        <w:rPr>
          <w:rFonts w:ascii="Times New Roman" w:hAnsi="Times New Roman"/>
          <w:sz w:val="24"/>
          <w:szCs w:val="24"/>
        </w:rPr>
      </w:pPr>
      <w:r w:rsidRPr="00303C65">
        <w:rPr>
          <w:rFonts w:ascii="Times New Roman" w:hAnsi="Times New Roman"/>
          <w:sz w:val="24"/>
          <w:szCs w:val="24"/>
        </w:rPr>
        <w:t>Tendency to look for the cultural context in which differences in cultures occur.</w:t>
      </w:r>
    </w:p>
    <w:p w:rsidR="00002E4F" w:rsidRPr="00303C65" w:rsidRDefault="00002E4F" w:rsidP="00CD5D2A">
      <w:pPr>
        <w:pStyle w:val="NoSpacing"/>
        <w:numPr>
          <w:ilvl w:val="0"/>
          <w:numId w:val="20"/>
        </w:numPr>
        <w:jc w:val="left"/>
        <w:rPr>
          <w:rFonts w:ascii="Times New Roman" w:hAnsi="Times New Roman"/>
          <w:sz w:val="24"/>
          <w:szCs w:val="24"/>
        </w:rPr>
      </w:pPr>
      <w:r w:rsidRPr="00303C65">
        <w:rPr>
          <w:rFonts w:ascii="Times New Roman" w:hAnsi="Times New Roman"/>
          <w:sz w:val="24"/>
          <w:szCs w:val="24"/>
        </w:rPr>
        <w:t>Broad generalization about groups based solely on the group affiliation.</w:t>
      </w:r>
    </w:p>
    <w:p w:rsidR="00002E4F" w:rsidRPr="00303C65" w:rsidRDefault="00002E4F" w:rsidP="00CD5D2A">
      <w:pPr>
        <w:pStyle w:val="NoSpacing"/>
        <w:numPr>
          <w:ilvl w:val="0"/>
          <w:numId w:val="20"/>
        </w:numPr>
        <w:jc w:val="left"/>
        <w:rPr>
          <w:rFonts w:ascii="Times New Roman" w:hAnsi="Times New Roman"/>
          <w:sz w:val="24"/>
          <w:szCs w:val="24"/>
        </w:rPr>
      </w:pPr>
      <w:r w:rsidRPr="00303C65">
        <w:rPr>
          <w:rFonts w:ascii="Times New Roman" w:hAnsi="Times New Roman"/>
          <w:sz w:val="24"/>
          <w:szCs w:val="24"/>
        </w:rPr>
        <w:t>Being able accept people for who they are.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The tendency to judge others based on our own experiences.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23. The tendency to judge others based on our own experiences is called?</w:t>
      </w:r>
    </w:p>
    <w:p w:rsidR="00002E4F" w:rsidRPr="00303C65" w:rsidRDefault="00002E4F" w:rsidP="00CD5D2A">
      <w:pPr>
        <w:pStyle w:val="NoSpacing"/>
        <w:numPr>
          <w:ilvl w:val="0"/>
          <w:numId w:val="19"/>
        </w:numPr>
        <w:jc w:val="left"/>
        <w:rPr>
          <w:rFonts w:ascii="Times New Roman" w:hAnsi="Times New Roman"/>
          <w:sz w:val="24"/>
          <w:szCs w:val="24"/>
        </w:rPr>
      </w:pPr>
      <w:r w:rsidRPr="00303C65">
        <w:rPr>
          <w:rFonts w:ascii="Times New Roman" w:hAnsi="Times New Roman"/>
          <w:sz w:val="24"/>
          <w:szCs w:val="24"/>
        </w:rPr>
        <w:t>Cultural relativism</w:t>
      </w:r>
    </w:p>
    <w:p w:rsidR="00002E4F" w:rsidRPr="00303C65" w:rsidRDefault="00002E4F" w:rsidP="00CD5D2A">
      <w:pPr>
        <w:pStyle w:val="NoSpacing"/>
        <w:numPr>
          <w:ilvl w:val="0"/>
          <w:numId w:val="19"/>
        </w:numPr>
        <w:jc w:val="left"/>
        <w:rPr>
          <w:rFonts w:ascii="Times New Roman" w:hAnsi="Times New Roman"/>
          <w:sz w:val="24"/>
          <w:szCs w:val="24"/>
        </w:rPr>
      </w:pPr>
      <w:r w:rsidRPr="00303C65">
        <w:rPr>
          <w:rFonts w:ascii="Times New Roman" w:hAnsi="Times New Roman"/>
          <w:sz w:val="24"/>
          <w:szCs w:val="24"/>
        </w:rPr>
        <w:t>Glass ceiling</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Ethnocentrism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Stereotype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24. What is the correct premise of Ethnocentrism?</w:t>
      </w:r>
    </w:p>
    <w:p w:rsidR="00002E4F" w:rsidRPr="00303C65" w:rsidRDefault="00002E4F" w:rsidP="00CD5D2A">
      <w:pPr>
        <w:pStyle w:val="NoSpacing"/>
        <w:numPr>
          <w:ilvl w:val="0"/>
          <w:numId w:val="21"/>
        </w:numPr>
        <w:jc w:val="left"/>
        <w:rPr>
          <w:rFonts w:ascii="Times New Roman" w:hAnsi="Times New Roman"/>
          <w:sz w:val="24"/>
          <w:szCs w:val="24"/>
        </w:rPr>
      </w:pPr>
      <w:r w:rsidRPr="00303C65">
        <w:rPr>
          <w:rFonts w:ascii="Times New Roman" w:hAnsi="Times New Roman"/>
          <w:sz w:val="24"/>
          <w:szCs w:val="24"/>
        </w:rPr>
        <w:t>Let’s all live happily together.</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I’m right, they’re wrong.</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Life is same anywhere we go.</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The world is a small place.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25. The disoriented feeling which occurs in the context of being in a new culture</w:t>
      </w:r>
      <w:r w:rsidRPr="00303C65">
        <w:rPr>
          <w:rFonts w:ascii="Times New Roman" w:hAnsi="Times New Roman"/>
          <w:b/>
          <w:sz w:val="24"/>
          <w:szCs w:val="24"/>
        </w:rPr>
        <w:t xml:space="preserve"> </w:t>
      </w:r>
      <w:r w:rsidRPr="00303C65">
        <w:rPr>
          <w:rFonts w:ascii="Times New Roman" w:hAnsi="Times New Roman"/>
          <w:sz w:val="24"/>
          <w:szCs w:val="24"/>
        </w:rPr>
        <w:t>is ________.</w:t>
      </w:r>
    </w:p>
    <w:p w:rsidR="00002E4F" w:rsidRPr="00303C65" w:rsidRDefault="00002E4F" w:rsidP="00CD5D2A">
      <w:pPr>
        <w:pStyle w:val="NoSpacing"/>
        <w:numPr>
          <w:ilvl w:val="0"/>
          <w:numId w:val="22"/>
        </w:numPr>
        <w:jc w:val="left"/>
        <w:rPr>
          <w:rFonts w:ascii="Times New Roman" w:hAnsi="Times New Roman"/>
          <w:sz w:val="24"/>
          <w:szCs w:val="24"/>
        </w:rPr>
      </w:pPr>
      <w:r w:rsidRPr="00303C65">
        <w:rPr>
          <w:rFonts w:ascii="Times New Roman" w:hAnsi="Times New Roman"/>
          <w:sz w:val="24"/>
          <w:szCs w:val="24"/>
        </w:rPr>
        <w:t>Cultural relativism</w:t>
      </w:r>
    </w:p>
    <w:p w:rsidR="00002E4F" w:rsidRPr="00303C65" w:rsidRDefault="00002E4F" w:rsidP="00CD5D2A">
      <w:pPr>
        <w:pStyle w:val="NoSpacing"/>
        <w:numPr>
          <w:ilvl w:val="0"/>
          <w:numId w:val="22"/>
        </w:numPr>
        <w:jc w:val="left"/>
        <w:rPr>
          <w:rFonts w:ascii="Times New Roman" w:hAnsi="Times New Roman"/>
          <w:sz w:val="24"/>
          <w:szCs w:val="24"/>
        </w:rPr>
      </w:pPr>
      <w:r w:rsidRPr="00303C65">
        <w:rPr>
          <w:rFonts w:ascii="Times New Roman" w:hAnsi="Times New Roman"/>
          <w:sz w:val="24"/>
          <w:szCs w:val="24"/>
        </w:rPr>
        <w:t>Glass ceiling</w:t>
      </w:r>
    </w:p>
    <w:p w:rsidR="00002E4F" w:rsidRPr="00303C65" w:rsidRDefault="00002E4F" w:rsidP="00CD5D2A">
      <w:pPr>
        <w:pStyle w:val="NoSpacing"/>
        <w:numPr>
          <w:ilvl w:val="0"/>
          <w:numId w:val="22"/>
        </w:numPr>
        <w:jc w:val="left"/>
        <w:rPr>
          <w:rFonts w:ascii="Times New Roman" w:hAnsi="Times New Roman"/>
          <w:sz w:val="24"/>
          <w:szCs w:val="24"/>
        </w:rPr>
      </w:pPr>
      <w:r w:rsidRPr="00303C65">
        <w:rPr>
          <w:rFonts w:ascii="Times New Roman" w:hAnsi="Times New Roman"/>
          <w:sz w:val="24"/>
          <w:szCs w:val="24"/>
        </w:rPr>
        <w:t>Ethnocentrism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Culture shock</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26. The tendency to look for the cultural context in which differences in cultures occur is _________.</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Cultural relativism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Glass ceiling</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Ethnocentrism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Culture shock</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Stereotype</w:t>
      </w:r>
    </w:p>
    <w:p w:rsidR="00002E4F" w:rsidRPr="00303C65" w:rsidRDefault="00002E4F" w:rsidP="00002E4F">
      <w:pPr>
        <w:pStyle w:val="NoSpacing"/>
        <w:ind w:left="360"/>
        <w:rPr>
          <w:rFonts w:ascii="Times New Roman" w:hAnsi="Times New Roman"/>
          <w:sz w:val="24"/>
          <w:szCs w:val="24"/>
        </w:rPr>
      </w:pP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27. Find the correct description(s) of a cultural relativist?</w:t>
      </w:r>
    </w:p>
    <w:p w:rsidR="00002E4F" w:rsidRPr="00303C65" w:rsidRDefault="00002E4F" w:rsidP="00CD5D2A">
      <w:pPr>
        <w:pStyle w:val="NoSpacing"/>
        <w:numPr>
          <w:ilvl w:val="0"/>
          <w:numId w:val="23"/>
        </w:numPr>
        <w:jc w:val="left"/>
        <w:rPr>
          <w:rFonts w:ascii="Times New Roman" w:hAnsi="Times New Roman"/>
          <w:sz w:val="24"/>
          <w:szCs w:val="24"/>
        </w:rPr>
      </w:pPr>
      <w:r w:rsidRPr="00303C65">
        <w:rPr>
          <w:rFonts w:ascii="Times New Roman" w:hAnsi="Times New Roman"/>
          <w:sz w:val="24"/>
          <w:szCs w:val="24"/>
        </w:rPr>
        <w:t>Cultural relativist has a tendency to judge other cultures related to their own culture.</w:t>
      </w:r>
    </w:p>
    <w:p w:rsidR="00002E4F" w:rsidRPr="00303C65" w:rsidRDefault="00002E4F" w:rsidP="00CD5D2A">
      <w:pPr>
        <w:pStyle w:val="NoSpacing"/>
        <w:numPr>
          <w:ilvl w:val="0"/>
          <w:numId w:val="23"/>
        </w:numPr>
        <w:jc w:val="left"/>
        <w:rPr>
          <w:rFonts w:ascii="Times New Roman" w:hAnsi="Times New Roman"/>
          <w:sz w:val="24"/>
          <w:szCs w:val="24"/>
        </w:rPr>
      </w:pPr>
      <w:r w:rsidRPr="00303C65">
        <w:rPr>
          <w:rFonts w:ascii="Times New Roman" w:hAnsi="Times New Roman"/>
          <w:sz w:val="24"/>
          <w:szCs w:val="24"/>
        </w:rPr>
        <w:t>Cultural relativist respects and appreciates differences in each culture.</w:t>
      </w:r>
    </w:p>
    <w:p w:rsidR="00002E4F" w:rsidRPr="00303C65" w:rsidRDefault="00002E4F" w:rsidP="00CD5D2A">
      <w:pPr>
        <w:pStyle w:val="NoSpacing"/>
        <w:numPr>
          <w:ilvl w:val="0"/>
          <w:numId w:val="23"/>
        </w:numPr>
        <w:jc w:val="left"/>
        <w:rPr>
          <w:rFonts w:ascii="Times New Roman" w:hAnsi="Times New Roman"/>
          <w:sz w:val="24"/>
          <w:szCs w:val="24"/>
        </w:rPr>
      </w:pPr>
      <w:r w:rsidRPr="00303C65">
        <w:rPr>
          <w:rFonts w:ascii="Times New Roman" w:hAnsi="Times New Roman"/>
          <w:sz w:val="24"/>
          <w:szCs w:val="24"/>
        </w:rPr>
        <w:t>Cultural relativist is teachable and open minded.</w:t>
      </w:r>
    </w:p>
    <w:p w:rsidR="00002E4F" w:rsidRPr="00303C65" w:rsidRDefault="00002E4F" w:rsidP="00CD5D2A">
      <w:pPr>
        <w:pStyle w:val="NoSpacing"/>
        <w:numPr>
          <w:ilvl w:val="0"/>
          <w:numId w:val="23"/>
        </w:numPr>
        <w:jc w:val="left"/>
        <w:rPr>
          <w:rFonts w:ascii="Times New Roman" w:hAnsi="Times New Roman"/>
          <w:sz w:val="24"/>
          <w:szCs w:val="24"/>
        </w:rPr>
      </w:pPr>
      <w:r w:rsidRPr="00303C65">
        <w:rPr>
          <w:rFonts w:ascii="Times New Roman" w:hAnsi="Times New Roman"/>
          <w:sz w:val="24"/>
          <w:szCs w:val="24"/>
        </w:rPr>
        <w:t>None of the above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*e.  </w:t>
      </w:r>
      <w:proofErr w:type="gramStart"/>
      <w:r w:rsidRPr="00303C65">
        <w:rPr>
          <w:rFonts w:ascii="Times New Roman" w:hAnsi="Times New Roman"/>
          <w:sz w:val="24"/>
          <w:szCs w:val="24"/>
        </w:rPr>
        <w:t>b  &amp;</w:t>
      </w:r>
      <w:proofErr w:type="gramEnd"/>
      <w:r w:rsidRPr="00303C65">
        <w:rPr>
          <w:rFonts w:ascii="Times New Roman" w:hAnsi="Times New Roman"/>
          <w:sz w:val="24"/>
          <w:szCs w:val="24"/>
        </w:rPr>
        <w:t xml:space="preserve"> c</w:t>
      </w:r>
    </w:p>
    <w:p w:rsidR="00002E4F" w:rsidRPr="00303C65" w:rsidRDefault="00002E4F" w:rsidP="00002E4F">
      <w:r w:rsidRPr="00303C65">
        <w:t>28. _____________ is a broad generalization about groups based solely on the group affiliation.</w:t>
      </w:r>
    </w:p>
    <w:p w:rsidR="00002E4F" w:rsidRPr="00303C65" w:rsidRDefault="00002E4F" w:rsidP="00CD5D2A">
      <w:pPr>
        <w:pStyle w:val="NoSpacing"/>
        <w:numPr>
          <w:ilvl w:val="0"/>
          <w:numId w:val="24"/>
        </w:numPr>
        <w:jc w:val="left"/>
        <w:rPr>
          <w:rFonts w:ascii="Times New Roman" w:hAnsi="Times New Roman"/>
          <w:sz w:val="24"/>
          <w:szCs w:val="24"/>
        </w:rPr>
      </w:pPr>
      <w:r w:rsidRPr="00303C65">
        <w:rPr>
          <w:rFonts w:ascii="Times New Roman" w:hAnsi="Times New Roman"/>
          <w:sz w:val="24"/>
          <w:szCs w:val="24"/>
        </w:rPr>
        <w:lastRenderedPageBreak/>
        <w:t>Cultural relativism</w:t>
      </w:r>
    </w:p>
    <w:p w:rsidR="00002E4F" w:rsidRPr="00303C65" w:rsidRDefault="00002E4F" w:rsidP="00CD5D2A">
      <w:pPr>
        <w:pStyle w:val="NoSpacing"/>
        <w:numPr>
          <w:ilvl w:val="0"/>
          <w:numId w:val="24"/>
        </w:numPr>
        <w:jc w:val="left"/>
        <w:rPr>
          <w:rFonts w:ascii="Times New Roman" w:hAnsi="Times New Roman"/>
          <w:sz w:val="24"/>
          <w:szCs w:val="24"/>
        </w:rPr>
      </w:pPr>
      <w:r w:rsidRPr="00303C65">
        <w:rPr>
          <w:rFonts w:ascii="Times New Roman" w:hAnsi="Times New Roman"/>
          <w:sz w:val="24"/>
          <w:szCs w:val="24"/>
        </w:rPr>
        <w:t>Glass ceiling</w:t>
      </w:r>
    </w:p>
    <w:p w:rsidR="00002E4F" w:rsidRPr="00303C65" w:rsidRDefault="00002E4F" w:rsidP="00CD5D2A">
      <w:pPr>
        <w:pStyle w:val="NoSpacing"/>
        <w:numPr>
          <w:ilvl w:val="0"/>
          <w:numId w:val="24"/>
        </w:numPr>
        <w:jc w:val="left"/>
        <w:rPr>
          <w:rFonts w:ascii="Times New Roman" w:hAnsi="Times New Roman"/>
          <w:sz w:val="24"/>
          <w:szCs w:val="24"/>
        </w:rPr>
      </w:pPr>
      <w:r w:rsidRPr="00303C65">
        <w:rPr>
          <w:rFonts w:ascii="Times New Roman" w:hAnsi="Times New Roman"/>
          <w:sz w:val="24"/>
          <w:szCs w:val="24"/>
        </w:rPr>
        <w:t>Ethnocentrism</w:t>
      </w:r>
    </w:p>
    <w:p w:rsidR="00002E4F" w:rsidRPr="00303C65" w:rsidRDefault="00002E4F" w:rsidP="00CD5D2A">
      <w:pPr>
        <w:pStyle w:val="NoSpacing"/>
        <w:numPr>
          <w:ilvl w:val="0"/>
          <w:numId w:val="24"/>
        </w:numPr>
        <w:jc w:val="left"/>
        <w:rPr>
          <w:rFonts w:ascii="Times New Roman" w:hAnsi="Times New Roman"/>
          <w:sz w:val="24"/>
          <w:szCs w:val="24"/>
        </w:rPr>
      </w:pPr>
      <w:r w:rsidRPr="00303C65">
        <w:rPr>
          <w:rFonts w:ascii="Times New Roman" w:hAnsi="Times New Roman"/>
          <w:sz w:val="24"/>
          <w:szCs w:val="24"/>
        </w:rPr>
        <w:t>Culture shock</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Stereotype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29. The shared values, norms, symbols, language, objects, and way of life that is passed on from one generation to the next</w:t>
      </w:r>
      <w:r w:rsidRPr="00303C65">
        <w:rPr>
          <w:rFonts w:ascii="Times New Roman" w:hAnsi="Times New Roman"/>
          <w:b/>
          <w:sz w:val="24"/>
          <w:szCs w:val="24"/>
        </w:rPr>
        <w:t xml:space="preserve"> </w:t>
      </w:r>
      <w:r w:rsidRPr="00303C65">
        <w:rPr>
          <w:rFonts w:ascii="Times New Roman" w:hAnsi="Times New Roman"/>
          <w:sz w:val="24"/>
          <w:szCs w:val="24"/>
        </w:rPr>
        <w:t>is called the _____________.</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b.    Morés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Folkways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Rituals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30. The sources in which we learn culture are?</w:t>
      </w:r>
    </w:p>
    <w:p w:rsidR="00002E4F" w:rsidRPr="00303C65" w:rsidRDefault="00002E4F" w:rsidP="00CD5D2A">
      <w:pPr>
        <w:pStyle w:val="NoSpacing"/>
        <w:numPr>
          <w:ilvl w:val="0"/>
          <w:numId w:val="25"/>
        </w:numPr>
        <w:jc w:val="left"/>
        <w:rPr>
          <w:rFonts w:ascii="Times New Roman" w:hAnsi="Times New Roman"/>
          <w:sz w:val="24"/>
          <w:szCs w:val="24"/>
        </w:rPr>
      </w:pPr>
      <w:r w:rsidRPr="00303C65">
        <w:rPr>
          <w:rFonts w:ascii="Times New Roman" w:hAnsi="Times New Roman"/>
          <w:sz w:val="24"/>
          <w:szCs w:val="24"/>
        </w:rPr>
        <w:t xml:space="preserve">Family </w:t>
      </w:r>
    </w:p>
    <w:p w:rsidR="00002E4F" w:rsidRPr="00303C65" w:rsidRDefault="00002E4F" w:rsidP="00CD5D2A">
      <w:pPr>
        <w:pStyle w:val="NoSpacing"/>
        <w:numPr>
          <w:ilvl w:val="0"/>
          <w:numId w:val="25"/>
        </w:numPr>
        <w:jc w:val="left"/>
        <w:rPr>
          <w:rFonts w:ascii="Times New Roman" w:hAnsi="Times New Roman"/>
          <w:sz w:val="24"/>
          <w:szCs w:val="24"/>
        </w:rPr>
      </w:pPr>
      <w:r w:rsidRPr="00303C65">
        <w:rPr>
          <w:rFonts w:ascii="Times New Roman" w:hAnsi="Times New Roman"/>
          <w:sz w:val="24"/>
          <w:szCs w:val="24"/>
        </w:rPr>
        <w:t>Friends and peers</w:t>
      </w:r>
    </w:p>
    <w:p w:rsidR="00002E4F" w:rsidRPr="00303C65" w:rsidRDefault="00002E4F" w:rsidP="00CD5D2A">
      <w:pPr>
        <w:pStyle w:val="NoSpacing"/>
        <w:numPr>
          <w:ilvl w:val="0"/>
          <w:numId w:val="25"/>
        </w:numPr>
        <w:jc w:val="left"/>
        <w:rPr>
          <w:rFonts w:ascii="Times New Roman" w:hAnsi="Times New Roman"/>
          <w:sz w:val="24"/>
          <w:szCs w:val="24"/>
        </w:rPr>
      </w:pPr>
      <w:r w:rsidRPr="00303C65">
        <w:rPr>
          <w:rFonts w:ascii="Times New Roman" w:hAnsi="Times New Roman"/>
          <w:sz w:val="24"/>
          <w:szCs w:val="24"/>
        </w:rPr>
        <w:t>Schools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All of the above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e.    </w:t>
      </w:r>
      <w:proofErr w:type="gramStart"/>
      <w:r w:rsidRPr="00303C65">
        <w:rPr>
          <w:rFonts w:ascii="Times New Roman" w:hAnsi="Times New Roman"/>
          <w:sz w:val="24"/>
          <w:szCs w:val="24"/>
        </w:rPr>
        <w:t>a  &amp;</w:t>
      </w:r>
      <w:proofErr w:type="gramEnd"/>
      <w:r w:rsidRPr="00303C65">
        <w:rPr>
          <w:rFonts w:ascii="Times New Roman" w:hAnsi="Times New Roman"/>
          <w:sz w:val="24"/>
          <w:szCs w:val="24"/>
        </w:rPr>
        <w:t xml:space="preserve"> b</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31. _________________ are innate urges that require some action on our part if we are to survive.</w:t>
      </w:r>
    </w:p>
    <w:p w:rsidR="00002E4F" w:rsidRPr="00303C65" w:rsidRDefault="00002E4F" w:rsidP="00002E4F">
      <w:pPr>
        <w:pStyle w:val="NoSpacing"/>
        <w:ind w:left="180"/>
        <w:rPr>
          <w:rFonts w:ascii="Times New Roman" w:hAnsi="Times New Roman"/>
          <w:sz w:val="24"/>
          <w:szCs w:val="24"/>
        </w:rPr>
      </w:pPr>
      <w:r w:rsidRPr="00303C65">
        <w:rPr>
          <w:rFonts w:ascii="Times New Roman" w:hAnsi="Times New Roman"/>
          <w:sz w:val="24"/>
          <w:szCs w:val="24"/>
        </w:rPr>
        <w:t>*a.  Biological needs</w:t>
      </w:r>
    </w:p>
    <w:p w:rsidR="00002E4F" w:rsidRPr="00303C65" w:rsidRDefault="00002E4F" w:rsidP="00002E4F">
      <w:pPr>
        <w:pStyle w:val="NoSpacing"/>
        <w:ind w:left="180"/>
        <w:rPr>
          <w:rFonts w:ascii="Times New Roman" w:hAnsi="Times New Roman"/>
          <w:sz w:val="24"/>
          <w:szCs w:val="24"/>
        </w:rPr>
      </w:pPr>
      <w:r w:rsidRPr="00303C65">
        <w:rPr>
          <w:rFonts w:ascii="Times New Roman" w:hAnsi="Times New Roman"/>
          <w:sz w:val="24"/>
          <w:szCs w:val="24"/>
        </w:rPr>
        <w:t>b.    Psychological needs</w:t>
      </w:r>
    </w:p>
    <w:p w:rsidR="00002E4F" w:rsidRPr="00303C65" w:rsidRDefault="00002E4F" w:rsidP="00002E4F">
      <w:pPr>
        <w:pStyle w:val="NoSpacing"/>
        <w:ind w:left="180"/>
        <w:rPr>
          <w:rFonts w:ascii="Times New Roman" w:hAnsi="Times New Roman"/>
          <w:sz w:val="24"/>
          <w:szCs w:val="24"/>
        </w:rPr>
      </w:pPr>
      <w:r w:rsidRPr="00303C65">
        <w:rPr>
          <w:rFonts w:ascii="Times New Roman" w:hAnsi="Times New Roman"/>
          <w:sz w:val="24"/>
          <w:szCs w:val="24"/>
        </w:rPr>
        <w:t>c.     Societal needs</w:t>
      </w:r>
    </w:p>
    <w:p w:rsidR="00002E4F" w:rsidRPr="00303C65" w:rsidRDefault="00002E4F" w:rsidP="00002E4F">
      <w:pPr>
        <w:pStyle w:val="NoSpacing"/>
        <w:ind w:left="180"/>
        <w:rPr>
          <w:rFonts w:ascii="Times New Roman" w:hAnsi="Times New Roman"/>
          <w:sz w:val="24"/>
          <w:szCs w:val="24"/>
        </w:rPr>
      </w:pPr>
      <w:r w:rsidRPr="00303C65">
        <w:rPr>
          <w:rFonts w:ascii="Times New Roman" w:hAnsi="Times New Roman"/>
          <w:sz w:val="24"/>
          <w:szCs w:val="24"/>
        </w:rPr>
        <w:t>d.     Instinct</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32. An example of biological needs is?</w:t>
      </w:r>
    </w:p>
    <w:p w:rsidR="00002E4F" w:rsidRPr="00303C65" w:rsidRDefault="00002E4F" w:rsidP="00CD5D2A">
      <w:pPr>
        <w:pStyle w:val="NoSpacing"/>
        <w:numPr>
          <w:ilvl w:val="0"/>
          <w:numId w:val="26"/>
        </w:numPr>
        <w:jc w:val="left"/>
        <w:rPr>
          <w:rFonts w:ascii="Times New Roman" w:hAnsi="Times New Roman"/>
          <w:sz w:val="24"/>
          <w:szCs w:val="24"/>
        </w:rPr>
      </w:pPr>
      <w:r w:rsidRPr="00303C65">
        <w:rPr>
          <w:rFonts w:ascii="Times New Roman" w:hAnsi="Times New Roman"/>
          <w:sz w:val="24"/>
          <w:szCs w:val="24"/>
        </w:rPr>
        <w:t>Sleep</w:t>
      </w:r>
    </w:p>
    <w:p w:rsidR="00002E4F" w:rsidRPr="00303C65" w:rsidRDefault="00002E4F" w:rsidP="00CD5D2A">
      <w:pPr>
        <w:pStyle w:val="NoSpacing"/>
        <w:numPr>
          <w:ilvl w:val="0"/>
          <w:numId w:val="26"/>
        </w:numPr>
        <w:jc w:val="left"/>
        <w:rPr>
          <w:rFonts w:ascii="Times New Roman" w:hAnsi="Times New Roman"/>
          <w:sz w:val="24"/>
          <w:szCs w:val="24"/>
        </w:rPr>
      </w:pPr>
      <w:r w:rsidRPr="00303C65">
        <w:rPr>
          <w:rFonts w:ascii="Times New Roman" w:hAnsi="Times New Roman"/>
          <w:sz w:val="24"/>
          <w:szCs w:val="24"/>
        </w:rPr>
        <w:t>Food</w:t>
      </w:r>
    </w:p>
    <w:p w:rsidR="00002E4F" w:rsidRPr="00303C65" w:rsidRDefault="00002E4F" w:rsidP="00CD5D2A">
      <w:pPr>
        <w:pStyle w:val="NoSpacing"/>
        <w:numPr>
          <w:ilvl w:val="0"/>
          <w:numId w:val="26"/>
        </w:numPr>
        <w:jc w:val="left"/>
        <w:rPr>
          <w:rFonts w:ascii="Times New Roman" w:hAnsi="Times New Roman"/>
          <w:sz w:val="24"/>
          <w:szCs w:val="24"/>
        </w:rPr>
      </w:pPr>
      <w:r w:rsidRPr="00303C65">
        <w:rPr>
          <w:rFonts w:ascii="Times New Roman" w:hAnsi="Times New Roman"/>
          <w:sz w:val="24"/>
          <w:szCs w:val="24"/>
        </w:rPr>
        <w:t>Breathe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All of the above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33. ______________ defines standards of what is good, bad, desirable, or undesirable for </w:t>
      </w:r>
      <w:proofErr w:type="gramStart"/>
      <w:r w:rsidRPr="00303C65">
        <w:rPr>
          <w:rFonts w:ascii="Times New Roman" w:hAnsi="Times New Roman"/>
          <w:sz w:val="24"/>
          <w:szCs w:val="24"/>
        </w:rPr>
        <w:t>ourselves</w:t>
      </w:r>
      <w:proofErr w:type="gramEnd"/>
      <w:r w:rsidRPr="00303C65">
        <w:rPr>
          <w:rFonts w:ascii="Times New Roman" w:hAnsi="Times New Roman"/>
          <w:sz w:val="24"/>
          <w:szCs w:val="24"/>
        </w:rPr>
        <w:t xml:space="preserve"> and others</w:t>
      </w:r>
      <w:r w:rsidRPr="00303C65">
        <w:rPr>
          <w:rFonts w:ascii="Times New Roman" w:hAnsi="Times New Roman"/>
          <w:b/>
          <w:sz w:val="24"/>
          <w:szCs w:val="24"/>
        </w:rPr>
        <w:t>.</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Values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Morés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Folkways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Rituals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Culture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34. Some of the typical American values described by Williams, 1970 were?</w:t>
      </w:r>
    </w:p>
    <w:p w:rsidR="00002E4F" w:rsidRPr="00303C65" w:rsidRDefault="00002E4F" w:rsidP="00CD5D2A">
      <w:pPr>
        <w:pStyle w:val="NoSpacing"/>
        <w:numPr>
          <w:ilvl w:val="0"/>
          <w:numId w:val="27"/>
        </w:numPr>
        <w:jc w:val="left"/>
        <w:rPr>
          <w:rFonts w:ascii="Times New Roman" w:hAnsi="Times New Roman"/>
          <w:sz w:val="24"/>
          <w:szCs w:val="24"/>
        </w:rPr>
      </w:pPr>
      <w:r w:rsidRPr="00303C65">
        <w:rPr>
          <w:rFonts w:ascii="Times New Roman" w:hAnsi="Times New Roman"/>
          <w:sz w:val="24"/>
          <w:szCs w:val="24"/>
        </w:rPr>
        <w:t>Achievement and success, Racism and group superiority</w:t>
      </w:r>
    </w:p>
    <w:p w:rsidR="00002E4F" w:rsidRPr="00303C65" w:rsidRDefault="00002E4F" w:rsidP="00CD5D2A">
      <w:pPr>
        <w:pStyle w:val="NoSpacing"/>
        <w:numPr>
          <w:ilvl w:val="0"/>
          <w:numId w:val="27"/>
        </w:numPr>
        <w:jc w:val="left"/>
        <w:rPr>
          <w:rFonts w:ascii="Times New Roman" w:hAnsi="Times New Roman"/>
          <w:sz w:val="24"/>
          <w:szCs w:val="24"/>
        </w:rPr>
      </w:pPr>
      <w:r w:rsidRPr="00303C65">
        <w:rPr>
          <w:rFonts w:ascii="Times New Roman" w:hAnsi="Times New Roman"/>
          <w:sz w:val="24"/>
          <w:szCs w:val="24"/>
        </w:rPr>
        <w:t xml:space="preserve">Romantic love/monogamy, Science and technology </w:t>
      </w:r>
    </w:p>
    <w:p w:rsidR="00002E4F" w:rsidRPr="00303C65" w:rsidRDefault="00002E4F" w:rsidP="00CD5D2A">
      <w:pPr>
        <w:pStyle w:val="NoSpacing"/>
        <w:numPr>
          <w:ilvl w:val="0"/>
          <w:numId w:val="27"/>
        </w:numPr>
        <w:jc w:val="left"/>
        <w:rPr>
          <w:rFonts w:ascii="Times New Roman" w:hAnsi="Times New Roman"/>
          <w:sz w:val="24"/>
          <w:szCs w:val="24"/>
        </w:rPr>
      </w:pPr>
      <w:r w:rsidRPr="00303C65">
        <w:rPr>
          <w:rFonts w:ascii="Times New Roman" w:hAnsi="Times New Roman"/>
          <w:sz w:val="24"/>
          <w:szCs w:val="24"/>
        </w:rPr>
        <w:t>Equality, Individualism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All of the above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35. Which of these is true description of the Millennials?</w:t>
      </w:r>
    </w:p>
    <w:p w:rsidR="00002E4F" w:rsidRPr="00303C65" w:rsidRDefault="00002E4F" w:rsidP="00CD5D2A">
      <w:pPr>
        <w:pStyle w:val="NoSpacing"/>
        <w:numPr>
          <w:ilvl w:val="0"/>
          <w:numId w:val="28"/>
        </w:numPr>
        <w:jc w:val="left"/>
        <w:rPr>
          <w:rFonts w:ascii="Times New Roman" w:hAnsi="Times New Roman"/>
          <w:sz w:val="24"/>
          <w:szCs w:val="24"/>
        </w:rPr>
      </w:pPr>
      <w:r w:rsidRPr="00303C65">
        <w:rPr>
          <w:rFonts w:ascii="Times New Roman" w:hAnsi="Times New Roman"/>
          <w:sz w:val="24"/>
          <w:szCs w:val="24"/>
        </w:rPr>
        <w:t>They are called “Screenagers”</w:t>
      </w:r>
    </w:p>
    <w:p w:rsidR="00002E4F" w:rsidRPr="00303C65" w:rsidRDefault="00002E4F" w:rsidP="00CD5D2A">
      <w:pPr>
        <w:pStyle w:val="NoSpacing"/>
        <w:numPr>
          <w:ilvl w:val="0"/>
          <w:numId w:val="28"/>
        </w:numPr>
        <w:jc w:val="left"/>
        <w:rPr>
          <w:rFonts w:ascii="Times New Roman" w:hAnsi="Times New Roman"/>
          <w:sz w:val="24"/>
          <w:szCs w:val="24"/>
        </w:rPr>
      </w:pPr>
      <w:r w:rsidRPr="00303C65">
        <w:rPr>
          <w:rFonts w:ascii="Times New Roman" w:hAnsi="Times New Roman"/>
          <w:sz w:val="24"/>
          <w:szCs w:val="24"/>
        </w:rPr>
        <w:t>They grew up with TV &amp; video games</w:t>
      </w:r>
    </w:p>
    <w:p w:rsidR="00002E4F" w:rsidRPr="00303C65" w:rsidRDefault="00002E4F" w:rsidP="00CD5D2A">
      <w:pPr>
        <w:pStyle w:val="NoSpacing"/>
        <w:numPr>
          <w:ilvl w:val="0"/>
          <w:numId w:val="28"/>
        </w:numPr>
        <w:jc w:val="left"/>
        <w:rPr>
          <w:rFonts w:ascii="Times New Roman" w:hAnsi="Times New Roman"/>
          <w:sz w:val="24"/>
          <w:szCs w:val="24"/>
        </w:rPr>
      </w:pPr>
      <w:r w:rsidRPr="00303C65">
        <w:rPr>
          <w:rFonts w:ascii="Times New Roman" w:hAnsi="Times New Roman"/>
          <w:sz w:val="24"/>
          <w:szCs w:val="24"/>
        </w:rPr>
        <w:t>They are called Generation Y</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All of the above are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36. Why are Millennials called “Screenagers” as opposed to teenagers?  </w:t>
      </w:r>
    </w:p>
    <w:p w:rsidR="00002E4F" w:rsidRPr="00303C65" w:rsidRDefault="00002E4F" w:rsidP="00CD5D2A">
      <w:pPr>
        <w:pStyle w:val="NoSpacing"/>
        <w:numPr>
          <w:ilvl w:val="0"/>
          <w:numId w:val="29"/>
        </w:numPr>
        <w:jc w:val="left"/>
        <w:rPr>
          <w:rFonts w:ascii="Times New Roman" w:hAnsi="Times New Roman"/>
          <w:sz w:val="24"/>
          <w:szCs w:val="24"/>
        </w:rPr>
      </w:pPr>
      <w:r w:rsidRPr="00303C65">
        <w:rPr>
          <w:rFonts w:ascii="Times New Roman" w:hAnsi="Times New Roman"/>
          <w:sz w:val="24"/>
          <w:szCs w:val="24"/>
        </w:rPr>
        <w:t>Because they grew up with Cell phones.</w:t>
      </w:r>
    </w:p>
    <w:p w:rsidR="00002E4F" w:rsidRPr="00303C65" w:rsidRDefault="00002E4F" w:rsidP="00CD5D2A">
      <w:pPr>
        <w:pStyle w:val="NoSpacing"/>
        <w:numPr>
          <w:ilvl w:val="0"/>
          <w:numId w:val="29"/>
        </w:numPr>
        <w:jc w:val="left"/>
        <w:rPr>
          <w:rFonts w:ascii="Times New Roman" w:hAnsi="Times New Roman"/>
          <w:sz w:val="24"/>
          <w:szCs w:val="24"/>
        </w:rPr>
      </w:pPr>
      <w:r w:rsidRPr="00303C65">
        <w:rPr>
          <w:rFonts w:ascii="Times New Roman" w:hAnsi="Times New Roman"/>
          <w:sz w:val="24"/>
          <w:szCs w:val="24"/>
        </w:rPr>
        <w:lastRenderedPageBreak/>
        <w:t xml:space="preserve">Because they grew up with nice windows in their home.  </w:t>
      </w:r>
    </w:p>
    <w:p w:rsidR="00002E4F" w:rsidRPr="00303C65" w:rsidRDefault="00002E4F" w:rsidP="00CD5D2A">
      <w:pPr>
        <w:pStyle w:val="NoSpacing"/>
        <w:numPr>
          <w:ilvl w:val="0"/>
          <w:numId w:val="29"/>
        </w:numPr>
        <w:jc w:val="left"/>
        <w:rPr>
          <w:rFonts w:ascii="Times New Roman" w:hAnsi="Times New Roman"/>
          <w:sz w:val="24"/>
          <w:szCs w:val="24"/>
        </w:rPr>
      </w:pPr>
      <w:r w:rsidRPr="00303C65">
        <w:rPr>
          <w:rFonts w:ascii="Times New Roman" w:hAnsi="Times New Roman"/>
          <w:sz w:val="24"/>
          <w:szCs w:val="24"/>
        </w:rPr>
        <w:t>Because they often interact through “Screens” like TV and computers.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w:t>
      </w:r>
      <w:proofErr w:type="gramStart"/>
      <w:r w:rsidRPr="00303C65">
        <w:rPr>
          <w:rFonts w:ascii="Times New Roman" w:hAnsi="Times New Roman"/>
          <w:sz w:val="24"/>
          <w:szCs w:val="24"/>
        </w:rPr>
        <w:t>a  &amp;</w:t>
      </w:r>
      <w:proofErr w:type="gramEnd"/>
      <w:r w:rsidRPr="00303C65">
        <w:rPr>
          <w:rFonts w:ascii="Times New Roman" w:hAnsi="Times New Roman"/>
          <w:sz w:val="24"/>
          <w:szCs w:val="24"/>
        </w:rPr>
        <w:t xml:space="preserve"> c</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None of the above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37. Which of these represents somewhat unique values Millennials hold in comparison to older members of our society? </w:t>
      </w:r>
    </w:p>
    <w:p w:rsidR="00002E4F" w:rsidRPr="00303C65" w:rsidRDefault="00002E4F" w:rsidP="00CD5D2A">
      <w:pPr>
        <w:pStyle w:val="NoSpacing"/>
        <w:numPr>
          <w:ilvl w:val="0"/>
          <w:numId w:val="30"/>
        </w:numPr>
        <w:jc w:val="left"/>
        <w:rPr>
          <w:rFonts w:ascii="Times New Roman" w:hAnsi="Times New Roman"/>
          <w:color w:val="000000"/>
          <w:sz w:val="24"/>
          <w:szCs w:val="24"/>
        </w:rPr>
      </w:pPr>
      <w:r w:rsidRPr="00303C65">
        <w:rPr>
          <w:rFonts w:ascii="Times New Roman" w:hAnsi="Times New Roman"/>
          <w:color w:val="000000"/>
          <w:sz w:val="24"/>
          <w:szCs w:val="24"/>
        </w:rPr>
        <w:t xml:space="preserve"> They won’t do something they’re asked if they don’t see as good reason for it. </w:t>
      </w:r>
    </w:p>
    <w:p w:rsidR="00002E4F" w:rsidRPr="00303C65" w:rsidRDefault="00002E4F" w:rsidP="00CD5D2A">
      <w:pPr>
        <w:pStyle w:val="NoSpacing"/>
        <w:numPr>
          <w:ilvl w:val="0"/>
          <w:numId w:val="30"/>
        </w:numPr>
        <w:jc w:val="left"/>
        <w:rPr>
          <w:rFonts w:ascii="Times New Roman" w:hAnsi="Times New Roman"/>
          <w:sz w:val="24"/>
          <w:szCs w:val="24"/>
        </w:rPr>
      </w:pPr>
      <w:r w:rsidRPr="00303C65">
        <w:rPr>
          <w:rFonts w:ascii="Times New Roman" w:hAnsi="Times New Roman"/>
          <w:sz w:val="24"/>
          <w:szCs w:val="24"/>
        </w:rPr>
        <w:t xml:space="preserve"> Everything is new to them.</w:t>
      </w:r>
    </w:p>
    <w:p w:rsidR="00002E4F" w:rsidRPr="00303C65" w:rsidRDefault="00002E4F" w:rsidP="00CD5D2A">
      <w:pPr>
        <w:pStyle w:val="NoSpacing"/>
        <w:numPr>
          <w:ilvl w:val="0"/>
          <w:numId w:val="30"/>
        </w:numPr>
        <w:jc w:val="left"/>
        <w:rPr>
          <w:rFonts w:ascii="Times New Roman" w:hAnsi="Times New Roman"/>
          <w:sz w:val="24"/>
          <w:szCs w:val="24"/>
        </w:rPr>
      </w:pPr>
      <w:r w:rsidRPr="00303C65">
        <w:rPr>
          <w:rFonts w:ascii="Times New Roman" w:hAnsi="Times New Roman"/>
          <w:sz w:val="24"/>
          <w:szCs w:val="24"/>
        </w:rPr>
        <w:t xml:space="preserve"> They are not much different than their parents.</w:t>
      </w:r>
    </w:p>
    <w:p w:rsidR="00002E4F" w:rsidRPr="00303C65" w:rsidRDefault="00002E4F" w:rsidP="00CD5D2A">
      <w:pPr>
        <w:pStyle w:val="NoSpacing"/>
        <w:numPr>
          <w:ilvl w:val="0"/>
          <w:numId w:val="30"/>
        </w:numPr>
        <w:jc w:val="left"/>
        <w:rPr>
          <w:rFonts w:ascii="Times New Roman" w:hAnsi="Times New Roman"/>
          <w:sz w:val="24"/>
          <w:szCs w:val="24"/>
        </w:rPr>
      </w:pPr>
      <w:r w:rsidRPr="00303C65">
        <w:rPr>
          <w:rFonts w:ascii="Times New Roman" w:hAnsi="Times New Roman"/>
          <w:sz w:val="24"/>
          <w:szCs w:val="24"/>
        </w:rPr>
        <w:t>They feel unlimited ambition.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a &amp; d</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38. Which of these statements is true of Millennials?</w:t>
      </w:r>
    </w:p>
    <w:p w:rsidR="00002E4F" w:rsidRPr="00303C65" w:rsidRDefault="00002E4F" w:rsidP="00CD5D2A">
      <w:pPr>
        <w:pStyle w:val="NoSpacing"/>
        <w:numPr>
          <w:ilvl w:val="0"/>
          <w:numId w:val="31"/>
        </w:numPr>
        <w:jc w:val="left"/>
        <w:rPr>
          <w:rFonts w:ascii="Times New Roman" w:hAnsi="Times New Roman"/>
          <w:sz w:val="24"/>
          <w:szCs w:val="24"/>
        </w:rPr>
      </w:pPr>
      <w:r w:rsidRPr="00303C65">
        <w:rPr>
          <w:rFonts w:ascii="Times New Roman" w:hAnsi="Times New Roman"/>
          <w:sz w:val="24"/>
          <w:szCs w:val="24"/>
        </w:rPr>
        <w:t>Most of Millennials who are college students already have a Facebook account.</w:t>
      </w:r>
    </w:p>
    <w:p w:rsidR="00002E4F" w:rsidRPr="00303C65" w:rsidRDefault="00002E4F" w:rsidP="00CD5D2A">
      <w:pPr>
        <w:pStyle w:val="NoSpacing"/>
        <w:numPr>
          <w:ilvl w:val="0"/>
          <w:numId w:val="31"/>
        </w:numPr>
        <w:jc w:val="left"/>
        <w:rPr>
          <w:rFonts w:ascii="Times New Roman" w:hAnsi="Times New Roman"/>
          <w:sz w:val="24"/>
          <w:szCs w:val="24"/>
        </w:rPr>
      </w:pPr>
      <w:r w:rsidRPr="00303C65">
        <w:rPr>
          <w:rFonts w:ascii="Times New Roman" w:hAnsi="Times New Roman"/>
          <w:sz w:val="24"/>
          <w:szCs w:val="24"/>
        </w:rPr>
        <w:t>Majority of them own a computer.</w:t>
      </w:r>
    </w:p>
    <w:p w:rsidR="00002E4F" w:rsidRPr="00303C65" w:rsidRDefault="00002E4F" w:rsidP="00CD5D2A">
      <w:pPr>
        <w:pStyle w:val="NoSpacing"/>
        <w:numPr>
          <w:ilvl w:val="0"/>
          <w:numId w:val="31"/>
        </w:numPr>
        <w:jc w:val="left"/>
        <w:rPr>
          <w:rFonts w:ascii="Times New Roman" w:hAnsi="Times New Roman"/>
          <w:sz w:val="24"/>
          <w:szCs w:val="24"/>
        </w:rPr>
      </w:pPr>
      <w:r w:rsidRPr="00303C65">
        <w:rPr>
          <w:rFonts w:ascii="Times New Roman" w:hAnsi="Times New Roman"/>
          <w:sz w:val="24"/>
          <w:szCs w:val="24"/>
        </w:rPr>
        <w:t>Majority of them are logged on to Instant Messaging 24/7</w:t>
      </w:r>
    </w:p>
    <w:p w:rsidR="00002E4F" w:rsidRPr="00303C65" w:rsidRDefault="00002E4F" w:rsidP="00CD5D2A">
      <w:pPr>
        <w:pStyle w:val="NoSpacing"/>
        <w:numPr>
          <w:ilvl w:val="0"/>
          <w:numId w:val="31"/>
        </w:numPr>
        <w:jc w:val="left"/>
        <w:rPr>
          <w:rFonts w:ascii="Times New Roman" w:hAnsi="Times New Roman"/>
          <w:sz w:val="24"/>
          <w:szCs w:val="24"/>
        </w:rPr>
      </w:pPr>
      <w:r w:rsidRPr="00303C65">
        <w:rPr>
          <w:rFonts w:ascii="Times New Roman" w:hAnsi="Times New Roman"/>
          <w:sz w:val="24"/>
          <w:szCs w:val="24"/>
        </w:rPr>
        <w:t>All of the above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Only a &amp; b</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39. Baby Boomers are:</w:t>
      </w:r>
    </w:p>
    <w:p w:rsidR="00002E4F" w:rsidRPr="00303C65" w:rsidRDefault="00002E4F" w:rsidP="00CD5D2A">
      <w:pPr>
        <w:pStyle w:val="NoSpacing"/>
        <w:numPr>
          <w:ilvl w:val="0"/>
          <w:numId w:val="32"/>
        </w:numPr>
        <w:jc w:val="left"/>
        <w:rPr>
          <w:rFonts w:ascii="Times New Roman" w:hAnsi="Times New Roman"/>
          <w:sz w:val="24"/>
          <w:szCs w:val="24"/>
        </w:rPr>
      </w:pPr>
      <w:r w:rsidRPr="00303C65">
        <w:rPr>
          <w:rFonts w:ascii="Times New Roman" w:hAnsi="Times New Roman"/>
          <w:sz w:val="24"/>
          <w:szCs w:val="24"/>
        </w:rPr>
        <w:t>Born between 1946-1964</w:t>
      </w:r>
    </w:p>
    <w:p w:rsidR="00002E4F" w:rsidRPr="00303C65" w:rsidRDefault="00002E4F" w:rsidP="00CD5D2A">
      <w:pPr>
        <w:pStyle w:val="NoSpacing"/>
        <w:numPr>
          <w:ilvl w:val="0"/>
          <w:numId w:val="32"/>
        </w:numPr>
        <w:jc w:val="left"/>
        <w:rPr>
          <w:rFonts w:ascii="Times New Roman" w:hAnsi="Times New Roman"/>
          <w:sz w:val="24"/>
          <w:szCs w:val="24"/>
        </w:rPr>
      </w:pPr>
      <w:r w:rsidRPr="00303C65">
        <w:rPr>
          <w:rFonts w:ascii="Times New Roman" w:hAnsi="Times New Roman"/>
          <w:sz w:val="24"/>
          <w:szCs w:val="24"/>
        </w:rPr>
        <w:t>Third of today’s population</w:t>
      </w:r>
    </w:p>
    <w:p w:rsidR="00002E4F" w:rsidRPr="00303C65" w:rsidRDefault="00002E4F" w:rsidP="00CD5D2A">
      <w:pPr>
        <w:pStyle w:val="NoSpacing"/>
        <w:numPr>
          <w:ilvl w:val="0"/>
          <w:numId w:val="32"/>
        </w:numPr>
        <w:jc w:val="left"/>
        <w:rPr>
          <w:rFonts w:ascii="Times New Roman" w:hAnsi="Times New Roman"/>
          <w:sz w:val="24"/>
          <w:szCs w:val="24"/>
        </w:rPr>
      </w:pPr>
      <w:r w:rsidRPr="00303C65">
        <w:rPr>
          <w:rFonts w:ascii="Times New Roman" w:eastAsia="Times New Roman" w:hAnsi="Times New Roman"/>
          <w:color w:val="000000"/>
          <w:sz w:val="24"/>
          <w:szCs w:val="24"/>
        </w:rPr>
        <w:t>Own 80 percent of financial assets</w:t>
      </w:r>
    </w:p>
    <w:p w:rsidR="00002E4F" w:rsidRPr="00303C65" w:rsidRDefault="00002E4F" w:rsidP="00002E4F">
      <w:pPr>
        <w:pStyle w:val="NoSpacing"/>
        <w:ind w:left="360"/>
        <w:rPr>
          <w:rFonts w:ascii="Times New Roman" w:hAnsi="Times New Roman"/>
          <w:sz w:val="24"/>
          <w:szCs w:val="24"/>
        </w:rPr>
      </w:pPr>
      <w:r w:rsidRPr="00303C65">
        <w:rPr>
          <w:rFonts w:ascii="Times New Roman" w:eastAsia="Times New Roman" w:hAnsi="Times New Roman"/>
          <w:sz w:val="24"/>
          <w:szCs w:val="24"/>
        </w:rPr>
        <w:t>*d.  All of the above</w:t>
      </w:r>
    </w:p>
    <w:p w:rsidR="00002E4F" w:rsidRPr="00303C65" w:rsidRDefault="00002E4F" w:rsidP="00002E4F">
      <w:pPr>
        <w:pStyle w:val="NoSpacing"/>
        <w:ind w:left="360"/>
        <w:rPr>
          <w:rFonts w:ascii="Times New Roman" w:hAnsi="Times New Roman"/>
          <w:sz w:val="24"/>
          <w:szCs w:val="24"/>
        </w:rPr>
      </w:pPr>
      <w:r w:rsidRPr="00303C65">
        <w:rPr>
          <w:rFonts w:ascii="Times New Roman" w:eastAsia="Times New Roman" w:hAnsi="Times New Roman"/>
          <w:color w:val="000000"/>
          <w:sz w:val="24"/>
          <w:szCs w:val="24"/>
        </w:rPr>
        <w:t xml:space="preserve">e.    Only </w:t>
      </w:r>
      <w:proofErr w:type="gramStart"/>
      <w:r w:rsidRPr="00303C65">
        <w:rPr>
          <w:rFonts w:ascii="Times New Roman" w:eastAsia="Times New Roman" w:hAnsi="Times New Roman"/>
          <w:color w:val="000000"/>
          <w:sz w:val="24"/>
          <w:szCs w:val="24"/>
        </w:rPr>
        <w:t>b  &amp;</w:t>
      </w:r>
      <w:proofErr w:type="gramEnd"/>
      <w:r w:rsidRPr="00303C65">
        <w:rPr>
          <w:rFonts w:ascii="Times New Roman" w:eastAsia="Times New Roman" w:hAnsi="Times New Roman"/>
          <w:color w:val="000000"/>
          <w:sz w:val="24"/>
          <w:szCs w:val="24"/>
        </w:rPr>
        <w:t xml:space="preserve"> c</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40. According to the report AARP generated, which of these is NOT a characteristic of Baby Boomers?</w:t>
      </w:r>
    </w:p>
    <w:p w:rsidR="00002E4F" w:rsidRPr="00303C65" w:rsidRDefault="00002E4F" w:rsidP="00CD5D2A">
      <w:pPr>
        <w:pStyle w:val="NoSpacing"/>
        <w:numPr>
          <w:ilvl w:val="0"/>
          <w:numId w:val="33"/>
        </w:numPr>
        <w:jc w:val="left"/>
        <w:rPr>
          <w:rFonts w:ascii="Times New Roman" w:hAnsi="Times New Roman"/>
          <w:sz w:val="24"/>
          <w:szCs w:val="24"/>
        </w:rPr>
      </w:pPr>
      <w:r w:rsidRPr="00303C65">
        <w:rPr>
          <w:rFonts w:ascii="Times New Roman" w:hAnsi="Times New Roman"/>
          <w:sz w:val="24"/>
          <w:szCs w:val="24"/>
        </w:rPr>
        <w:t>They love choice.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They are not wise buyers.</w:t>
      </w:r>
    </w:p>
    <w:p w:rsidR="00002E4F" w:rsidRPr="00303C65" w:rsidRDefault="00002E4F" w:rsidP="00002E4F">
      <w:pPr>
        <w:pStyle w:val="NoSpacing"/>
        <w:ind w:left="360"/>
        <w:rPr>
          <w:rFonts w:ascii="Times New Roman" w:hAnsi="Times New Roman"/>
          <w:sz w:val="24"/>
          <w:szCs w:val="24"/>
        </w:rPr>
      </w:pPr>
      <w:r w:rsidRPr="00303C65">
        <w:rPr>
          <w:rFonts w:ascii="Times New Roman" w:eastAsia="Times New Roman" w:hAnsi="Times New Roman"/>
          <w:color w:val="000000"/>
          <w:sz w:val="24"/>
          <w:szCs w:val="24"/>
        </w:rPr>
        <w:t>c.     They are not afraid to make decisions.</w:t>
      </w:r>
    </w:p>
    <w:p w:rsidR="00002E4F" w:rsidRPr="00303C65" w:rsidRDefault="00002E4F" w:rsidP="00002E4F">
      <w:pPr>
        <w:pStyle w:val="NoSpacing"/>
        <w:ind w:left="360"/>
        <w:rPr>
          <w:rFonts w:ascii="Times New Roman" w:hAnsi="Times New Roman"/>
          <w:sz w:val="24"/>
          <w:szCs w:val="24"/>
        </w:rPr>
      </w:pPr>
      <w:r w:rsidRPr="00303C65">
        <w:rPr>
          <w:rFonts w:ascii="Times New Roman" w:eastAsia="Times New Roman" w:hAnsi="Times New Roman"/>
          <w:color w:val="000000"/>
          <w:sz w:val="24"/>
          <w:szCs w:val="24"/>
        </w:rPr>
        <w:t xml:space="preserve">d.     They lean more to independence than blending </w:t>
      </w:r>
      <w:proofErr w:type="gramStart"/>
      <w:r w:rsidRPr="00303C65">
        <w:rPr>
          <w:rFonts w:ascii="Times New Roman" w:eastAsia="Times New Roman" w:hAnsi="Times New Roman"/>
          <w:color w:val="000000"/>
          <w:sz w:val="24"/>
          <w:szCs w:val="24"/>
        </w:rPr>
        <w:t>in to</w:t>
      </w:r>
      <w:proofErr w:type="gramEnd"/>
      <w:r w:rsidRPr="00303C65">
        <w:rPr>
          <w:rFonts w:ascii="Times New Roman" w:eastAsia="Times New Roman" w:hAnsi="Times New Roman"/>
          <w:color w:val="000000"/>
          <w:sz w:val="24"/>
          <w:szCs w:val="24"/>
        </w:rPr>
        <w:t xml:space="preserve"> the crowd.</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41. What is a Norm? </w:t>
      </w:r>
    </w:p>
    <w:p w:rsidR="00002E4F" w:rsidRPr="00303C65" w:rsidRDefault="00002E4F" w:rsidP="00CD5D2A">
      <w:pPr>
        <w:pStyle w:val="NoSpacing"/>
        <w:numPr>
          <w:ilvl w:val="0"/>
          <w:numId w:val="34"/>
        </w:numPr>
        <w:jc w:val="left"/>
        <w:rPr>
          <w:rFonts w:ascii="Times New Roman" w:hAnsi="Times New Roman"/>
          <w:sz w:val="24"/>
          <w:szCs w:val="24"/>
        </w:rPr>
      </w:pPr>
      <w:r w:rsidRPr="00303C65">
        <w:rPr>
          <w:rFonts w:ascii="Times New Roman" w:hAnsi="Times New Roman"/>
          <w:sz w:val="24"/>
          <w:szCs w:val="24"/>
        </w:rPr>
        <w:t>Values and Laws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*b.  Shared expectations or rules of behavior.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Custom governing everyday social behaviors.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None of the above.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42. Which of these represent correct flow of how something can become a law?</w:t>
      </w:r>
    </w:p>
    <w:p w:rsidR="00002E4F" w:rsidRPr="00303C65" w:rsidRDefault="00002E4F" w:rsidP="00CD5D2A">
      <w:pPr>
        <w:pStyle w:val="NoSpacing"/>
        <w:numPr>
          <w:ilvl w:val="0"/>
          <w:numId w:val="35"/>
        </w:numPr>
        <w:jc w:val="left"/>
        <w:rPr>
          <w:rFonts w:ascii="Times New Roman" w:hAnsi="Times New Roman"/>
          <w:sz w:val="24"/>
          <w:szCs w:val="24"/>
        </w:rPr>
      </w:pPr>
      <w:r w:rsidRPr="00303C65">
        <w:rPr>
          <w:rFonts w:ascii="Times New Roman" w:hAnsi="Times New Roman"/>
          <w:sz w:val="24"/>
          <w:szCs w:val="24"/>
        </w:rPr>
        <w:t>Values→ Folkways/Morés → Norms → Laws</w:t>
      </w:r>
    </w:p>
    <w:p w:rsidR="00002E4F" w:rsidRPr="00303C65" w:rsidRDefault="00002E4F" w:rsidP="00CD5D2A">
      <w:pPr>
        <w:pStyle w:val="NoSpacing"/>
        <w:numPr>
          <w:ilvl w:val="0"/>
          <w:numId w:val="35"/>
        </w:numPr>
        <w:jc w:val="left"/>
        <w:rPr>
          <w:rFonts w:ascii="Times New Roman" w:hAnsi="Times New Roman"/>
          <w:sz w:val="24"/>
          <w:szCs w:val="24"/>
        </w:rPr>
      </w:pPr>
      <w:r w:rsidRPr="00303C65">
        <w:rPr>
          <w:rFonts w:ascii="Times New Roman" w:hAnsi="Times New Roman"/>
          <w:sz w:val="24"/>
          <w:szCs w:val="24"/>
        </w:rPr>
        <w:t>Folkways</w:t>
      </w:r>
      <w:r w:rsidRPr="00303C65">
        <w:rPr>
          <w:rFonts w:ascii="Times New Roman" w:hAnsi="Times New Roman"/>
          <w:b/>
          <w:sz w:val="24"/>
          <w:szCs w:val="24"/>
        </w:rPr>
        <w:t xml:space="preserve"> </w:t>
      </w:r>
      <w:r w:rsidRPr="00303C65">
        <w:rPr>
          <w:rFonts w:ascii="Times New Roman" w:hAnsi="Times New Roman"/>
          <w:sz w:val="24"/>
          <w:szCs w:val="24"/>
        </w:rPr>
        <w:t>→Values→ Morés → Norms → Laws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Values→ Norms → Folkways/Morés → Laws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Norms →Values→ Folkways/Morés → Laws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43. Correct definition of Folkway is?</w:t>
      </w:r>
    </w:p>
    <w:p w:rsidR="00002E4F" w:rsidRPr="00303C65" w:rsidRDefault="00002E4F" w:rsidP="00002E4F">
      <w:pPr>
        <w:pStyle w:val="NoSpacing"/>
        <w:ind w:left="360"/>
        <w:rPr>
          <w:rFonts w:ascii="Times New Roman" w:hAnsi="Times New Roman"/>
          <w:b/>
          <w:sz w:val="24"/>
          <w:szCs w:val="24"/>
        </w:rPr>
      </w:pPr>
      <w:r w:rsidRPr="00303C65">
        <w:rPr>
          <w:rFonts w:ascii="Times New Roman" w:hAnsi="Times New Roman"/>
          <w:sz w:val="24"/>
          <w:szCs w:val="24"/>
        </w:rPr>
        <w:t>*a.  A traditional or customary norm governing everyday social behaviors.</w:t>
      </w:r>
      <w:r w:rsidRPr="00303C65">
        <w:rPr>
          <w:rFonts w:ascii="Times New Roman" w:hAnsi="Times New Roman"/>
          <w:b/>
          <w:sz w:val="24"/>
          <w:szCs w:val="24"/>
        </w:rPr>
        <w:t xml:space="preserve"> </w:t>
      </w:r>
    </w:p>
    <w:p w:rsidR="00002E4F" w:rsidRPr="00303C65" w:rsidRDefault="00002E4F" w:rsidP="00002E4F">
      <w:pPr>
        <w:pStyle w:val="NoSpacing"/>
        <w:ind w:left="360"/>
        <w:rPr>
          <w:rFonts w:ascii="Times New Roman" w:hAnsi="Times New Roman"/>
          <w:b/>
          <w:sz w:val="24"/>
          <w:szCs w:val="24"/>
        </w:rPr>
      </w:pPr>
      <w:r w:rsidRPr="00303C65">
        <w:rPr>
          <w:rFonts w:ascii="Times New Roman" w:hAnsi="Times New Roman"/>
          <w:sz w:val="24"/>
          <w:szCs w:val="24"/>
        </w:rPr>
        <w:t>b.    Deeply held, informal norms that are strictly enforced.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c.   Shared expectations or rules of behavior.  Norms are what are normal in a </w:t>
      </w:r>
      <w:proofErr w:type="spellStart"/>
      <w:r w:rsidRPr="00303C65">
        <w:rPr>
          <w:rFonts w:ascii="Times New Roman" w:hAnsi="Times New Roman"/>
          <w:sz w:val="24"/>
          <w:szCs w:val="24"/>
        </w:rPr>
        <w:t>give</w:t>
      </w:r>
      <w:proofErr w:type="spellEnd"/>
      <w:r w:rsidRPr="00303C65">
        <w:rPr>
          <w:rFonts w:ascii="Times New Roman" w:hAnsi="Times New Roman"/>
          <w:sz w:val="24"/>
          <w:szCs w:val="24"/>
        </w:rPr>
        <w:t xml:space="preserve"> social circumstance.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Codified norms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44. Morés is __________________.</w:t>
      </w:r>
    </w:p>
    <w:p w:rsidR="00002E4F" w:rsidRPr="00303C65" w:rsidRDefault="00002E4F" w:rsidP="00CD5D2A">
      <w:pPr>
        <w:pStyle w:val="NoSpacing"/>
        <w:numPr>
          <w:ilvl w:val="0"/>
          <w:numId w:val="36"/>
        </w:numPr>
        <w:jc w:val="left"/>
        <w:rPr>
          <w:rFonts w:ascii="Times New Roman" w:hAnsi="Times New Roman"/>
          <w:sz w:val="24"/>
          <w:szCs w:val="24"/>
        </w:rPr>
      </w:pPr>
      <w:r w:rsidRPr="00303C65">
        <w:rPr>
          <w:rFonts w:ascii="Times New Roman" w:hAnsi="Times New Roman"/>
          <w:sz w:val="24"/>
          <w:szCs w:val="24"/>
        </w:rPr>
        <w:lastRenderedPageBreak/>
        <w:t xml:space="preserve">A traditional or customary norm governing everyday social behaviors. </w:t>
      </w:r>
    </w:p>
    <w:p w:rsidR="00002E4F" w:rsidRPr="00303C65" w:rsidRDefault="00002E4F" w:rsidP="00CD5D2A">
      <w:pPr>
        <w:pStyle w:val="NoSpacing"/>
        <w:numPr>
          <w:ilvl w:val="0"/>
          <w:numId w:val="36"/>
        </w:numPr>
        <w:jc w:val="left"/>
        <w:rPr>
          <w:rFonts w:ascii="Times New Roman" w:hAnsi="Times New Roman"/>
          <w:sz w:val="24"/>
          <w:szCs w:val="24"/>
        </w:rPr>
      </w:pPr>
      <w:r w:rsidRPr="00303C65">
        <w:rPr>
          <w:rFonts w:ascii="Times New Roman" w:hAnsi="Times New Roman"/>
          <w:sz w:val="24"/>
          <w:szCs w:val="24"/>
        </w:rPr>
        <w:t xml:space="preserve">Shared expectations or rules of behavior.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Deeply held, informal norms that are strictly enforced.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Codified norms. </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45. Which of these is an example of folkways?</w:t>
      </w:r>
    </w:p>
    <w:p w:rsidR="00002E4F" w:rsidRPr="00303C65" w:rsidRDefault="00002E4F" w:rsidP="00CD5D2A">
      <w:pPr>
        <w:pStyle w:val="NoSpacing"/>
        <w:numPr>
          <w:ilvl w:val="0"/>
          <w:numId w:val="37"/>
        </w:numPr>
        <w:jc w:val="left"/>
        <w:rPr>
          <w:rFonts w:ascii="Times New Roman" w:hAnsi="Times New Roman"/>
          <w:sz w:val="24"/>
          <w:szCs w:val="24"/>
        </w:rPr>
      </w:pPr>
      <w:r w:rsidRPr="00303C65">
        <w:rPr>
          <w:rFonts w:ascii="Times New Roman" w:hAnsi="Times New Roman"/>
          <w:sz w:val="24"/>
          <w:szCs w:val="24"/>
        </w:rPr>
        <w:t>What utensils we use to eat.</w:t>
      </w:r>
    </w:p>
    <w:p w:rsidR="00002E4F" w:rsidRPr="00303C65" w:rsidRDefault="00002E4F" w:rsidP="00CD5D2A">
      <w:pPr>
        <w:pStyle w:val="NoSpacing"/>
        <w:numPr>
          <w:ilvl w:val="0"/>
          <w:numId w:val="37"/>
        </w:numPr>
        <w:jc w:val="left"/>
        <w:rPr>
          <w:rFonts w:ascii="Times New Roman" w:hAnsi="Times New Roman"/>
          <w:sz w:val="24"/>
          <w:szCs w:val="24"/>
        </w:rPr>
      </w:pPr>
      <w:r w:rsidRPr="00303C65">
        <w:rPr>
          <w:rFonts w:ascii="Times New Roman" w:hAnsi="Times New Roman"/>
          <w:sz w:val="24"/>
          <w:szCs w:val="24"/>
        </w:rPr>
        <w:t xml:space="preserve">One’s belief against sexual exploitation of women and children </w:t>
      </w:r>
    </w:p>
    <w:p w:rsidR="00002E4F" w:rsidRPr="00303C65" w:rsidRDefault="00002E4F" w:rsidP="00CD5D2A">
      <w:pPr>
        <w:pStyle w:val="NoSpacing"/>
        <w:numPr>
          <w:ilvl w:val="0"/>
          <w:numId w:val="37"/>
        </w:numPr>
        <w:jc w:val="left"/>
        <w:rPr>
          <w:rFonts w:ascii="Times New Roman" w:hAnsi="Times New Roman"/>
          <w:sz w:val="24"/>
          <w:szCs w:val="24"/>
        </w:rPr>
      </w:pPr>
      <w:r w:rsidRPr="00303C65">
        <w:rPr>
          <w:rFonts w:ascii="Times New Roman" w:hAnsi="Times New Roman"/>
          <w:sz w:val="24"/>
          <w:szCs w:val="24"/>
        </w:rPr>
        <w:t>Our greetings, clothing, rules of politeness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 &amp; c</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b &amp; c</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46. Morés might include _________________.</w:t>
      </w:r>
    </w:p>
    <w:p w:rsidR="00002E4F" w:rsidRPr="00303C65" w:rsidRDefault="00002E4F" w:rsidP="00CD5D2A">
      <w:pPr>
        <w:pStyle w:val="NoSpacing"/>
        <w:numPr>
          <w:ilvl w:val="0"/>
          <w:numId w:val="38"/>
        </w:numPr>
        <w:jc w:val="left"/>
        <w:rPr>
          <w:rFonts w:ascii="Times New Roman" w:hAnsi="Times New Roman"/>
          <w:sz w:val="24"/>
          <w:szCs w:val="24"/>
        </w:rPr>
      </w:pPr>
      <w:proofErr w:type="gramStart"/>
      <w:r w:rsidRPr="00303C65">
        <w:rPr>
          <w:rFonts w:ascii="Times New Roman" w:hAnsi="Times New Roman"/>
          <w:sz w:val="24"/>
          <w:szCs w:val="24"/>
        </w:rPr>
        <w:t>Hand shakes</w:t>
      </w:r>
      <w:proofErr w:type="gramEnd"/>
      <w:r w:rsidRPr="00303C65">
        <w:rPr>
          <w:rFonts w:ascii="Times New Roman" w:hAnsi="Times New Roman"/>
          <w:sz w:val="24"/>
          <w:szCs w:val="24"/>
        </w:rPr>
        <w:t xml:space="preserve">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Clear boundaries between males and females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How we talk to each other</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b &amp; c</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a &amp; b</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47. Not following folkways may lead to______________.</w:t>
      </w:r>
    </w:p>
    <w:p w:rsidR="00002E4F" w:rsidRPr="00303C65" w:rsidRDefault="00002E4F" w:rsidP="00CD5D2A">
      <w:pPr>
        <w:pStyle w:val="NoSpacing"/>
        <w:numPr>
          <w:ilvl w:val="0"/>
          <w:numId w:val="39"/>
        </w:numPr>
        <w:jc w:val="left"/>
        <w:rPr>
          <w:rFonts w:ascii="Times New Roman" w:hAnsi="Times New Roman"/>
          <w:sz w:val="24"/>
          <w:szCs w:val="24"/>
        </w:rPr>
      </w:pPr>
      <w:r w:rsidRPr="00303C65">
        <w:rPr>
          <w:rFonts w:ascii="Times New Roman" w:hAnsi="Times New Roman"/>
          <w:sz w:val="24"/>
          <w:szCs w:val="24"/>
        </w:rPr>
        <w:t>Jail time</w:t>
      </w:r>
    </w:p>
    <w:p w:rsidR="00002E4F" w:rsidRPr="00303C65" w:rsidRDefault="00002E4F" w:rsidP="00CD5D2A">
      <w:pPr>
        <w:pStyle w:val="NoSpacing"/>
        <w:numPr>
          <w:ilvl w:val="0"/>
          <w:numId w:val="39"/>
        </w:numPr>
        <w:jc w:val="left"/>
        <w:rPr>
          <w:rFonts w:ascii="Times New Roman" w:hAnsi="Times New Roman"/>
          <w:sz w:val="24"/>
          <w:szCs w:val="24"/>
        </w:rPr>
      </w:pPr>
      <w:r w:rsidRPr="00303C65">
        <w:rPr>
          <w:rFonts w:ascii="Times New Roman" w:hAnsi="Times New Roman"/>
          <w:sz w:val="24"/>
          <w:szCs w:val="24"/>
        </w:rPr>
        <w:t>Legal action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Ridicule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Harsh punishments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48. Not following morés may lead to______________.</w:t>
      </w:r>
    </w:p>
    <w:p w:rsidR="00002E4F" w:rsidRPr="00303C65" w:rsidRDefault="00002E4F" w:rsidP="00CD5D2A">
      <w:pPr>
        <w:pStyle w:val="NoSpacing"/>
        <w:numPr>
          <w:ilvl w:val="0"/>
          <w:numId w:val="40"/>
        </w:numPr>
        <w:jc w:val="left"/>
        <w:rPr>
          <w:rFonts w:ascii="Times New Roman" w:hAnsi="Times New Roman"/>
          <w:sz w:val="24"/>
          <w:szCs w:val="24"/>
        </w:rPr>
      </w:pPr>
      <w:r w:rsidRPr="00303C65">
        <w:rPr>
          <w:rFonts w:ascii="Times New Roman" w:hAnsi="Times New Roman"/>
          <w:sz w:val="24"/>
          <w:szCs w:val="24"/>
        </w:rPr>
        <w:t>Jail time</w:t>
      </w:r>
    </w:p>
    <w:p w:rsidR="00002E4F" w:rsidRPr="00303C65" w:rsidRDefault="00002E4F" w:rsidP="00CD5D2A">
      <w:pPr>
        <w:pStyle w:val="NoSpacing"/>
        <w:numPr>
          <w:ilvl w:val="0"/>
          <w:numId w:val="40"/>
        </w:numPr>
        <w:jc w:val="left"/>
        <w:rPr>
          <w:rFonts w:ascii="Times New Roman" w:hAnsi="Times New Roman"/>
          <w:sz w:val="24"/>
          <w:szCs w:val="24"/>
        </w:rPr>
      </w:pPr>
      <w:r w:rsidRPr="00303C65">
        <w:rPr>
          <w:rFonts w:ascii="Times New Roman" w:hAnsi="Times New Roman"/>
          <w:sz w:val="24"/>
          <w:szCs w:val="24"/>
        </w:rPr>
        <w:t>Legal action</w:t>
      </w:r>
    </w:p>
    <w:p w:rsidR="00002E4F" w:rsidRPr="00303C65" w:rsidRDefault="00002E4F" w:rsidP="00CD5D2A">
      <w:pPr>
        <w:pStyle w:val="NoSpacing"/>
        <w:numPr>
          <w:ilvl w:val="0"/>
          <w:numId w:val="40"/>
        </w:numPr>
        <w:jc w:val="left"/>
        <w:rPr>
          <w:rFonts w:ascii="Times New Roman" w:hAnsi="Times New Roman"/>
          <w:color w:val="000000"/>
          <w:sz w:val="24"/>
          <w:szCs w:val="24"/>
        </w:rPr>
      </w:pPr>
      <w:r w:rsidRPr="00303C65">
        <w:rPr>
          <w:rFonts w:ascii="Times New Roman" w:hAnsi="Times New Roman"/>
          <w:color w:val="000000"/>
          <w:sz w:val="24"/>
          <w:szCs w:val="24"/>
        </w:rPr>
        <w:t>Ridicule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Harsh punishments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49. Law is defined as _____________________________.</w:t>
      </w:r>
    </w:p>
    <w:p w:rsidR="00002E4F" w:rsidRPr="00303C65" w:rsidRDefault="00002E4F" w:rsidP="00CD5D2A">
      <w:pPr>
        <w:pStyle w:val="NoSpacing"/>
        <w:numPr>
          <w:ilvl w:val="0"/>
          <w:numId w:val="41"/>
        </w:numPr>
        <w:jc w:val="left"/>
        <w:rPr>
          <w:rFonts w:ascii="Times New Roman" w:hAnsi="Times New Roman"/>
          <w:sz w:val="24"/>
          <w:szCs w:val="24"/>
        </w:rPr>
      </w:pPr>
      <w:r w:rsidRPr="00303C65">
        <w:rPr>
          <w:rFonts w:ascii="Times New Roman" w:hAnsi="Times New Roman"/>
          <w:sz w:val="24"/>
          <w:szCs w:val="24"/>
        </w:rPr>
        <w:t xml:space="preserve">A traditional or customary norm governing everyday social behaviors. </w:t>
      </w:r>
    </w:p>
    <w:p w:rsidR="00002E4F" w:rsidRPr="00303C65" w:rsidRDefault="00002E4F" w:rsidP="00CD5D2A">
      <w:pPr>
        <w:pStyle w:val="NoSpacing"/>
        <w:numPr>
          <w:ilvl w:val="0"/>
          <w:numId w:val="41"/>
        </w:numPr>
        <w:jc w:val="left"/>
        <w:rPr>
          <w:rFonts w:ascii="Times New Roman" w:hAnsi="Times New Roman"/>
          <w:sz w:val="24"/>
          <w:szCs w:val="24"/>
        </w:rPr>
      </w:pPr>
      <w:r w:rsidRPr="00303C65">
        <w:rPr>
          <w:rFonts w:ascii="Times New Roman" w:hAnsi="Times New Roman"/>
          <w:sz w:val="24"/>
          <w:szCs w:val="24"/>
        </w:rPr>
        <w:t xml:space="preserve">Shared expectations or rules of behavior.  Norms are what are normal in a </w:t>
      </w:r>
      <w:proofErr w:type="spellStart"/>
      <w:r w:rsidRPr="00303C65">
        <w:rPr>
          <w:rFonts w:ascii="Times New Roman" w:hAnsi="Times New Roman"/>
          <w:sz w:val="24"/>
          <w:szCs w:val="24"/>
        </w:rPr>
        <w:t>give</w:t>
      </w:r>
      <w:proofErr w:type="spellEnd"/>
      <w:r w:rsidRPr="00303C65">
        <w:rPr>
          <w:rFonts w:ascii="Times New Roman" w:hAnsi="Times New Roman"/>
          <w:sz w:val="24"/>
          <w:szCs w:val="24"/>
        </w:rPr>
        <w:t xml:space="preserve"> social circumstance.</w:t>
      </w:r>
    </w:p>
    <w:p w:rsidR="00002E4F" w:rsidRPr="00303C65" w:rsidRDefault="00002E4F" w:rsidP="00CD5D2A">
      <w:pPr>
        <w:pStyle w:val="NoSpacing"/>
        <w:numPr>
          <w:ilvl w:val="0"/>
          <w:numId w:val="41"/>
        </w:numPr>
        <w:jc w:val="left"/>
        <w:rPr>
          <w:rFonts w:ascii="Times New Roman" w:hAnsi="Times New Roman"/>
          <w:sz w:val="24"/>
          <w:szCs w:val="24"/>
        </w:rPr>
      </w:pPr>
      <w:r w:rsidRPr="00303C65">
        <w:rPr>
          <w:rFonts w:ascii="Times New Roman" w:hAnsi="Times New Roman"/>
          <w:sz w:val="24"/>
          <w:szCs w:val="24"/>
        </w:rPr>
        <w:t>Deeply held, informal norms that are strictly enforced.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Codified norms from which the behavior of society’s members can be judged.</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50. Laws come in which two varieties?</w:t>
      </w:r>
    </w:p>
    <w:p w:rsidR="00002E4F" w:rsidRPr="00303C65" w:rsidRDefault="00002E4F" w:rsidP="00CD5D2A">
      <w:pPr>
        <w:pStyle w:val="NoSpacing"/>
        <w:numPr>
          <w:ilvl w:val="0"/>
          <w:numId w:val="42"/>
        </w:numPr>
        <w:jc w:val="left"/>
        <w:rPr>
          <w:rFonts w:ascii="Times New Roman" w:hAnsi="Times New Roman"/>
          <w:sz w:val="24"/>
          <w:szCs w:val="24"/>
        </w:rPr>
      </w:pPr>
      <w:r w:rsidRPr="00303C65">
        <w:rPr>
          <w:rFonts w:ascii="Times New Roman" w:hAnsi="Times New Roman"/>
          <w:sz w:val="24"/>
          <w:szCs w:val="24"/>
        </w:rPr>
        <w:t>Social laws &amp; Sanctioned laws</w:t>
      </w:r>
    </w:p>
    <w:p w:rsidR="00002E4F" w:rsidRPr="00303C65" w:rsidRDefault="00002E4F" w:rsidP="00CD5D2A">
      <w:pPr>
        <w:pStyle w:val="NoSpacing"/>
        <w:numPr>
          <w:ilvl w:val="0"/>
          <w:numId w:val="42"/>
        </w:numPr>
        <w:jc w:val="left"/>
        <w:rPr>
          <w:rFonts w:ascii="Times New Roman" w:hAnsi="Times New Roman"/>
          <w:sz w:val="24"/>
          <w:szCs w:val="24"/>
        </w:rPr>
      </w:pPr>
      <w:r w:rsidRPr="00303C65">
        <w:rPr>
          <w:rFonts w:ascii="Times New Roman" w:hAnsi="Times New Roman"/>
          <w:sz w:val="24"/>
          <w:szCs w:val="24"/>
        </w:rPr>
        <w:t>Proactive laws &amp; Practical laws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Prescriptive laws &amp; Proscriptive laws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Proprietary laws &amp; Logistical laws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51. Laws that state what must be done is called ________________.</w:t>
      </w:r>
    </w:p>
    <w:p w:rsidR="00002E4F" w:rsidRPr="00303C65" w:rsidRDefault="00002E4F" w:rsidP="00CD5D2A">
      <w:pPr>
        <w:pStyle w:val="NoSpacing"/>
        <w:numPr>
          <w:ilvl w:val="0"/>
          <w:numId w:val="43"/>
        </w:numPr>
        <w:jc w:val="left"/>
        <w:rPr>
          <w:rFonts w:ascii="Times New Roman" w:hAnsi="Times New Roman"/>
          <w:sz w:val="24"/>
          <w:szCs w:val="24"/>
        </w:rPr>
      </w:pPr>
      <w:r w:rsidRPr="00303C65">
        <w:rPr>
          <w:rFonts w:ascii="Times New Roman" w:hAnsi="Times New Roman"/>
          <w:sz w:val="24"/>
          <w:szCs w:val="24"/>
        </w:rPr>
        <w:t xml:space="preserve">Social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*b   Prescriptive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c.     Sanctioned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Proscriptive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Proprietary</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52. Laws which state what is forbidden is called ___________________.</w:t>
      </w:r>
    </w:p>
    <w:p w:rsidR="00002E4F" w:rsidRPr="00303C65" w:rsidRDefault="00002E4F" w:rsidP="00CD5D2A">
      <w:pPr>
        <w:pStyle w:val="NoSpacing"/>
        <w:numPr>
          <w:ilvl w:val="0"/>
          <w:numId w:val="44"/>
        </w:numPr>
        <w:jc w:val="left"/>
        <w:rPr>
          <w:rFonts w:ascii="Times New Roman" w:hAnsi="Times New Roman"/>
          <w:color w:val="000000"/>
          <w:sz w:val="24"/>
          <w:szCs w:val="24"/>
        </w:rPr>
      </w:pPr>
      <w:r w:rsidRPr="00303C65">
        <w:rPr>
          <w:rFonts w:ascii="Times New Roman" w:hAnsi="Times New Roman"/>
          <w:color w:val="000000"/>
          <w:sz w:val="24"/>
          <w:szCs w:val="24"/>
        </w:rPr>
        <w:t xml:space="preserve">Social </w:t>
      </w:r>
    </w:p>
    <w:p w:rsidR="00002E4F" w:rsidRPr="00303C65" w:rsidRDefault="00002E4F" w:rsidP="00CD5D2A">
      <w:pPr>
        <w:pStyle w:val="NoSpacing"/>
        <w:numPr>
          <w:ilvl w:val="0"/>
          <w:numId w:val="44"/>
        </w:numPr>
        <w:jc w:val="left"/>
        <w:rPr>
          <w:rFonts w:ascii="Times New Roman" w:hAnsi="Times New Roman"/>
          <w:color w:val="000000"/>
          <w:sz w:val="24"/>
          <w:szCs w:val="24"/>
        </w:rPr>
      </w:pPr>
      <w:r w:rsidRPr="00303C65">
        <w:rPr>
          <w:rFonts w:ascii="Times New Roman" w:hAnsi="Times New Roman"/>
          <w:color w:val="000000"/>
          <w:sz w:val="24"/>
          <w:szCs w:val="24"/>
        </w:rPr>
        <w:t xml:space="preserve">Prescriptive </w:t>
      </w:r>
    </w:p>
    <w:p w:rsidR="00002E4F" w:rsidRPr="00303C65" w:rsidRDefault="00002E4F" w:rsidP="00CD5D2A">
      <w:pPr>
        <w:pStyle w:val="NoSpacing"/>
        <w:numPr>
          <w:ilvl w:val="0"/>
          <w:numId w:val="44"/>
        </w:numPr>
        <w:jc w:val="left"/>
        <w:rPr>
          <w:rFonts w:ascii="Times New Roman" w:hAnsi="Times New Roman"/>
          <w:color w:val="000000"/>
          <w:sz w:val="24"/>
          <w:szCs w:val="24"/>
        </w:rPr>
      </w:pPr>
      <w:r w:rsidRPr="00303C65">
        <w:rPr>
          <w:rFonts w:ascii="Times New Roman" w:hAnsi="Times New Roman"/>
          <w:color w:val="000000"/>
          <w:sz w:val="24"/>
          <w:szCs w:val="24"/>
        </w:rPr>
        <w:lastRenderedPageBreak/>
        <w:t xml:space="preserve">Proprietary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Proscriptive</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e.    Sanctioned</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53. If you want to drive, set up a small business, or not be in trouble with the IRS for failing to file taxes, then you must follow ___________________ laws.</w:t>
      </w:r>
    </w:p>
    <w:p w:rsidR="00002E4F" w:rsidRPr="00303C65" w:rsidRDefault="00002E4F" w:rsidP="00CD5D2A">
      <w:pPr>
        <w:pStyle w:val="NoSpacing"/>
        <w:numPr>
          <w:ilvl w:val="0"/>
          <w:numId w:val="45"/>
        </w:numPr>
        <w:jc w:val="left"/>
        <w:rPr>
          <w:rFonts w:ascii="Times New Roman" w:hAnsi="Times New Roman"/>
          <w:sz w:val="24"/>
          <w:szCs w:val="24"/>
        </w:rPr>
      </w:pPr>
      <w:r w:rsidRPr="00303C65">
        <w:rPr>
          <w:rFonts w:ascii="Times New Roman" w:hAnsi="Times New Roman"/>
          <w:sz w:val="24"/>
          <w:szCs w:val="24"/>
        </w:rPr>
        <w:t xml:space="preserve">Social </w:t>
      </w:r>
    </w:p>
    <w:p w:rsidR="00002E4F" w:rsidRPr="00303C65" w:rsidRDefault="00002E4F" w:rsidP="00CD5D2A">
      <w:pPr>
        <w:pStyle w:val="NoSpacing"/>
        <w:numPr>
          <w:ilvl w:val="0"/>
          <w:numId w:val="45"/>
        </w:numPr>
        <w:jc w:val="left"/>
        <w:rPr>
          <w:rFonts w:ascii="Times New Roman" w:hAnsi="Times New Roman"/>
          <w:sz w:val="24"/>
          <w:szCs w:val="24"/>
        </w:rPr>
      </w:pPr>
      <w:r w:rsidRPr="00303C65">
        <w:rPr>
          <w:rFonts w:ascii="Times New Roman" w:hAnsi="Times New Roman"/>
          <w:sz w:val="24"/>
          <w:szCs w:val="24"/>
        </w:rPr>
        <w:t xml:space="preserve">Sanctioned </w:t>
      </w:r>
    </w:p>
    <w:p w:rsidR="00002E4F" w:rsidRPr="00303C65" w:rsidRDefault="00002E4F" w:rsidP="00CD5D2A">
      <w:pPr>
        <w:pStyle w:val="NoSpacing"/>
        <w:numPr>
          <w:ilvl w:val="0"/>
          <w:numId w:val="45"/>
        </w:numPr>
        <w:jc w:val="left"/>
        <w:rPr>
          <w:rFonts w:ascii="Times New Roman" w:hAnsi="Times New Roman"/>
          <w:sz w:val="24"/>
          <w:szCs w:val="24"/>
        </w:rPr>
      </w:pPr>
      <w:r w:rsidRPr="00303C65">
        <w:rPr>
          <w:rFonts w:ascii="Times New Roman" w:hAnsi="Times New Roman"/>
          <w:sz w:val="24"/>
          <w:szCs w:val="24"/>
        </w:rPr>
        <w:t>Proscriptive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Prescriptive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Proprietary</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54. _________________ laws tell us what we cannot do such things as murder, rape, steal, etc.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Proscriptive</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 xml:space="preserve">b.    Social </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 xml:space="preserve">c.    Prescriptive </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 xml:space="preserve">d.   Proprietary </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e.   Sanctioned</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55. This text defines negative sanction as _______________________.</w:t>
      </w:r>
    </w:p>
    <w:p w:rsidR="00002E4F" w:rsidRPr="00303C65" w:rsidRDefault="00002E4F" w:rsidP="00CD5D2A">
      <w:pPr>
        <w:pStyle w:val="NoSpacing"/>
        <w:numPr>
          <w:ilvl w:val="0"/>
          <w:numId w:val="46"/>
        </w:numPr>
        <w:jc w:val="left"/>
        <w:rPr>
          <w:rFonts w:ascii="Times New Roman" w:hAnsi="Times New Roman"/>
          <w:sz w:val="24"/>
          <w:szCs w:val="24"/>
        </w:rPr>
      </w:pPr>
      <w:r w:rsidRPr="00303C65">
        <w:rPr>
          <w:rFonts w:ascii="Times New Roman" w:eastAsia="Times New Roman" w:hAnsi="Times New Roman"/>
          <w:color w:val="000000"/>
          <w:sz w:val="24"/>
          <w:szCs w:val="24"/>
        </w:rPr>
        <w:t>A provision of a law enacting a penalty for disobedience or a reward for obedience</w:t>
      </w:r>
      <w:r w:rsidRPr="00303C65">
        <w:rPr>
          <w:rFonts w:ascii="Times New Roman" w:eastAsia="Times New Roman" w:hAnsi="Times New Roman"/>
          <w:color w:val="333333"/>
          <w:sz w:val="24"/>
          <w:szCs w:val="24"/>
        </w:rPr>
        <w:t>.</w:t>
      </w:r>
    </w:p>
    <w:p w:rsidR="00002E4F" w:rsidRPr="00303C65" w:rsidRDefault="00002E4F" w:rsidP="00CD5D2A">
      <w:pPr>
        <w:pStyle w:val="NoSpacing"/>
        <w:numPr>
          <w:ilvl w:val="0"/>
          <w:numId w:val="46"/>
        </w:numPr>
        <w:jc w:val="left"/>
        <w:rPr>
          <w:rFonts w:ascii="Times New Roman" w:hAnsi="Times New Roman"/>
          <w:color w:val="FF0000"/>
          <w:sz w:val="24"/>
          <w:szCs w:val="24"/>
        </w:rPr>
      </w:pPr>
      <w:r w:rsidRPr="00303C65">
        <w:rPr>
          <w:rFonts w:ascii="Times New Roman" w:hAnsi="Times New Roman"/>
          <w:sz w:val="24"/>
          <w:szCs w:val="24"/>
        </w:rPr>
        <w:t>Punishments governing folkways.</w:t>
      </w:r>
      <w:r w:rsidRPr="00303C65">
        <w:rPr>
          <w:rFonts w:ascii="Times New Roman" w:hAnsi="Times New Roman"/>
          <w:color w:val="FF0000"/>
          <w:sz w:val="24"/>
          <w:szCs w:val="24"/>
        </w:rPr>
        <w:t xml:space="preserve">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A punishment or negative reaction toward breaking codified norms.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A discouragement </w:t>
      </w:r>
      <w:r w:rsidRPr="00303C65">
        <w:rPr>
          <w:rFonts w:ascii="Times New Roman" w:hAnsi="Times New Roman"/>
          <w:color w:val="000000"/>
          <w:sz w:val="24"/>
          <w:szCs w:val="24"/>
        </w:rPr>
        <w:t>or intolerance indicating disapproval.</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56. An example of negative sanction for law breakers is ______________.</w:t>
      </w:r>
    </w:p>
    <w:p w:rsidR="00002E4F" w:rsidRPr="00303C65" w:rsidRDefault="00002E4F" w:rsidP="00CD5D2A">
      <w:pPr>
        <w:pStyle w:val="NoSpacing"/>
        <w:numPr>
          <w:ilvl w:val="0"/>
          <w:numId w:val="47"/>
        </w:numPr>
        <w:jc w:val="left"/>
        <w:rPr>
          <w:rFonts w:ascii="Times New Roman" w:hAnsi="Times New Roman"/>
          <w:sz w:val="24"/>
          <w:szCs w:val="24"/>
        </w:rPr>
      </w:pPr>
      <w:r w:rsidRPr="00303C65">
        <w:rPr>
          <w:rFonts w:ascii="Times New Roman" w:hAnsi="Times New Roman"/>
          <w:sz w:val="24"/>
          <w:szCs w:val="24"/>
        </w:rPr>
        <w:t>jail time</w:t>
      </w:r>
    </w:p>
    <w:p w:rsidR="00002E4F" w:rsidRPr="00303C65" w:rsidRDefault="00002E4F" w:rsidP="00CD5D2A">
      <w:pPr>
        <w:pStyle w:val="NoSpacing"/>
        <w:numPr>
          <w:ilvl w:val="0"/>
          <w:numId w:val="47"/>
        </w:numPr>
        <w:jc w:val="left"/>
        <w:rPr>
          <w:rFonts w:ascii="Times New Roman" w:hAnsi="Times New Roman"/>
          <w:sz w:val="24"/>
          <w:szCs w:val="24"/>
        </w:rPr>
      </w:pPr>
      <w:r w:rsidRPr="00303C65">
        <w:rPr>
          <w:rFonts w:ascii="Times New Roman" w:hAnsi="Times New Roman"/>
          <w:sz w:val="24"/>
          <w:szCs w:val="24"/>
        </w:rPr>
        <w:t>criminal record</w:t>
      </w:r>
    </w:p>
    <w:p w:rsidR="00002E4F" w:rsidRPr="00303C65" w:rsidRDefault="00002E4F" w:rsidP="00CD5D2A">
      <w:pPr>
        <w:pStyle w:val="NoSpacing"/>
        <w:numPr>
          <w:ilvl w:val="0"/>
          <w:numId w:val="47"/>
        </w:numPr>
        <w:jc w:val="left"/>
        <w:rPr>
          <w:rFonts w:ascii="Times New Roman" w:hAnsi="Times New Roman"/>
          <w:sz w:val="24"/>
          <w:szCs w:val="24"/>
        </w:rPr>
      </w:pPr>
      <w:r w:rsidRPr="00303C65">
        <w:rPr>
          <w:rFonts w:ascii="Times New Roman" w:hAnsi="Times New Roman"/>
          <w:sz w:val="24"/>
          <w:szCs w:val="24"/>
        </w:rPr>
        <w:t>fines, and penalties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All of the above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Only a &amp; b</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57. The main reason why there are so many different city, state, &amp; national laws </w:t>
      </w:r>
      <w:proofErr w:type="gramStart"/>
      <w:r w:rsidRPr="00303C65">
        <w:rPr>
          <w:rFonts w:ascii="Times New Roman" w:hAnsi="Times New Roman"/>
          <w:sz w:val="24"/>
          <w:szCs w:val="24"/>
        </w:rPr>
        <w:t>is</w:t>
      </w:r>
      <w:proofErr w:type="gramEnd"/>
      <w:r w:rsidRPr="00303C65">
        <w:rPr>
          <w:rFonts w:ascii="Times New Roman" w:hAnsi="Times New Roman"/>
          <w:sz w:val="24"/>
          <w:szCs w:val="24"/>
        </w:rPr>
        <w:t xml:space="preserve">…?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Values vary from city to city, state to state, and country to country.</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The Constitution prohibits each city and state from making whatever law deem necessary.</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Politicians have too much freedom to change laws.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None of the above</w:t>
      </w:r>
    </w:p>
    <w:p w:rsidR="00002E4F" w:rsidRPr="00303C65" w:rsidRDefault="00002E4F" w:rsidP="00002E4F">
      <w:pPr>
        <w:pStyle w:val="NoSpacing"/>
        <w:rPr>
          <w:rFonts w:ascii="Times New Roman" w:hAnsi="Times New Roman"/>
          <w:b/>
          <w:sz w:val="24"/>
          <w:szCs w:val="24"/>
        </w:rPr>
      </w:pPr>
      <w:r w:rsidRPr="00303C65">
        <w:rPr>
          <w:rFonts w:ascii="Times New Roman" w:hAnsi="Times New Roman"/>
          <w:sz w:val="24"/>
          <w:szCs w:val="24"/>
        </w:rPr>
        <w:t>58. One very powerful tool used by human beings to share our values is our capacity for _____________.</w:t>
      </w:r>
      <w:r w:rsidRPr="00303C65">
        <w:rPr>
          <w:rFonts w:ascii="Times New Roman" w:hAnsi="Times New Roman"/>
          <w:b/>
          <w:sz w:val="24"/>
          <w:szCs w:val="24"/>
        </w:rPr>
        <w:t xml:space="preserve">  </w:t>
      </w:r>
    </w:p>
    <w:p w:rsidR="00002E4F" w:rsidRPr="00303C65" w:rsidRDefault="00002E4F" w:rsidP="00CD5D2A">
      <w:pPr>
        <w:pStyle w:val="NoSpacing"/>
        <w:numPr>
          <w:ilvl w:val="0"/>
          <w:numId w:val="48"/>
        </w:numPr>
        <w:jc w:val="left"/>
        <w:rPr>
          <w:rFonts w:ascii="Times New Roman" w:hAnsi="Times New Roman"/>
          <w:sz w:val="24"/>
          <w:szCs w:val="24"/>
        </w:rPr>
      </w:pPr>
      <w:r w:rsidRPr="00303C65">
        <w:rPr>
          <w:rFonts w:ascii="Times New Roman" w:hAnsi="Times New Roman"/>
          <w:sz w:val="24"/>
          <w:szCs w:val="24"/>
        </w:rPr>
        <w:t>Adaptation</w:t>
      </w:r>
    </w:p>
    <w:p w:rsidR="00002E4F" w:rsidRPr="00303C65" w:rsidRDefault="00002E4F" w:rsidP="00CD5D2A">
      <w:pPr>
        <w:pStyle w:val="NoSpacing"/>
        <w:numPr>
          <w:ilvl w:val="0"/>
          <w:numId w:val="48"/>
        </w:numPr>
        <w:jc w:val="left"/>
        <w:rPr>
          <w:rFonts w:ascii="Times New Roman" w:hAnsi="Times New Roman"/>
          <w:sz w:val="24"/>
          <w:szCs w:val="24"/>
        </w:rPr>
      </w:pPr>
      <w:r w:rsidRPr="00303C65">
        <w:rPr>
          <w:rFonts w:ascii="Times New Roman" w:hAnsi="Times New Roman"/>
          <w:sz w:val="24"/>
          <w:szCs w:val="24"/>
        </w:rPr>
        <w:t>Create laws</w:t>
      </w:r>
    </w:p>
    <w:p w:rsidR="00002E4F" w:rsidRPr="00303C65" w:rsidRDefault="00002E4F" w:rsidP="00CD5D2A">
      <w:pPr>
        <w:pStyle w:val="NoSpacing"/>
        <w:numPr>
          <w:ilvl w:val="0"/>
          <w:numId w:val="48"/>
        </w:numPr>
        <w:jc w:val="left"/>
        <w:rPr>
          <w:rFonts w:ascii="Times New Roman" w:hAnsi="Times New Roman"/>
          <w:sz w:val="24"/>
          <w:szCs w:val="24"/>
        </w:rPr>
      </w:pPr>
      <w:r w:rsidRPr="00303C65">
        <w:rPr>
          <w:rFonts w:ascii="Times New Roman" w:hAnsi="Times New Roman"/>
          <w:sz w:val="24"/>
          <w:szCs w:val="24"/>
        </w:rPr>
        <w:t xml:space="preserve">Ideas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Language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59. A complex set of symbols which allow us to communicate verbally, nonverbally, and in written form is __________.</w:t>
      </w:r>
    </w:p>
    <w:p w:rsidR="00002E4F" w:rsidRPr="00303C65" w:rsidRDefault="00002E4F" w:rsidP="00CD5D2A">
      <w:pPr>
        <w:pStyle w:val="NoSpacing"/>
        <w:numPr>
          <w:ilvl w:val="0"/>
          <w:numId w:val="49"/>
        </w:numPr>
        <w:jc w:val="left"/>
        <w:rPr>
          <w:rFonts w:ascii="Times New Roman" w:hAnsi="Times New Roman"/>
          <w:sz w:val="24"/>
          <w:szCs w:val="24"/>
        </w:rPr>
      </w:pPr>
      <w:r w:rsidRPr="00303C65">
        <w:rPr>
          <w:rFonts w:ascii="Times New Roman" w:hAnsi="Times New Roman"/>
          <w:sz w:val="24"/>
          <w:szCs w:val="24"/>
        </w:rPr>
        <w:t>Symbolic interactionism</w:t>
      </w:r>
    </w:p>
    <w:p w:rsidR="00002E4F" w:rsidRPr="00303C65" w:rsidRDefault="00002E4F" w:rsidP="00CD5D2A">
      <w:pPr>
        <w:pStyle w:val="NoSpacing"/>
        <w:numPr>
          <w:ilvl w:val="0"/>
          <w:numId w:val="49"/>
        </w:numPr>
        <w:jc w:val="left"/>
        <w:rPr>
          <w:rFonts w:ascii="Times New Roman" w:hAnsi="Times New Roman"/>
          <w:sz w:val="24"/>
          <w:szCs w:val="24"/>
        </w:rPr>
      </w:pPr>
      <w:r w:rsidRPr="00303C65">
        <w:rPr>
          <w:rFonts w:ascii="Times New Roman" w:hAnsi="Times New Roman"/>
          <w:sz w:val="24"/>
          <w:szCs w:val="24"/>
        </w:rPr>
        <w:t>Semantics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Language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Pragmatics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60. Sapir-Whorf Hypothesis</w:t>
      </w:r>
      <w:r w:rsidRPr="00303C65">
        <w:rPr>
          <w:rFonts w:ascii="Times New Roman" w:hAnsi="Times New Roman"/>
          <w:b/>
          <w:sz w:val="24"/>
          <w:szCs w:val="24"/>
        </w:rPr>
        <w:t xml:space="preserve"> </w:t>
      </w:r>
      <w:r w:rsidRPr="00303C65">
        <w:rPr>
          <w:rFonts w:ascii="Times New Roman" w:hAnsi="Times New Roman"/>
          <w:sz w:val="24"/>
          <w:szCs w:val="24"/>
        </w:rPr>
        <w:t>claims that _______________________.</w:t>
      </w:r>
    </w:p>
    <w:p w:rsidR="00002E4F" w:rsidRPr="00303C65" w:rsidRDefault="00002E4F" w:rsidP="00CD5D2A">
      <w:pPr>
        <w:pStyle w:val="NoSpacing"/>
        <w:numPr>
          <w:ilvl w:val="0"/>
          <w:numId w:val="50"/>
        </w:numPr>
        <w:jc w:val="left"/>
        <w:rPr>
          <w:rFonts w:ascii="Times New Roman" w:hAnsi="Times New Roman"/>
          <w:sz w:val="24"/>
          <w:szCs w:val="24"/>
        </w:rPr>
      </w:pPr>
      <w:r w:rsidRPr="00303C65">
        <w:rPr>
          <w:rFonts w:ascii="Times New Roman" w:hAnsi="Times New Roman"/>
          <w:sz w:val="24"/>
          <w:szCs w:val="24"/>
        </w:rPr>
        <w:t>How we learn language is strictly based on morés we grow up with.</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lastRenderedPageBreak/>
        <w:t>*b. When we learn a language, we also learn a framework for understanding and interpreting our social reality and environment.</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When we learn a language, we also learn statistics of that culture.</w:t>
      </w:r>
    </w:p>
    <w:p w:rsidR="00002E4F" w:rsidRPr="00303C65" w:rsidRDefault="00002E4F" w:rsidP="00CD5D2A">
      <w:pPr>
        <w:pStyle w:val="NoSpacing"/>
        <w:numPr>
          <w:ilvl w:val="0"/>
          <w:numId w:val="50"/>
        </w:numPr>
        <w:jc w:val="left"/>
        <w:rPr>
          <w:rFonts w:ascii="Times New Roman" w:hAnsi="Times New Roman"/>
          <w:sz w:val="24"/>
          <w:szCs w:val="24"/>
        </w:rPr>
      </w:pPr>
      <w:r w:rsidRPr="00303C65">
        <w:rPr>
          <w:rFonts w:ascii="Times New Roman" w:hAnsi="Times New Roman"/>
          <w:sz w:val="24"/>
          <w:szCs w:val="24"/>
        </w:rPr>
        <w:t>Learning a language is a culmination of exclusive human evolution.</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61. When we learn a language, we also learn a framework for understanding and interpreting our social reality and environment describes _______________.</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Sapir-Whorf Hypothesis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b.    </w:t>
      </w:r>
      <w:proofErr w:type="spellStart"/>
      <w:r w:rsidRPr="00303C65">
        <w:rPr>
          <w:rFonts w:ascii="Times New Roman" w:hAnsi="Times New Roman"/>
          <w:sz w:val="24"/>
          <w:szCs w:val="24"/>
        </w:rPr>
        <w:t>Samanticism</w:t>
      </w:r>
      <w:proofErr w:type="spellEnd"/>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Language Behaviorism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Sociological-language hypothesis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62. Which hypothesis would support the claim that if a language disappears, so will the culture?</w:t>
      </w:r>
    </w:p>
    <w:p w:rsidR="00002E4F" w:rsidRPr="00303C65" w:rsidRDefault="00002E4F" w:rsidP="00CD5D2A">
      <w:pPr>
        <w:pStyle w:val="NoSpacing"/>
        <w:numPr>
          <w:ilvl w:val="0"/>
          <w:numId w:val="51"/>
        </w:numPr>
        <w:jc w:val="left"/>
        <w:rPr>
          <w:rFonts w:ascii="Times New Roman" w:hAnsi="Times New Roman"/>
          <w:sz w:val="24"/>
          <w:szCs w:val="24"/>
        </w:rPr>
      </w:pPr>
      <w:r w:rsidRPr="00303C65">
        <w:rPr>
          <w:rFonts w:ascii="Times New Roman" w:hAnsi="Times New Roman"/>
          <w:sz w:val="24"/>
          <w:szCs w:val="24"/>
        </w:rPr>
        <w:t>Symbolic interaction hypothesis</w:t>
      </w:r>
    </w:p>
    <w:p w:rsidR="00002E4F" w:rsidRPr="00303C65" w:rsidRDefault="00002E4F" w:rsidP="00CD5D2A">
      <w:pPr>
        <w:pStyle w:val="NoSpacing"/>
        <w:numPr>
          <w:ilvl w:val="0"/>
          <w:numId w:val="51"/>
        </w:numPr>
        <w:jc w:val="left"/>
        <w:rPr>
          <w:rFonts w:ascii="Times New Roman" w:hAnsi="Times New Roman"/>
          <w:sz w:val="24"/>
          <w:szCs w:val="24"/>
        </w:rPr>
      </w:pPr>
      <w:r w:rsidRPr="00303C65">
        <w:rPr>
          <w:rFonts w:ascii="Times New Roman" w:hAnsi="Times New Roman"/>
          <w:sz w:val="24"/>
          <w:szCs w:val="24"/>
        </w:rPr>
        <w:t>Linguistics hypothesis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Sapir-Whorf hypothesis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Lingual-cultural hypothesis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63. The culture shared by the dominant groups, coinciding with the culture shared in the main social institutions defines ___________________.</w:t>
      </w:r>
    </w:p>
    <w:p w:rsidR="00002E4F" w:rsidRPr="00303C65" w:rsidRDefault="00002E4F" w:rsidP="00CD5D2A">
      <w:pPr>
        <w:pStyle w:val="NoSpacing"/>
        <w:numPr>
          <w:ilvl w:val="0"/>
          <w:numId w:val="52"/>
        </w:numPr>
        <w:jc w:val="left"/>
        <w:rPr>
          <w:rFonts w:ascii="Times New Roman" w:hAnsi="Times New Roman"/>
          <w:sz w:val="24"/>
          <w:szCs w:val="24"/>
        </w:rPr>
      </w:pPr>
      <w:r w:rsidRPr="00303C65">
        <w:rPr>
          <w:rFonts w:ascii="Times New Roman" w:hAnsi="Times New Roman"/>
          <w:sz w:val="24"/>
          <w:szCs w:val="24"/>
        </w:rPr>
        <w:t>Dominant culture</w:t>
      </w:r>
    </w:p>
    <w:p w:rsidR="00002E4F" w:rsidRPr="00303C65" w:rsidRDefault="00002E4F" w:rsidP="00CD5D2A">
      <w:pPr>
        <w:pStyle w:val="NoSpacing"/>
        <w:numPr>
          <w:ilvl w:val="0"/>
          <w:numId w:val="52"/>
        </w:numPr>
        <w:jc w:val="left"/>
        <w:rPr>
          <w:rFonts w:ascii="Times New Roman" w:hAnsi="Times New Roman"/>
          <w:sz w:val="24"/>
          <w:szCs w:val="24"/>
        </w:rPr>
      </w:pPr>
      <w:r w:rsidRPr="00303C65">
        <w:rPr>
          <w:rFonts w:ascii="Times New Roman" w:hAnsi="Times New Roman"/>
          <w:sz w:val="24"/>
          <w:szCs w:val="24"/>
        </w:rPr>
        <w:t>Subculture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*c. </w:t>
      </w:r>
      <w:proofErr w:type="gramStart"/>
      <w:r w:rsidRPr="00303C65">
        <w:rPr>
          <w:rFonts w:ascii="Times New Roman" w:hAnsi="Times New Roman"/>
          <w:sz w:val="24"/>
          <w:szCs w:val="24"/>
        </w:rPr>
        <w:t>Main stream</w:t>
      </w:r>
      <w:proofErr w:type="gramEnd"/>
      <w:r w:rsidRPr="00303C65">
        <w:rPr>
          <w:rFonts w:ascii="Times New Roman" w:hAnsi="Times New Roman"/>
          <w:sz w:val="24"/>
          <w:szCs w:val="24"/>
        </w:rPr>
        <w:t xml:space="preserve">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w:t>
      </w:r>
      <w:proofErr w:type="gramStart"/>
      <w:r w:rsidRPr="00303C65">
        <w:rPr>
          <w:rFonts w:ascii="Times New Roman" w:hAnsi="Times New Roman"/>
          <w:sz w:val="24"/>
          <w:szCs w:val="24"/>
        </w:rPr>
        <w:t>Counter culture</w:t>
      </w:r>
      <w:proofErr w:type="gramEnd"/>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64. _____________________ is one in which groups have different folkways, mores, and norms, exist within but are no completely a part of the larger society.  </w:t>
      </w:r>
    </w:p>
    <w:p w:rsidR="00002E4F" w:rsidRPr="00303C65" w:rsidRDefault="00002E4F" w:rsidP="00CD5D2A">
      <w:pPr>
        <w:pStyle w:val="NoSpacing"/>
        <w:numPr>
          <w:ilvl w:val="0"/>
          <w:numId w:val="53"/>
        </w:numPr>
        <w:jc w:val="left"/>
        <w:rPr>
          <w:rFonts w:ascii="Times New Roman" w:hAnsi="Times New Roman"/>
          <w:color w:val="000000"/>
          <w:sz w:val="24"/>
          <w:szCs w:val="24"/>
        </w:rPr>
      </w:pPr>
      <w:r w:rsidRPr="00303C65">
        <w:rPr>
          <w:rFonts w:ascii="Times New Roman" w:hAnsi="Times New Roman"/>
          <w:color w:val="000000"/>
          <w:sz w:val="24"/>
          <w:szCs w:val="24"/>
        </w:rPr>
        <w:t>Dominant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Subculture</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 xml:space="preserve">c.    </w:t>
      </w:r>
      <w:proofErr w:type="gramStart"/>
      <w:r w:rsidRPr="00303C65">
        <w:rPr>
          <w:rFonts w:ascii="Times New Roman" w:hAnsi="Times New Roman"/>
          <w:color w:val="000000"/>
          <w:sz w:val="24"/>
          <w:szCs w:val="24"/>
        </w:rPr>
        <w:t>Main stream</w:t>
      </w:r>
      <w:proofErr w:type="gramEnd"/>
      <w:r w:rsidRPr="00303C65">
        <w:rPr>
          <w:rFonts w:ascii="Times New Roman" w:hAnsi="Times New Roman"/>
          <w:color w:val="000000"/>
          <w:sz w:val="24"/>
          <w:szCs w:val="24"/>
        </w:rPr>
        <w:t xml:space="preserve"> culture</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 xml:space="preserve">d.    </w:t>
      </w:r>
      <w:proofErr w:type="gramStart"/>
      <w:r w:rsidRPr="00303C65">
        <w:rPr>
          <w:rFonts w:ascii="Times New Roman" w:hAnsi="Times New Roman"/>
          <w:color w:val="000000"/>
          <w:sz w:val="24"/>
          <w:szCs w:val="24"/>
        </w:rPr>
        <w:t>Counter culture</w:t>
      </w:r>
      <w:proofErr w:type="gramEnd"/>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65. When a group's values, norm, and beliefs are in conflict or opposition to those of the larger society and mainstream culture, it is called __________________.  </w:t>
      </w:r>
    </w:p>
    <w:p w:rsidR="00002E4F" w:rsidRPr="00303C65" w:rsidRDefault="00002E4F" w:rsidP="00CD5D2A">
      <w:pPr>
        <w:pStyle w:val="NoSpacing"/>
        <w:numPr>
          <w:ilvl w:val="0"/>
          <w:numId w:val="54"/>
        </w:numPr>
        <w:jc w:val="left"/>
        <w:rPr>
          <w:rFonts w:ascii="Times New Roman" w:hAnsi="Times New Roman"/>
          <w:color w:val="000000"/>
          <w:sz w:val="24"/>
          <w:szCs w:val="24"/>
        </w:rPr>
      </w:pPr>
      <w:r w:rsidRPr="00303C65">
        <w:rPr>
          <w:rFonts w:ascii="Times New Roman" w:hAnsi="Times New Roman"/>
          <w:color w:val="000000"/>
          <w:sz w:val="24"/>
          <w:szCs w:val="24"/>
        </w:rPr>
        <w:t>Dominant culture</w:t>
      </w:r>
    </w:p>
    <w:p w:rsidR="00002E4F" w:rsidRPr="00303C65" w:rsidRDefault="00002E4F" w:rsidP="00CD5D2A">
      <w:pPr>
        <w:pStyle w:val="NoSpacing"/>
        <w:numPr>
          <w:ilvl w:val="0"/>
          <w:numId w:val="54"/>
        </w:numPr>
        <w:jc w:val="left"/>
        <w:rPr>
          <w:rFonts w:ascii="Times New Roman" w:hAnsi="Times New Roman"/>
          <w:color w:val="000000"/>
          <w:sz w:val="24"/>
          <w:szCs w:val="24"/>
        </w:rPr>
      </w:pPr>
      <w:r w:rsidRPr="00303C65">
        <w:rPr>
          <w:rFonts w:ascii="Times New Roman" w:hAnsi="Times New Roman"/>
          <w:color w:val="000000"/>
          <w:sz w:val="24"/>
          <w:szCs w:val="24"/>
        </w:rPr>
        <w:t>Subculture</w:t>
      </w:r>
    </w:p>
    <w:p w:rsidR="00002E4F" w:rsidRPr="00303C65" w:rsidRDefault="00002E4F" w:rsidP="00CD5D2A">
      <w:pPr>
        <w:pStyle w:val="NoSpacing"/>
        <w:numPr>
          <w:ilvl w:val="0"/>
          <w:numId w:val="54"/>
        </w:numPr>
        <w:jc w:val="left"/>
        <w:rPr>
          <w:rFonts w:ascii="Times New Roman" w:hAnsi="Times New Roman"/>
          <w:color w:val="000000"/>
          <w:sz w:val="24"/>
          <w:szCs w:val="24"/>
        </w:rPr>
      </w:pPr>
      <w:proofErr w:type="gramStart"/>
      <w:r w:rsidRPr="00303C65">
        <w:rPr>
          <w:rFonts w:ascii="Times New Roman" w:hAnsi="Times New Roman"/>
          <w:color w:val="000000"/>
          <w:sz w:val="24"/>
          <w:szCs w:val="24"/>
        </w:rPr>
        <w:t>Main stream</w:t>
      </w:r>
      <w:proofErr w:type="gramEnd"/>
      <w:r w:rsidRPr="00303C65">
        <w:rPr>
          <w:rFonts w:ascii="Times New Roman" w:hAnsi="Times New Roman"/>
          <w:color w:val="000000"/>
          <w:sz w:val="24"/>
          <w:szCs w:val="24"/>
        </w:rPr>
        <w:t xml:space="preserve">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w:t>
      </w:r>
      <w:proofErr w:type="gramStart"/>
      <w:r w:rsidRPr="00303C65">
        <w:rPr>
          <w:rFonts w:ascii="Times New Roman" w:hAnsi="Times New Roman"/>
          <w:sz w:val="24"/>
          <w:szCs w:val="24"/>
        </w:rPr>
        <w:t>Counter culture</w:t>
      </w:r>
      <w:proofErr w:type="gramEnd"/>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66. An Amish community would be considered a______________.</w:t>
      </w:r>
    </w:p>
    <w:p w:rsidR="00002E4F" w:rsidRPr="00303C65" w:rsidRDefault="00002E4F" w:rsidP="00CD5D2A">
      <w:pPr>
        <w:pStyle w:val="NoSpacing"/>
        <w:numPr>
          <w:ilvl w:val="0"/>
          <w:numId w:val="55"/>
        </w:numPr>
        <w:jc w:val="left"/>
        <w:rPr>
          <w:rFonts w:ascii="Times New Roman" w:hAnsi="Times New Roman"/>
          <w:color w:val="000000"/>
          <w:sz w:val="24"/>
          <w:szCs w:val="24"/>
        </w:rPr>
      </w:pPr>
      <w:r w:rsidRPr="00303C65">
        <w:rPr>
          <w:rFonts w:ascii="Times New Roman" w:hAnsi="Times New Roman"/>
          <w:color w:val="000000"/>
          <w:sz w:val="24"/>
          <w:szCs w:val="24"/>
        </w:rPr>
        <w:t>Dominant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Subculture</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 xml:space="preserve">c.     </w:t>
      </w:r>
      <w:proofErr w:type="gramStart"/>
      <w:r w:rsidRPr="00303C65">
        <w:rPr>
          <w:rFonts w:ascii="Times New Roman" w:hAnsi="Times New Roman"/>
          <w:color w:val="000000"/>
          <w:sz w:val="24"/>
          <w:szCs w:val="24"/>
        </w:rPr>
        <w:t>Main stream</w:t>
      </w:r>
      <w:proofErr w:type="gramEnd"/>
      <w:r w:rsidRPr="00303C65">
        <w:rPr>
          <w:rFonts w:ascii="Times New Roman" w:hAnsi="Times New Roman"/>
          <w:color w:val="000000"/>
          <w:sz w:val="24"/>
          <w:szCs w:val="24"/>
        </w:rPr>
        <w:t xml:space="preserve"> culture</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 xml:space="preserve">d.    </w:t>
      </w:r>
      <w:proofErr w:type="gramStart"/>
      <w:r w:rsidRPr="00303C65">
        <w:rPr>
          <w:rFonts w:ascii="Times New Roman" w:hAnsi="Times New Roman"/>
          <w:color w:val="000000"/>
          <w:sz w:val="24"/>
          <w:szCs w:val="24"/>
        </w:rPr>
        <w:t>Counter culture</w:t>
      </w:r>
      <w:proofErr w:type="gramEnd"/>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67. A community was formed by a leader who emphasized gaining “freedom from oppressive, capitalistic US government” and demanded sovereignty (c</w:t>
      </w:r>
      <w:r w:rsidRPr="00303C65">
        <w:rPr>
          <w:rFonts w:ascii="Times New Roman" w:hAnsi="Times New Roman"/>
          <w:color w:val="000000"/>
          <w:sz w:val="24"/>
          <w:szCs w:val="24"/>
        </w:rPr>
        <w:t>omplete independence and self-government)</w:t>
      </w:r>
      <w:r w:rsidRPr="00303C65">
        <w:rPr>
          <w:rFonts w:ascii="Times New Roman" w:hAnsi="Times New Roman"/>
          <w:sz w:val="24"/>
          <w:szCs w:val="24"/>
        </w:rPr>
        <w:t>.  This group would be considered a _________.</w:t>
      </w:r>
    </w:p>
    <w:p w:rsidR="00002E4F" w:rsidRPr="00303C65" w:rsidRDefault="00002E4F" w:rsidP="00CD5D2A">
      <w:pPr>
        <w:pStyle w:val="NoSpacing"/>
        <w:numPr>
          <w:ilvl w:val="0"/>
          <w:numId w:val="56"/>
        </w:numPr>
        <w:jc w:val="left"/>
        <w:rPr>
          <w:rFonts w:ascii="Times New Roman" w:hAnsi="Times New Roman"/>
          <w:color w:val="000000"/>
          <w:sz w:val="24"/>
          <w:szCs w:val="24"/>
        </w:rPr>
      </w:pPr>
      <w:r w:rsidRPr="00303C65">
        <w:rPr>
          <w:rFonts w:ascii="Times New Roman" w:hAnsi="Times New Roman"/>
          <w:color w:val="000000"/>
          <w:sz w:val="24"/>
          <w:szCs w:val="24"/>
        </w:rPr>
        <w:t>Dominant culture</w:t>
      </w:r>
    </w:p>
    <w:p w:rsidR="00002E4F" w:rsidRPr="00303C65" w:rsidRDefault="00002E4F" w:rsidP="00CD5D2A">
      <w:pPr>
        <w:pStyle w:val="NoSpacing"/>
        <w:numPr>
          <w:ilvl w:val="0"/>
          <w:numId w:val="56"/>
        </w:numPr>
        <w:jc w:val="left"/>
        <w:rPr>
          <w:rFonts w:ascii="Times New Roman" w:hAnsi="Times New Roman"/>
          <w:color w:val="000000"/>
          <w:sz w:val="24"/>
          <w:szCs w:val="24"/>
        </w:rPr>
      </w:pPr>
      <w:r w:rsidRPr="00303C65">
        <w:rPr>
          <w:rFonts w:ascii="Times New Roman" w:hAnsi="Times New Roman"/>
          <w:color w:val="000000"/>
          <w:sz w:val="24"/>
          <w:szCs w:val="24"/>
        </w:rPr>
        <w:t>Subculture</w:t>
      </w:r>
    </w:p>
    <w:p w:rsidR="00002E4F" w:rsidRPr="00303C65" w:rsidRDefault="00002E4F" w:rsidP="00CD5D2A">
      <w:pPr>
        <w:pStyle w:val="NoSpacing"/>
        <w:numPr>
          <w:ilvl w:val="0"/>
          <w:numId w:val="56"/>
        </w:numPr>
        <w:jc w:val="left"/>
        <w:rPr>
          <w:rFonts w:ascii="Times New Roman" w:hAnsi="Times New Roman"/>
          <w:color w:val="000000"/>
          <w:sz w:val="24"/>
          <w:szCs w:val="24"/>
        </w:rPr>
      </w:pPr>
      <w:proofErr w:type="gramStart"/>
      <w:r w:rsidRPr="00303C65">
        <w:rPr>
          <w:rFonts w:ascii="Times New Roman" w:hAnsi="Times New Roman"/>
          <w:color w:val="000000"/>
          <w:sz w:val="24"/>
          <w:szCs w:val="24"/>
        </w:rPr>
        <w:t>Main stream</w:t>
      </w:r>
      <w:proofErr w:type="gramEnd"/>
      <w:r w:rsidRPr="00303C65">
        <w:rPr>
          <w:rFonts w:ascii="Times New Roman" w:hAnsi="Times New Roman"/>
          <w:color w:val="000000"/>
          <w:sz w:val="24"/>
          <w:szCs w:val="24"/>
        </w:rPr>
        <w:t xml:space="preserve">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w:t>
      </w:r>
      <w:proofErr w:type="gramStart"/>
      <w:r w:rsidRPr="00303C65">
        <w:rPr>
          <w:rFonts w:ascii="Times New Roman" w:hAnsi="Times New Roman"/>
          <w:sz w:val="24"/>
          <w:szCs w:val="24"/>
        </w:rPr>
        <w:t>Counter culture</w:t>
      </w:r>
      <w:proofErr w:type="gramEnd"/>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68. Cultural diffusion is __________________________.</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lastRenderedPageBreak/>
        <w:t xml:space="preserve">*a.  When certain aspects of one culture are spread to another culture.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b.    Having to diffuse my own culture to fit into the </w:t>
      </w:r>
      <w:proofErr w:type="gramStart"/>
      <w:r w:rsidRPr="00303C65">
        <w:rPr>
          <w:rFonts w:ascii="Times New Roman" w:hAnsi="Times New Roman"/>
          <w:sz w:val="24"/>
          <w:szCs w:val="24"/>
        </w:rPr>
        <w:t>main stream</w:t>
      </w:r>
      <w:proofErr w:type="gramEnd"/>
      <w:r w:rsidRPr="00303C65">
        <w:rPr>
          <w:rFonts w:ascii="Times New Roman" w:hAnsi="Times New Roman"/>
          <w:sz w:val="24"/>
          <w:szCs w:val="24"/>
        </w:rPr>
        <w:t xml:space="preserve">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When different cultures become more familiar due to being more “cultured”.</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Immigrant people adjust and adapt their way of life to the host culture.</w:t>
      </w:r>
    </w:p>
    <w:p w:rsidR="00002E4F" w:rsidRPr="00303C65" w:rsidRDefault="00002E4F" w:rsidP="00002E4F">
      <w:pPr>
        <w:pStyle w:val="NoSpacing"/>
        <w:rPr>
          <w:rFonts w:ascii="Times New Roman" w:hAnsi="Times New Roman"/>
          <w:sz w:val="24"/>
          <w:szCs w:val="24"/>
        </w:rPr>
      </w:pP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69. During cattle roundups, cows were butchered regularly to feed the hands. Throwaway items such as the hide, the head, the entrails, and meat trimmings such as skirt were given to the Mexican vaqueros (cowboys) as part of their pay.  Fajitas (grilled skirt steak) have their roots in this practice but now many in the US enjoy Fajitas.  Fajitas transition from campfire food in Texas to national popularity is an example of _______________.</w:t>
      </w:r>
    </w:p>
    <w:p w:rsidR="00002E4F" w:rsidRPr="00303C65" w:rsidRDefault="00002E4F" w:rsidP="00CD5D2A">
      <w:pPr>
        <w:pStyle w:val="NoSpacing"/>
        <w:numPr>
          <w:ilvl w:val="0"/>
          <w:numId w:val="57"/>
        </w:numPr>
        <w:jc w:val="left"/>
        <w:rPr>
          <w:rFonts w:ascii="Times New Roman" w:hAnsi="Times New Roman"/>
          <w:sz w:val="24"/>
          <w:szCs w:val="24"/>
        </w:rPr>
      </w:pPr>
      <w:r w:rsidRPr="00303C65">
        <w:rPr>
          <w:rFonts w:ascii="Times New Roman" w:hAnsi="Times New Roman"/>
          <w:sz w:val="24"/>
          <w:szCs w:val="24"/>
        </w:rPr>
        <w:t>Cultural relativism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Cultural diffusion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Enculturation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Melting-pot theory</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70. Cultural leveling is ______________________________.</w:t>
      </w:r>
    </w:p>
    <w:p w:rsidR="00002E4F" w:rsidRPr="00303C65" w:rsidRDefault="00002E4F" w:rsidP="00CD5D2A">
      <w:pPr>
        <w:pStyle w:val="NoSpacing"/>
        <w:numPr>
          <w:ilvl w:val="0"/>
          <w:numId w:val="58"/>
        </w:numPr>
        <w:jc w:val="left"/>
        <w:rPr>
          <w:rFonts w:ascii="Times New Roman" w:hAnsi="Times New Roman"/>
          <w:sz w:val="24"/>
          <w:szCs w:val="24"/>
        </w:rPr>
      </w:pPr>
      <w:r w:rsidRPr="00303C65">
        <w:rPr>
          <w:rFonts w:ascii="Times New Roman" w:hAnsi="Times New Roman"/>
          <w:sz w:val="24"/>
          <w:szCs w:val="24"/>
        </w:rPr>
        <w:t xml:space="preserve">When certain aspects of one culture are spread to another culture.  </w:t>
      </w:r>
    </w:p>
    <w:p w:rsidR="00002E4F" w:rsidRPr="00303C65" w:rsidRDefault="00002E4F" w:rsidP="00CD5D2A">
      <w:pPr>
        <w:pStyle w:val="NoSpacing"/>
        <w:numPr>
          <w:ilvl w:val="0"/>
          <w:numId w:val="58"/>
        </w:numPr>
        <w:jc w:val="left"/>
        <w:rPr>
          <w:rFonts w:ascii="Times New Roman" w:hAnsi="Times New Roman"/>
          <w:sz w:val="24"/>
          <w:szCs w:val="24"/>
        </w:rPr>
      </w:pPr>
      <w:r w:rsidRPr="00303C65">
        <w:rPr>
          <w:rFonts w:ascii="Times New Roman" w:hAnsi="Times New Roman"/>
          <w:sz w:val="24"/>
          <w:szCs w:val="24"/>
        </w:rPr>
        <w:t>Process by which immigrant people adjust and adapt their way of life to the host culture.</w:t>
      </w:r>
    </w:p>
    <w:p w:rsidR="00002E4F" w:rsidRPr="00303C65" w:rsidRDefault="00002E4F" w:rsidP="00CD5D2A">
      <w:pPr>
        <w:pStyle w:val="NoSpacing"/>
        <w:numPr>
          <w:ilvl w:val="0"/>
          <w:numId w:val="58"/>
        </w:numPr>
        <w:jc w:val="left"/>
        <w:rPr>
          <w:rFonts w:ascii="Times New Roman" w:hAnsi="Times New Roman"/>
          <w:sz w:val="24"/>
          <w:szCs w:val="24"/>
        </w:rPr>
      </w:pPr>
      <w:r w:rsidRPr="00303C65">
        <w:rPr>
          <w:rFonts w:ascii="Times New Roman" w:hAnsi="Times New Roman"/>
          <w:sz w:val="24"/>
          <w:szCs w:val="24"/>
        </w:rPr>
        <w:t>Process by which people from different cultures are absorbed into the mainstream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Process in which cultures of the world become similar.</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71.</w:t>
      </w:r>
      <w:r w:rsidRPr="00303C65">
        <w:rPr>
          <w:rFonts w:ascii="Times New Roman" w:hAnsi="Times New Roman"/>
          <w:b/>
          <w:sz w:val="24"/>
          <w:szCs w:val="24"/>
        </w:rPr>
        <w:t xml:space="preserve"> </w:t>
      </w:r>
      <w:r w:rsidRPr="00303C65">
        <w:rPr>
          <w:rFonts w:ascii="Times New Roman" w:hAnsi="Times New Roman"/>
          <w:sz w:val="24"/>
          <w:szCs w:val="24"/>
        </w:rPr>
        <w:t>______________ is the process in which cultures of the world become similar.</w:t>
      </w:r>
    </w:p>
    <w:p w:rsidR="00002E4F" w:rsidRPr="00303C65" w:rsidRDefault="00002E4F" w:rsidP="00002E4F">
      <w:pPr>
        <w:pStyle w:val="NoSpacing"/>
        <w:ind w:left="360"/>
        <w:rPr>
          <w:rFonts w:ascii="Times New Roman" w:hAnsi="Times New Roman"/>
          <w:b/>
          <w:sz w:val="24"/>
          <w:szCs w:val="24"/>
        </w:rPr>
      </w:pPr>
      <w:r w:rsidRPr="00303C65">
        <w:rPr>
          <w:rFonts w:ascii="Times New Roman" w:hAnsi="Times New Roman"/>
          <w:sz w:val="24"/>
          <w:szCs w:val="24"/>
        </w:rPr>
        <w:t>*a.  Cultural leveling</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Cultural relativism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Cultural diffusion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Enculturation</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72. An ideology which suggest that all the diverse people coming to the U.S. as immigrants would blend biologically and culturally in order to form a new unique breed of "Americans."  </w:t>
      </w:r>
    </w:p>
    <w:p w:rsidR="00002E4F" w:rsidRPr="00303C65" w:rsidRDefault="00002E4F" w:rsidP="00CD5D2A">
      <w:pPr>
        <w:pStyle w:val="NoSpacing"/>
        <w:numPr>
          <w:ilvl w:val="0"/>
          <w:numId w:val="59"/>
        </w:numPr>
        <w:jc w:val="left"/>
        <w:rPr>
          <w:rFonts w:ascii="Times New Roman" w:hAnsi="Times New Roman"/>
          <w:sz w:val="24"/>
          <w:szCs w:val="24"/>
        </w:rPr>
      </w:pPr>
      <w:r w:rsidRPr="00303C65">
        <w:rPr>
          <w:rFonts w:ascii="Times New Roman" w:hAnsi="Times New Roman"/>
          <w:sz w:val="24"/>
          <w:szCs w:val="24"/>
        </w:rPr>
        <w:t>Cultural relativism</w:t>
      </w:r>
    </w:p>
    <w:p w:rsidR="00002E4F" w:rsidRPr="00303C65" w:rsidRDefault="00002E4F" w:rsidP="00CD5D2A">
      <w:pPr>
        <w:pStyle w:val="NoSpacing"/>
        <w:numPr>
          <w:ilvl w:val="0"/>
          <w:numId w:val="59"/>
        </w:numPr>
        <w:jc w:val="left"/>
        <w:rPr>
          <w:rFonts w:ascii="Times New Roman" w:hAnsi="Times New Roman"/>
          <w:sz w:val="24"/>
          <w:szCs w:val="24"/>
        </w:rPr>
      </w:pPr>
      <w:r w:rsidRPr="00303C65">
        <w:rPr>
          <w:rFonts w:ascii="Times New Roman" w:hAnsi="Times New Roman"/>
          <w:sz w:val="24"/>
          <w:szCs w:val="24"/>
        </w:rPr>
        <w:t>Cultural diffusion</w:t>
      </w:r>
    </w:p>
    <w:p w:rsidR="00002E4F" w:rsidRPr="00303C65" w:rsidRDefault="00002E4F" w:rsidP="00CD5D2A">
      <w:pPr>
        <w:pStyle w:val="NoSpacing"/>
        <w:numPr>
          <w:ilvl w:val="0"/>
          <w:numId w:val="59"/>
        </w:numPr>
        <w:jc w:val="left"/>
        <w:rPr>
          <w:rFonts w:ascii="Times New Roman" w:hAnsi="Times New Roman"/>
          <w:sz w:val="24"/>
          <w:szCs w:val="24"/>
        </w:rPr>
      </w:pPr>
      <w:r w:rsidRPr="00303C65">
        <w:rPr>
          <w:rFonts w:ascii="Times New Roman" w:hAnsi="Times New Roman"/>
          <w:sz w:val="24"/>
          <w:szCs w:val="24"/>
        </w:rPr>
        <w:t>Enculturation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Melting Pot Theory</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73</w:t>
      </w:r>
      <w:r w:rsidRPr="00303C65">
        <w:rPr>
          <w:rFonts w:ascii="Times New Roman" w:hAnsi="Times New Roman"/>
          <w:b/>
          <w:sz w:val="24"/>
          <w:szCs w:val="24"/>
        </w:rPr>
        <w:t xml:space="preserve">. </w:t>
      </w:r>
      <w:r w:rsidRPr="00303C65">
        <w:rPr>
          <w:rFonts w:ascii="Times New Roman" w:hAnsi="Times New Roman"/>
          <w:sz w:val="24"/>
          <w:szCs w:val="24"/>
        </w:rPr>
        <w:t>________________ is</w:t>
      </w:r>
      <w:r w:rsidRPr="00303C65">
        <w:rPr>
          <w:rFonts w:ascii="Times New Roman" w:hAnsi="Times New Roman"/>
          <w:b/>
          <w:sz w:val="24"/>
          <w:szCs w:val="24"/>
        </w:rPr>
        <w:t xml:space="preserve"> </w:t>
      </w:r>
      <w:r w:rsidRPr="00303C65">
        <w:rPr>
          <w:rFonts w:ascii="Times New Roman" w:hAnsi="Times New Roman"/>
          <w:sz w:val="24"/>
          <w:szCs w:val="24"/>
        </w:rPr>
        <w:t xml:space="preserve">the process by which immigrant people adjust and adapt their way of life to the host culture.  </w:t>
      </w:r>
    </w:p>
    <w:p w:rsidR="00002E4F" w:rsidRPr="00303C65" w:rsidRDefault="00002E4F" w:rsidP="00CD5D2A">
      <w:pPr>
        <w:pStyle w:val="NoSpacing"/>
        <w:numPr>
          <w:ilvl w:val="0"/>
          <w:numId w:val="60"/>
        </w:numPr>
        <w:jc w:val="left"/>
        <w:rPr>
          <w:rFonts w:ascii="Times New Roman" w:hAnsi="Times New Roman"/>
          <w:sz w:val="24"/>
          <w:szCs w:val="24"/>
        </w:rPr>
      </w:pPr>
      <w:r w:rsidRPr="00303C65">
        <w:rPr>
          <w:rFonts w:ascii="Times New Roman" w:hAnsi="Times New Roman"/>
          <w:sz w:val="24"/>
          <w:szCs w:val="24"/>
        </w:rPr>
        <w:t>Enculturation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Acculturation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Cultural relativism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Assimilation</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74. The correct definition of assimilation is?</w:t>
      </w:r>
    </w:p>
    <w:p w:rsidR="00002E4F" w:rsidRPr="00303C65" w:rsidRDefault="00002E4F" w:rsidP="00CD5D2A">
      <w:pPr>
        <w:pStyle w:val="NoSpacing"/>
        <w:numPr>
          <w:ilvl w:val="0"/>
          <w:numId w:val="61"/>
        </w:numPr>
        <w:jc w:val="left"/>
        <w:rPr>
          <w:rFonts w:ascii="Times New Roman" w:hAnsi="Times New Roman"/>
          <w:sz w:val="24"/>
          <w:szCs w:val="24"/>
        </w:rPr>
      </w:pPr>
      <w:r w:rsidRPr="00303C65">
        <w:rPr>
          <w:rFonts w:ascii="Times New Roman" w:hAnsi="Times New Roman"/>
          <w:sz w:val="24"/>
          <w:szCs w:val="24"/>
        </w:rPr>
        <w:t>The process by which immigrant people adjust and adapt their way of life to the host culture.</w:t>
      </w:r>
    </w:p>
    <w:p w:rsidR="00002E4F" w:rsidRPr="00303C65" w:rsidRDefault="00002E4F" w:rsidP="00CD5D2A">
      <w:pPr>
        <w:pStyle w:val="NoSpacing"/>
        <w:numPr>
          <w:ilvl w:val="0"/>
          <w:numId w:val="61"/>
        </w:numPr>
        <w:jc w:val="left"/>
        <w:rPr>
          <w:rFonts w:ascii="Times New Roman" w:hAnsi="Times New Roman"/>
          <w:sz w:val="24"/>
          <w:szCs w:val="24"/>
        </w:rPr>
      </w:pPr>
      <w:r w:rsidRPr="00303C65">
        <w:rPr>
          <w:rFonts w:ascii="Times New Roman" w:hAnsi="Times New Roman"/>
          <w:sz w:val="24"/>
          <w:szCs w:val="24"/>
        </w:rPr>
        <w:t>Process by which immigrant people adjust and adapt their way of life to the host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The process by which people from different cultures are acculturated and ultimately absorbed into the mainstream culture.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d.     Where immigrants are not allowed to maintain their various cultures by those in power in the mainstream.   </w:t>
      </w: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sz w:val="24"/>
          <w:szCs w:val="24"/>
        </w:rPr>
        <w:t>75.</w:t>
      </w:r>
      <w:r w:rsidRPr="00303C65">
        <w:rPr>
          <w:rFonts w:ascii="Times New Roman" w:hAnsi="Times New Roman"/>
          <w:color w:val="000000"/>
          <w:sz w:val="24"/>
          <w:szCs w:val="24"/>
        </w:rPr>
        <w:t xml:space="preserve"> The process by which people from different cultures are acculturated and ultimately absorbed into the mainstream culture is called _______________.</w:t>
      </w:r>
    </w:p>
    <w:p w:rsidR="00002E4F" w:rsidRPr="00303C65" w:rsidRDefault="00002E4F" w:rsidP="00CD5D2A">
      <w:pPr>
        <w:pStyle w:val="NoSpacing"/>
        <w:numPr>
          <w:ilvl w:val="0"/>
          <w:numId w:val="62"/>
        </w:numPr>
        <w:jc w:val="left"/>
        <w:rPr>
          <w:rFonts w:ascii="Times New Roman" w:hAnsi="Times New Roman"/>
          <w:sz w:val="24"/>
          <w:szCs w:val="24"/>
        </w:rPr>
      </w:pPr>
      <w:r w:rsidRPr="00303C65">
        <w:rPr>
          <w:rFonts w:ascii="Times New Roman" w:hAnsi="Times New Roman"/>
          <w:sz w:val="24"/>
          <w:szCs w:val="24"/>
        </w:rPr>
        <w:lastRenderedPageBreak/>
        <w:t>Enculturation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Assimilation</w:t>
      </w:r>
    </w:p>
    <w:p w:rsidR="00002E4F" w:rsidRPr="00303C65" w:rsidRDefault="00002E4F" w:rsidP="00CD5D2A">
      <w:pPr>
        <w:pStyle w:val="NoSpacing"/>
        <w:numPr>
          <w:ilvl w:val="0"/>
          <w:numId w:val="62"/>
        </w:numPr>
        <w:jc w:val="left"/>
        <w:rPr>
          <w:rFonts w:ascii="Times New Roman" w:hAnsi="Times New Roman"/>
          <w:sz w:val="24"/>
          <w:szCs w:val="24"/>
        </w:rPr>
      </w:pPr>
      <w:r w:rsidRPr="00303C65">
        <w:rPr>
          <w:rFonts w:ascii="Times New Roman" w:hAnsi="Times New Roman"/>
          <w:sz w:val="24"/>
          <w:szCs w:val="24"/>
        </w:rPr>
        <w:t>Deniable assimilation</w:t>
      </w:r>
    </w:p>
    <w:p w:rsidR="00002E4F" w:rsidRPr="00303C65" w:rsidRDefault="00002E4F" w:rsidP="00CD5D2A">
      <w:pPr>
        <w:pStyle w:val="NoSpacing"/>
        <w:numPr>
          <w:ilvl w:val="0"/>
          <w:numId w:val="62"/>
        </w:numPr>
        <w:jc w:val="left"/>
        <w:rPr>
          <w:rFonts w:ascii="Times New Roman" w:hAnsi="Times New Roman"/>
          <w:sz w:val="24"/>
          <w:szCs w:val="24"/>
        </w:rPr>
      </w:pPr>
      <w:r w:rsidRPr="00303C65">
        <w:rPr>
          <w:rFonts w:ascii="Times New Roman" w:hAnsi="Times New Roman"/>
          <w:sz w:val="24"/>
          <w:szCs w:val="24"/>
        </w:rPr>
        <w:t xml:space="preserve"> Forced assimilation</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76. _____________ is where those in power in the mainstream refuse to allow immigrants to maintain their various cultures.  </w:t>
      </w:r>
    </w:p>
    <w:p w:rsidR="00002E4F" w:rsidRPr="00303C65" w:rsidRDefault="00002E4F" w:rsidP="00CD5D2A">
      <w:pPr>
        <w:pStyle w:val="NoSpacing"/>
        <w:numPr>
          <w:ilvl w:val="0"/>
          <w:numId w:val="63"/>
        </w:numPr>
        <w:jc w:val="left"/>
        <w:rPr>
          <w:rFonts w:ascii="Times New Roman" w:hAnsi="Times New Roman"/>
          <w:color w:val="000000"/>
          <w:sz w:val="24"/>
          <w:szCs w:val="24"/>
        </w:rPr>
      </w:pPr>
      <w:r w:rsidRPr="00303C65">
        <w:rPr>
          <w:rFonts w:ascii="Times New Roman" w:hAnsi="Times New Roman"/>
          <w:color w:val="000000"/>
          <w:sz w:val="24"/>
          <w:szCs w:val="24"/>
        </w:rPr>
        <w:t>Assimilation</w:t>
      </w:r>
    </w:p>
    <w:p w:rsidR="00002E4F" w:rsidRPr="00303C65" w:rsidRDefault="00002E4F" w:rsidP="00CD5D2A">
      <w:pPr>
        <w:pStyle w:val="NoSpacing"/>
        <w:numPr>
          <w:ilvl w:val="0"/>
          <w:numId w:val="63"/>
        </w:numPr>
        <w:jc w:val="left"/>
        <w:rPr>
          <w:rFonts w:ascii="Times New Roman" w:hAnsi="Times New Roman"/>
          <w:color w:val="000000"/>
          <w:sz w:val="24"/>
          <w:szCs w:val="24"/>
        </w:rPr>
      </w:pPr>
      <w:r w:rsidRPr="00303C65">
        <w:rPr>
          <w:rFonts w:ascii="Times New Roman" w:hAnsi="Times New Roman"/>
          <w:color w:val="000000"/>
          <w:sz w:val="24"/>
          <w:szCs w:val="24"/>
        </w:rPr>
        <w:t>Permissible 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Forced assimilation</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sz w:val="24"/>
          <w:szCs w:val="24"/>
        </w:rPr>
        <w:t>d.   Marginalization</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77. When n</w:t>
      </w:r>
      <w:r w:rsidRPr="00303C65">
        <w:rPr>
          <w:rFonts w:ascii="Times New Roman" w:hAnsi="Times New Roman"/>
          <w:sz w:val="24"/>
          <w:szCs w:val="24"/>
        </w:rPr>
        <w:t>ewcomers can adapt to the mainstream culture it is called:</w:t>
      </w:r>
      <w:r w:rsidRPr="00303C65">
        <w:rPr>
          <w:rFonts w:ascii="Times New Roman" w:hAnsi="Times New Roman"/>
          <w:b/>
          <w:sz w:val="24"/>
          <w:szCs w:val="24"/>
        </w:rPr>
        <w:t xml:space="preserve"> </w:t>
      </w:r>
    </w:p>
    <w:p w:rsidR="00002E4F" w:rsidRPr="00303C65" w:rsidRDefault="00002E4F" w:rsidP="00CD5D2A">
      <w:pPr>
        <w:pStyle w:val="NoSpacing"/>
        <w:numPr>
          <w:ilvl w:val="0"/>
          <w:numId w:val="64"/>
        </w:numPr>
        <w:jc w:val="left"/>
        <w:rPr>
          <w:rFonts w:ascii="Times New Roman" w:hAnsi="Times New Roman"/>
          <w:color w:val="000000"/>
          <w:sz w:val="24"/>
          <w:szCs w:val="24"/>
        </w:rPr>
      </w:pPr>
      <w:r w:rsidRPr="00303C65">
        <w:rPr>
          <w:rFonts w:ascii="Times New Roman" w:hAnsi="Times New Roman"/>
          <w:color w:val="000000"/>
          <w:sz w:val="24"/>
          <w:szCs w:val="24"/>
        </w:rPr>
        <w:t>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Permissible assimilation</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color w:val="000000"/>
          <w:sz w:val="24"/>
          <w:szCs w:val="24"/>
        </w:rPr>
        <w:t>c.    Forced assimilation</w:t>
      </w:r>
    </w:p>
    <w:p w:rsidR="00002E4F" w:rsidRPr="00303C65" w:rsidRDefault="00002E4F" w:rsidP="00002E4F">
      <w:pPr>
        <w:pStyle w:val="NoSpacing"/>
        <w:ind w:left="360"/>
        <w:rPr>
          <w:rFonts w:ascii="Times New Roman" w:hAnsi="Times New Roman"/>
          <w:color w:val="000000"/>
          <w:sz w:val="24"/>
          <w:szCs w:val="24"/>
        </w:rPr>
      </w:pPr>
      <w:r w:rsidRPr="00303C65">
        <w:rPr>
          <w:rFonts w:ascii="Times New Roman" w:hAnsi="Times New Roman"/>
          <w:sz w:val="24"/>
          <w:szCs w:val="24"/>
        </w:rPr>
        <w:t>d.   Marginalization</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78. The tendency for adult immigrants to be rendered powerless, giving them less opportunities in comparison to native-born adults is _________________.</w:t>
      </w:r>
    </w:p>
    <w:p w:rsidR="00002E4F" w:rsidRPr="00303C65" w:rsidRDefault="00002E4F" w:rsidP="00CD5D2A">
      <w:pPr>
        <w:pStyle w:val="NoSpacing"/>
        <w:numPr>
          <w:ilvl w:val="0"/>
          <w:numId w:val="65"/>
        </w:numPr>
        <w:jc w:val="left"/>
        <w:rPr>
          <w:rFonts w:ascii="Times New Roman" w:hAnsi="Times New Roman"/>
          <w:sz w:val="24"/>
          <w:szCs w:val="24"/>
        </w:rPr>
      </w:pPr>
      <w:r w:rsidRPr="00303C65">
        <w:rPr>
          <w:rFonts w:ascii="Times New Roman" w:hAnsi="Times New Roman"/>
          <w:sz w:val="24"/>
          <w:szCs w:val="24"/>
        </w:rPr>
        <w:t>Assimilation</w:t>
      </w:r>
    </w:p>
    <w:p w:rsidR="00002E4F" w:rsidRPr="00303C65" w:rsidRDefault="00002E4F" w:rsidP="00CD5D2A">
      <w:pPr>
        <w:pStyle w:val="NoSpacing"/>
        <w:numPr>
          <w:ilvl w:val="0"/>
          <w:numId w:val="65"/>
        </w:numPr>
        <w:jc w:val="left"/>
        <w:rPr>
          <w:rFonts w:ascii="Times New Roman" w:hAnsi="Times New Roman"/>
          <w:sz w:val="24"/>
          <w:szCs w:val="24"/>
        </w:rPr>
      </w:pPr>
      <w:r w:rsidRPr="00303C65">
        <w:rPr>
          <w:rFonts w:ascii="Times New Roman" w:hAnsi="Times New Roman"/>
          <w:sz w:val="24"/>
          <w:szCs w:val="24"/>
        </w:rPr>
        <w:t>Permissible assimilation</w:t>
      </w:r>
    </w:p>
    <w:p w:rsidR="00002E4F" w:rsidRPr="00303C65" w:rsidRDefault="00002E4F" w:rsidP="00CD5D2A">
      <w:pPr>
        <w:pStyle w:val="NoSpacing"/>
        <w:numPr>
          <w:ilvl w:val="0"/>
          <w:numId w:val="65"/>
        </w:numPr>
        <w:jc w:val="left"/>
        <w:rPr>
          <w:rFonts w:ascii="Times New Roman" w:hAnsi="Times New Roman"/>
          <w:sz w:val="24"/>
          <w:szCs w:val="24"/>
        </w:rPr>
      </w:pPr>
      <w:r w:rsidRPr="00303C65">
        <w:rPr>
          <w:rFonts w:ascii="Times New Roman" w:hAnsi="Times New Roman"/>
          <w:sz w:val="24"/>
          <w:szCs w:val="24"/>
        </w:rPr>
        <w:t>Forced 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Marginalization</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79. US born children of immigrants usually find themselves _______________________.</w:t>
      </w:r>
    </w:p>
    <w:p w:rsidR="00002E4F" w:rsidRPr="00303C65" w:rsidRDefault="00002E4F" w:rsidP="00CD5D2A">
      <w:pPr>
        <w:pStyle w:val="NoSpacing"/>
        <w:numPr>
          <w:ilvl w:val="0"/>
          <w:numId w:val="66"/>
        </w:numPr>
        <w:jc w:val="left"/>
        <w:rPr>
          <w:rFonts w:ascii="Times New Roman" w:hAnsi="Times New Roman"/>
          <w:sz w:val="24"/>
          <w:szCs w:val="24"/>
        </w:rPr>
      </w:pPr>
      <w:r w:rsidRPr="00303C65">
        <w:rPr>
          <w:rFonts w:ascii="Times New Roman" w:hAnsi="Times New Roman"/>
          <w:sz w:val="24"/>
          <w:szCs w:val="24"/>
        </w:rPr>
        <w:t>liaisons to their parents and the main-stream culture</w:t>
      </w:r>
    </w:p>
    <w:p w:rsidR="00002E4F" w:rsidRPr="00303C65" w:rsidRDefault="00002E4F" w:rsidP="00CD5D2A">
      <w:pPr>
        <w:pStyle w:val="NoSpacing"/>
        <w:numPr>
          <w:ilvl w:val="0"/>
          <w:numId w:val="66"/>
        </w:numPr>
        <w:jc w:val="left"/>
        <w:rPr>
          <w:rFonts w:ascii="Times New Roman" w:hAnsi="Times New Roman"/>
          <w:sz w:val="24"/>
          <w:szCs w:val="24"/>
        </w:rPr>
      </w:pPr>
      <w:r w:rsidRPr="00303C65">
        <w:rPr>
          <w:rFonts w:ascii="Times New Roman" w:hAnsi="Times New Roman"/>
          <w:sz w:val="24"/>
          <w:szCs w:val="24"/>
        </w:rPr>
        <w:t>living in a culturally transitioning family structure</w:t>
      </w:r>
    </w:p>
    <w:p w:rsidR="00002E4F" w:rsidRPr="00303C65" w:rsidRDefault="00002E4F" w:rsidP="00CD5D2A">
      <w:pPr>
        <w:pStyle w:val="NoSpacing"/>
        <w:numPr>
          <w:ilvl w:val="0"/>
          <w:numId w:val="66"/>
        </w:numPr>
        <w:jc w:val="left"/>
        <w:rPr>
          <w:rFonts w:ascii="Times New Roman" w:hAnsi="Times New Roman"/>
          <w:sz w:val="24"/>
          <w:szCs w:val="24"/>
        </w:rPr>
      </w:pPr>
      <w:r w:rsidRPr="00303C65">
        <w:rPr>
          <w:rFonts w:ascii="Times New Roman" w:hAnsi="Times New Roman"/>
          <w:sz w:val="24"/>
          <w:szCs w:val="24"/>
        </w:rPr>
        <w:t>acculturated mainly through public schools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All of the above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None of the above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80. Which one of these is NOT one of the levels of consideration for 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Individual 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Marital 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Cultural 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Structural assimilation</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 xml:space="preserve">e.   All of the above </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81. _____________ assimilation is when one is acculturated into the host culture.</w:t>
      </w:r>
    </w:p>
    <w:p w:rsidR="00002E4F" w:rsidRPr="00303C65" w:rsidRDefault="00002E4F" w:rsidP="00CD5D2A">
      <w:pPr>
        <w:pStyle w:val="NoSpacing"/>
        <w:numPr>
          <w:ilvl w:val="0"/>
          <w:numId w:val="67"/>
        </w:numPr>
        <w:jc w:val="left"/>
        <w:rPr>
          <w:rFonts w:ascii="Times New Roman" w:hAnsi="Times New Roman"/>
          <w:sz w:val="24"/>
          <w:szCs w:val="24"/>
        </w:rPr>
      </w:pPr>
      <w:r w:rsidRPr="00303C65">
        <w:rPr>
          <w:rFonts w:ascii="Times New Roman" w:hAnsi="Times New Roman"/>
          <w:sz w:val="24"/>
          <w:szCs w:val="24"/>
        </w:rPr>
        <w:t>Marital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Cultural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Structural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Individual</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82. __________ assimilation considers vast intermarriage between mainstream members and newcomers.</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Marital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Cultural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Structural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Individual</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83. _________________ assimilation considers the </w:t>
      </w:r>
      <w:proofErr w:type="gramStart"/>
      <w:r w:rsidRPr="00303C65">
        <w:rPr>
          <w:rFonts w:ascii="Times New Roman" w:hAnsi="Times New Roman"/>
          <w:sz w:val="24"/>
          <w:szCs w:val="24"/>
        </w:rPr>
        <w:t>large scale</w:t>
      </w:r>
      <w:proofErr w:type="gramEnd"/>
      <w:r w:rsidRPr="00303C65">
        <w:rPr>
          <w:rFonts w:ascii="Times New Roman" w:hAnsi="Times New Roman"/>
          <w:sz w:val="24"/>
          <w:szCs w:val="24"/>
        </w:rPr>
        <w:t xml:space="preserve"> entrance into the various parts of the social structure including clubs, religions, workplace, schools, etc...</w:t>
      </w:r>
    </w:p>
    <w:p w:rsidR="00002E4F" w:rsidRPr="00303C65" w:rsidRDefault="00002E4F" w:rsidP="00CD5D2A">
      <w:pPr>
        <w:pStyle w:val="NoSpacing"/>
        <w:numPr>
          <w:ilvl w:val="0"/>
          <w:numId w:val="68"/>
        </w:numPr>
        <w:jc w:val="left"/>
        <w:rPr>
          <w:rFonts w:ascii="Times New Roman" w:hAnsi="Times New Roman"/>
          <w:sz w:val="24"/>
          <w:szCs w:val="24"/>
        </w:rPr>
      </w:pPr>
      <w:r w:rsidRPr="00303C65">
        <w:rPr>
          <w:rFonts w:ascii="Times New Roman" w:hAnsi="Times New Roman"/>
          <w:sz w:val="24"/>
          <w:szCs w:val="24"/>
        </w:rPr>
        <w:lastRenderedPageBreak/>
        <w:t>Marital</w:t>
      </w:r>
    </w:p>
    <w:p w:rsidR="00002E4F" w:rsidRPr="00303C65" w:rsidRDefault="00002E4F" w:rsidP="00CD5D2A">
      <w:pPr>
        <w:pStyle w:val="NoSpacing"/>
        <w:numPr>
          <w:ilvl w:val="0"/>
          <w:numId w:val="68"/>
        </w:numPr>
        <w:jc w:val="left"/>
        <w:rPr>
          <w:rFonts w:ascii="Times New Roman" w:hAnsi="Times New Roman"/>
          <w:sz w:val="24"/>
          <w:szCs w:val="24"/>
        </w:rPr>
      </w:pPr>
      <w:r w:rsidRPr="00303C65">
        <w:rPr>
          <w:rFonts w:ascii="Times New Roman" w:hAnsi="Times New Roman"/>
          <w:sz w:val="24"/>
          <w:szCs w:val="24"/>
        </w:rPr>
        <w:t>Cultural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Structural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Individual</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84. The certain aspects of cultures which are found among peoples of all cultures throughout the world is ____________.</w:t>
      </w:r>
    </w:p>
    <w:p w:rsidR="00002E4F" w:rsidRPr="00303C65" w:rsidRDefault="00002E4F" w:rsidP="00CD5D2A">
      <w:pPr>
        <w:pStyle w:val="NoSpacing"/>
        <w:numPr>
          <w:ilvl w:val="0"/>
          <w:numId w:val="69"/>
        </w:numPr>
        <w:jc w:val="left"/>
        <w:rPr>
          <w:rFonts w:ascii="Times New Roman" w:hAnsi="Times New Roman"/>
          <w:sz w:val="24"/>
          <w:szCs w:val="24"/>
        </w:rPr>
      </w:pPr>
      <w:r w:rsidRPr="00303C65">
        <w:rPr>
          <w:rFonts w:ascii="Times New Roman" w:hAnsi="Times New Roman"/>
          <w:sz w:val="24"/>
          <w:szCs w:val="24"/>
        </w:rPr>
        <w:t>Conformity</w:t>
      </w:r>
    </w:p>
    <w:p w:rsidR="00002E4F" w:rsidRPr="00303C65" w:rsidRDefault="00002E4F" w:rsidP="00CD5D2A">
      <w:pPr>
        <w:pStyle w:val="NoSpacing"/>
        <w:numPr>
          <w:ilvl w:val="0"/>
          <w:numId w:val="69"/>
        </w:numPr>
        <w:jc w:val="left"/>
        <w:rPr>
          <w:rFonts w:ascii="Times New Roman" w:hAnsi="Times New Roman"/>
          <w:sz w:val="24"/>
          <w:szCs w:val="24"/>
        </w:rPr>
      </w:pPr>
      <w:r w:rsidRPr="00303C65">
        <w:rPr>
          <w:rFonts w:ascii="Times New Roman" w:eastAsia="Times New Roman" w:hAnsi="Times New Roman"/>
          <w:bCs/>
          <w:sz w:val="24"/>
          <w:szCs w:val="24"/>
        </w:rPr>
        <w:t>Cultural transmission</w:t>
      </w:r>
      <w:r w:rsidRPr="00303C65">
        <w:rPr>
          <w:rFonts w:ascii="Times New Roman" w:eastAsia="Times New Roman" w:hAnsi="Times New Roman"/>
          <w:sz w:val="24"/>
          <w:szCs w:val="24"/>
        </w:rPr>
        <w:t>  </w:t>
      </w:r>
    </w:p>
    <w:p w:rsidR="00002E4F" w:rsidRPr="00303C65" w:rsidRDefault="00002E4F" w:rsidP="00CD5D2A">
      <w:pPr>
        <w:pStyle w:val="NoSpacing"/>
        <w:numPr>
          <w:ilvl w:val="0"/>
          <w:numId w:val="69"/>
        </w:numPr>
        <w:jc w:val="left"/>
        <w:rPr>
          <w:rFonts w:ascii="Times New Roman" w:hAnsi="Times New Roman"/>
          <w:sz w:val="24"/>
          <w:szCs w:val="24"/>
        </w:rPr>
      </w:pPr>
      <w:r w:rsidRPr="00303C65">
        <w:rPr>
          <w:rFonts w:ascii="Times New Roman" w:hAnsi="Times New Roman"/>
          <w:sz w:val="24"/>
          <w:szCs w:val="24"/>
        </w:rPr>
        <w:t>Engagement</w:t>
      </w:r>
    </w:p>
    <w:p w:rsidR="00002E4F" w:rsidRPr="00303C65" w:rsidRDefault="00002E4F" w:rsidP="00002E4F">
      <w:pPr>
        <w:pStyle w:val="NoSpacing"/>
        <w:ind w:left="390"/>
        <w:rPr>
          <w:rFonts w:ascii="Times New Roman" w:hAnsi="Times New Roman"/>
          <w:sz w:val="24"/>
          <w:szCs w:val="24"/>
        </w:rPr>
      </w:pPr>
      <w:r w:rsidRPr="00303C65">
        <w:rPr>
          <w:rFonts w:ascii="Times New Roman" w:hAnsi="Times New Roman"/>
          <w:sz w:val="24"/>
          <w:szCs w:val="24"/>
        </w:rPr>
        <w:t>*d.  Cultural Universals</w:t>
      </w:r>
    </w:p>
    <w:p w:rsidR="00002E4F" w:rsidRPr="00303C65" w:rsidRDefault="00002E4F" w:rsidP="00002E4F">
      <w:pPr>
        <w:pStyle w:val="NoSpacing"/>
        <w:ind w:left="750"/>
        <w:rPr>
          <w:rFonts w:ascii="Times New Roman" w:hAnsi="Times New Roman"/>
          <w:color w:val="FF0000"/>
          <w:sz w:val="24"/>
          <w:szCs w:val="24"/>
        </w:rPr>
      </w:pP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85. Which of the following is NOT considered a Cultural Universal?</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       a.    Communicating</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       b.    Reproducing</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       *c.   Square dancing</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       d.     Eating </w:t>
      </w:r>
    </w:p>
    <w:p w:rsidR="00002E4F" w:rsidRPr="00303C65" w:rsidRDefault="00002E4F" w:rsidP="00002E4F">
      <w:pPr>
        <w:pStyle w:val="NoSpacing"/>
        <w:rPr>
          <w:rFonts w:ascii="Times New Roman" w:hAnsi="Times New Roman"/>
          <w:sz w:val="24"/>
          <w:szCs w:val="24"/>
        </w:rPr>
      </w:pP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86. ____________ claims that human behavior is the result of natural selection.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*a.  Sociobiology</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b.    Social biology</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Darwinism</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Human ideology</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87. ______________ is the process whereby one part of culture changes faster than another part to which it is related. </w:t>
      </w:r>
    </w:p>
    <w:p w:rsidR="00002E4F" w:rsidRPr="00303C65" w:rsidRDefault="00002E4F" w:rsidP="00CD5D2A">
      <w:pPr>
        <w:pStyle w:val="NoSpacing"/>
        <w:numPr>
          <w:ilvl w:val="0"/>
          <w:numId w:val="70"/>
        </w:numPr>
        <w:jc w:val="left"/>
        <w:rPr>
          <w:rFonts w:ascii="Times New Roman" w:hAnsi="Times New Roman"/>
          <w:sz w:val="24"/>
          <w:szCs w:val="24"/>
        </w:rPr>
      </w:pPr>
      <w:r w:rsidRPr="00303C65">
        <w:rPr>
          <w:rFonts w:ascii="Times New Roman" w:eastAsia="Times New Roman" w:hAnsi="Times New Roman"/>
          <w:bCs/>
          <w:sz w:val="24"/>
          <w:szCs w:val="24"/>
        </w:rPr>
        <w:t>Social Dysfunction</w:t>
      </w:r>
    </w:p>
    <w:p w:rsidR="00002E4F" w:rsidRPr="00303C65" w:rsidRDefault="00002E4F" w:rsidP="00CD5D2A">
      <w:pPr>
        <w:pStyle w:val="NoSpacing"/>
        <w:numPr>
          <w:ilvl w:val="0"/>
          <w:numId w:val="70"/>
        </w:numPr>
        <w:jc w:val="left"/>
        <w:rPr>
          <w:rFonts w:ascii="Times New Roman" w:hAnsi="Times New Roman"/>
          <w:sz w:val="24"/>
          <w:szCs w:val="24"/>
        </w:rPr>
      </w:pPr>
      <w:r w:rsidRPr="00303C65">
        <w:rPr>
          <w:rFonts w:ascii="Times New Roman" w:eastAsia="Times New Roman" w:hAnsi="Times New Roman"/>
          <w:bCs/>
          <w:sz w:val="24"/>
          <w:szCs w:val="24"/>
        </w:rPr>
        <w:t>Cultural displacement</w:t>
      </w:r>
      <w:r w:rsidRPr="00303C65">
        <w:rPr>
          <w:rFonts w:ascii="Times New Roman" w:eastAsia="Times New Roman" w:hAnsi="Times New Roman"/>
          <w:sz w:val="24"/>
          <w:szCs w:val="24"/>
        </w:rPr>
        <w:t>  </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Cultural lag</w:t>
      </w:r>
    </w:p>
    <w:p w:rsidR="00002E4F" w:rsidRPr="00303C65" w:rsidRDefault="00002E4F" w:rsidP="00002E4F">
      <w:pPr>
        <w:pStyle w:val="NoSpacing"/>
        <w:ind w:left="360"/>
        <w:rPr>
          <w:rFonts w:ascii="Times New Roman" w:hAnsi="Times New Roman"/>
          <w:sz w:val="24"/>
          <w:szCs w:val="24"/>
        </w:rPr>
      </w:pPr>
      <w:r w:rsidRPr="00303C65">
        <w:rPr>
          <w:rFonts w:ascii="Times New Roman" w:eastAsia="Times New Roman" w:hAnsi="Times New Roman"/>
          <w:bCs/>
          <w:sz w:val="24"/>
          <w:szCs w:val="24"/>
        </w:rPr>
        <w:t>d.   Social Latency</w:t>
      </w:r>
      <w:r w:rsidRPr="00303C65">
        <w:rPr>
          <w:rFonts w:ascii="Times New Roman" w:eastAsia="Times New Roman" w:hAnsi="Times New Roman"/>
          <w:sz w:val="24"/>
          <w:szCs w:val="24"/>
        </w:rPr>
        <w:t>  </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88. What country still monitors its 200 tribal communities to keep them safe from the modern society?</w:t>
      </w:r>
    </w:p>
    <w:p w:rsidR="00002E4F" w:rsidRPr="00303C65" w:rsidRDefault="00002E4F" w:rsidP="00CD5D2A">
      <w:pPr>
        <w:pStyle w:val="NoSpacing"/>
        <w:numPr>
          <w:ilvl w:val="0"/>
          <w:numId w:val="71"/>
        </w:numPr>
        <w:jc w:val="left"/>
        <w:rPr>
          <w:rFonts w:ascii="Times New Roman" w:hAnsi="Times New Roman"/>
          <w:sz w:val="24"/>
          <w:szCs w:val="24"/>
        </w:rPr>
      </w:pPr>
      <w:r w:rsidRPr="00303C65">
        <w:rPr>
          <w:rFonts w:ascii="Times New Roman" w:hAnsi="Times New Roman"/>
          <w:sz w:val="24"/>
          <w:szCs w:val="24"/>
        </w:rPr>
        <w:t>Argentina</w:t>
      </w:r>
    </w:p>
    <w:p w:rsidR="00002E4F" w:rsidRPr="00303C65" w:rsidRDefault="00002E4F" w:rsidP="00CD5D2A">
      <w:pPr>
        <w:pStyle w:val="NoSpacing"/>
        <w:numPr>
          <w:ilvl w:val="0"/>
          <w:numId w:val="71"/>
        </w:numPr>
        <w:jc w:val="left"/>
        <w:rPr>
          <w:rFonts w:ascii="Times New Roman" w:hAnsi="Times New Roman"/>
          <w:sz w:val="24"/>
          <w:szCs w:val="24"/>
        </w:rPr>
      </w:pPr>
      <w:r w:rsidRPr="00303C65">
        <w:rPr>
          <w:rFonts w:ascii="Times New Roman" w:hAnsi="Times New Roman"/>
          <w:sz w:val="24"/>
          <w:szCs w:val="24"/>
        </w:rPr>
        <w:t>Bolivia</w:t>
      </w:r>
    </w:p>
    <w:p w:rsidR="00002E4F" w:rsidRPr="00303C65" w:rsidRDefault="00002E4F" w:rsidP="00CD5D2A">
      <w:pPr>
        <w:pStyle w:val="NoSpacing"/>
        <w:numPr>
          <w:ilvl w:val="0"/>
          <w:numId w:val="71"/>
        </w:numPr>
        <w:jc w:val="left"/>
        <w:rPr>
          <w:rFonts w:ascii="Times New Roman" w:hAnsi="Times New Roman"/>
          <w:sz w:val="24"/>
          <w:szCs w:val="24"/>
        </w:rPr>
      </w:pPr>
      <w:r w:rsidRPr="00303C65">
        <w:rPr>
          <w:rFonts w:ascii="Times New Roman" w:hAnsi="Times New Roman"/>
          <w:sz w:val="24"/>
          <w:szCs w:val="24"/>
        </w:rPr>
        <w:t>Guatemala</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Brazil</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e.    Botswana</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89. ________________ is a native tribe, typically a small group of people, living in a remote and isolated place who have not yet had contact with technologically advanced society members.  </w:t>
      </w:r>
    </w:p>
    <w:p w:rsidR="00002E4F" w:rsidRPr="00303C65" w:rsidRDefault="00002E4F" w:rsidP="00CD5D2A">
      <w:pPr>
        <w:pStyle w:val="NoSpacing"/>
        <w:numPr>
          <w:ilvl w:val="0"/>
          <w:numId w:val="72"/>
        </w:numPr>
        <w:jc w:val="left"/>
        <w:rPr>
          <w:rFonts w:ascii="Times New Roman" w:hAnsi="Times New Roman"/>
          <w:sz w:val="24"/>
          <w:szCs w:val="24"/>
        </w:rPr>
      </w:pPr>
      <w:r w:rsidRPr="00303C65">
        <w:rPr>
          <w:rFonts w:ascii="Times New Roman" w:hAnsi="Times New Roman"/>
          <w:sz w:val="24"/>
          <w:szCs w:val="24"/>
        </w:rPr>
        <w:t>Primitive tribe</w:t>
      </w:r>
    </w:p>
    <w:p w:rsidR="00002E4F" w:rsidRPr="00303C65" w:rsidRDefault="00002E4F" w:rsidP="00CD5D2A">
      <w:pPr>
        <w:pStyle w:val="NoSpacing"/>
        <w:numPr>
          <w:ilvl w:val="0"/>
          <w:numId w:val="72"/>
        </w:numPr>
        <w:jc w:val="left"/>
        <w:rPr>
          <w:rFonts w:ascii="Times New Roman" w:hAnsi="Times New Roman"/>
          <w:sz w:val="24"/>
          <w:szCs w:val="24"/>
        </w:rPr>
      </w:pPr>
      <w:r w:rsidRPr="00303C65">
        <w:rPr>
          <w:rFonts w:ascii="Times New Roman" w:hAnsi="Times New Roman"/>
          <w:sz w:val="24"/>
          <w:szCs w:val="24"/>
        </w:rPr>
        <w:t>Indigenous tribe</w:t>
      </w:r>
    </w:p>
    <w:p w:rsidR="00002E4F" w:rsidRPr="00303C65" w:rsidRDefault="00002E4F" w:rsidP="00002E4F">
      <w:pPr>
        <w:pStyle w:val="NoSpacing"/>
        <w:ind w:left="360"/>
        <w:rPr>
          <w:rFonts w:ascii="Times New Roman" w:hAnsi="Times New Roman"/>
          <w:sz w:val="24"/>
          <w:szCs w:val="24"/>
        </w:rPr>
      </w:pPr>
      <w:r w:rsidRPr="00303C65">
        <w:rPr>
          <w:rFonts w:ascii="Times New Roman" w:hAnsi="Times New Roman"/>
          <w:sz w:val="24"/>
          <w:szCs w:val="24"/>
        </w:rPr>
        <w:t>*c.  Uncontacted Tribe</w:t>
      </w:r>
    </w:p>
    <w:p w:rsidR="00002E4F" w:rsidRDefault="00002E4F" w:rsidP="00002E4F">
      <w:pPr>
        <w:pStyle w:val="NoSpacing"/>
        <w:ind w:left="360"/>
        <w:rPr>
          <w:rFonts w:ascii="Times New Roman" w:hAnsi="Times New Roman"/>
          <w:sz w:val="24"/>
          <w:szCs w:val="24"/>
        </w:rPr>
      </w:pPr>
      <w:r w:rsidRPr="00303C65">
        <w:rPr>
          <w:rFonts w:ascii="Times New Roman" w:hAnsi="Times New Roman"/>
          <w:sz w:val="24"/>
          <w:szCs w:val="24"/>
        </w:rPr>
        <w:t>d.   Aboriginal tribe</w:t>
      </w:r>
    </w:p>
    <w:p w:rsidR="00002E4F" w:rsidRPr="00303C65" w:rsidRDefault="00002E4F" w:rsidP="00002E4F">
      <w:pPr>
        <w:pStyle w:val="NoSpacing"/>
        <w:ind w:left="360"/>
        <w:rPr>
          <w:rFonts w:ascii="Times New Roman" w:hAnsi="Times New Roman"/>
          <w:sz w:val="24"/>
          <w:szCs w:val="24"/>
        </w:rPr>
      </w:pPr>
    </w:p>
    <w:p w:rsidR="00002E4F" w:rsidRDefault="00002E4F" w:rsidP="00002E4F">
      <w:pPr>
        <w:pStyle w:val="NoSpacing"/>
        <w:rPr>
          <w:rFonts w:ascii="Times New Roman" w:hAnsi="Times New Roman"/>
          <w:b/>
          <w:sz w:val="32"/>
          <w:szCs w:val="32"/>
        </w:rPr>
      </w:pPr>
      <w:r w:rsidRPr="00303C65">
        <w:rPr>
          <w:rFonts w:ascii="Times New Roman" w:hAnsi="Times New Roman"/>
          <w:b/>
          <w:sz w:val="32"/>
          <w:szCs w:val="32"/>
        </w:rPr>
        <w:t>True/False Questions</w:t>
      </w:r>
    </w:p>
    <w:p w:rsidR="00002E4F" w:rsidRPr="00303C65" w:rsidRDefault="00002E4F" w:rsidP="00002E4F">
      <w:pPr>
        <w:pStyle w:val="NoSpacing"/>
        <w:rPr>
          <w:rFonts w:ascii="Times New Roman" w:hAnsi="Times New Roman"/>
          <w:b/>
          <w:sz w:val="32"/>
          <w:szCs w:val="32"/>
        </w:rPr>
      </w:pP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-Everyone’s biological needs are the same. </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-Everyone’s biological needs are met in a same manner. </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lastRenderedPageBreak/>
        <w:t xml:space="preserve">-It is estimated by the Encyclopedia of World Cultures that there are </w:t>
      </w:r>
      <w:r w:rsidRPr="00303C65">
        <w:rPr>
          <w:rFonts w:ascii="Times New Roman" w:hAnsi="Times New Roman"/>
          <w:color w:val="000000"/>
          <w:sz w:val="24"/>
          <w:szCs w:val="24"/>
        </w:rPr>
        <w:t>about 500 + unique</w:t>
      </w:r>
      <w:r w:rsidRPr="00303C65">
        <w:rPr>
          <w:rFonts w:ascii="Times New Roman" w:hAnsi="Times New Roman"/>
          <w:sz w:val="24"/>
          <w:szCs w:val="24"/>
        </w:rPr>
        <w:t xml:space="preserve"> cultures on the earth in our modern world.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-By the time people age into the later years, males have died off sooner than females and we find that the worldwide aging experience is dominated more by the female rather than male.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-By the time people age into the later years, females have died off sooner than males and we find that the worldwide aging experience is dominated more by the male rather than female.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-Cultures are fairly easy to understand.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-Cultures are </w:t>
      </w:r>
      <w:r w:rsidRPr="00303C65">
        <w:rPr>
          <w:rFonts w:ascii="Times New Roman" w:hAnsi="Times New Roman"/>
          <w:color w:val="000000"/>
          <w:sz w:val="24"/>
          <w:szCs w:val="24"/>
        </w:rPr>
        <w:t>complex and require focused efforts to be properly understood.</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eastAsia="Times New Roman" w:hAnsi="Times New Roman"/>
          <w:color w:val="000000"/>
          <w:sz w:val="24"/>
          <w:szCs w:val="24"/>
        </w:rPr>
      </w:pPr>
      <w:r w:rsidRPr="00303C65">
        <w:rPr>
          <w:rFonts w:ascii="Times New Roman" w:hAnsi="Times New Roman"/>
          <w:sz w:val="24"/>
          <w:szCs w:val="24"/>
        </w:rPr>
        <w:t>-</w:t>
      </w:r>
      <w:r w:rsidRPr="00303C65">
        <w:rPr>
          <w:rFonts w:ascii="Times New Roman" w:eastAsia="Times New Roman" w:hAnsi="Times New Roman"/>
          <w:color w:val="000000"/>
          <w:sz w:val="24"/>
          <w:szCs w:val="24"/>
        </w:rPr>
        <w:t>Christians make up about 1/3 of the world populations.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-Monetary appeal has been found to be the explanation for rapid growth in Muslim religion.</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-Muslim religion’s rapid growth has been contributed to polygamy and higher birthrate.</w:t>
      </w:r>
      <w:r w:rsidRPr="00303C65">
        <w:rPr>
          <w:rFonts w:ascii="Times New Roman" w:hAnsi="Times New Roman"/>
          <w:color w:val="FF0000"/>
          <w:sz w:val="24"/>
          <w:szCs w:val="24"/>
        </w:rPr>
        <w:t xml:space="preserve"> True</w:t>
      </w:r>
    </w:p>
    <w:p w:rsidR="00002E4F" w:rsidRPr="00303C65" w:rsidRDefault="00002E4F" w:rsidP="00002E4F">
      <w:r w:rsidRPr="00303C65">
        <w:t>-</w:t>
      </w:r>
      <w:r w:rsidRPr="00303C65">
        <w:rPr>
          <w:color w:val="000000"/>
        </w:rPr>
        <w:t>Roman Catholics</w:t>
      </w:r>
      <w:r w:rsidRPr="00303C65">
        <w:rPr>
          <w:color w:val="FF0000"/>
        </w:rPr>
        <w:t xml:space="preserve"> </w:t>
      </w:r>
      <w:r w:rsidRPr="00303C65">
        <w:rPr>
          <w:color w:val="000000"/>
        </w:rPr>
        <w:t>c</w:t>
      </w:r>
      <w:r w:rsidRPr="00303C65">
        <w:t>omprise more than half of the estimated Christian population.</w:t>
      </w:r>
      <w:r w:rsidRPr="00303C65">
        <w:rPr>
          <w:color w:val="FF0000"/>
        </w:rPr>
        <w:t xml:space="preserve"> True</w:t>
      </w:r>
    </w:p>
    <w:p w:rsidR="00002E4F" w:rsidRPr="00303C65" w:rsidRDefault="00002E4F" w:rsidP="00002E4F">
      <w:r w:rsidRPr="00303C65">
        <w:t xml:space="preserve">-Baptists </w:t>
      </w:r>
      <w:r w:rsidRPr="00303C65">
        <w:rPr>
          <w:color w:val="000000"/>
        </w:rPr>
        <w:t>c</w:t>
      </w:r>
      <w:r w:rsidRPr="00303C65">
        <w:t>omprise more than half of the estimated Christian population.</w:t>
      </w:r>
      <w:r w:rsidRPr="00303C65">
        <w:rPr>
          <w:color w:val="FF0000"/>
        </w:rPr>
        <w:t xml:space="preserve"> False</w:t>
      </w:r>
    </w:p>
    <w:p w:rsidR="00002E4F" w:rsidRPr="00303C65" w:rsidRDefault="00002E4F" w:rsidP="00002E4F">
      <w:r w:rsidRPr="00303C65">
        <w:t>-There are more Atheists than those who claim to be non-religious.</w:t>
      </w:r>
      <w:r w:rsidRPr="00303C65">
        <w:rPr>
          <w:color w:val="FF0000"/>
        </w:rPr>
        <w:t xml:space="preserve"> False</w:t>
      </w:r>
    </w:p>
    <w:p w:rsidR="00002E4F" w:rsidRPr="00303C65" w:rsidRDefault="00002E4F" w:rsidP="00002E4F">
      <w:r w:rsidRPr="00303C65">
        <w:t>-Hindus and Buddhists rank about the same.</w:t>
      </w:r>
      <w:r w:rsidRPr="00303C65">
        <w:rPr>
          <w:color w:val="FF0000"/>
        </w:rPr>
        <w:t xml:space="preserve"> False</w:t>
      </w:r>
    </w:p>
    <w:p w:rsidR="00002E4F" w:rsidRPr="00303C65" w:rsidRDefault="00002E4F" w:rsidP="00002E4F">
      <w:r w:rsidRPr="00303C65">
        <w:t>-Jewish religions ranks only second to Muslims.</w:t>
      </w:r>
      <w:r w:rsidRPr="00303C65">
        <w:rPr>
          <w:color w:val="FF0000"/>
        </w:rPr>
        <w:t xml:space="preserve"> False</w:t>
      </w:r>
    </w:p>
    <w:p w:rsidR="00002E4F" w:rsidRPr="00303C65" w:rsidRDefault="00002E4F" w:rsidP="00002E4F">
      <w:pPr>
        <w:rPr>
          <w:highlight w:val="yellow"/>
        </w:rPr>
      </w:pPr>
      <w:r w:rsidRPr="00303C65">
        <w:t>-</w:t>
      </w:r>
      <w:r w:rsidRPr="00303C65">
        <w:rPr>
          <w:color w:val="000000"/>
        </w:rPr>
        <w:t>Muslims are only second to the total number of Christians.</w:t>
      </w:r>
      <w:r w:rsidRPr="00303C65">
        <w:rPr>
          <w:color w:val="FF0000"/>
        </w:rPr>
        <w:t xml:space="preserve"> True</w:t>
      </w:r>
    </w:p>
    <w:p w:rsidR="00002E4F" w:rsidRPr="00303C65" w:rsidRDefault="00002E4F" w:rsidP="00002E4F">
      <w:r w:rsidRPr="00303C65">
        <w:t xml:space="preserve">-Chinese is spoken by highest number of </w:t>
      </w:r>
      <w:proofErr w:type="gramStart"/>
      <w:r w:rsidRPr="00303C65">
        <w:t>population</w:t>
      </w:r>
      <w:proofErr w:type="gramEnd"/>
      <w:r w:rsidRPr="00303C65">
        <w:t xml:space="preserve"> in the world.</w:t>
      </w:r>
      <w:r w:rsidRPr="00303C65">
        <w:rPr>
          <w:color w:val="FF0000"/>
        </w:rPr>
        <w:t xml:space="preserve"> True</w:t>
      </w:r>
    </w:p>
    <w:p w:rsidR="00002E4F" w:rsidRPr="00303C65" w:rsidRDefault="00002E4F" w:rsidP="00002E4F">
      <w:r w:rsidRPr="00303C65">
        <w:t xml:space="preserve">-English is spoken by highest number of </w:t>
      </w:r>
      <w:proofErr w:type="gramStart"/>
      <w:r w:rsidRPr="00303C65">
        <w:t>population</w:t>
      </w:r>
      <w:proofErr w:type="gramEnd"/>
      <w:r w:rsidRPr="00303C65">
        <w:t xml:space="preserve"> in the world.</w:t>
      </w:r>
      <w:r w:rsidRPr="00303C65">
        <w:rPr>
          <w:color w:val="FF0000"/>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-Spanish is spoken by highest number of </w:t>
      </w:r>
      <w:proofErr w:type="gramStart"/>
      <w:r w:rsidRPr="00303C65">
        <w:rPr>
          <w:rFonts w:ascii="Times New Roman" w:hAnsi="Times New Roman"/>
          <w:sz w:val="24"/>
          <w:szCs w:val="24"/>
        </w:rPr>
        <w:t>population</w:t>
      </w:r>
      <w:proofErr w:type="gramEnd"/>
      <w:r w:rsidRPr="00303C65">
        <w:rPr>
          <w:rFonts w:ascii="Times New Roman" w:hAnsi="Times New Roman"/>
          <w:sz w:val="24"/>
          <w:szCs w:val="24"/>
        </w:rPr>
        <w:t xml:space="preserve"> in the world.</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w:t>
      </w:r>
      <w:r w:rsidRPr="00303C65">
        <w:rPr>
          <w:rFonts w:ascii="Times New Roman" w:hAnsi="Times New Roman"/>
          <w:color w:val="000000"/>
          <w:sz w:val="24"/>
          <w:szCs w:val="24"/>
        </w:rPr>
        <w:t>China represents 1 in 6 of the world population.</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w:t>
      </w:r>
      <w:r w:rsidRPr="00303C65">
        <w:rPr>
          <w:rFonts w:ascii="Times New Roman" w:hAnsi="Times New Roman"/>
          <w:color w:val="000000"/>
          <w:sz w:val="24"/>
          <w:szCs w:val="24"/>
        </w:rPr>
        <w:t>China represents 25% of the world population.</w:t>
      </w:r>
      <w:r w:rsidRPr="00303C65">
        <w:rPr>
          <w:rFonts w:ascii="Times New Roman" w:hAnsi="Times New Roman"/>
          <w:color w:val="FF0000"/>
          <w:sz w:val="24"/>
          <w:szCs w:val="24"/>
        </w:rPr>
        <w:t xml:space="preserve"> False</w:t>
      </w:r>
    </w:p>
    <w:p w:rsidR="00002E4F" w:rsidRPr="00303C65" w:rsidRDefault="00002E4F" w:rsidP="00002E4F">
      <w:r w:rsidRPr="00303C65">
        <w:t>-World population grows about 20 births per 1,000.</w:t>
      </w:r>
      <w:r w:rsidRPr="00303C65">
        <w:rPr>
          <w:color w:val="FF0000"/>
        </w:rPr>
        <w:t xml:space="preserve"> True</w:t>
      </w:r>
    </w:p>
    <w:p w:rsidR="00002E4F" w:rsidRPr="00303C65" w:rsidRDefault="00002E4F" w:rsidP="00002E4F">
      <w:pPr>
        <w:rPr>
          <w:highlight w:val="yellow"/>
        </w:rPr>
      </w:pPr>
      <w:r w:rsidRPr="00303C65">
        <w:rPr>
          <w:color w:val="000000"/>
        </w:rPr>
        <w:t>-</w:t>
      </w:r>
      <w:r w:rsidRPr="00303C65">
        <w:t xml:space="preserve">As of </w:t>
      </w:r>
      <w:proofErr w:type="gramStart"/>
      <w:r w:rsidRPr="00303C65">
        <w:t>July,</w:t>
      </w:r>
      <w:proofErr w:type="gramEnd"/>
      <w:r w:rsidRPr="00303C65">
        <w:t xml:space="preserve"> 2008 there are approximately </w:t>
      </w:r>
      <w:r w:rsidRPr="00303C65">
        <w:rPr>
          <w:color w:val="000000"/>
        </w:rPr>
        <w:t xml:space="preserve">6.7 billion </w:t>
      </w:r>
      <w:r w:rsidRPr="00303C65">
        <w:t>people in the world.</w:t>
      </w:r>
      <w:r w:rsidRPr="00303C65">
        <w:rPr>
          <w:color w:val="FF0000"/>
        </w:rPr>
        <w:t xml:space="preserve"> True</w:t>
      </w:r>
    </w:p>
    <w:p w:rsidR="00002E4F" w:rsidRPr="00303C65" w:rsidRDefault="00002E4F" w:rsidP="00002E4F">
      <w:pPr>
        <w:rPr>
          <w:highlight w:val="yellow"/>
        </w:rPr>
      </w:pPr>
      <w:r w:rsidRPr="00303C65">
        <w:rPr>
          <w:color w:val="000000"/>
        </w:rPr>
        <w:t>-</w:t>
      </w:r>
      <w:r w:rsidRPr="00303C65">
        <w:t xml:space="preserve">As of </w:t>
      </w:r>
      <w:proofErr w:type="gramStart"/>
      <w:r w:rsidRPr="00303C65">
        <w:t>July,</w:t>
      </w:r>
      <w:proofErr w:type="gramEnd"/>
      <w:r w:rsidRPr="00303C65">
        <w:t xml:space="preserve"> 2008 there are approximately </w:t>
      </w:r>
      <w:r w:rsidRPr="00303C65">
        <w:rPr>
          <w:color w:val="000000"/>
        </w:rPr>
        <w:t xml:space="preserve">4.8 billion </w:t>
      </w:r>
      <w:r w:rsidRPr="00303C65">
        <w:t>people in the world.</w:t>
      </w:r>
      <w:r w:rsidRPr="00303C65">
        <w:rPr>
          <w:color w:val="FF0000"/>
        </w:rPr>
        <w:t xml:space="preserve"> False</w:t>
      </w:r>
    </w:p>
    <w:p w:rsidR="00002E4F" w:rsidRPr="00303C65" w:rsidRDefault="00002E4F" w:rsidP="00002E4F">
      <w:pPr>
        <w:rPr>
          <w:highlight w:val="yellow"/>
        </w:rPr>
      </w:pPr>
      <w:r w:rsidRPr="00303C65">
        <w:rPr>
          <w:color w:val="000000"/>
        </w:rPr>
        <w:t>-</w:t>
      </w:r>
      <w:r w:rsidRPr="00303C65">
        <w:t>The US has 1/16 of the World population at 305 million people.</w:t>
      </w:r>
      <w:r w:rsidRPr="00303C65">
        <w:rPr>
          <w:color w:val="FF0000"/>
        </w:rPr>
        <w:t xml:space="preserve"> True</w:t>
      </w:r>
    </w:p>
    <w:p w:rsidR="00002E4F" w:rsidRPr="00303C65" w:rsidRDefault="00002E4F" w:rsidP="00002E4F">
      <w:pPr>
        <w:rPr>
          <w:color w:val="000000"/>
        </w:rPr>
      </w:pPr>
      <w:r w:rsidRPr="00303C65">
        <w:rPr>
          <w:color w:val="000000"/>
        </w:rPr>
        <w:t>-There are far more females than males throughout the world in every age group.</w:t>
      </w:r>
      <w:r w:rsidRPr="00303C65">
        <w:rPr>
          <w:color w:val="FF0000"/>
        </w:rPr>
        <w:t xml:space="preserve"> False</w:t>
      </w:r>
    </w:p>
    <w:p w:rsidR="00002E4F" w:rsidRPr="00303C65" w:rsidRDefault="00002E4F" w:rsidP="00002E4F">
      <w:pPr>
        <w:rPr>
          <w:color w:val="000000"/>
        </w:rPr>
      </w:pPr>
      <w:r w:rsidRPr="00303C65">
        <w:rPr>
          <w:color w:val="000000"/>
        </w:rPr>
        <w:t>-There are more adolescent females than males, making it difficult to find mates at appropriate time.</w:t>
      </w:r>
      <w:r w:rsidRPr="00303C65">
        <w:rPr>
          <w:color w:val="FF0000"/>
        </w:rPr>
        <w:t xml:space="preserve"> False</w:t>
      </w:r>
    </w:p>
    <w:p w:rsidR="00002E4F" w:rsidRPr="00303C65" w:rsidRDefault="00002E4F" w:rsidP="00002E4F">
      <w:pPr>
        <w:rPr>
          <w:color w:val="000000"/>
        </w:rPr>
      </w:pPr>
      <w:r w:rsidRPr="00303C65">
        <w:rPr>
          <w:color w:val="000000"/>
        </w:rPr>
        <w:t>-In the working years, the ratio between males and females are about the same.</w:t>
      </w:r>
      <w:r w:rsidRPr="00303C65">
        <w:rPr>
          <w:color w:val="FF0000"/>
        </w:rPr>
        <w:t xml:space="preserve"> False</w:t>
      </w:r>
    </w:p>
    <w:p w:rsidR="00002E4F" w:rsidRPr="00303C65" w:rsidRDefault="00002E4F" w:rsidP="00002E4F">
      <w:pPr>
        <w:rPr>
          <w:highlight w:val="yellow"/>
        </w:rPr>
      </w:pPr>
      <w:r w:rsidRPr="00303C65">
        <w:rPr>
          <w:color w:val="000000"/>
        </w:rPr>
        <w:t>-There are far more females in the 65 and older age group.</w:t>
      </w:r>
      <w:r w:rsidRPr="00303C65">
        <w:rPr>
          <w:color w:val="FF0000"/>
        </w:rPr>
        <w:t xml:space="preserve"> True</w:t>
      </w:r>
    </w:p>
    <w:p w:rsidR="00002E4F" w:rsidRPr="00303C65" w:rsidRDefault="00002E4F" w:rsidP="00002E4F">
      <w:pPr>
        <w:rPr>
          <w:color w:val="FF0000"/>
        </w:rPr>
      </w:pPr>
      <w:r w:rsidRPr="00303C65">
        <w:rPr>
          <w:color w:val="000000"/>
        </w:rPr>
        <w:t>-</w:t>
      </w:r>
      <w:r w:rsidRPr="00303C65">
        <w:t>In the childhood years there are more males.</w:t>
      </w:r>
      <w:r w:rsidRPr="00303C65">
        <w:rPr>
          <w:color w:val="FF0000"/>
        </w:rPr>
        <w:t xml:space="preserve"> True </w:t>
      </w:r>
    </w:p>
    <w:p w:rsidR="00002E4F" w:rsidRPr="00303C65" w:rsidRDefault="00002E4F" w:rsidP="00002E4F">
      <w:r w:rsidRPr="00303C65">
        <w:rPr>
          <w:color w:val="000000"/>
        </w:rPr>
        <w:t>-</w:t>
      </w:r>
      <w:r w:rsidRPr="00303C65">
        <w:t>In the working years there are more males.</w:t>
      </w:r>
      <w:r w:rsidRPr="00303C65">
        <w:rPr>
          <w:color w:val="FF0000"/>
        </w:rPr>
        <w:t xml:space="preserve"> True</w:t>
      </w:r>
    </w:p>
    <w:p w:rsidR="00002E4F" w:rsidRPr="00303C65" w:rsidRDefault="00002E4F" w:rsidP="00002E4F">
      <w:pPr>
        <w:rPr>
          <w:color w:val="FF0000"/>
        </w:rPr>
      </w:pPr>
      <w:r w:rsidRPr="00303C65">
        <w:rPr>
          <w:color w:val="000000"/>
        </w:rPr>
        <w:t>-Females die off sooner than males due to high mortality rate during childbirth.</w:t>
      </w:r>
      <w:r w:rsidRPr="00303C65">
        <w:rPr>
          <w:color w:val="FF0000"/>
        </w:rPr>
        <w:t xml:space="preserve"> False</w:t>
      </w:r>
    </w:p>
    <w:p w:rsidR="00002E4F" w:rsidRPr="00303C65" w:rsidRDefault="00002E4F" w:rsidP="00002E4F">
      <w:r w:rsidRPr="00303C65">
        <w:rPr>
          <w:color w:val="000000"/>
        </w:rPr>
        <w:t>-</w:t>
      </w:r>
      <w:r w:rsidRPr="00303C65">
        <w:t>In the 65 and older age group there are more females.</w:t>
      </w:r>
      <w:r w:rsidRPr="00303C65">
        <w:rPr>
          <w:color w:val="FF0000"/>
        </w:rPr>
        <w:t xml:space="preserve"> True</w:t>
      </w:r>
    </w:p>
    <w:p w:rsidR="00002E4F" w:rsidRPr="00303C65" w:rsidRDefault="00002E4F" w:rsidP="00002E4F">
      <w:pPr>
        <w:rPr>
          <w:highlight w:val="yellow"/>
        </w:rPr>
      </w:pPr>
      <w:r w:rsidRPr="00303C65">
        <w:rPr>
          <w:color w:val="000000"/>
        </w:rPr>
        <w:t>-Median age for males is older than women in the world.</w:t>
      </w:r>
      <w:r w:rsidRPr="00303C65">
        <w:rPr>
          <w:color w:val="FF0000"/>
        </w:rPr>
        <w:t xml:space="preserve"> False</w:t>
      </w:r>
    </w:p>
    <w:p w:rsidR="00002E4F" w:rsidRPr="00303C65" w:rsidRDefault="00002E4F" w:rsidP="00002E4F">
      <w:r w:rsidRPr="00303C65">
        <w:rPr>
          <w:color w:val="000000"/>
        </w:rPr>
        <w:t>-</w:t>
      </w:r>
      <w:r w:rsidRPr="00303C65">
        <w:t xml:space="preserve">The highest estimated number of </w:t>
      </w:r>
      <w:proofErr w:type="gramStart"/>
      <w:r w:rsidRPr="00303C65">
        <w:t>population</w:t>
      </w:r>
      <w:proofErr w:type="gramEnd"/>
      <w:r w:rsidRPr="00303C65">
        <w:t xml:space="preserve"> is in 15-64 age range.</w:t>
      </w:r>
      <w:r w:rsidRPr="00303C65">
        <w:rPr>
          <w:color w:val="FF0000"/>
        </w:rPr>
        <w:t xml:space="preserve"> True</w:t>
      </w:r>
    </w:p>
    <w:p w:rsidR="00002E4F" w:rsidRPr="00303C65" w:rsidRDefault="00002E4F" w:rsidP="00002E4F">
      <w:r w:rsidRPr="00303C65">
        <w:rPr>
          <w:color w:val="000000"/>
        </w:rPr>
        <w:t>-</w:t>
      </w:r>
      <w:r w:rsidRPr="00303C65">
        <w:t xml:space="preserve">The highest estimated number of </w:t>
      </w:r>
      <w:proofErr w:type="gramStart"/>
      <w:r w:rsidRPr="00303C65">
        <w:t>population</w:t>
      </w:r>
      <w:proofErr w:type="gramEnd"/>
      <w:r w:rsidRPr="00303C65">
        <w:t xml:space="preserve"> is in 0-14 age range.</w:t>
      </w:r>
      <w:r w:rsidRPr="00303C65">
        <w:rPr>
          <w:color w:val="FF0000"/>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-Sex ratio is the Number of males per 100 females.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-Sex ratio is n</w:t>
      </w:r>
      <w:r w:rsidRPr="00303C65">
        <w:rPr>
          <w:rFonts w:ascii="Times New Roman" w:hAnsi="Times New Roman"/>
          <w:sz w:val="24"/>
          <w:szCs w:val="24"/>
        </w:rPr>
        <w:t xml:space="preserve">umber of sexually active females per 100 males.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w:t>
      </w:r>
      <w:r w:rsidRPr="00303C65">
        <w:rPr>
          <w:rFonts w:ascii="Times New Roman" w:hAnsi="Times New Roman"/>
          <w:sz w:val="24"/>
          <w:szCs w:val="24"/>
        </w:rPr>
        <w:t xml:space="preserve">Sex ratio is the highest in working ages.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 xml:space="preserve">Sex ratio is the highest in </w:t>
      </w:r>
      <w:r w:rsidRPr="00303C65">
        <w:rPr>
          <w:rFonts w:ascii="Times New Roman" w:hAnsi="Times New Roman"/>
          <w:color w:val="000000"/>
          <w:sz w:val="24"/>
          <w:szCs w:val="24"/>
        </w:rPr>
        <w:t>newborns and children</w:t>
      </w:r>
      <w:r w:rsidRPr="00303C65">
        <w:rPr>
          <w:rFonts w:ascii="Times New Roman" w:hAnsi="Times New Roman"/>
          <w:color w:val="FF0000"/>
          <w:sz w:val="24"/>
          <w:szCs w:val="24"/>
        </w:rPr>
        <w:t>. 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 xml:space="preserve">Sex ratio is the highest in adolescents. </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-Other fish first notice the water they swim in. </w:t>
      </w:r>
      <w:r w:rsidRPr="00303C65">
        <w:rPr>
          <w:rFonts w:ascii="Times New Roman" w:hAnsi="Times New Roman"/>
          <w:color w:val="FF0000"/>
          <w:sz w:val="24"/>
          <w:szCs w:val="24"/>
        </w:rPr>
        <w:t xml:space="preserve">True </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 xml:space="preserve">In order to truly understand varying </w:t>
      </w:r>
      <w:proofErr w:type="gramStart"/>
      <w:r w:rsidRPr="00303C65">
        <w:rPr>
          <w:rFonts w:ascii="Times New Roman" w:hAnsi="Times New Roman"/>
          <w:sz w:val="24"/>
          <w:szCs w:val="24"/>
        </w:rPr>
        <w:t>cultures</w:t>
      </w:r>
      <w:proofErr w:type="gramEnd"/>
      <w:r w:rsidRPr="00303C65">
        <w:rPr>
          <w:rFonts w:ascii="Times New Roman" w:hAnsi="Times New Roman"/>
          <w:sz w:val="24"/>
          <w:szCs w:val="24"/>
        </w:rPr>
        <w:t xml:space="preserve"> you must first understand the concept of one’s w</w:t>
      </w:r>
      <w:r w:rsidRPr="00303C65">
        <w:rPr>
          <w:rFonts w:ascii="Times New Roman" w:hAnsi="Times New Roman"/>
          <w:color w:val="000000"/>
          <w:sz w:val="24"/>
          <w:szCs w:val="24"/>
        </w:rPr>
        <w:t>orld-taken-for-granted.</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lastRenderedPageBreak/>
        <w:t>-</w:t>
      </w:r>
      <w:r w:rsidRPr="00303C65">
        <w:rPr>
          <w:rFonts w:ascii="Times New Roman" w:hAnsi="Times New Roman"/>
          <w:sz w:val="24"/>
          <w:szCs w:val="24"/>
        </w:rPr>
        <w:t xml:space="preserve">In order to truly understand varying </w:t>
      </w:r>
      <w:proofErr w:type="gramStart"/>
      <w:r w:rsidRPr="00303C65">
        <w:rPr>
          <w:rFonts w:ascii="Times New Roman" w:hAnsi="Times New Roman"/>
          <w:sz w:val="24"/>
          <w:szCs w:val="24"/>
        </w:rPr>
        <w:t>cultures</w:t>
      </w:r>
      <w:proofErr w:type="gramEnd"/>
      <w:r w:rsidRPr="00303C65">
        <w:rPr>
          <w:rFonts w:ascii="Times New Roman" w:hAnsi="Times New Roman"/>
          <w:sz w:val="24"/>
          <w:szCs w:val="24"/>
        </w:rPr>
        <w:t xml:space="preserve"> you must first understand the concept of one’s Self-perception. </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w:t>
      </w:r>
      <w:r w:rsidRPr="00303C65">
        <w:rPr>
          <w:rFonts w:ascii="Times New Roman" w:hAnsi="Times New Roman"/>
          <w:sz w:val="24"/>
          <w:szCs w:val="24"/>
        </w:rPr>
        <w:t>World-taken-for-granted is not being able to appreciate a culture for its value.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color w:val="000000"/>
          <w:sz w:val="24"/>
          <w:szCs w:val="24"/>
        </w:rPr>
        <w:t>-</w:t>
      </w:r>
      <w:r w:rsidRPr="00303C65">
        <w:rPr>
          <w:rFonts w:ascii="Times New Roman" w:hAnsi="Times New Roman"/>
          <w:sz w:val="24"/>
          <w:szCs w:val="24"/>
        </w:rPr>
        <w:t xml:space="preserve">World-taken-for-granted is </w:t>
      </w:r>
      <w:r w:rsidRPr="00303C65">
        <w:rPr>
          <w:rFonts w:ascii="Times New Roman" w:hAnsi="Times New Roman"/>
          <w:color w:val="000000"/>
          <w:sz w:val="24"/>
          <w:szCs w:val="24"/>
        </w:rPr>
        <w:t>all of the assumptions about our fit into our social and physical environment.</w:t>
      </w:r>
      <w:r w:rsidRPr="00303C65">
        <w:rPr>
          <w:rFonts w:ascii="Times New Roman" w:hAnsi="Times New Roman"/>
          <w:sz w:val="24"/>
          <w:szCs w:val="24"/>
        </w:rPr>
        <w:t xml:space="preserv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color w:val="000000"/>
          <w:sz w:val="24"/>
          <w:szCs w:val="24"/>
        </w:rPr>
        <w:t>-</w:t>
      </w:r>
      <w:r w:rsidRPr="00303C65">
        <w:rPr>
          <w:rFonts w:ascii="Times New Roman" w:hAnsi="Times New Roman"/>
          <w:sz w:val="24"/>
          <w:szCs w:val="24"/>
        </w:rPr>
        <w:t>World-taken-for-granted is any assumption of a given culture and how it fits into the world.</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S</w:t>
      </w:r>
      <w:r w:rsidRPr="00303C65">
        <w:rPr>
          <w:rFonts w:ascii="Times New Roman" w:hAnsi="Times New Roman"/>
          <w:color w:val="000000"/>
          <w:sz w:val="24"/>
          <w:szCs w:val="24"/>
        </w:rPr>
        <w:t xml:space="preserve">ometimes people judge cultures as being good, bad, or evil.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 xml:space="preserve">Ethnocentrism is </w:t>
      </w:r>
      <w:r w:rsidRPr="00303C65">
        <w:rPr>
          <w:rFonts w:ascii="Times New Roman" w:hAnsi="Times New Roman"/>
          <w:color w:val="000000"/>
          <w:sz w:val="24"/>
          <w:szCs w:val="24"/>
        </w:rPr>
        <w:t>the tendency to judge others based on our own experiences.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Ethnocentrism is Tendency to look for the cultural context in which differences in cultures occur.</w:t>
      </w:r>
      <w:r w:rsidRPr="00303C65">
        <w:rPr>
          <w:rFonts w:ascii="Times New Roman" w:hAnsi="Times New Roman"/>
          <w:color w:val="FF0000"/>
          <w:sz w:val="24"/>
          <w:szCs w:val="24"/>
        </w:rPr>
        <w:t xml:space="preserve"> </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w:t>
      </w:r>
      <w:r w:rsidRPr="00303C65">
        <w:rPr>
          <w:rFonts w:ascii="Times New Roman" w:hAnsi="Times New Roman"/>
          <w:sz w:val="24"/>
          <w:szCs w:val="24"/>
        </w:rPr>
        <w:t>Ethnocentrism is a broad generalization about groups based solely on the group affiliation.</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w:t>
      </w:r>
      <w:r w:rsidRPr="00303C65">
        <w:rPr>
          <w:rFonts w:ascii="Times New Roman" w:hAnsi="Times New Roman"/>
          <w:sz w:val="24"/>
          <w:szCs w:val="24"/>
        </w:rPr>
        <w:t>Ethnocentrism is NOT being able accept people for who they are.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Culture shock is the</w:t>
      </w:r>
      <w:r w:rsidRPr="00303C65">
        <w:rPr>
          <w:rFonts w:ascii="Times New Roman" w:hAnsi="Times New Roman"/>
          <w:color w:val="FF0000"/>
          <w:sz w:val="24"/>
          <w:szCs w:val="24"/>
        </w:rPr>
        <w:t xml:space="preserve"> </w:t>
      </w:r>
      <w:r w:rsidRPr="00303C65">
        <w:rPr>
          <w:rFonts w:ascii="Times New Roman" w:hAnsi="Times New Roman"/>
          <w:sz w:val="24"/>
          <w:szCs w:val="24"/>
        </w:rPr>
        <w:t xml:space="preserve">disoriented feeling which occurs in the context of being in a new culture.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w:t>
      </w:r>
      <w:r w:rsidRPr="00303C65">
        <w:rPr>
          <w:rFonts w:ascii="Times New Roman" w:hAnsi="Times New Roman"/>
          <w:sz w:val="24"/>
          <w:szCs w:val="24"/>
        </w:rPr>
        <w:t>Anyone who is planning a trip to another community, state, or country would be wise to do their cultural homework and prepare in advance how they will immerse themselves into the parts of the culture that fit their value system.</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w:t>
      </w:r>
      <w:r w:rsidRPr="00303C65">
        <w:rPr>
          <w:rFonts w:ascii="Times New Roman" w:hAnsi="Times New Roman"/>
          <w:sz w:val="24"/>
          <w:szCs w:val="24"/>
        </w:rPr>
        <w:t xml:space="preserve">The tendency to look for the cultural context in which differences in cultures occur is ethnocentrism.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w:t>
      </w:r>
      <w:r w:rsidRPr="00303C65">
        <w:rPr>
          <w:rFonts w:ascii="Times New Roman" w:hAnsi="Times New Roman"/>
          <w:sz w:val="24"/>
          <w:szCs w:val="24"/>
        </w:rPr>
        <w:t>Cultural relativism is the tendency to look for the cultural context in which differences in cultures occur.</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Cultural relativist respects and appreciates differences in each culture.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Cultural relativist is teachable and open minded.</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w:t>
      </w:r>
      <w:r w:rsidRPr="00303C65">
        <w:rPr>
          <w:rFonts w:ascii="Times New Roman" w:hAnsi="Times New Roman"/>
          <w:sz w:val="24"/>
          <w:szCs w:val="24"/>
        </w:rPr>
        <w:t>Cultural relativist has a tendency to judge other cultures related to their own culture.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-You should never, ever be required to forfeit your own values in the pursuit of teach ability, cultural relativism, and skilled cross-cultural relationships.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-Sometimes you need to compromise your own values in the pursuit of teach ability, cultural relativism, and skilled cross-cultural relationships.</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-Using the most common American gestures like handshakes should keep one safe in adjusting to any culture in the world.</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-It is best </w:t>
      </w:r>
      <w:r w:rsidRPr="00303C65">
        <w:rPr>
          <w:rFonts w:ascii="Times New Roman" w:hAnsi="Times New Roman"/>
          <w:b/>
          <w:sz w:val="24"/>
          <w:szCs w:val="24"/>
          <w:u w:val="single"/>
        </w:rPr>
        <w:t>not</w:t>
      </w:r>
      <w:r w:rsidRPr="00303C65">
        <w:rPr>
          <w:rFonts w:ascii="Times New Roman" w:hAnsi="Times New Roman"/>
          <w:sz w:val="24"/>
          <w:szCs w:val="24"/>
        </w:rPr>
        <w:t xml:space="preserve"> to assume what I do in America is acceptable in another country.</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-Stereotype is a broad generalization about groups based solely on the group affiliation.</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-Ethnocentrism is a broad generalization about groups based solely on the group affiliation.</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-The shared values, norms, symbols, language, objects, and way of life that is passed on from one generation to the next</w:t>
      </w:r>
      <w:r w:rsidRPr="00303C65">
        <w:rPr>
          <w:rFonts w:ascii="Times New Roman" w:hAnsi="Times New Roman"/>
          <w:b/>
          <w:sz w:val="24"/>
          <w:szCs w:val="24"/>
        </w:rPr>
        <w:t xml:space="preserve"> </w:t>
      </w:r>
      <w:r w:rsidRPr="00303C65">
        <w:rPr>
          <w:rFonts w:ascii="Times New Roman" w:hAnsi="Times New Roman"/>
          <w:sz w:val="24"/>
          <w:szCs w:val="24"/>
        </w:rPr>
        <w:t>is called the Culture.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-Morés are the shared values, norms, symbols, language, objects, and way of life that is passed on from one generation to the next.</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-Cultures are transmitted through many different sources.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-Biological needs</w:t>
      </w:r>
      <w:r w:rsidRPr="00303C65">
        <w:rPr>
          <w:rFonts w:ascii="Times New Roman" w:hAnsi="Times New Roman"/>
          <w:color w:val="FF0000"/>
          <w:sz w:val="24"/>
          <w:szCs w:val="24"/>
        </w:rPr>
        <w:t xml:space="preserve"> </w:t>
      </w:r>
      <w:r w:rsidRPr="00303C65">
        <w:rPr>
          <w:rFonts w:ascii="Times New Roman" w:hAnsi="Times New Roman"/>
          <w:sz w:val="24"/>
          <w:szCs w:val="24"/>
        </w:rPr>
        <w:t>are innate urges that require some action on our part if we are to survive.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-Instinctive</w:t>
      </w:r>
      <w:r w:rsidRPr="00303C65">
        <w:rPr>
          <w:rFonts w:ascii="Times New Roman" w:hAnsi="Times New Roman"/>
          <w:color w:val="FF0000"/>
          <w:sz w:val="24"/>
          <w:szCs w:val="24"/>
        </w:rPr>
        <w:t xml:space="preserve"> needs </w:t>
      </w:r>
      <w:r w:rsidRPr="00303C65">
        <w:rPr>
          <w:rFonts w:ascii="Times New Roman" w:hAnsi="Times New Roman"/>
          <w:sz w:val="24"/>
          <w:szCs w:val="24"/>
        </w:rPr>
        <w:t>are innate urges that require some action on our part if we are to survive.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-Values define standards of what is good, bad, desirable, or undesirable for </w:t>
      </w:r>
      <w:proofErr w:type="gramStart"/>
      <w:r w:rsidRPr="00303C65">
        <w:rPr>
          <w:rFonts w:ascii="Times New Roman" w:hAnsi="Times New Roman"/>
          <w:sz w:val="24"/>
          <w:szCs w:val="24"/>
        </w:rPr>
        <w:t>ourselves</w:t>
      </w:r>
      <w:proofErr w:type="gramEnd"/>
      <w:r w:rsidRPr="00303C65">
        <w:rPr>
          <w:rFonts w:ascii="Times New Roman" w:hAnsi="Times New Roman"/>
          <w:sz w:val="24"/>
          <w:szCs w:val="24"/>
        </w:rPr>
        <w:t xml:space="preserve"> and others</w:t>
      </w:r>
      <w:r w:rsidRPr="00303C65">
        <w:rPr>
          <w:rFonts w:ascii="Times New Roman" w:hAnsi="Times New Roman"/>
          <w:b/>
          <w:sz w:val="24"/>
          <w:szCs w:val="24"/>
        </w:rPr>
        <w:t>.</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-Morés define standards of what is good, bad, desirable, or undesirable for </w:t>
      </w:r>
      <w:proofErr w:type="gramStart"/>
      <w:r w:rsidRPr="00303C65">
        <w:rPr>
          <w:rFonts w:ascii="Times New Roman" w:hAnsi="Times New Roman"/>
          <w:sz w:val="24"/>
          <w:szCs w:val="24"/>
        </w:rPr>
        <w:t>ourselves</w:t>
      </w:r>
      <w:proofErr w:type="gramEnd"/>
      <w:r w:rsidRPr="00303C65">
        <w:rPr>
          <w:rFonts w:ascii="Times New Roman" w:hAnsi="Times New Roman"/>
          <w:sz w:val="24"/>
          <w:szCs w:val="24"/>
        </w:rPr>
        <w:t xml:space="preserve"> and others</w:t>
      </w:r>
      <w:r w:rsidRPr="00303C65">
        <w:rPr>
          <w:rFonts w:ascii="Times New Roman" w:hAnsi="Times New Roman"/>
          <w:b/>
          <w:sz w:val="24"/>
          <w:szCs w:val="24"/>
        </w:rPr>
        <w:t>.</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-Norms are shared expectations or rules of behavior.</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-Norms are what are normal in a given social circumstance.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lastRenderedPageBreak/>
        <w:t xml:space="preserve">-Morés are much more important to people than folkways. </w:t>
      </w:r>
      <w:r w:rsidRPr="00303C65">
        <w:rPr>
          <w:rFonts w:ascii="Times New Roman" w:hAnsi="Times New Roman"/>
          <w:color w:val="FF0000"/>
          <w:sz w:val="24"/>
          <w:szCs w:val="24"/>
        </w:rPr>
        <w:t>True</w:t>
      </w:r>
      <w:r w:rsidRPr="00303C65">
        <w:rPr>
          <w:rFonts w:ascii="Times New Roman" w:hAnsi="Times New Roman"/>
          <w:sz w:val="24"/>
          <w:szCs w:val="24"/>
        </w:rPr>
        <w:t xml:space="preserve"> </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-Folkways are much more important to people than morés.</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-Folkways rarely become laws.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-Many morés are codified</w:t>
      </w:r>
      <w:r w:rsidRPr="00303C65">
        <w:rPr>
          <w:rFonts w:ascii="Times New Roman" w:hAnsi="Times New Roman"/>
          <w:color w:val="000000"/>
          <w:sz w:val="24"/>
          <w:szCs w:val="24"/>
        </w:rPr>
        <w:t xml:space="preserv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-Many folkways and morés are often codified.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b/>
          <w:color w:val="FF0000"/>
          <w:sz w:val="24"/>
          <w:szCs w:val="24"/>
        </w:rPr>
      </w:pPr>
      <w:r w:rsidRPr="00303C65">
        <w:rPr>
          <w:rFonts w:ascii="Times New Roman" w:hAnsi="Times New Roman"/>
          <w:sz w:val="24"/>
          <w:szCs w:val="24"/>
        </w:rPr>
        <w:t>-A traditional or customary norm governing everyday social behaviors is a folkway.</w:t>
      </w:r>
      <w:r w:rsidRPr="00303C65">
        <w:rPr>
          <w:rFonts w:ascii="Times New Roman" w:hAnsi="Times New Roman"/>
          <w:b/>
          <w:color w:val="FF0000"/>
          <w:sz w:val="24"/>
          <w:szCs w:val="24"/>
        </w:rPr>
        <w:t xml:space="preserv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-Folkways are deeply held, informal norms that are strictly enforced.</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-Morés are deeply held, informal norms that are strictly enforced.</w:t>
      </w:r>
      <w:r w:rsidRPr="00303C65">
        <w:rPr>
          <w:rFonts w:ascii="Times New Roman" w:hAnsi="Times New Roman"/>
          <w:b/>
          <w:color w:val="FF0000"/>
          <w:sz w:val="24"/>
          <w:szCs w:val="24"/>
        </w:rPr>
        <w:t xml:space="preserv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-Morés are traditional or customary norm governing everyday social behaviors.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-How we greet each other is an example of folkways.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-Morés might include clear boundaries between males and females.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-Morés might include hand gestures.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-Not following folkways may lead to jail time.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highlight w:val="yellow"/>
        </w:rPr>
      </w:pPr>
      <w:r w:rsidRPr="00303C65">
        <w:rPr>
          <w:rFonts w:ascii="Times New Roman" w:hAnsi="Times New Roman"/>
          <w:sz w:val="24"/>
          <w:szCs w:val="24"/>
        </w:rPr>
        <w:t>-Not following folkways may lead to ridicule.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sz w:val="24"/>
          <w:szCs w:val="24"/>
        </w:rPr>
        <w:t>-Not following morés may lead only to</w:t>
      </w:r>
      <w:r w:rsidRPr="00303C65">
        <w:rPr>
          <w:rFonts w:ascii="Times New Roman" w:hAnsi="Times New Roman"/>
          <w:color w:val="000000"/>
          <w:sz w:val="24"/>
          <w:szCs w:val="24"/>
        </w:rPr>
        <w:t xml:space="preserve"> ridicule.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-Not following morés may lead to harsh punishments.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-Because values change over time, laws change with them.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-Law is defined as codified norms from which the behavior of society’s members can be judged.</w:t>
      </w:r>
      <w:r w:rsidRPr="00303C65">
        <w:rPr>
          <w:rFonts w:ascii="Times New Roman" w:hAnsi="Times New Roman"/>
          <w:color w:val="FF0000"/>
          <w:sz w:val="24"/>
          <w:szCs w:val="24"/>
        </w:rPr>
        <w:t xml:space="preserve"> </w:t>
      </w:r>
      <w:r w:rsidRPr="00303C65">
        <w:rPr>
          <w:rFonts w:ascii="Times New Roman" w:hAnsi="Times New Roman"/>
          <w:color w:val="FF0000"/>
          <w:sz w:val="24"/>
          <w:szCs w:val="24"/>
        </w:rPr>
        <w:tab/>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-Law is defined as a traditional or customary norm governing everyday social behaviors.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 xml:space="preserve">-Prescriptive laws &amp; proscriptive laws are two varieties of laws.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-Prescriptive laws state what must be done.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-Proscriptive laws state what must be done.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-Laws which state what is forbidden is called proscriptive.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sz w:val="24"/>
          <w:szCs w:val="24"/>
        </w:rPr>
        <w:t xml:space="preserve">-Laws which state what is forbidden is called </w:t>
      </w:r>
      <w:r w:rsidRPr="00303C65">
        <w:rPr>
          <w:rFonts w:ascii="Times New Roman" w:hAnsi="Times New Roman"/>
          <w:color w:val="000000"/>
          <w:sz w:val="24"/>
          <w:szCs w:val="24"/>
        </w:rPr>
        <w:t xml:space="preserve">prescriptive.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-If you want to drive, set up a small business, or not be in trouble with the IRS for failing to file taxes, then you must follow prescriptive laws.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-Proscriptive laws tell us what we cannot do such as murder, rape, steal, etc.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sz w:val="24"/>
          <w:szCs w:val="24"/>
        </w:rPr>
        <w:t>-</w:t>
      </w:r>
      <w:r w:rsidRPr="00303C65">
        <w:rPr>
          <w:rFonts w:ascii="Times New Roman" w:hAnsi="Times New Roman"/>
          <w:color w:val="000000"/>
          <w:sz w:val="24"/>
          <w:szCs w:val="24"/>
        </w:rPr>
        <w:t xml:space="preserve">Prescriptive </w:t>
      </w:r>
      <w:r w:rsidRPr="00303C65">
        <w:rPr>
          <w:rFonts w:ascii="Times New Roman" w:hAnsi="Times New Roman"/>
          <w:sz w:val="24"/>
          <w:szCs w:val="24"/>
        </w:rPr>
        <w:t xml:space="preserve">laws tell us what we cannot do such as murder, rape, steal, etc.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b/>
          <w:sz w:val="24"/>
          <w:szCs w:val="24"/>
        </w:rPr>
      </w:pPr>
      <w:r w:rsidRPr="00303C65">
        <w:rPr>
          <w:rFonts w:ascii="Times New Roman" w:hAnsi="Times New Roman"/>
          <w:sz w:val="24"/>
          <w:szCs w:val="24"/>
        </w:rPr>
        <w:t>-One very powerful tool used by human beings to share our values is our capacity for language.</w:t>
      </w:r>
      <w:r w:rsidRPr="00303C65">
        <w:rPr>
          <w:rFonts w:ascii="Times New Roman" w:hAnsi="Times New Roman"/>
          <w:b/>
          <w:sz w:val="24"/>
          <w:szCs w:val="24"/>
        </w:rPr>
        <w:t xml:space="preserve">  </w:t>
      </w:r>
      <w:r w:rsidRPr="00303C65">
        <w:rPr>
          <w:rFonts w:ascii="Times New Roman" w:hAnsi="Times New Roman"/>
          <w:b/>
          <w:sz w:val="24"/>
          <w:szCs w:val="24"/>
        </w:rPr>
        <w:tab/>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-One very powerful tool used by human beings to share our values is our capacity to create laws.</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-Language is a complex set of symbols which allow us to communicate verbally, nonverbally, and in written form.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-Semantics is a complex set of symbols which allow us to communicate verbally, nonverbally, and in written form.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-How you view the world around you, your social construction of reality, and your world-taken-</w:t>
      </w:r>
      <w:r w:rsidRPr="00303C65">
        <w:rPr>
          <w:rFonts w:ascii="Times New Roman" w:hAnsi="Times New Roman"/>
          <w:sz w:val="24"/>
          <w:szCs w:val="24"/>
        </w:rPr>
        <w:tab/>
        <w:t>for-granted all stem in part from the language you learn to speak.</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-Sapir-Whorf Hypothesis</w:t>
      </w:r>
      <w:r w:rsidRPr="00303C65">
        <w:rPr>
          <w:rFonts w:ascii="Times New Roman" w:hAnsi="Times New Roman"/>
          <w:b/>
          <w:sz w:val="24"/>
          <w:szCs w:val="24"/>
        </w:rPr>
        <w:t xml:space="preserve"> </w:t>
      </w:r>
      <w:r w:rsidRPr="00303C65">
        <w:rPr>
          <w:rFonts w:ascii="Times New Roman" w:hAnsi="Times New Roman"/>
          <w:sz w:val="24"/>
          <w:szCs w:val="24"/>
        </w:rPr>
        <w:t>claims that when</w:t>
      </w:r>
      <w:r w:rsidRPr="00303C65">
        <w:rPr>
          <w:rFonts w:ascii="Times New Roman" w:hAnsi="Times New Roman"/>
          <w:color w:val="FF0000"/>
          <w:sz w:val="24"/>
          <w:szCs w:val="24"/>
        </w:rPr>
        <w:t xml:space="preserve"> </w:t>
      </w:r>
      <w:r w:rsidRPr="00303C65">
        <w:rPr>
          <w:rFonts w:ascii="Times New Roman" w:hAnsi="Times New Roman"/>
          <w:sz w:val="24"/>
          <w:szCs w:val="24"/>
        </w:rPr>
        <w:t>we learn a language, we also learn a framework for understanding and interpreting our social reality and environment.</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-Sapir-Whorf Hypothesis</w:t>
      </w:r>
      <w:r w:rsidRPr="00303C65">
        <w:rPr>
          <w:rFonts w:ascii="Times New Roman" w:hAnsi="Times New Roman"/>
          <w:b/>
          <w:sz w:val="24"/>
          <w:szCs w:val="24"/>
        </w:rPr>
        <w:t xml:space="preserve"> </w:t>
      </w:r>
      <w:r w:rsidRPr="00303C65">
        <w:rPr>
          <w:rFonts w:ascii="Times New Roman" w:hAnsi="Times New Roman"/>
          <w:sz w:val="24"/>
          <w:szCs w:val="24"/>
        </w:rPr>
        <w:t>claims that learning a language is a culmination of human evolution.</w:t>
      </w:r>
      <w:r w:rsidRPr="00303C65">
        <w:rPr>
          <w:rFonts w:ascii="Times New Roman" w:hAnsi="Times New Roman"/>
          <w:color w:val="FF0000"/>
          <w:sz w:val="24"/>
          <w:szCs w:val="24"/>
        </w:rPr>
        <w:t xml:space="preserve"> </w:t>
      </w:r>
      <w:r w:rsidRPr="00303C65">
        <w:rPr>
          <w:rFonts w:ascii="Times New Roman" w:hAnsi="Times New Roman"/>
          <w:color w:val="FF0000"/>
          <w:sz w:val="24"/>
          <w:szCs w:val="24"/>
        </w:rPr>
        <w:tab/>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-Sapir-Whorf Hypothesis would support the claim that if a language disappears, so will the culture.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lastRenderedPageBreak/>
        <w:t xml:space="preserve">-Lingual-cultural hypothesis would support the claim that if a language disappears, so will the culture.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-The culture shared by the dominant groups, coinciding with the culture shared in the main social institutions defines </w:t>
      </w:r>
      <w:proofErr w:type="gramStart"/>
      <w:r w:rsidRPr="00303C65">
        <w:rPr>
          <w:rFonts w:ascii="Times New Roman" w:hAnsi="Times New Roman"/>
          <w:sz w:val="24"/>
          <w:szCs w:val="24"/>
        </w:rPr>
        <w:t>main stream</w:t>
      </w:r>
      <w:proofErr w:type="gramEnd"/>
      <w:r w:rsidRPr="00303C65">
        <w:rPr>
          <w:rFonts w:ascii="Times New Roman" w:hAnsi="Times New Roman"/>
          <w:sz w:val="24"/>
          <w:szCs w:val="24"/>
        </w:rPr>
        <w:t xml:space="preserve"> culture.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-The culture shared by the dominant groups, coinciding with the culture shared in the main social institutions defines dominant culture.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-Subculture is one in which groups have different folkways, mores, and norms, exist within but are no completely a part of the larger society.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w:t>
      </w:r>
      <w:proofErr w:type="gramStart"/>
      <w:r w:rsidRPr="00303C65">
        <w:rPr>
          <w:rFonts w:ascii="Times New Roman" w:hAnsi="Times New Roman"/>
          <w:color w:val="000000"/>
          <w:sz w:val="24"/>
          <w:szCs w:val="24"/>
        </w:rPr>
        <w:t>Counter culture</w:t>
      </w:r>
      <w:proofErr w:type="gramEnd"/>
      <w:r w:rsidRPr="00303C65">
        <w:rPr>
          <w:rFonts w:ascii="Times New Roman" w:hAnsi="Times New Roman"/>
          <w:sz w:val="24"/>
          <w:szCs w:val="24"/>
        </w:rPr>
        <w:t xml:space="preserve"> is one in which groups have different folkways, mores, and norms, exist within but are no completely a part of the larger society.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-When a group's values, norm, and beliefs are in conflict or opposition to those of the larger society and mainstream culture, it is called </w:t>
      </w:r>
      <w:proofErr w:type="gramStart"/>
      <w:r w:rsidRPr="00303C65">
        <w:rPr>
          <w:rFonts w:ascii="Times New Roman" w:hAnsi="Times New Roman"/>
          <w:sz w:val="24"/>
          <w:szCs w:val="24"/>
        </w:rPr>
        <w:t>counter culture</w:t>
      </w:r>
      <w:proofErr w:type="gramEnd"/>
      <w:r w:rsidRPr="00303C65">
        <w:rPr>
          <w:rFonts w:ascii="Times New Roman" w:hAnsi="Times New Roman"/>
          <w:sz w:val="24"/>
          <w:szCs w:val="24"/>
        </w:rPr>
        <w:t xml:space="preserv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000000"/>
          <w:sz w:val="24"/>
          <w:szCs w:val="24"/>
          <w:highlight w:val="yellow"/>
        </w:rPr>
      </w:pPr>
      <w:r w:rsidRPr="00303C65">
        <w:rPr>
          <w:rFonts w:ascii="Times New Roman" w:hAnsi="Times New Roman"/>
          <w:sz w:val="24"/>
          <w:szCs w:val="24"/>
        </w:rPr>
        <w:t>-When a group's values, norm, and beliefs are in conflict or opposition to those of the larger society and mainstream culture, it is called s</w:t>
      </w:r>
      <w:r w:rsidRPr="00303C65">
        <w:rPr>
          <w:rFonts w:ascii="Times New Roman" w:hAnsi="Times New Roman"/>
          <w:color w:val="000000"/>
          <w:sz w:val="24"/>
          <w:szCs w:val="24"/>
        </w:rPr>
        <w:t>ubculture.</w:t>
      </w:r>
      <w:r w:rsidRPr="00303C65">
        <w:rPr>
          <w:rFonts w:ascii="Times New Roman" w:hAnsi="Times New Roman"/>
          <w:sz w:val="24"/>
          <w:szCs w:val="24"/>
        </w:rPr>
        <w:t xml:space="preserve">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-Cultural diffusion is when certain aspects of one culture are spread to another culture.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-Cultural diffusion is when I have to diffuse my own culture to fit into the </w:t>
      </w:r>
      <w:proofErr w:type="gramStart"/>
      <w:r w:rsidRPr="00303C65">
        <w:rPr>
          <w:rFonts w:ascii="Times New Roman" w:hAnsi="Times New Roman"/>
          <w:sz w:val="24"/>
          <w:szCs w:val="24"/>
        </w:rPr>
        <w:t>main stream</w:t>
      </w:r>
      <w:proofErr w:type="gramEnd"/>
      <w:r w:rsidRPr="00303C65">
        <w:rPr>
          <w:rFonts w:ascii="Times New Roman" w:hAnsi="Times New Roman"/>
          <w:sz w:val="24"/>
          <w:szCs w:val="24"/>
        </w:rPr>
        <w:t xml:space="preserve"> culture.</w:t>
      </w:r>
      <w:r w:rsidRPr="00303C65">
        <w:rPr>
          <w:rFonts w:ascii="Times New Roman" w:hAnsi="Times New Roman"/>
          <w:color w:val="FF0000"/>
          <w:sz w:val="24"/>
          <w:szCs w:val="24"/>
        </w:rPr>
        <w:t xml:space="preserve"> </w:t>
      </w:r>
      <w:r w:rsidRPr="00303C65">
        <w:rPr>
          <w:rFonts w:ascii="Times New Roman" w:hAnsi="Times New Roman"/>
          <w:color w:val="FF0000"/>
          <w:sz w:val="24"/>
          <w:szCs w:val="24"/>
        </w:rPr>
        <w:tab/>
        <w:t>False</w:t>
      </w:r>
    </w:p>
    <w:p w:rsidR="00002E4F" w:rsidRPr="00303C65" w:rsidRDefault="00002E4F" w:rsidP="00002E4F">
      <w:pPr>
        <w:pStyle w:val="NoSpacing"/>
        <w:rPr>
          <w:rFonts w:ascii="Times New Roman" w:hAnsi="Times New Roman"/>
          <w:color w:val="FF0000"/>
          <w:sz w:val="24"/>
          <w:szCs w:val="24"/>
          <w:highlight w:val="yellow"/>
        </w:rPr>
      </w:pPr>
      <w:r w:rsidRPr="00303C65">
        <w:rPr>
          <w:rFonts w:ascii="Times New Roman" w:hAnsi="Times New Roman"/>
          <w:sz w:val="24"/>
          <w:szCs w:val="24"/>
        </w:rPr>
        <w:t>-Cultural leveling is the process in which cultures of the world become similar.</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-Cultural leveling is the process by which immigrant people adjust and adapt their way of life to the host culture.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-Cultural leveling is the process by which people from different cultures are absorbed into the mainstream culture.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-Cultural diffusion is the process in which cultures of the world become similar.</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-Melting Pot Theory is an ideology which suggests that all the diverse people coming to the U.S. as immigrants would blend biologically and culturally in order to form a new unique breed of "Americans."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-Deculturation is</w:t>
      </w:r>
      <w:r w:rsidRPr="00303C65">
        <w:rPr>
          <w:rFonts w:ascii="Times New Roman" w:hAnsi="Times New Roman"/>
          <w:b/>
          <w:sz w:val="24"/>
          <w:szCs w:val="24"/>
        </w:rPr>
        <w:t xml:space="preserve"> </w:t>
      </w:r>
      <w:r w:rsidRPr="00303C65">
        <w:rPr>
          <w:rFonts w:ascii="Times New Roman" w:hAnsi="Times New Roman"/>
          <w:sz w:val="24"/>
          <w:szCs w:val="24"/>
        </w:rPr>
        <w:t xml:space="preserve">the process by which immigrant people adjust and adapt their way of life to the host culture.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-Acculturation is</w:t>
      </w:r>
      <w:r w:rsidRPr="00303C65">
        <w:rPr>
          <w:rFonts w:ascii="Times New Roman" w:hAnsi="Times New Roman"/>
          <w:b/>
          <w:sz w:val="24"/>
          <w:szCs w:val="24"/>
        </w:rPr>
        <w:t xml:space="preserve"> </w:t>
      </w:r>
      <w:r w:rsidRPr="00303C65">
        <w:rPr>
          <w:rFonts w:ascii="Times New Roman" w:hAnsi="Times New Roman"/>
          <w:sz w:val="24"/>
          <w:szCs w:val="24"/>
        </w:rPr>
        <w:t xml:space="preserve">the process by which immigrant people adjust and adapt their way of life to the host culture.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-Assimilation is the process by which people from different cultures are acculturated and ultimately absorbed into the mainstream culture.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-Assimilation is the process by which immigrant people adjust and adapt their way of life to the host culture.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-Forced assimilation is when those in power in the mainstream refuse to allow immigrants to maintain their various cultures.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sz w:val="24"/>
          <w:szCs w:val="24"/>
        </w:rPr>
        <w:t>-When those in power in the mainstream refuse to allow immigrants to maintain their various cultures, it is called p</w:t>
      </w:r>
      <w:r w:rsidRPr="00303C65">
        <w:rPr>
          <w:rFonts w:ascii="Times New Roman" w:hAnsi="Times New Roman"/>
          <w:color w:val="000000"/>
          <w:sz w:val="24"/>
          <w:szCs w:val="24"/>
        </w:rPr>
        <w:t>ermissible assimilation.</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-Permissible assimilation refers to natural adaptation to the mainstream culture by newcomers.</w:t>
      </w:r>
      <w:r w:rsidRPr="00303C65">
        <w:rPr>
          <w:rFonts w:ascii="Times New Roman" w:hAnsi="Times New Roman"/>
          <w:b/>
          <w:sz w:val="24"/>
          <w:szCs w:val="24"/>
        </w:rPr>
        <w:t xml:space="preserve">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-The tendency for adult immigrants to be rendered powerless, giving them less opportunities in comparison to native-born adults is marginalization.</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highlight w:val="yellow"/>
        </w:rPr>
      </w:pPr>
      <w:r w:rsidRPr="00303C65">
        <w:rPr>
          <w:rFonts w:ascii="Times New Roman" w:hAnsi="Times New Roman"/>
          <w:sz w:val="24"/>
          <w:szCs w:val="24"/>
        </w:rPr>
        <w:t xml:space="preserve">-The tendency for adult immigrants to be rendered powerless, giving them less opportunities in comparison to native-born adults is forced assimilation.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-US born children of immigrants usually find themselves functioning as liaisons to their parents and the main-stream culture.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lastRenderedPageBreak/>
        <w:t>-Immigrants rarely need their US born children to be liaisons between their parents and the main-stream culture.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-US born children of immigrants usually find themselves living in a culturally transitioning family structure.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-US born children of immigrants usually find themselves acculturated mainly through public schools.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-Cultural assimilation is when one is acculturated into the host culture.</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-Cultural deculturation is when one is acculturated into the host culture.</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-Marital assimilation considers vast intermarriage between mainstream members and newcomers.</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-Structural assimilation considers the </w:t>
      </w:r>
      <w:proofErr w:type="gramStart"/>
      <w:r w:rsidRPr="00303C65">
        <w:rPr>
          <w:rFonts w:ascii="Times New Roman" w:hAnsi="Times New Roman"/>
          <w:sz w:val="24"/>
          <w:szCs w:val="24"/>
        </w:rPr>
        <w:t>large scale</w:t>
      </w:r>
      <w:proofErr w:type="gramEnd"/>
      <w:r w:rsidRPr="00303C65">
        <w:rPr>
          <w:rFonts w:ascii="Times New Roman" w:hAnsi="Times New Roman"/>
          <w:sz w:val="24"/>
          <w:szCs w:val="24"/>
        </w:rPr>
        <w:t xml:space="preserve"> entrance into the various parts of the social structure including clubs, religions, workplace, schools, etc...</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-Total assimilation considers the </w:t>
      </w:r>
      <w:proofErr w:type="gramStart"/>
      <w:r w:rsidRPr="00303C65">
        <w:rPr>
          <w:rFonts w:ascii="Times New Roman" w:hAnsi="Times New Roman"/>
          <w:sz w:val="24"/>
          <w:szCs w:val="24"/>
        </w:rPr>
        <w:t>large scale</w:t>
      </w:r>
      <w:proofErr w:type="gramEnd"/>
      <w:r w:rsidRPr="00303C65">
        <w:rPr>
          <w:rFonts w:ascii="Times New Roman" w:hAnsi="Times New Roman"/>
          <w:sz w:val="24"/>
          <w:szCs w:val="24"/>
        </w:rPr>
        <w:t xml:space="preserve"> entrance into the various parts of the social structure including clubs, religions, workplace, schools, etc...</w:t>
      </w:r>
      <w:r w:rsidRPr="00303C65">
        <w:rPr>
          <w:rFonts w:ascii="Times New Roman" w:hAnsi="Times New Roman"/>
          <w:color w:val="FF0000"/>
          <w:sz w:val="24"/>
          <w:szCs w:val="24"/>
        </w:rPr>
        <w:t xml:space="preserve"> 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-Cultural Universals refers to certain aspects of cultures which are found among peoples of all cultures throughout the world is ____________.</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-Sociobiology claims that human behavior is the result of natural selection.  </w:t>
      </w:r>
      <w:r w:rsidRPr="00303C65">
        <w:rPr>
          <w:rFonts w:ascii="Times New Roman" w:hAnsi="Times New Roman"/>
          <w:color w:val="FF0000"/>
          <w:sz w:val="24"/>
          <w:szCs w:val="24"/>
        </w:rPr>
        <w:t>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-Darwinism claims that only human behavior is the result of natural selection.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w:t>
      </w:r>
      <w:r w:rsidRPr="00303C65">
        <w:rPr>
          <w:rFonts w:ascii="Times New Roman" w:eastAsia="Times New Roman" w:hAnsi="Times New Roman"/>
          <w:bCs/>
          <w:sz w:val="24"/>
          <w:szCs w:val="24"/>
        </w:rPr>
        <w:t xml:space="preserve">Cultural displacement is the </w:t>
      </w:r>
      <w:r w:rsidRPr="00303C65">
        <w:rPr>
          <w:rFonts w:ascii="Times New Roman" w:hAnsi="Times New Roman"/>
          <w:sz w:val="24"/>
          <w:szCs w:val="24"/>
        </w:rPr>
        <w:t xml:space="preserve">process whereby one part of culture changes faster than another part to which it is related. </w:t>
      </w:r>
      <w:r w:rsidRPr="00303C65">
        <w:rPr>
          <w:rFonts w:ascii="Times New Roman" w:hAnsi="Times New Roman"/>
          <w:color w:val="FF0000"/>
          <w:sz w:val="24"/>
          <w:szCs w:val="24"/>
        </w:rPr>
        <w:t>False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-The process whereby one part of culture changes faster than another part to which it is related is cultural lag.</w:t>
      </w:r>
      <w:r w:rsidRPr="00303C65">
        <w:rPr>
          <w:rFonts w:ascii="Times New Roman" w:hAnsi="Times New Roman"/>
          <w:color w:val="FF0000"/>
          <w:sz w:val="24"/>
          <w:szCs w:val="24"/>
        </w:rPr>
        <w:t xml:space="preserve">  True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-Cultures are part of the human social experience. </w:t>
      </w:r>
      <w:r w:rsidRPr="00303C65">
        <w:rPr>
          <w:rFonts w:ascii="Times New Roman" w:hAnsi="Times New Roman"/>
          <w:color w:val="FF0000"/>
          <w:sz w:val="24"/>
          <w:szCs w:val="24"/>
        </w:rPr>
        <w:t>True</w:t>
      </w:r>
      <w:r w:rsidRPr="00303C65">
        <w:rPr>
          <w:rFonts w:ascii="Times New Roman" w:hAnsi="Times New Roman"/>
          <w:sz w:val="24"/>
          <w:szCs w:val="24"/>
        </w:rPr>
        <w:t xml:space="preserve"> </w:t>
      </w:r>
    </w:p>
    <w:p w:rsidR="00002E4F" w:rsidRDefault="00002E4F" w:rsidP="00002E4F">
      <w:pPr>
        <w:pStyle w:val="NoSpacing"/>
        <w:rPr>
          <w:rFonts w:ascii="Times New Roman" w:hAnsi="Times New Roman"/>
          <w:b/>
          <w:sz w:val="32"/>
          <w:szCs w:val="32"/>
        </w:rPr>
      </w:pPr>
      <w:r w:rsidRPr="00303C65">
        <w:rPr>
          <w:rFonts w:ascii="Times New Roman" w:hAnsi="Times New Roman"/>
          <w:b/>
          <w:sz w:val="32"/>
          <w:szCs w:val="32"/>
        </w:rPr>
        <w:t>Fill in the Blank Questions</w:t>
      </w:r>
    </w:p>
    <w:p w:rsidR="00002E4F" w:rsidRPr="00303C65" w:rsidRDefault="00002E4F" w:rsidP="00002E4F">
      <w:pPr>
        <w:pStyle w:val="NoSpacing"/>
        <w:rPr>
          <w:rFonts w:ascii="Times New Roman" w:hAnsi="Times New Roman"/>
          <w:b/>
          <w:sz w:val="32"/>
          <w:szCs w:val="32"/>
        </w:rPr>
      </w:pP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-____________ is the tendency to judge others based on our own experiences.  </w:t>
      </w:r>
      <w:r w:rsidRPr="00303C65">
        <w:rPr>
          <w:rFonts w:ascii="Times New Roman" w:hAnsi="Times New Roman"/>
          <w:color w:val="FF0000"/>
          <w:sz w:val="24"/>
          <w:szCs w:val="24"/>
        </w:rPr>
        <w:t>Ethnocentrism</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-It is estimated by the Encyclopedia of World Cultures that there are about ______unique cultures on the earth in our modern world. </w:t>
      </w:r>
      <w:r w:rsidRPr="00303C65">
        <w:rPr>
          <w:rFonts w:ascii="Times New Roman" w:hAnsi="Times New Roman"/>
          <w:color w:val="FF0000"/>
          <w:sz w:val="24"/>
          <w:szCs w:val="24"/>
        </w:rPr>
        <w:t>500 +</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-Cultures are _________</w:t>
      </w:r>
      <w:r w:rsidRPr="00303C65">
        <w:rPr>
          <w:rFonts w:ascii="Times New Roman" w:hAnsi="Times New Roman"/>
          <w:color w:val="FF0000"/>
          <w:sz w:val="24"/>
          <w:szCs w:val="24"/>
        </w:rPr>
        <w:t xml:space="preserve"> </w:t>
      </w:r>
      <w:r w:rsidRPr="00303C65">
        <w:rPr>
          <w:rFonts w:ascii="Times New Roman" w:hAnsi="Times New Roman"/>
          <w:sz w:val="24"/>
          <w:szCs w:val="24"/>
        </w:rPr>
        <w:t xml:space="preserve">and require focused efforts to be properly understood.   </w:t>
      </w:r>
      <w:r w:rsidRPr="00303C65">
        <w:rPr>
          <w:rFonts w:ascii="Times New Roman" w:hAnsi="Times New Roman"/>
          <w:color w:val="FF0000"/>
          <w:sz w:val="24"/>
          <w:szCs w:val="24"/>
        </w:rPr>
        <w:t>Complex</w:t>
      </w:r>
    </w:p>
    <w:p w:rsidR="00002E4F" w:rsidRPr="00303C65" w:rsidRDefault="00002E4F" w:rsidP="00002E4F">
      <w:pPr>
        <w:pStyle w:val="NoSpacing"/>
        <w:rPr>
          <w:rFonts w:ascii="Times New Roman" w:hAnsi="Times New Roman"/>
          <w:color w:val="FF0000"/>
          <w:sz w:val="24"/>
          <w:szCs w:val="24"/>
        </w:rPr>
      </w:pPr>
      <w:r w:rsidRPr="00303C65">
        <w:rPr>
          <w:rFonts w:ascii="Times New Roman" w:eastAsia="Times New Roman" w:hAnsi="Times New Roman"/>
          <w:color w:val="000000"/>
          <w:sz w:val="24"/>
          <w:szCs w:val="24"/>
        </w:rPr>
        <w:t>-Christians make up about ________ of the world populations.</w:t>
      </w:r>
      <w:r w:rsidRPr="00303C65">
        <w:rPr>
          <w:rFonts w:ascii="Times New Roman" w:eastAsia="Times New Roman" w:hAnsi="Times New Roman"/>
          <w:color w:val="FF0000"/>
          <w:sz w:val="24"/>
          <w:szCs w:val="24"/>
        </w:rPr>
        <w:t xml:space="preserve"> 1/3</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-______________religion recently surpassed Roman Catholics becoming the world’s largest religion.</w:t>
      </w:r>
      <w:r w:rsidRPr="00303C65">
        <w:rPr>
          <w:rFonts w:ascii="Times New Roman" w:hAnsi="Times New Roman"/>
          <w:color w:val="FF0000"/>
          <w:sz w:val="24"/>
          <w:szCs w:val="24"/>
        </w:rPr>
        <w:t xml:space="preserve"> Muslims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-List two main explanations for rapid growth in the Muslim religion.   </w:t>
      </w:r>
      <w:r w:rsidRPr="00303C65">
        <w:rPr>
          <w:rFonts w:ascii="Times New Roman" w:hAnsi="Times New Roman"/>
          <w:color w:val="FF0000"/>
          <w:sz w:val="24"/>
          <w:szCs w:val="24"/>
        </w:rPr>
        <w:t>Polygamy, Higher birthrate</w:t>
      </w:r>
    </w:p>
    <w:p w:rsidR="00002E4F" w:rsidRPr="00303C65" w:rsidRDefault="00002E4F" w:rsidP="00002E4F">
      <w:pPr>
        <w:rPr>
          <w:color w:val="FF0000"/>
        </w:rPr>
      </w:pPr>
      <w:r w:rsidRPr="00303C65">
        <w:t xml:space="preserve">- ______________ religion comprises more than half of the estimated Christian population. </w:t>
      </w:r>
      <w:r w:rsidRPr="00303C65">
        <w:rPr>
          <w:color w:val="FF0000"/>
        </w:rPr>
        <w:t>Roman Catholics</w:t>
      </w:r>
    </w:p>
    <w:p w:rsidR="00002E4F" w:rsidRPr="00303C65" w:rsidRDefault="00002E4F" w:rsidP="00002E4F">
      <w:pPr>
        <w:rPr>
          <w:color w:val="FF0000"/>
        </w:rPr>
      </w:pPr>
      <w:r w:rsidRPr="00303C65">
        <w:rPr>
          <w:color w:val="000000"/>
        </w:rPr>
        <w:t>-________________ are only second to the total number of Christians in all their religious varieties.</w:t>
      </w:r>
      <w:r w:rsidRPr="00303C65">
        <w:rPr>
          <w:color w:val="FF0000"/>
        </w:rPr>
        <w:t xml:space="preserve"> Muslims</w:t>
      </w:r>
    </w:p>
    <w:p w:rsidR="00002E4F" w:rsidRPr="00303C65" w:rsidRDefault="00002E4F" w:rsidP="00002E4F">
      <w:pPr>
        <w:rPr>
          <w:color w:val="FF0000"/>
        </w:rPr>
      </w:pPr>
      <w:r w:rsidRPr="00303C65">
        <w:t xml:space="preserve">- The language is spoken by highest number of </w:t>
      </w:r>
      <w:proofErr w:type="gramStart"/>
      <w:r w:rsidRPr="00303C65">
        <w:t>population</w:t>
      </w:r>
      <w:proofErr w:type="gramEnd"/>
      <w:r w:rsidRPr="00303C65">
        <w:t xml:space="preserve"> in the world. </w:t>
      </w:r>
      <w:r w:rsidRPr="00303C65">
        <w:rPr>
          <w:color w:val="FF0000"/>
        </w:rPr>
        <w:t>Chinese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China represents ___________ of the world population.</w:t>
      </w:r>
      <w:r w:rsidRPr="00303C65">
        <w:rPr>
          <w:rFonts w:ascii="Times New Roman" w:hAnsi="Times New Roman"/>
          <w:color w:val="FF0000"/>
          <w:sz w:val="24"/>
          <w:szCs w:val="24"/>
        </w:rPr>
        <w:t xml:space="preserve"> 1 in 6</w:t>
      </w:r>
    </w:p>
    <w:p w:rsidR="00002E4F" w:rsidRPr="00303C65" w:rsidRDefault="00002E4F" w:rsidP="00002E4F">
      <w:pPr>
        <w:rPr>
          <w:color w:val="000000"/>
        </w:rPr>
      </w:pPr>
      <w:r w:rsidRPr="00303C65">
        <w:t xml:space="preserve">- World population grows ___________ births per 1,000. </w:t>
      </w:r>
      <w:r w:rsidRPr="00303C65">
        <w:rPr>
          <w:color w:val="FF0000"/>
        </w:rPr>
        <w:t>About 20</w:t>
      </w:r>
    </w:p>
    <w:p w:rsidR="00002E4F" w:rsidRPr="00303C65" w:rsidRDefault="00002E4F" w:rsidP="00002E4F">
      <w:r w:rsidRPr="00303C65">
        <w:t xml:space="preserve">- As of </w:t>
      </w:r>
      <w:proofErr w:type="gramStart"/>
      <w:r w:rsidRPr="00303C65">
        <w:t>July,</w:t>
      </w:r>
      <w:proofErr w:type="gramEnd"/>
      <w:r w:rsidRPr="00303C65">
        <w:t xml:space="preserve"> 2008 there are approximately _______ people in the world.</w:t>
      </w:r>
      <w:r w:rsidRPr="00303C65">
        <w:rPr>
          <w:color w:val="FF0000"/>
        </w:rPr>
        <w:t xml:space="preserve"> 6.7 billion</w:t>
      </w:r>
    </w:p>
    <w:p w:rsidR="00002E4F" w:rsidRPr="00303C65" w:rsidRDefault="00002E4F" w:rsidP="00002E4F">
      <w:pPr>
        <w:rPr>
          <w:color w:val="FF0000"/>
        </w:rPr>
      </w:pPr>
      <w:r w:rsidRPr="00303C65">
        <w:t>- The US has ____ of the World population at 305 million people.</w:t>
      </w:r>
      <w:r w:rsidRPr="00303C65">
        <w:rPr>
          <w:color w:val="FF0000"/>
        </w:rPr>
        <w:t xml:space="preserve"> 1/16</w:t>
      </w:r>
    </w:p>
    <w:p w:rsidR="00002E4F" w:rsidRPr="00303C65" w:rsidRDefault="00002E4F" w:rsidP="00002E4F">
      <w:pPr>
        <w:rPr>
          <w:color w:val="FF0000"/>
        </w:rPr>
      </w:pPr>
      <w:r w:rsidRPr="00303C65">
        <w:rPr>
          <w:color w:val="000000"/>
        </w:rPr>
        <w:t>-There are far more ________ in the 65 and older age group.</w:t>
      </w:r>
      <w:r w:rsidRPr="00303C65">
        <w:rPr>
          <w:color w:val="FF0000"/>
        </w:rPr>
        <w:t xml:space="preserve">  Females</w:t>
      </w:r>
    </w:p>
    <w:p w:rsidR="00002E4F" w:rsidRPr="00303C65" w:rsidRDefault="00002E4F" w:rsidP="00002E4F">
      <w:pPr>
        <w:rPr>
          <w:color w:val="FF0000"/>
        </w:rPr>
      </w:pPr>
      <w:r w:rsidRPr="00303C65">
        <w:t xml:space="preserve">- The highest estimated number of </w:t>
      </w:r>
      <w:proofErr w:type="gramStart"/>
      <w:r w:rsidRPr="00303C65">
        <w:t>population</w:t>
      </w:r>
      <w:proofErr w:type="gramEnd"/>
      <w:r w:rsidRPr="00303C65">
        <w:t xml:space="preserve"> is in _____ age range. </w:t>
      </w:r>
      <w:r w:rsidRPr="00303C65">
        <w:rPr>
          <w:color w:val="FF0000"/>
        </w:rPr>
        <w:t xml:space="preserve"> 15-64</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Sex ratio is the ________________. </w:t>
      </w:r>
      <w:r w:rsidRPr="00303C65">
        <w:rPr>
          <w:rFonts w:ascii="Times New Roman" w:hAnsi="Times New Roman"/>
          <w:color w:val="FF0000"/>
          <w:sz w:val="24"/>
          <w:szCs w:val="24"/>
        </w:rPr>
        <w:t>Number of males per 100 females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w:t>
      </w:r>
      <w:r w:rsidRPr="00303C65">
        <w:rPr>
          <w:rFonts w:ascii="Times New Roman" w:hAnsi="Times New Roman"/>
          <w:color w:val="000000"/>
          <w:sz w:val="24"/>
          <w:szCs w:val="24"/>
        </w:rPr>
        <w:t>Sex ratio is the number of males per _________females.</w:t>
      </w:r>
      <w:r w:rsidRPr="00303C65">
        <w:rPr>
          <w:rFonts w:ascii="Times New Roman" w:hAnsi="Times New Roman"/>
          <w:color w:val="FF0000"/>
          <w:sz w:val="24"/>
          <w:szCs w:val="24"/>
        </w:rPr>
        <w:t xml:space="preserve">  100</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lastRenderedPageBreak/>
        <w:t xml:space="preserve">- Sex ratio is the highest in _________________.  </w:t>
      </w:r>
      <w:r w:rsidRPr="00303C65">
        <w:rPr>
          <w:rFonts w:ascii="Times New Roman" w:hAnsi="Times New Roman"/>
          <w:color w:val="FF0000"/>
          <w:sz w:val="24"/>
          <w:szCs w:val="24"/>
        </w:rPr>
        <w:t>Newborns and children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In order to truly understand these varying </w:t>
      </w:r>
      <w:proofErr w:type="gramStart"/>
      <w:r w:rsidRPr="00303C65">
        <w:rPr>
          <w:rFonts w:ascii="Times New Roman" w:hAnsi="Times New Roman"/>
          <w:sz w:val="24"/>
          <w:szCs w:val="24"/>
        </w:rPr>
        <w:t>cultures</w:t>
      </w:r>
      <w:proofErr w:type="gramEnd"/>
      <w:r w:rsidRPr="00303C65">
        <w:rPr>
          <w:rFonts w:ascii="Times New Roman" w:hAnsi="Times New Roman"/>
          <w:sz w:val="24"/>
          <w:szCs w:val="24"/>
        </w:rPr>
        <w:t xml:space="preserve"> you must first understand the concept of one’s _________________. </w:t>
      </w:r>
      <w:r w:rsidRPr="00303C65">
        <w:rPr>
          <w:rFonts w:ascii="Times New Roman" w:hAnsi="Times New Roman"/>
          <w:color w:val="FF0000"/>
          <w:sz w:val="24"/>
          <w:szCs w:val="24"/>
        </w:rPr>
        <w:t>World-taken-for-granted</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 World-taken-for-granted is __________________________________.  </w:t>
      </w:r>
      <w:r w:rsidRPr="00303C65">
        <w:rPr>
          <w:rFonts w:ascii="Times New Roman" w:hAnsi="Times New Roman"/>
          <w:color w:val="FF0000"/>
          <w:sz w:val="24"/>
          <w:szCs w:val="24"/>
        </w:rPr>
        <w:t>All of the assumptions about our fit into our social and physical environment</w:t>
      </w:r>
      <w:r w:rsidRPr="00303C65">
        <w:rPr>
          <w:rFonts w:ascii="Times New Roman" w:hAnsi="Times New Roman"/>
          <w:sz w:val="24"/>
          <w:szCs w:val="24"/>
        </w:rPr>
        <w:t xml:space="preserve">.  </w:t>
      </w:r>
    </w:p>
    <w:p w:rsidR="00002E4F" w:rsidRPr="00303C65" w:rsidRDefault="00002E4F" w:rsidP="00002E4F">
      <w:pPr>
        <w:pStyle w:val="NoSpacing"/>
        <w:rPr>
          <w:rFonts w:ascii="Times New Roman" w:hAnsi="Times New Roman"/>
          <w:sz w:val="24"/>
          <w:szCs w:val="24"/>
        </w:rPr>
      </w:pPr>
      <w:r w:rsidRPr="00303C65">
        <w:rPr>
          <w:rFonts w:ascii="Times New Roman" w:hAnsi="Times New Roman"/>
          <w:color w:val="000000"/>
          <w:sz w:val="24"/>
          <w:szCs w:val="24"/>
        </w:rPr>
        <w:t>- World-taken-for-granted is all of the _____________about our fit into our social and ___________ environment</w:t>
      </w:r>
      <w:r w:rsidRPr="00303C65">
        <w:rPr>
          <w:rFonts w:ascii="Times New Roman" w:hAnsi="Times New Roman"/>
          <w:sz w:val="24"/>
          <w:szCs w:val="24"/>
        </w:rPr>
        <w:t xml:space="preserve">.  </w:t>
      </w:r>
      <w:r w:rsidRPr="00303C65">
        <w:rPr>
          <w:rFonts w:ascii="Times New Roman" w:hAnsi="Times New Roman"/>
          <w:color w:val="FF0000"/>
          <w:sz w:val="24"/>
          <w:szCs w:val="24"/>
        </w:rPr>
        <w:t>Assumptions, physical</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-Each person has myriad___________, ___________, and life course progressions that are too numerable to calculate.  </w:t>
      </w:r>
      <w:r w:rsidRPr="00303C65">
        <w:rPr>
          <w:rFonts w:ascii="Times New Roman" w:hAnsi="Times New Roman"/>
          <w:color w:val="FF0000"/>
          <w:sz w:val="24"/>
          <w:szCs w:val="24"/>
        </w:rPr>
        <w:t xml:space="preserve">Interactions, experiences </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author compares world-taken-for-granted to ______________________________.  </w:t>
      </w:r>
      <w:r w:rsidRPr="00303C65">
        <w:rPr>
          <w:rFonts w:ascii="Times New Roman" w:hAnsi="Times New Roman"/>
          <w:color w:val="FF0000"/>
          <w:sz w:val="24"/>
          <w:szCs w:val="24"/>
        </w:rPr>
        <w:t>Wearing corrective lenses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In the text the author states cultures are comparable to ____________. </w:t>
      </w:r>
      <w:r w:rsidRPr="00303C65">
        <w:rPr>
          <w:rFonts w:ascii="Times New Roman" w:hAnsi="Times New Roman"/>
          <w:color w:val="FF0000"/>
          <w:sz w:val="24"/>
          <w:szCs w:val="24"/>
        </w:rPr>
        <w:t>Ice cream flavors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Ethnocentrism is __________________________. </w:t>
      </w:r>
      <w:r w:rsidRPr="00303C65">
        <w:rPr>
          <w:rFonts w:ascii="Times New Roman" w:hAnsi="Times New Roman"/>
          <w:color w:val="FF0000"/>
          <w:sz w:val="24"/>
          <w:szCs w:val="24"/>
        </w:rPr>
        <w:t>The tendency to judge others based on our own experiences.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 The tendency to judge others based on our own experiences is ______________________.</w:t>
      </w:r>
      <w:r w:rsidRPr="00303C65">
        <w:rPr>
          <w:rFonts w:ascii="Times New Roman" w:hAnsi="Times New Roman"/>
          <w:sz w:val="24"/>
          <w:szCs w:val="24"/>
        </w:rPr>
        <w:t xml:space="preserve"> </w:t>
      </w:r>
      <w:r w:rsidRPr="00303C65">
        <w:rPr>
          <w:rFonts w:ascii="Times New Roman" w:hAnsi="Times New Roman"/>
          <w:color w:val="FF0000"/>
          <w:sz w:val="24"/>
          <w:szCs w:val="24"/>
        </w:rPr>
        <w:t>Ethnocentrism</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Ethnocentrism is the tendency to ________others based on our own _____________.</w:t>
      </w:r>
      <w:r w:rsidRPr="00303C65">
        <w:rPr>
          <w:rFonts w:ascii="Times New Roman" w:hAnsi="Times New Roman"/>
          <w:color w:val="FF0000"/>
          <w:sz w:val="24"/>
          <w:szCs w:val="24"/>
        </w:rPr>
        <w:t xml:space="preserve"> Judge, experiences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basic premise of Ethnocentrism.  </w:t>
      </w:r>
      <w:r w:rsidRPr="00303C65">
        <w:rPr>
          <w:rFonts w:ascii="Times New Roman" w:hAnsi="Times New Roman"/>
          <w:color w:val="FF0000"/>
          <w:sz w:val="24"/>
          <w:szCs w:val="24"/>
        </w:rPr>
        <w:t>I’m right, they’re wrong.</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The disoriented feeling which occurs in the context of being in a new culture</w:t>
      </w:r>
      <w:r w:rsidRPr="00303C65">
        <w:rPr>
          <w:rFonts w:ascii="Times New Roman" w:hAnsi="Times New Roman"/>
          <w:b/>
          <w:sz w:val="24"/>
          <w:szCs w:val="24"/>
        </w:rPr>
        <w:t xml:space="preserve"> </w:t>
      </w:r>
      <w:r w:rsidRPr="00303C65">
        <w:rPr>
          <w:rFonts w:ascii="Times New Roman" w:hAnsi="Times New Roman"/>
          <w:sz w:val="24"/>
          <w:szCs w:val="24"/>
        </w:rPr>
        <w:t xml:space="preserve">is ________. </w:t>
      </w:r>
      <w:r w:rsidRPr="00303C65">
        <w:rPr>
          <w:rFonts w:ascii="Times New Roman" w:hAnsi="Times New Roman"/>
          <w:color w:val="FF0000"/>
          <w:sz w:val="24"/>
          <w:szCs w:val="24"/>
        </w:rPr>
        <w:t>Culture shock</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tendency to look for the cultural context in which differences in cultures occur is _________.  </w:t>
      </w:r>
      <w:r w:rsidRPr="00303C65">
        <w:rPr>
          <w:rFonts w:ascii="Times New Roman" w:hAnsi="Times New Roman"/>
          <w:color w:val="FF0000"/>
          <w:sz w:val="24"/>
          <w:szCs w:val="24"/>
        </w:rPr>
        <w:t>Cultural relativism</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-Cultural relativist ________and appreciates differences in each culture.  </w:t>
      </w:r>
      <w:r w:rsidRPr="00303C65">
        <w:rPr>
          <w:rFonts w:ascii="Times New Roman" w:hAnsi="Times New Roman"/>
          <w:color w:val="FF0000"/>
          <w:sz w:val="24"/>
          <w:szCs w:val="24"/>
        </w:rPr>
        <w:t>Respects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-Cultural relativist is ___________and open minded.  </w:t>
      </w:r>
      <w:r w:rsidRPr="00303C65">
        <w:rPr>
          <w:rFonts w:ascii="Times New Roman" w:hAnsi="Times New Roman"/>
          <w:color w:val="FF0000"/>
          <w:sz w:val="24"/>
          <w:szCs w:val="24"/>
        </w:rPr>
        <w:t>Teachable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-_____________ is a broad generalization about groups based solely on the group affiliation. </w:t>
      </w:r>
      <w:r w:rsidRPr="00303C65">
        <w:rPr>
          <w:rFonts w:ascii="Times New Roman" w:hAnsi="Times New Roman"/>
          <w:color w:val="FF0000"/>
          <w:sz w:val="24"/>
          <w:szCs w:val="24"/>
        </w:rPr>
        <w:t>Stereotype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-The shared values, norms, symbols, language, objects, and way of life that is passed on from one generation to the next</w:t>
      </w:r>
      <w:r w:rsidRPr="00303C65">
        <w:rPr>
          <w:rFonts w:ascii="Times New Roman" w:hAnsi="Times New Roman"/>
          <w:b/>
          <w:sz w:val="24"/>
          <w:szCs w:val="24"/>
        </w:rPr>
        <w:t xml:space="preserve"> </w:t>
      </w:r>
      <w:r w:rsidRPr="00303C65">
        <w:rPr>
          <w:rFonts w:ascii="Times New Roman" w:hAnsi="Times New Roman"/>
          <w:sz w:val="24"/>
          <w:szCs w:val="24"/>
        </w:rPr>
        <w:t xml:space="preserve">is called the _____________.  </w:t>
      </w:r>
      <w:r w:rsidRPr="00303C65">
        <w:rPr>
          <w:rFonts w:ascii="Times New Roman" w:hAnsi="Times New Roman"/>
          <w:color w:val="FF0000"/>
          <w:sz w:val="24"/>
          <w:szCs w:val="24"/>
        </w:rPr>
        <w:t>Culture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-List three sources in which we learn culture.  </w:t>
      </w:r>
      <w:r w:rsidRPr="00303C65">
        <w:rPr>
          <w:rFonts w:ascii="Times New Roman" w:hAnsi="Times New Roman"/>
          <w:color w:val="FF0000"/>
          <w:sz w:val="24"/>
          <w:szCs w:val="24"/>
        </w:rPr>
        <w:t>Family, parents, friends, peers, schools</w:t>
      </w:r>
      <w:r w:rsidRPr="00303C65">
        <w:rPr>
          <w:rFonts w:ascii="Times New Roman" w:hAnsi="Times New Roman"/>
          <w:sz w:val="24"/>
          <w:szCs w:val="24"/>
        </w:rPr>
        <w:t xml:space="preserve"> </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-Culture is ____________, not biologically determined.  </w:t>
      </w:r>
      <w:r w:rsidRPr="00303C65">
        <w:rPr>
          <w:rFonts w:ascii="Times New Roman" w:hAnsi="Times New Roman"/>
          <w:color w:val="FF0000"/>
          <w:sz w:val="24"/>
          <w:szCs w:val="24"/>
        </w:rPr>
        <w:t>Shared</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_________________ are innate urges that require some action on our part if we are to survive. </w:t>
      </w:r>
      <w:r w:rsidRPr="00303C65">
        <w:rPr>
          <w:rFonts w:ascii="Times New Roman" w:hAnsi="Times New Roman"/>
          <w:color w:val="FF0000"/>
          <w:sz w:val="24"/>
          <w:szCs w:val="24"/>
        </w:rPr>
        <w:t>Biological needs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List three examples of biological needs.  </w:t>
      </w:r>
      <w:r w:rsidRPr="00303C65">
        <w:rPr>
          <w:rFonts w:ascii="Times New Roman" w:hAnsi="Times New Roman"/>
          <w:color w:val="FF0000"/>
          <w:sz w:val="24"/>
          <w:szCs w:val="24"/>
        </w:rPr>
        <w:t>Need to urinate, breathe, eat, drink, and sleep</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-______________ defines standards of what is good, bad, desirable, or undesirable for ourselves and others</w:t>
      </w:r>
      <w:r w:rsidRPr="00303C65">
        <w:rPr>
          <w:rFonts w:ascii="Times New Roman" w:hAnsi="Times New Roman"/>
          <w:b/>
          <w:sz w:val="24"/>
          <w:szCs w:val="24"/>
        </w:rPr>
        <w:t xml:space="preserve">.  </w:t>
      </w:r>
      <w:r w:rsidRPr="00303C65">
        <w:rPr>
          <w:rFonts w:ascii="Times New Roman" w:hAnsi="Times New Roman"/>
          <w:color w:val="FF0000"/>
          <w:sz w:val="24"/>
          <w:szCs w:val="24"/>
        </w:rPr>
        <w:t>Values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List at least 5 of the typical American values described by Williams in 1970.  </w:t>
      </w:r>
      <w:r w:rsidRPr="00303C65">
        <w:rPr>
          <w:rFonts w:ascii="Times New Roman" w:hAnsi="Times New Roman"/>
          <w:color w:val="FF0000"/>
          <w:sz w:val="24"/>
          <w:szCs w:val="24"/>
        </w:rPr>
        <w:t xml:space="preserve">Achievement and success, Equality; Individualism; Racism and group </w:t>
      </w:r>
      <w:proofErr w:type="gramStart"/>
      <w:r w:rsidRPr="00303C65">
        <w:rPr>
          <w:rFonts w:ascii="Times New Roman" w:hAnsi="Times New Roman"/>
          <w:color w:val="FF0000"/>
          <w:sz w:val="24"/>
          <w:szCs w:val="24"/>
        </w:rPr>
        <w:t>superiority;  Activity</w:t>
      </w:r>
      <w:proofErr w:type="gramEnd"/>
      <w:r w:rsidRPr="00303C65">
        <w:rPr>
          <w:rFonts w:ascii="Times New Roman" w:hAnsi="Times New Roman"/>
          <w:color w:val="FF0000"/>
          <w:sz w:val="24"/>
          <w:szCs w:val="24"/>
        </w:rPr>
        <w:t xml:space="preserve"> and work ; Education; Efficiency and practicality; Religiosity; Progress; Romantic love/monogamy; Science and technology; Equal opportunity; Material comfort; Nationalism/patriotism; Humanitarianism; External conformity; Freedom; and Democracy and free enterprise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-Baby Boomers are those who were born between ___________.   </w:t>
      </w:r>
      <w:r w:rsidRPr="00303C65">
        <w:rPr>
          <w:rFonts w:ascii="Times New Roman" w:hAnsi="Times New Roman"/>
          <w:color w:val="FF0000"/>
          <w:sz w:val="24"/>
          <w:szCs w:val="24"/>
        </w:rPr>
        <w:t>1946-1964</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Norm is _________________.   </w:t>
      </w:r>
      <w:r w:rsidRPr="00303C65">
        <w:rPr>
          <w:rFonts w:ascii="Times New Roman" w:hAnsi="Times New Roman"/>
          <w:color w:val="FF0000"/>
          <w:sz w:val="24"/>
          <w:szCs w:val="24"/>
        </w:rPr>
        <w:t xml:space="preserve">Shared expectations or rules of behavior.  </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Norm is shared ____________ or rules of behavior</w:t>
      </w:r>
      <w:r w:rsidRPr="00303C65">
        <w:rPr>
          <w:rFonts w:ascii="Times New Roman" w:hAnsi="Times New Roman"/>
          <w:color w:val="FF0000"/>
          <w:sz w:val="24"/>
          <w:szCs w:val="24"/>
        </w:rPr>
        <w:t>.  Expectations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Draw the correct flow of how something can become a law.  </w:t>
      </w:r>
      <w:r w:rsidRPr="00303C65">
        <w:rPr>
          <w:rFonts w:ascii="Times New Roman" w:hAnsi="Times New Roman"/>
          <w:color w:val="FF0000"/>
          <w:sz w:val="24"/>
          <w:szCs w:val="24"/>
        </w:rPr>
        <w:t>Values→ Norms → Folkways/ → Laws</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lastRenderedPageBreak/>
        <w:t xml:space="preserve">- Values→ ________→ Folkways/________ → Laws. </w:t>
      </w:r>
      <w:r w:rsidRPr="00303C65">
        <w:rPr>
          <w:rFonts w:ascii="Times New Roman" w:hAnsi="Times New Roman"/>
          <w:color w:val="FF0000"/>
          <w:sz w:val="24"/>
          <w:szCs w:val="24"/>
        </w:rPr>
        <w:t>Norms, Morés</w:t>
      </w:r>
    </w:p>
    <w:p w:rsidR="00002E4F" w:rsidRPr="00303C65" w:rsidRDefault="00002E4F" w:rsidP="00002E4F">
      <w:pPr>
        <w:pStyle w:val="NoSpacing"/>
        <w:rPr>
          <w:rFonts w:ascii="Times New Roman" w:hAnsi="Times New Roman"/>
          <w:b/>
          <w:color w:val="FF0000"/>
          <w:sz w:val="24"/>
          <w:szCs w:val="24"/>
        </w:rPr>
      </w:pPr>
      <w:r w:rsidRPr="00303C65">
        <w:rPr>
          <w:rFonts w:ascii="Times New Roman" w:hAnsi="Times New Roman"/>
          <w:sz w:val="24"/>
          <w:szCs w:val="24"/>
        </w:rPr>
        <w:t>- Folkway is a</w:t>
      </w:r>
      <w:r w:rsidRPr="00303C65">
        <w:rPr>
          <w:rFonts w:ascii="Times New Roman" w:hAnsi="Times New Roman"/>
          <w:color w:val="FF0000"/>
          <w:sz w:val="24"/>
          <w:szCs w:val="24"/>
        </w:rPr>
        <w:t xml:space="preserve"> </w:t>
      </w:r>
      <w:r w:rsidRPr="00303C65">
        <w:rPr>
          <w:rFonts w:ascii="Times New Roman" w:hAnsi="Times New Roman"/>
          <w:sz w:val="24"/>
          <w:szCs w:val="24"/>
        </w:rPr>
        <w:t>traditional or customary norm ___________everyday social behaviors.</w:t>
      </w:r>
      <w:r w:rsidRPr="00303C65">
        <w:rPr>
          <w:rFonts w:ascii="Times New Roman" w:hAnsi="Times New Roman"/>
          <w:b/>
          <w:color w:val="FF0000"/>
          <w:sz w:val="24"/>
          <w:szCs w:val="24"/>
        </w:rPr>
        <w:t xml:space="preserve"> </w:t>
      </w:r>
      <w:r w:rsidRPr="00303C65">
        <w:rPr>
          <w:rFonts w:ascii="Times New Roman" w:hAnsi="Times New Roman"/>
          <w:color w:val="FF0000"/>
          <w:sz w:val="24"/>
          <w:szCs w:val="24"/>
        </w:rPr>
        <w:t>Governing</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_________is a</w:t>
      </w:r>
      <w:r w:rsidRPr="00303C65">
        <w:rPr>
          <w:rFonts w:ascii="Times New Roman" w:hAnsi="Times New Roman"/>
          <w:color w:val="FF0000"/>
          <w:sz w:val="24"/>
          <w:szCs w:val="24"/>
        </w:rPr>
        <w:t xml:space="preserve"> </w:t>
      </w:r>
      <w:r w:rsidRPr="00303C65">
        <w:rPr>
          <w:rFonts w:ascii="Times New Roman" w:hAnsi="Times New Roman"/>
          <w:sz w:val="24"/>
          <w:szCs w:val="24"/>
        </w:rPr>
        <w:t>traditional or customary norm governing everyday social behaviors.</w:t>
      </w:r>
      <w:r w:rsidRPr="00303C65">
        <w:rPr>
          <w:rFonts w:ascii="Times New Roman" w:hAnsi="Times New Roman"/>
          <w:color w:val="FF0000"/>
          <w:sz w:val="24"/>
          <w:szCs w:val="24"/>
        </w:rPr>
        <w:t xml:space="preserve"> Folkway</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Morés is deeply held, __________ norms that are strictly enforced</w:t>
      </w:r>
      <w:r w:rsidRPr="00303C65">
        <w:rPr>
          <w:rFonts w:ascii="Times New Roman" w:hAnsi="Times New Roman"/>
          <w:color w:val="FF0000"/>
          <w:sz w:val="24"/>
          <w:szCs w:val="24"/>
        </w:rPr>
        <w:t xml:space="preserve">.  Informal </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_____________ is deeply held, informal norms that are strictly enforced.</w:t>
      </w:r>
      <w:r w:rsidRPr="00303C65">
        <w:rPr>
          <w:rFonts w:ascii="Times New Roman" w:hAnsi="Times New Roman"/>
          <w:color w:val="FF0000"/>
          <w:sz w:val="24"/>
          <w:szCs w:val="24"/>
        </w:rPr>
        <w:t xml:space="preserve">  </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Not following folkways may lead to______________. </w:t>
      </w:r>
      <w:r w:rsidRPr="00303C65">
        <w:rPr>
          <w:rFonts w:ascii="Times New Roman" w:hAnsi="Times New Roman"/>
          <w:color w:val="FF0000"/>
          <w:sz w:val="24"/>
          <w:szCs w:val="24"/>
        </w:rPr>
        <w:t>Ridicule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Not following morés may lead to______________.   </w:t>
      </w:r>
      <w:r w:rsidRPr="00303C65">
        <w:rPr>
          <w:rFonts w:ascii="Times New Roman" w:hAnsi="Times New Roman"/>
          <w:color w:val="FF0000"/>
          <w:sz w:val="24"/>
          <w:szCs w:val="24"/>
        </w:rPr>
        <w:t>Harsh punishments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Law is defined as ____________norms from which the behavior of society’s members can be judged.</w:t>
      </w:r>
      <w:r w:rsidRPr="00303C65">
        <w:rPr>
          <w:rFonts w:ascii="Times New Roman" w:hAnsi="Times New Roman"/>
          <w:color w:val="FF0000"/>
          <w:sz w:val="24"/>
          <w:szCs w:val="24"/>
        </w:rPr>
        <w:t xml:space="preserve"> Codified</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List the two varieties of laws.  </w:t>
      </w:r>
      <w:r w:rsidRPr="00303C65">
        <w:rPr>
          <w:rFonts w:ascii="Times New Roman" w:hAnsi="Times New Roman"/>
          <w:color w:val="FF0000"/>
          <w:sz w:val="24"/>
          <w:szCs w:val="24"/>
        </w:rPr>
        <w:t>Prescriptive laws &amp; Proscriptive laws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Laws that state what must be done is called ________________.  </w:t>
      </w:r>
      <w:r w:rsidRPr="00303C65">
        <w:rPr>
          <w:rFonts w:ascii="Times New Roman" w:hAnsi="Times New Roman"/>
          <w:color w:val="FF0000"/>
          <w:sz w:val="24"/>
          <w:szCs w:val="24"/>
        </w:rPr>
        <w:t xml:space="preserve">Prescriptive </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Laws which state what is forbidden is called ___________________.  </w:t>
      </w:r>
      <w:r w:rsidRPr="00303C65">
        <w:rPr>
          <w:rFonts w:ascii="Times New Roman" w:hAnsi="Times New Roman"/>
          <w:color w:val="FF0000"/>
          <w:sz w:val="24"/>
          <w:szCs w:val="24"/>
        </w:rPr>
        <w:t>Proscriptive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If you want to drive, set up a small business, or not be in trouble with the IRS for failing to file taxes, then you must follow ___________________ laws.   </w:t>
      </w:r>
      <w:r w:rsidRPr="00303C65">
        <w:rPr>
          <w:rFonts w:ascii="Times New Roman" w:hAnsi="Times New Roman"/>
          <w:color w:val="FF0000"/>
          <w:sz w:val="24"/>
          <w:szCs w:val="24"/>
        </w:rPr>
        <w:t xml:space="preserve">Prescriptive </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_________________ laws tell us what we cannot do such things as murder, rape, steal, etc.  </w:t>
      </w:r>
      <w:r w:rsidRPr="00303C65">
        <w:rPr>
          <w:rFonts w:ascii="Times New Roman" w:hAnsi="Times New Roman"/>
          <w:color w:val="FF0000"/>
          <w:sz w:val="24"/>
          <w:szCs w:val="24"/>
        </w:rPr>
        <w:t>Proscriptive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-This text defines negative sanction as a ____________or negative reaction toward breaking codified norms</w:t>
      </w:r>
      <w:r w:rsidRPr="00303C65">
        <w:rPr>
          <w:rFonts w:ascii="Times New Roman" w:hAnsi="Times New Roman"/>
          <w:color w:val="FF0000"/>
          <w:sz w:val="24"/>
          <w:szCs w:val="24"/>
        </w:rPr>
        <w:t>.  Punishment</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-This text defines negative sanctions as a punishment or negative reaction toward breaking ______ norms.</w:t>
      </w:r>
      <w:r w:rsidRPr="00303C65">
        <w:rPr>
          <w:rFonts w:ascii="Times New Roman" w:hAnsi="Times New Roman"/>
          <w:color w:val="FF0000"/>
          <w:sz w:val="24"/>
          <w:szCs w:val="24"/>
        </w:rPr>
        <w:t xml:space="preserve">  Codified</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main reason why there are so many different city, state, &amp; national laws.  </w:t>
      </w:r>
      <w:r w:rsidRPr="00303C65">
        <w:rPr>
          <w:rFonts w:ascii="Times New Roman" w:hAnsi="Times New Roman"/>
          <w:color w:val="FF0000"/>
          <w:sz w:val="24"/>
          <w:szCs w:val="24"/>
        </w:rPr>
        <w:t>Values vary from city to city, state to state, and country to country.</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One very powerful tool used by human beings to share our values is our capacity for _____________.</w:t>
      </w:r>
      <w:r w:rsidRPr="00303C65">
        <w:rPr>
          <w:rFonts w:ascii="Times New Roman" w:hAnsi="Times New Roman"/>
          <w:b/>
          <w:sz w:val="24"/>
          <w:szCs w:val="24"/>
        </w:rPr>
        <w:t xml:space="preserve">  </w:t>
      </w:r>
      <w:r w:rsidRPr="00303C65">
        <w:rPr>
          <w:rFonts w:ascii="Times New Roman" w:hAnsi="Times New Roman"/>
          <w:color w:val="FF0000"/>
          <w:sz w:val="24"/>
          <w:szCs w:val="24"/>
        </w:rPr>
        <w:t>Language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A complex set of symbols which allow us to communicate verbally, nonverbally, and in written form is __________.  </w:t>
      </w:r>
      <w:r w:rsidRPr="00303C65">
        <w:rPr>
          <w:rFonts w:ascii="Times New Roman" w:hAnsi="Times New Roman"/>
          <w:color w:val="FF0000"/>
          <w:sz w:val="24"/>
          <w:szCs w:val="24"/>
        </w:rPr>
        <w:t>Language</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-_________________claims that when we learn a language, we also learn a framework for understanding and interpreting our social reality and environment.</w:t>
      </w:r>
      <w:r w:rsidRPr="00303C65">
        <w:rPr>
          <w:rFonts w:ascii="Times New Roman" w:hAnsi="Times New Roman"/>
          <w:color w:val="FF0000"/>
          <w:sz w:val="24"/>
          <w:szCs w:val="24"/>
        </w:rPr>
        <w:t xml:space="preserve">  Sapir-Whorf Hypothesis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-When we learn a language, we also learn a framework for understanding and interpreting our social reality and environment describes _______________.  </w:t>
      </w:r>
      <w:r w:rsidRPr="00303C65">
        <w:rPr>
          <w:rFonts w:ascii="Times New Roman" w:hAnsi="Times New Roman"/>
          <w:color w:val="FF0000"/>
          <w:sz w:val="24"/>
          <w:szCs w:val="24"/>
        </w:rPr>
        <w:t>Sapir-Whorf Hypothesis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hypothesis which would support the claim that if a language disappears, so will the culture.  </w:t>
      </w:r>
      <w:r w:rsidRPr="00303C65">
        <w:rPr>
          <w:rFonts w:ascii="Times New Roman" w:hAnsi="Times New Roman"/>
          <w:color w:val="FF0000"/>
          <w:sz w:val="24"/>
          <w:szCs w:val="24"/>
        </w:rPr>
        <w:t>Sapir-Whorf hypothesis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culture shared by the dominant groups, coinciding with the culture shared in the main social institutions defines ___________________.  </w:t>
      </w:r>
      <w:proofErr w:type="gramStart"/>
      <w:r w:rsidRPr="00303C65">
        <w:rPr>
          <w:rFonts w:ascii="Times New Roman" w:hAnsi="Times New Roman"/>
          <w:color w:val="FF0000"/>
          <w:sz w:val="24"/>
          <w:szCs w:val="24"/>
        </w:rPr>
        <w:t>Main stream</w:t>
      </w:r>
      <w:proofErr w:type="gramEnd"/>
      <w:r w:rsidRPr="00303C65">
        <w:rPr>
          <w:rFonts w:ascii="Times New Roman" w:hAnsi="Times New Roman"/>
          <w:color w:val="FF0000"/>
          <w:sz w:val="24"/>
          <w:szCs w:val="24"/>
        </w:rPr>
        <w:t xml:space="preserve"> culture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_____________________ is one in which groups have different folkways, mores, and norms, exist within but are no completely a part of the larger society.  </w:t>
      </w:r>
      <w:r w:rsidRPr="00303C65">
        <w:rPr>
          <w:rFonts w:ascii="Times New Roman" w:hAnsi="Times New Roman"/>
          <w:color w:val="FF0000"/>
          <w:sz w:val="24"/>
          <w:szCs w:val="24"/>
        </w:rPr>
        <w:t>Subculture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 xml:space="preserve">- </w:t>
      </w:r>
      <w:r w:rsidRPr="00303C65">
        <w:rPr>
          <w:rFonts w:ascii="Times New Roman" w:hAnsi="Times New Roman"/>
          <w:sz w:val="24"/>
          <w:szCs w:val="24"/>
        </w:rPr>
        <w:t xml:space="preserve">When a group's values, norms, and beliefs are in conflict or opposition to those of the larger society and mainstream culture, it is called __________________.  </w:t>
      </w:r>
      <w:proofErr w:type="gramStart"/>
      <w:r w:rsidRPr="00303C65">
        <w:rPr>
          <w:rFonts w:ascii="Times New Roman" w:hAnsi="Times New Roman"/>
          <w:color w:val="FF0000"/>
          <w:sz w:val="24"/>
          <w:szCs w:val="24"/>
        </w:rPr>
        <w:t>Counter culture</w:t>
      </w:r>
      <w:proofErr w:type="gramEnd"/>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An Amish community would be considered a______________.  </w:t>
      </w:r>
      <w:r w:rsidRPr="00303C65">
        <w:rPr>
          <w:rFonts w:ascii="Times New Roman" w:hAnsi="Times New Roman"/>
          <w:color w:val="FF0000"/>
          <w:sz w:val="24"/>
          <w:szCs w:val="24"/>
        </w:rPr>
        <w:t>Subculture</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A community was formed by a leader who emphasized gaining “freedom from oppressive, capitalistic US government” and demanded sovereignty (c</w:t>
      </w:r>
      <w:r w:rsidRPr="00303C65">
        <w:rPr>
          <w:rFonts w:ascii="Times New Roman" w:hAnsi="Times New Roman"/>
          <w:color w:val="000000"/>
          <w:sz w:val="24"/>
          <w:szCs w:val="24"/>
        </w:rPr>
        <w:t>omplete independence and self-government)</w:t>
      </w:r>
      <w:r w:rsidRPr="00303C65">
        <w:rPr>
          <w:rFonts w:ascii="Times New Roman" w:hAnsi="Times New Roman"/>
          <w:sz w:val="24"/>
          <w:szCs w:val="24"/>
        </w:rPr>
        <w:t xml:space="preserve">.  This group would be considered a _________________.  </w:t>
      </w:r>
      <w:proofErr w:type="gramStart"/>
      <w:r w:rsidRPr="00303C65">
        <w:rPr>
          <w:rFonts w:ascii="Times New Roman" w:hAnsi="Times New Roman"/>
          <w:color w:val="FF0000"/>
          <w:sz w:val="24"/>
          <w:szCs w:val="24"/>
        </w:rPr>
        <w:t>Counter culture</w:t>
      </w:r>
      <w:proofErr w:type="gramEnd"/>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_______________ is when certain aspects of one culture are spread to another culture.</w:t>
      </w:r>
      <w:r w:rsidRPr="00303C65">
        <w:rPr>
          <w:rFonts w:ascii="Times New Roman" w:hAnsi="Times New Roman"/>
          <w:color w:val="FF0000"/>
          <w:sz w:val="24"/>
          <w:szCs w:val="24"/>
        </w:rPr>
        <w:t xml:space="preserve">  Cultural diffusion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During cattle roundups, cows were butchered regularly to feed the hands. Throwaway items such as the hide, the head, the entrails, and meat trimmings such as skirt were given to the Mexican </w:t>
      </w:r>
      <w:r w:rsidRPr="00303C65">
        <w:rPr>
          <w:rFonts w:ascii="Times New Roman" w:hAnsi="Times New Roman"/>
          <w:sz w:val="24"/>
          <w:szCs w:val="24"/>
        </w:rPr>
        <w:lastRenderedPageBreak/>
        <w:t xml:space="preserve">vaqueros (cowboys) as part of their pay.  Fajitas (grilled skirt steak) have their roots in this practice but now many in the US enjoy Fajitas.  Fajitas transition from campfire food in Texas to national popularity is an example of _______________.  </w:t>
      </w:r>
      <w:r w:rsidRPr="00303C65">
        <w:rPr>
          <w:rFonts w:ascii="Times New Roman" w:hAnsi="Times New Roman"/>
          <w:color w:val="FF0000"/>
          <w:sz w:val="24"/>
          <w:szCs w:val="24"/>
        </w:rPr>
        <w:t>Cultural diffusion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Cultural leveling is the process in which cultures of the world become ____________.</w:t>
      </w:r>
      <w:r w:rsidRPr="00303C65">
        <w:rPr>
          <w:rFonts w:ascii="Times New Roman" w:hAnsi="Times New Roman"/>
          <w:color w:val="FF0000"/>
          <w:sz w:val="24"/>
          <w:szCs w:val="24"/>
        </w:rPr>
        <w:t xml:space="preserve"> Similar</w:t>
      </w:r>
    </w:p>
    <w:p w:rsidR="00002E4F" w:rsidRPr="00303C65" w:rsidRDefault="00002E4F" w:rsidP="00002E4F">
      <w:pPr>
        <w:pStyle w:val="NoSpacing"/>
        <w:rPr>
          <w:rFonts w:ascii="Times New Roman" w:hAnsi="Times New Roman"/>
          <w:b/>
          <w:color w:val="FF0000"/>
          <w:sz w:val="24"/>
          <w:szCs w:val="24"/>
        </w:rPr>
      </w:pPr>
      <w:r w:rsidRPr="00303C65">
        <w:rPr>
          <w:rFonts w:ascii="Times New Roman" w:hAnsi="Times New Roman"/>
          <w:b/>
          <w:sz w:val="24"/>
          <w:szCs w:val="24"/>
        </w:rPr>
        <w:t xml:space="preserve">- </w:t>
      </w:r>
      <w:r w:rsidRPr="00303C65">
        <w:rPr>
          <w:rFonts w:ascii="Times New Roman" w:hAnsi="Times New Roman"/>
          <w:sz w:val="24"/>
          <w:szCs w:val="24"/>
        </w:rPr>
        <w:t xml:space="preserve">______________ is the process in which cultures of the world become similar.  </w:t>
      </w:r>
      <w:r w:rsidRPr="00303C65">
        <w:rPr>
          <w:rFonts w:ascii="Times New Roman" w:hAnsi="Times New Roman"/>
          <w:color w:val="FF0000"/>
          <w:sz w:val="24"/>
          <w:szCs w:val="24"/>
        </w:rPr>
        <w:t>Cultural leveling</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____________________ is an ideology which suggest that all the diverse people coming to the U.S. as immigrants would blend biologically and culturally in order to form a new unique breed of "Americans."  </w:t>
      </w:r>
      <w:r w:rsidRPr="00303C65">
        <w:rPr>
          <w:rFonts w:ascii="Times New Roman" w:hAnsi="Times New Roman"/>
          <w:color w:val="FF0000"/>
          <w:sz w:val="24"/>
          <w:szCs w:val="24"/>
        </w:rPr>
        <w:t>Melting Pot Theory</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b/>
          <w:sz w:val="24"/>
          <w:szCs w:val="24"/>
        </w:rPr>
        <w:t xml:space="preserve">-  </w:t>
      </w:r>
      <w:r w:rsidRPr="00303C65">
        <w:rPr>
          <w:rFonts w:ascii="Times New Roman" w:hAnsi="Times New Roman"/>
          <w:sz w:val="24"/>
          <w:szCs w:val="24"/>
        </w:rPr>
        <w:t>________________ is</w:t>
      </w:r>
      <w:r w:rsidRPr="00303C65">
        <w:rPr>
          <w:rFonts w:ascii="Times New Roman" w:hAnsi="Times New Roman"/>
          <w:b/>
          <w:sz w:val="24"/>
          <w:szCs w:val="24"/>
        </w:rPr>
        <w:t xml:space="preserve"> </w:t>
      </w:r>
      <w:r w:rsidRPr="00303C65">
        <w:rPr>
          <w:rFonts w:ascii="Times New Roman" w:hAnsi="Times New Roman"/>
          <w:sz w:val="24"/>
          <w:szCs w:val="24"/>
        </w:rPr>
        <w:t xml:space="preserve">the process by which immigrant people adjust and adapt their way of life to the host culture.   </w:t>
      </w:r>
      <w:r w:rsidRPr="00303C65">
        <w:rPr>
          <w:rFonts w:ascii="Times New Roman" w:hAnsi="Times New Roman"/>
          <w:color w:val="FF0000"/>
          <w:sz w:val="24"/>
          <w:szCs w:val="24"/>
        </w:rPr>
        <w:t>Acculturation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 xml:space="preserve">- The process by which people from different cultures are acculturated and ultimately absorbed into the mainstream culture is called _______________.  </w:t>
      </w:r>
      <w:r w:rsidRPr="00303C65">
        <w:rPr>
          <w:rFonts w:ascii="Times New Roman" w:hAnsi="Times New Roman"/>
          <w:color w:val="FF0000"/>
          <w:sz w:val="24"/>
          <w:szCs w:val="24"/>
        </w:rPr>
        <w:t>Assimilation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 is where those in power in the mainstream refuse to allow immigrants to maintain their various cultures.  </w:t>
      </w:r>
      <w:r w:rsidRPr="00303C65">
        <w:rPr>
          <w:rFonts w:ascii="Times New Roman" w:hAnsi="Times New Roman"/>
          <w:color w:val="FF0000"/>
          <w:sz w:val="24"/>
          <w:szCs w:val="24"/>
        </w:rPr>
        <w:t>Forced assimilation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Newcomers can adapt to the mainstream culture naturally.</w:t>
      </w:r>
      <w:r w:rsidRPr="00303C65">
        <w:rPr>
          <w:rFonts w:ascii="Times New Roman" w:hAnsi="Times New Roman"/>
          <w:b/>
          <w:sz w:val="24"/>
          <w:szCs w:val="24"/>
        </w:rPr>
        <w:t xml:space="preserve"> </w:t>
      </w:r>
      <w:r w:rsidRPr="00303C65">
        <w:rPr>
          <w:rFonts w:ascii="Times New Roman" w:hAnsi="Times New Roman"/>
          <w:color w:val="FF0000"/>
          <w:sz w:val="24"/>
          <w:szCs w:val="24"/>
        </w:rPr>
        <w:t>Permissible assimilation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tendency for adult immigrants to be rendered powerless, giving them less opportunities in comparison to native-born adults is _________________. </w:t>
      </w:r>
      <w:r w:rsidRPr="00303C65">
        <w:rPr>
          <w:rFonts w:ascii="Times New Roman" w:hAnsi="Times New Roman"/>
          <w:color w:val="FF0000"/>
          <w:sz w:val="24"/>
          <w:szCs w:val="24"/>
        </w:rPr>
        <w:t>Marginalization</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 assimilation is when one is acculturated into the host culture. </w:t>
      </w:r>
      <w:r w:rsidRPr="00303C65">
        <w:rPr>
          <w:rFonts w:ascii="Times New Roman" w:hAnsi="Times New Roman"/>
          <w:color w:val="FF0000"/>
          <w:sz w:val="24"/>
          <w:szCs w:val="24"/>
        </w:rPr>
        <w:t xml:space="preserve"> Cultural</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 __________ assimilation considers vast intermarriage between mainstream members and newcomers.  </w:t>
      </w:r>
      <w:r w:rsidRPr="00303C65">
        <w:rPr>
          <w:rFonts w:ascii="Times New Roman" w:hAnsi="Times New Roman"/>
          <w:color w:val="FF0000"/>
          <w:sz w:val="24"/>
          <w:szCs w:val="24"/>
        </w:rPr>
        <w:t>Marital</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_________________ assimilation considers the </w:t>
      </w:r>
      <w:proofErr w:type="gramStart"/>
      <w:r w:rsidRPr="00303C65">
        <w:rPr>
          <w:rFonts w:ascii="Times New Roman" w:hAnsi="Times New Roman"/>
          <w:sz w:val="24"/>
          <w:szCs w:val="24"/>
        </w:rPr>
        <w:t>large scale</w:t>
      </w:r>
      <w:proofErr w:type="gramEnd"/>
      <w:r w:rsidRPr="00303C65">
        <w:rPr>
          <w:rFonts w:ascii="Times New Roman" w:hAnsi="Times New Roman"/>
          <w:sz w:val="24"/>
          <w:szCs w:val="24"/>
        </w:rPr>
        <w:t xml:space="preserve"> entrance into the various parts of the social structure including clubs, religions, workplace, schools, etc... </w:t>
      </w:r>
      <w:r w:rsidRPr="00303C65">
        <w:rPr>
          <w:rFonts w:ascii="Times New Roman" w:hAnsi="Times New Roman"/>
          <w:color w:val="FF0000"/>
          <w:sz w:val="24"/>
          <w:szCs w:val="24"/>
        </w:rPr>
        <w:t xml:space="preserve"> Structural</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The certain aspects of cultures which are found among peoples of all cultures throughout the world is ____________.  </w:t>
      </w:r>
      <w:r w:rsidRPr="00303C65">
        <w:rPr>
          <w:rFonts w:ascii="Times New Roman" w:hAnsi="Times New Roman"/>
          <w:color w:val="FF0000"/>
          <w:sz w:val="24"/>
          <w:szCs w:val="24"/>
        </w:rPr>
        <w:t>Cultural Universals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 claims that human behavior is the result of natural selection.   </w:t>
      </w:r>
      <w:r w:rsidRPr="00303C65">
        <w:rPr>
          <w:rFonts w:ascii="Times New Roman" w:hAnsi="Times New Roman"/>
          <w:color w:val="FF0000"/>
          <w:sz w:val="24"/>
          <w:szCs w:val="24"/>
        </w:rPr>
        <w:t>Sociobiology</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______________ is the process whereby one part of culture changes faster than another part to which it is related.  </w:t>
      </w:r>
      <w:r w:rsidRPr="00303C65">
        <w:rPr>
          <w:rFonts w:ascii="Times New Roman" w:hAnsi="Times New Roman"/>
          <w:color w:val="FF0000"/>
          <w:sz w:val="24"/>
          <w:szCs w:val="24"/>
        </w:rPr>
        <w:t>Cultural lag</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 The country which still monitors its 200 tribal communities to keep them safe from the modern society is ________________.  </w:t>
      </w:r>
      <w:r w:rsidRPr="00303C65">
        <w:rPr>
          <w:rFonts w:ascii="Times New Roman" w:hAnsi="Times New Roman"/>
          <w:color w:val="FF0000"/>
          <w:sz w:val="24"/>
          <w:szCs w:val="24"/>
        </w:rPr>
        <w:t>Brazil</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sz w:val="24"/>
          <w:szCs w:val="24"/>
        </w:rPr>
        <w:t xml:space="preserve">- ________________ is a native tribe, typically a small group of people, living in a remote and isolated place who have not yet had contact with technologically advanced society members.  </w:t>
      </w:r>
      <w:r w:rsidRPr="00303C65">
        <w:rPr>
          <w:rFonts w:ascii="Times New Roman" w:hAnsi="Times New Roman"/>
          <w:color w:val="FF0000"/>
          <w:sz w:val="24"/>
          <w:szCs w:val="24"/>
        </w:rPr>
        <w:t>Uncontacted Tribe</w:t>
      </w:r>
    </w:p>
    <w:p w:rsidR="00002E4F" w:rsidRPr="00303C65" w:rsidRDefault="00002E4F" w:rsidP="00002E4F">
      <w:pPr>
        <w:pStyle w:val="NoSpacing"/>
        <w:rPr>
          <w:rFonts w:ascii="Times New Roman" w:hAnsi="Times New Roman"/>
          <w:b/>
          <w:color w:val="000000"/>
          <w:sz w:val="24"/>
          <w:szCs w:val="24"/>
        </w:rPr>
      </w:pPr>
    </w:p>
    <w:p w:rsidR="00002E4F" w:rsidRDefault="00002E4F" w:rsidP="00002E4F">
      <w:pPr>
        <w:pStyle w:val="NoSpacing"/>
        <w:rPr>
          <w:rFonts w:ascii="Times New Roman" w:hAnsi="Times New Roman"/>
          <w:b/>
          <w:color w:val="000000"/>
          <w:sz w:val="32"/>
          <w:szCs w:val="32"/>
        </w:rPr>
      </w:pPr>
      <w:r w:rsidRPr="0061276B">
        <w:rPr>
          <w:rFonts w:ascii="Times New Roman" w:hAnsi="Times New Roman"/>
          <w:b/>
          <w:color w:val="000000"/>
          <w:sz w:val="32"/>
          <w:szCs w:val="32"/>
        </w:rPr>
        <w:t>Matching</w:t>
      </w:r>
    </w:p>
    <w:p w:rsidR="00002E4F" w:rsidRPr="0061276B" w:rsidRDefault="00002E4F" w:rsidP="00002E4F">
      <w:pPr>
        <w:pStyle w:val="NoSpacing"/>
        <w:rPr>
          <w:rFonts w:ascii="Times New Roman" w:hAnsi="Times New Roman"/>
          <w:color w:val="000000"/>
          <w:sz w:val="32"/>
          <w:szCs w:val="32"/>
        </w:rPr>
      </w:pP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color w:val="000000"/>
          <w:sz w:val="24"/>
          <w:szCs w:val="24"/>
        </w:rPr>
        <w:t xml:space="preserve">Match these cultural traits to: </w:t>
      </w:r>
      <w:r w:rsidRPr="00303C65">
        <w:rPr>
          <w:rFonts w:ascii="Times New Roman" w:hAnsi="Times New Roman"/>
          <w:b/>
          <w:color w:val="000000"/>
          <w:sz w:val="24"/>
          <w:szCs w:val="24"/>
          <w:u w:val="single"/>
        </w:rPr>
        <w:t>A.</w:t>
      </w:r>
      <w:r w:rsidRPr="00303C65">
        <w:rPr>
          <w:rFonts w:ascii="Times New Roman" w:hAnsi="Times New Roman"/>
          <w:color w:val="000000"/>
          <w:sz w:val="24"/>
          <w:szCs w:val="24"/>
          <w:u w:val="single"/>
        </w:rPr>
        <w:t xml:space="preserve"> </w:t>
      </w:r>
      <w:proofErr w:type="gramStart"/>
      <w:r w:rsidRPr="00303C65">
        <w:rPr>
          <w:rFonts w:ascii="Times New Roman" w:hAnsi="Times New Roman"/>
          <w:color w:val="000000"/>
          <w:sz w:val="24"/>
          <w:szCs w:val="24"/>
          <w:u w:val="single"/>
        </w:rPr>
        <w:t>Main stream</w:t>
      </w:r>
      <w:proofErr w:type="gramEnd"/>
      <w:r w:rsidRPr="00303C65">
        <w:rPr>
          <w:rFonts w:ascii="Times New Roman" w:hAnsi="Times New Roman"/>
          <w:color w:val="000000"/>
          <w:sz w:val="24"/>
          <w:szCs w:val="24"/>
          <w:u w:val="single"/>
        </w:rPr>
        <w:t xml:space="preserve"> US cultural traits</w:t>
      </w:r>
      <w:r w:rsidRPr="00303C65">
        <w:rPr>
          <w:rFonts w:ascii="Times New Roman" w:hAnsi="Times New Roman"/>
          <w:color w:val="000000"/>
          <w:sz w:val="24"/>
          <w:szCs w:val="24"/>
        </w:rPr>
        <w:t xml:space="preserve"> or </w:t>
      </w:r>
      <w:r w:rsidRPr="00303C65">
        <w:rPr>
          <w:rFonts w:ascii="Times New Roman" w:hAnsi="Times New Roman"/>
          <w:b/>
          <w:color w:val="000000"/>
          <w:sz w:val="24"/>
          <w:szCs w:val="24"/>
          <w:u w:val="single"/>
        </w:rPr>
        <w:t>B</w:t>
      </w:r>
      <w:r w:rsidRPr="00303C65">
        <w:rPr>
          <w:rFonts w:ascii="Times New Roman" w:hAnsi="Times New Roman"/>
          <w:color w:val="000000"/>
          <w:sz w:val="24"/>
          <w:szCs w:val="24"/>
          <w:u w:val="single"/>
        </w:rPr>
        <w:t>. Typical Equatorial cultural traits</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 xml:space="preserve">___ Shake hands </w:t>
      </w:r>
      <w:r w:rsidRPr="00303C65">
        <w:rPr>
          <w:rFonts w:ascii="Times New Roman" w:hAnsi="Times New Roman"/>
          <w:color w:val="FF0000"/>
          <w:sz w:val="24"/>
          <w:szCs w:val="24"/>
        </w:rPr>
        <w:t>A</w:t>
      </w: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color w:val="000000"/>
          <w:sz w:val="24"/>
          <w:szCs w:val="24"/>
        </w:rPr>
        <w:t>___ A pat on the back, shoulder, or arm</w:t>
      </w:r>
      <w:r w:rsidRPr="00303C65">
        <w:rPr>
          <w:rFonts w:ascii="Times New Roman" w:hAnsi="Times New Roman"/>
          <w:color w:val="FF0000"/>
          <w:sz w:val="24"/>
          <w:szCs w:val="24"/>
        </w:rPr>
        <w:t xml:space="preserve"> A</w:t>
      </w:r>
    </w:p>
    <w:p w:rsidR="00002E4F" w:rsidRPr="00303C65" w:rsidRDefault="00002E4F" w:rsidP="00002E4F">
      <w:pPr>
        <w:pStyle w:val="NoSpacing"/>
        <w:rPr>
          <w:rFonts w:ascii="Times New Roman" w:hAnsi="Times New Roman"/>
          <w:color w:val="000000"/>
          <w:sz w:val="24"/>
          <w:szCs w:val="24"/>
        </w:rPr>
      </w:pPr>
      <w:r w:rsidRPr="00303C65">
        <w:rPr>
          <w:rFonts w:ascii="Times New Roman" w:hAnsi="Times New Roman"/>
          <w:sz w:val="24"/>
          <w:szCs w:val="24"/>
        </w:rPr>
        <w:t>___ Stand at a distance</w:t>
      </w:r>
      <w:r w:rsidRPr="00303C65">
        <w:rPr>
          <w:rFonts w:ascii="Times New Roman" w:hAnsi="Times New Roman"/>
          <w:color w:val="FF0000"/>
          <w:sz w:val="24"/>
          <w:szCs w:val="24"/>
        </w:rPr>
        <w:t xml:space="preserve"> B</w:t>
      </w:r>
    </w:p>
    <w:p w:rsidR="00002E4F" w:rsidRPr="00303C65" w:rsidRDefault="00002E4F" w:rsidP="00002E4F">
      <w:pPr>
        <w:pStyle w:val="NoSpacing"/>
        <w:rPr>
          <w:rFonts w:ascii="Times New Roman" w:hAnsi="Times New Roman"/>
          <w:color w:val="FF0000"/>
          <w:sz w:val="24"/>
          <w:szCs w:val="24"/>
        </w:rPr>
      </w:pPr>
      <w:r w:rsidRPr="00303C65">
        <w:rPr>
          <w:rFonts w:ascii="Times New Roman" w:hAnsi="Times New Roman"/>
          <w:color w:val="000000"/>
          <w:sz w:val="24"/>
          <w:szCs w:val="24"/>
        </w:rPr>
        <w:t xml:space="preserve">___ </w:t>
      </w:r>
      <w:r w:rsidRPr="00303C65">
        <w:rPr>
          <w:rFonts w:ascii="Times New Roman" w:hAnsi="Times New Roman"/>
          <w:sz w:val="24"/>
          <w:szCs w:val="24"/>
        </w:rPr>
        <w:t xml:space="preserve">Men speak to men and women to women </w:t>
      </w:r>
      <w:r w:rsidRPr="00303C65">
        <w:rPr>
          <w:rFonts w:ascii="Times New Roman" w:hAnsi="Times New Roman"/>
          <w:color w:val="FF0000"/>
          <w:sz w:val="24"/>
          <w:szCs w:val="24"/>
        </w:rPr>
        <w:t>B</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___ Speak informally by first names</w:t>
      </w:r>
      <w:r w:rsidRPr="00303C65">
        <w:rPr>
          <w:rFonts w:ascii="Times New Roman" w:hAnsi="Times New Roman"/>
          <w:color w:val="FF0000"/>
          <w:sz w:val="24"/>
          <w:szCs w:val="24"/>
        </w:rPr>
        <w:t xml:space="preserve"> A</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___ Bow, Nod, or Gesture </w:t>
      </w:r>
      <w:r w:rsidRPr="00303C65">
        <w:rPr>
          <w:rFonts w:ascii="Times New Roman" w:hAnsi="Times New Roman"/>
          <w:color w:val="FF0000"/>
          <w:sz w:val="24"/>
          <w:szCs w:val="24"/>
        </w:rPr>
        <w:t>B</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t xml:space="preserve">___ Ask personal questions about family, friends, and health </w:t>
      </w:r>
      <w:r w:rsidRPr="00303C65">
        <w:rPr>
          <w:rFonts w:ascii="Times New Roman" w:hAnsi="Times New Roman"/>
          <w:color w:val="FF0000"/>
          <w:sz w:val="24"/>
          <w:szCs w:val="24"/>
        </w:rPr>
        <w:t>A</w:t>
      </w:r>
    </w:p>
    <w:p w:rsidR="00002E4F" w:rsidRPr="00303C65" w:rsidRDefault="00002E4F" w:rsidP="00002E4F">
      <w:pPr>
        <w:pStyle w:val="NoSpacing"/>
        <w:rPr>
          <w:rFonts w:ascii="Times New Roman" w:hAnsi="Times New Roman"/>
          <w:sz w:val="24"/>
          <w:szCs w:val="24"/>
        </w:rPr>
      </w:pPr>
      <w:r w:rsidRPr="00303C65">
        <w:rPr>
          <w:rFonts w:ascii="Times New Roman" w:hAnsi="Times New Roman"/>
          <w:sz w:val="24"/>
          <w:szCs w:val="24"/>
        </w:rPr>
        <w:softHyphen/>
      </w:r>
      <w:r w:rsidRPr="00303C65">
        <w:rPr>
          <w:rFonts w:ascii="Times New Roman" w:hAnsi="Times New Roman"/>
          <w:sz w:val="24"/>
          <w:szCs w:val="24"/>
        </w:rPr>
        <w:softHyphen/>
        <w:t>___ Ask only general questions about weather and business</w:t>
      </w:r>
      <w:r w:rsidRPr="00303C65">
        <w:rPr>
          <w:rFonts w:ascii="Times New Roman" w:hAnsi="Times New Roman"/>
          <w:color w:val="FF0000"/>
          <w:sz w:val="24"/>
          <w:szCs w:val="24"/>
        </w:rPr>
        <w:t xml:space="preserve"> B</w:t>
      </w:r>
    </w:p>
    <w:p w:rsidR="00002E4F" w:rsidRPr="00303C65" w:rsidRDefault="00002E4F" w:rsidP="00002E4F">
      <w:pPr>
        <w:pStyle w:val="NoSpacing"/>
        <w:rPr>
          <w:rFonts w:ascii="Times New Roman" w:hAnsi="Times New Roman"/>
          <w:sz w:val="24"/>
          <w:szCs w:val="24"/>
        </w:rPr>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r w:rsidRPr="004607D6">
        <w:rPr>
          <w:b/>
          <w:sz w:val="40"/>
          <w:szCs w:val="40"/>
        </w:rPr>
        <w:lastRenderedPageBreak/>
        <w:t>Chapter 6: Socialization</w:t>
      </w:r>
    </w:p>
    <w:p w:rsidR="00002E4F"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r w:rsidRPr="004607D6">
        <w:rPr>
          <w:b/>
          <w:sz w:val="32"/>
          <w:szCs w:val="32"/>
        </w:rPr>
        <w:t>Multiple Choice Questions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 Who contributed the Symbolic Interactionism perspective?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George Herbert Mead</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Margaret Mead</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Charles Cooley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Talcott Parsons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*e. a and c</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4607D6">
        <w:t>2  _</w:t>
      </w:r>
      <w:proofErr w:type="gramEnd"/>
      <w:r w:rsidRPr="004607D6">
        <w:t>____________________ is the process by which people learn characteristics of their group’s norms, values, attitudes, and behaviors.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Acculturation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w:t>
      </w:r>
      <w:r w:rsidR="00D10192">
        <w:t xml:space="preserve"> </w:t>
      </w:r>
      <w:r w:rsidR="00D10192" w:rsidRPr="004607D6">
        <w:t>Encult</w:t>
      </w:r>
      <w:r w:rsidR="00D10192">
        <w:t>u</w:t>
      </w:r>
      <w:r w:rsidR="00D10192" w:rsidRPr="004607D6">
        <w:t>ration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Social Interactions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3.  _____________________ is what people define as real because of their background assumptions and life experiences with others.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Social epidemiology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Social Construction of Reality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Societal-reaction approach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Social interaction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4.  There are ___ levels of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2</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3</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4</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5</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 _______________ includes all the ways the newborn is molded into a social being capable of interacting in and meeting the expectations of society.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Primary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Crucial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Essential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Basic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6. Children watch __ hours TV per day.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6</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5</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4</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3</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e. 2</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lastRenderedPageBreak/>
        <w:t>7. Which of these is a socialization factor for children?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Friends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Family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Media</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All of the above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e. b &amp; c</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8. Younger children do not have strong ____________reasoning skills until adolescence.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concrete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abstract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definite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tangible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9.  Once they begin their schooling, they begin another level of socialization called ______________.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Primary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Crucial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Secondary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Subsequent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10. ________________ occurs in later childhood and adolescence when children go to school and come under the influence of non-family members.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Secondary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Subsequent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Ensuing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Preliminary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11. ________________ runs concurrently with primary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Secondary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Subsequent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Ensuing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Preliminary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12.  What is the average of hours of school attended by a child in the US by high school graduation?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12,000</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15,000</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17,000</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20,000</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13.  Who becomes increasingly important in the lives of children in their secondary educational stage of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Parents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Siblings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Friends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Teachers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14. What is the main “thing” which diminishes by the time of pre-teen years?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desire to do well in school</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awkwardness of puberty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desire to be with family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desire for friends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15. Studies show that parents preserve at least some of their influence over their children by influencing their ______________________.</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activity level</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b. </w:t>
      </w:r>
      <w:proofErr w:type="gramStart"/>
      <w:r w:rsidRPr="004607D6">
        <w:t>work load</w:t>
      </w:r>
      <w:proofErr w:type="gramEnd"/>
      <w:r w:rsidRPr="004607D6">
        <w:t xml:space="preserve"> at home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children’s frequency of parties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children’s peers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16. What did the author consider to be brutal during K-12 schooling years?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parental expectations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b. speed of socialization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c. school workload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peer pressures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17. __________________ often follows high school graduation and it takes months and years at times for young adults to discover new regulating norms which ground them back into expectable routines of life.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Resocialization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Role strain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Anomie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Segregation from peers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18. What does the third level of socialization include?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college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work</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significant relationships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all of the above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e. a &amp; b</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19. ______________occurs as we assume adult roles such as wife/husband/employee/etc.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Tertiary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Adult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Primary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Extensive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20. We ________ to new roles which meet our needs and wants throughout the adult life course.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a. </w:t>
      </w:r>
      <w:proofErr w:type="gramStart"/>
      <w:r w:rsidRPr="004607D6">
        <w:t>abscond</w:t>
      </w:r>
      <w:proofErr w:type="gramEnd"/>
      <w:r w:rsidRPr="004607D6">
        <w:t xml:space="preserve">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b. settle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*c. </w:t>
      </w:r>
      <w:proofErr w:type="gramStart"/>
      <w:r w:rsidRPr="004607D6">
        <w:t>adapt</w:t>
      </w:r>
      <w:proofErr w:type="gramEnd"/>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lastRenderedPageBreak/>
        <w:t xml:space="preserve">d. </w:t>
      </w:r>
      <w:proofErr w:type="gramStart"/>
      <w:r w:rsidRPr="004607D6">
        <w:t>regulate</w:t>
      </w:r>
      <w:proofErr w:type="gramEnd"/>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21. At what age or stage in life does socialization end?</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retirement age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when we become the facilitator of socialization for our children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socialization does not end until life is over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after adult socialization which ends around age of 80</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22. ________________________ is the proportion of our personality, self, and biological traits which stems from our genetic or socialization environmental factors.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Inherent traits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Heritability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Elemental</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Genetic</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23.  The debate over the influence of biological versus social influences in socialization is __________________.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Theories of Development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Natural Development Debate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Biology versus Environment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Nature versus Nurture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24.  In the history of social science which developmental theory had been widely accepted?</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Creationism</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Cultural Transmission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Blank Slate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Heritability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25.  The Latin for Blank Slate is _______________.</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a. </w:t>
      </w:r>
      <w:proofErr w:type="spellStart"/>
      <w:r w:rsidRPr="004607D6">
        <w:t>Te</w:t>
      </w:r>
      <w:proofErr w:type="spellEnd"/>
      <w:r w:rsidRPr="004607D6">
        <w:t xml:space="preserve"> </w:t>
      </w:r>
      <w:proofErr w:type="spellStart"/>
      <w:r w:rsidRPr="004607D6">
        <w:t>Nosce</w:t>
      </w:r>
      <w:proofErr w:type="spellEnd"/>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Tabula Rasa</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Tabula Radix</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d. Tanta </w:t>
      </w:r>
      <w:proofErr w:type="spellStart"/>
      <w:r w:rsidRPr="004607D6">
        <w:t>Rubicundior</w:t>
      </w:r>
      <w:proofErr w:type="spellEnd"/>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26.  Which best describes the premise of Blank Slate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Everything about us is “written” by those who take care of us after we are born.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We are born with very few inherent traits of our parents, but the majority of our blank slate is filled once we enter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Although most people are born with a blank slate, many people seem to possess some of their parents’ traits at birth.</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Many things are written into our personality by our parents when we are born but our blank slate is filled more by those we interact with after primary socialization stage.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27. Steven Pinker argued that the _______________ is the core issue in understanding how biology and social environment interact in the process of how we become human.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environment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lastRenderedPageBreak/>
        <w:t xml:space="preserve">b. personality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c. brain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human relationship</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28.  Which statement is the MOST accurate summary of Steven Pinker ‘s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Nature and nurture plays an equal role in how we become human.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Academia places too much emphasis in nurture undermining the complex nature of genetics we inherit from our parents.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Although nature and nurture influence who we become as humans, we cannot ignore the complex nature of the human brain.  We also need to attempt to unscramble multiple stimuli which contribute to who we become as humans.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Many new findings have been discovered through the Human Genome Project in which many new genes have been linked to personality development.  These discoveries and others have swayed academia more toward nature’s influence in human development.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29.  Sociology focuses heavily on ___________ when studying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nature (biological) factors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environmental factors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nuclear family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d. </w:t>
      </w:r>
      <w:proofErr w:type="spellStart"/>
      <w:r w:rsidRPr="004607D6">
        <w:t>self concept</w:t>
      </w:r>
      <w:proofErr w:type="spellEnd"/>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30. Part of the socialization is the development of __________________in each of us.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self esteem</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personality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character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self-concept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31. __________________ is at the core of the personality, representing the individual’s conscious experience of having a separate and unique identity.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Identity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Character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Ego</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32. Your ________________________ is the sum total of your perceptions and beliefs about yourself.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Self-concept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personality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individualism</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eccentricity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33.  ____________________ are wild or untamed children who grow up without typical adult socialization influences.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a. </w:t>
      </w:r>
      <w:proofErr w:type="spellStart"/>
      <w:r w:rsidRPr="004607D6">
        <w:t>Neocultivated</w:t>
      </w:r>
      <w:proofErr w:type="spellEnd"/>
      <w:r w:rsidRPr="004607D6">
        <w:t xml:space="preserve"> children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Natural children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Feral Children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lastRenderedPageBreak/>
        <w:t>d. Raised children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34.  In cases of feral children Anna and Isabelle, what was the main difference in obtaining successful socialization for either one?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nutrition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social interaction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animal contact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early discovery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*e. a &amp; b</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35. Which of these is NOT one of feral children categories?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Children raised by animals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Children raised in isolation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Severely abused and neglected children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Children raised in confinement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36. __________________ argued that the </w:t>
      </w:r>
      <w:proofErr w:type="spellStart"/>
      <w:r w:rsidRPr="004607D6">
        <w:t>self emerged</w:t>
      </w:r>
      <w:proofErr w:type="spellEnd"/>
      <w:r w:rsidRPr="004607D6">
        <w:t xml:space="preserve"> out of social interactions as a result of countless symbolic interactions with other human beings.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George Herbert Mead</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Margaret Mead</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Charles Cooley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Talcott Parsons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37.  According to Mead, what laid the foundation of becoming human?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parenting</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communication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human interactions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play and playful interactions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38. What is the main personal trait a feral child </w:t>
      </w:r>
      <w:proofErr w:type="gramStart"/>
      <w:r w:rsidRPr="004607D6">
        <w:t>lacks</w:t>
      </w:r>
      <w:proofErr w:type="gramEnd"/>
      <w:r w:rsidRPr="004607D6">
        <w: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intelligence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sagacity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sense of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self esteem</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39.  What theory was developed by sociologists using concepts from Cooley and Mead to help us understand our self-concept?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Dramaturgical approach</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Personality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Looking-glass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Consciousness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40. ____________________ is the reflection of who we think we see by observing the treatment and behaviors of others towards us.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Dramaturgical approach</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Personality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lastRenderedPageBreak/>
        <w:t>*c. Looking-glass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Consciousness theory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41. Which of these is NOT one of distinct steps to Looking-glass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We imagine how we appear to others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b. We imagine and interpret their judgment of us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We react positively or negatively to that perceived judgment while developing a self-concept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all of the above are distinct steps to Looking-glass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42. __________________________ are those other people whose evaluation of the individual are important and regularly considered during interactions.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Nuclear family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Significant others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Friends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Acquaintances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43. In gaining </w:t>
      </w:r>
      <w:proofErr w:type="spellStart"/>
      <w:r w:rsidRPr="004607D6">
        <w:t>self concept</w:t>
      </w:r>
      <w:proofErr w:type="spellEnd"/>
      <w:r w:rsidRPr="004607D6">
        <w:t>, what do you need to balance?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actual self and ideal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expectation and success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w:t>
      </w:r>
      <w:proofErr w:type="spellStart"/>
      <w:r w:rsidRPr="004607D6">
        <w:t>shoulds</w:t>
      </w:r>
      <w:proofErr w:type="spellEnd"/>
      <w:r w:rsidRPr="004607D6">
        <w:t>” and “</w:t>
      </w:r>
      <w:proofErr w:type="spellStart"/>
      <w:r w:rsidRPr="004607D6">
        <w:t>oughts</w:t>
      </w:r>
      <w:proofErr w:type="spellEnd"/>
      <w:r w:rsidRPr="004607D6">
        <w: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success and failures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44. _______________________ is pride in oneself, a positive self-regard, an inordinately high positive self-regard, or a high self-respect.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Self-worth</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Self-confidence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Self-esteem</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Sense of self achievement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45. When we imagine what an average person would do in a </w:t>
      </w:r>
      <w:proofErr w:type="gramStart"/>
      <w:r w:rsidRPr="004607D6">
        <w:t>situation</w:t>
      </w:r>
      <w:proofErr w:type="gramEnd"/>
      <w:r w:rsidRPr="004607D6">
        <w:t xml:space="preserve"> we take on the perspective of the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__________________________.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abstract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generalized other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actual self</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conceptual other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46.  ____________________ are classes of people with whom a person interacts on the basis of generalized roles rather than individualized characteristics.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conceptual other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ethereal other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generalized other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interactive other</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47. Mead believed that it is through ________________ as children that we learn to take on the role of other.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lastRenderedPageBreak/>
        <w:t>a. interaction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active imagination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role playing</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48. ________________ socialization is practicing in advance for some future role.  </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Dramaturgical</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Anticipatory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Adult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Tertiary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49.  As a junior in high school, Jen tries very hard to maintain her 4.0 GPA to ensure academic scholarships for college.  She also takes great deal of time to practice for ACT and SAT to increase her chance of getting more money for school.  Jen is practicing ______________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 a. Dramaturgical</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Anticipatory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Adult</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Tertiary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50. Robert and Samantha were recently married.  During the first six months, they both learned a great deal about being married and importance of compromise.  Robert and Samantha are in ___________________________ phase.</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Tertiary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Adult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Primary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Extensive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51.  Tessa is four years old and recently gained a little brother.  She sometimes gets too rough with the </w:t>
      </w:r>
      <w:proofErr w:type="gramStart"/>
      <w:r w:rsidRPr="004607D6">
        <w:t>baby</w:t>
      </w:r>
      <w:proofErr w:type="gramEnd"/>
      <w:r w:rsidRPr="004607D6">
        <w:t xml:space="preserve"> but she is trying really hard to be nicer to the baby since her mommy gets mad.  Tessa is learning through ___________________.</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Primary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Crucial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Secondary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Basic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52. Since Jessie started elementary </w:t>
      </w:r>
      <w:proofErr w:type="gramStart"/>
      <w:r w:rsidRPr="004607D6">
        <w:t>school</w:t>
      </w:r>
      <w:proofErr w:type="gramEnd"/>
      <w:r w:rsidRPr="004607D6">
        <w:t xml:space="preserve"> she has learned many new things from her school friends.  She started to tell her little brother “shut up” when she got angry.  She also called him stupid when he couldn’t play a video game as good as she did.  This is an example of __________________________.</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Primary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Crucial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Secondary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Subsequent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53. _________________ are people involved in our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lastRenderedPageBreak/>
        <w:t>a. Agencies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Family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Agents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Mediators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54.  __________________ are organizations involved in our socialization.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Agencies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Family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Agents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Mediators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55. _________________ is an institution that controls almost all aspects of its member’s lives and all aspects of the individual life is controlled by those in authority in the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Agency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Total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Ultimate Agency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Absolute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56. Prison is an example of ______________________.</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Agency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Total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Ultimate Agency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Absolute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57.  The high school is an example of _________________.</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Agency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Total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Ultimate Agency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Absolute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58. Your friends from high school are an example of _________________.</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Agency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Mediators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*c. Agents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d.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59.  Which is most accurate of Goffman’s definition of total institutions?</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a. Total institution is a place you are accepted where socialization is freely experienced through personal experiences with others in the institution.</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*b. Total institution is a place where you are deprived of your former life for an extended period of time to lead a life instructed by others of authority.</w:t>
      </w:r>
    </w:p>
    <w:p w:rsidR="00002E4F" w:rsidRPr="004607D6" w:rsidRDefault="00002E4F"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c. In a total institution, one can be totally protected from negative socialization agents and agencies.  </w:t>
      </w:r>
    </w:p>
    <w:p w:rsidR="00002E4F" w:rsidRDefault="00002E4F" w:rsidP="00305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607D6">
        <w:t xml:space="preserve">d. In a total institution, a person has many </w:t>
      </w:r>
      <w:proofErr w:type="gramStart"/>
      <w:r w:rsidRPr="004607D6">
        <w:t>restrictions</w:t>
      </w:r>
      <w:proofErr w:type="gramEnd"/>
      <w:r w:rsidRPr="004607D6">
        <w:t xml:space="preserve"> but he is able to challenge these restrictions as a vehicle of adult socialization. </w:t>
      </w:r>
    </w:p>
    <w:p w:rsidR="00340A01" w:rsidRDefault="00340A01" w:rsidP="00340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40A01" w:rsidRDefault="00340A01" w:rsidP="00340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60. _______________</w:t>
      </w:r>
      <w:r w:rsidRPr="003059D5">
        <w:t xml:space="preserve"> is the time in a late teen’s life when they transition into adult roles and adult attitudes.  </w:t>
      </w:r>
    </w:p>
    <w:p w:rsidR="00340A01" w:rsidRDefault="00340A01" w:rsidP="00340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proofErr w:type="gramStart"/>
      <w:r>
        <w:t>a.Childhood</w:t>
      </w:r>
      <w:proofErr w:type="spellEnd"/>
      <w:proofErr w:type="gramEnd"/>
    </w:p>
    <w:p w:rsidR="00340A01" w:rsidRDefault="00340A01" w:rsidP="00340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b. Middle-aged</w:t>
      </w:r>
    </w:p>
    <w:p w:rsidR="00340A01" w:rsidRDefault="00340A01" w:rsidP="00340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c. College graduated</w:t>
      </w:r>
    </w:p>
    <w:p w:rsidR="00340A01" w:rsidRPr="004607D6" w:rsidRDefault="00340A01" w:rsidP="00340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*d. Emerging adulthood</w:t>
      </w:r>
    </w:p>
    <w:p w:rsidR="00340A01" w:rsidRDefault="00340A01" w:rsidP="00305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059D5" w:rsidRDefault="003059D5" w:rsidP="00305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2E4F" w:rsidRPr="004607D6" w:rsidRDefault="00002E4F" w:rsidP="00002E4F">
      <w:pPr>
        <w:pStyle w:val="HTMLPreformatted"/>
        <w:rPr>
          <w:rFonts w:ascii="Times New Roman" w:hAnsi="Times New Roman" w:cs="Times New Roman"/>
          <w:b/>
          <w:sz w:val="32"/>
          <w:szCs w:val="32"/>
        </w:rPr>
      </w:pPr>
      <w:r>
        <w:rPr>
          <w:rFonts w:ascii="Times New Roman" w:hAnsi="Times New Roman" w:cs="Times New Roman"/>
          <w:b/>
          <w:sz w:val="32"/>
          <w:szCs w:val="32"/>
        </w:rPr>
        <w:t>True / False Questions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 George Herbert Mead contributed the Symbolic Interactionism perspective.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 Charles Cooley contributed the Symbolic Interactionism perspective.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 Talcott Parsons contributed the Symbolic Interactionism perspective.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 Margaret Mead contributed the Symbolic Interactionism perspective.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 Acculturation is the process by which people learn characteristics of their group’s norms, values, attitudes, and behaviors.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 Socialization is the process by which people learn characteristics of their group’s norms, values, attitudes, and behaviors.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7. Social Construction of Reality is what people define as real because of their background assumptions and life experiences with others.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 Societal-reaction approach is what people define as real because of their background assumptions and life experiences with others.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9. When discussing the average US child, it’s safe to say that the most important socialization takes place early in life and in identifiable levels.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10. When discussing the average US child, it’s safe to say that the most important socialization takes place when a child enters school.</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11. Primary socialization includes all the ways the newborn is molded into a social being capable of interacting in and meeting the expectations of society.</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12. Basic socialization includes all the ways the newborn is molded into a social being capable of interacting in and meeting the expectations of society.</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13.  Friends are a socialization factor for children.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14. Different types of media are socialization factors for children.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15. Different types of media are </w:t>
      </w:r>
      <w:r w:rsidRPr="004607D6">
        <w:rPr>
          <w:rFonts w:ascii="Times New Roman" w:hAnsi="Times New Roman" w:cs="Times New Roman"/>
          <w:sz w:val="24"/>
          <w:szCs w:val="24"/>
          <w:u w:val="single"/>
        </w:rPr>
        <w:t>not</w:t>
      </w:r>
      <w:r w:rsidRPr="004607D6">
        <w:rPr>
          <w:rFonts w:ascii="Times New Roman" w:hAnsi="Times New Roman" w:cs="Times New Roman"/>
          <w:sz w:val="24"/>
          <w:szCs w:val="24"/>
        </w:rPr>
        <w:t xml:space="preserve"> socialization factors for children.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16. Primary socialization typically begins at birth and moves forward until the beginning of the school years.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17. Primary socialization typically begins at about three months after births and moves forward until the beginning of adolescence.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18. Younger children do not have strong abstract reasoning skills until adolescence.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19. Younger children have strong abstract reasoning skills if socialized by multiple sources.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20. Secondary socialization occurs in later childhood and adolescence when children go to school and come under the influence of non-family members.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21. Primary socialization occurs in later childhood and adolescence when children go to school and come under the influence of non-family members.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22. Secondary socialization runs concurrently with primary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23. Secondary socialization only occurs after primary socialization is complete.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24.  The average of hours of school attended by a child in the US by high school graduation is about 15,000 hours.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25. The average of hours of school attended by a child in the US by high school graduation is about 37,000 hours.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26. Parents become increasingly important in the lives of children in their secondary educational stage of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27. Siblings become increasingly important in the lives of children in their secondary educational stage of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28. Friends become increasingly important in the lives of children in their secondary educational stage of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29. Studies show that parents preserve at least some of their influence over their children by influencing their </w:t>
      </w:r>
      <w:proofErr w:type="gramStart"/>
      <w:r w:rsidRPr="004607D6">
        <w:rPr>
          <w:rFonts w:ascii="Times New Roman" w:hAnsi="Times New Roman" w:cs="Times New Roman"/>
          <w:sz w:val="24"/>
          <w:szCs w:val="24"/>
        </w:rPr>
        <w:t>work load</w:t>
      </w:r>
      <w:proofErr w:type="gramEnd"/>
      <w:r w:rsidRPr="004607D6">
        <w:rPr>
          <w:rFonts w:ascii="Times New Roman" w:hAnsi="Times New Roman" w:cs="Times New Roman"/>
          <w:sz w:val="24"/>
          <w:szCs w:val="24"/>
        </w:rPr>
        <w:t xml:space="preserve"> at home.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30. Studies show that parents preserve at least some of their influence over their children by influencing their children’s peers.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31. Many new high school graduates face the strikingly harsh realities of adulthood shortly after graduation.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32.  Adjustment after high school is quite simple once one enrolls in college.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33. Role strain often follows high school graduation and it takes months and years at times for young adults to discover new regulating norms which ground them back into expectable routines of life.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34. Anomie often follows high school graduation and it takes months and years at times for young adults to discover new regulating norms which ground them back into expectable routines of life.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35. Tertiary socialization occurs as we assume adult roles such as wife/husband/employee/etc.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36. Adult socialization occurs as we assume adult roles such as wife/husband/employee/etc.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37.  Socialization usually ends once we enter retirement age.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38. Socialization only ends we are dead.</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39. Not every socialization experience is normal, typical, or otherwise universally identical.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40.  In the US, all socialization experience is normal, typical, or otherwise universally identical.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41. Inherent traits are the proportion of our personality, self, and biological traits which stem from our genetic or socialization environmental factors.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42. Heritability is the proportion of our personality, self, and biological traits which stem from our genetic or socialization environmental factors.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43. The debate over the influence of biological versus social influences in socialization is Biology versus Environment.</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44. The debate over the influence of biological versus social influences in socialization is Nature versus Nurture.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45. The Latin for Blank Slate is </w:t>
      </w:r>
      <w:proofErr w:type="spellStart"/>
      <w:r w:rsidRPr="004607D6">
        <w:rPr>
          <w:rFonts w:ascii="Times New Roman" w:hAnsi="Times New Roman" w:cs="Times New Roman"/>
          <w:sz w:val="24"/>
          <w:szCs w:val="24"/>
        </w:rPr>
        <w:t>Te</w:t>
      </w:r>
      <w:proofErr w:type="spellEnd"/>
      <w:r w:rsidRPr="004607D6">
        <w:rPr>
          <w:rFonts w:ascii="Times New Roman" w:hAnsi="Times New Roman" w:cs="Times New Roman"/>
          <w:sz w:val="24"/>
          <w:szCs w:val="24"/>
        </w:rPr>
        <w:t xml:space="preserve"> </w:t>
      </w:r>
      <w:proofErr w:type="spellStart"/>
      <w:r w:rsidRPr="004607D6">
        <w:rPr>
          <w:rFonts w:ascii="Times New Roman" w:hAnsi="Times New Roman" w:cs="Times New Roman"/>
          <w:sz w:val="24"/>
          <w:szCs w:val="24"/>
        </w:rPr>
        <w:t>nosce</w:t>
      </w:r>
      <w:proofErr w:type="spellEnd"/>
      <w:r w:rsidRPr="004607D6">
        <w:rPr>
          <w:rFonts w:ascii="Times New Roman" w:hAnsi="Times New Roman" w:cs="Times New Roman"/>
          <w:sz w:val="24"/>
          <w:szCs w:val="24"/>
        </w:rPr>
        <w:t>.</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46. The Latin for Blank Slate is Tabula Rasa.</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47. The Latin for Blank Slate is Tabula Radix.</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48. Blank Slate Theory claims that everything about us is “written” by those who take care of us after we are born.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49. Blank Slate Theory claim we are born with very few inherent traits of our parents, but very little of our blank slate is filled once we enter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50. Biological and socialization factors are both influential, yet neither are deterministic.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51. Biological and socialization factors are both influential and both are deterministic socialization factors.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52. Steven Pinker argued that the environment is the core issue in understanding how biology and social environment interact in the process of how we become human.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53. Steven Pinker argued that the brain is the core issue in understanding how biology and social environment interact in the process of how we become human.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54. Steven Pinker states that although nature and nurture influence who we become as </w:t>
      </w:r>
      <w:proofErr w:type="gramStart"/>
      <w:r w:rsidRPr="004607D6">
        <w:rPr>
          <w:rFonts w:ascii="Times New Roman" w:hAnsi="Times New Roman" w:cs="Times New Roman"/>
          <w:sz w:val="24"/>
          <w:szCs w:val="24"/>
        </w:rPr>
        <w:t>humans,</w:t>
      </w:r>
      <w:proofErr w:type="gramEnd"/>
      <w:r w:rsidRPr="004607D6">
        <w:rPr>
          <w:rFonts w:ascii="Times New Roman" w:hAnsi="Times New Roman" w:cs="Times New Roman"/>
          <w:sz w:val="24"/>
          <w:szCs w:val="24"/>
        </w:rPr>
        <w:t xml:space="preserve"> we cannot ignore the complex nature of the human brain.  We also need to attempt to unscramble multiple stimuli which contribute to who we become as humans.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55. Steven Pinker believes since many new findings have been discovered through the Human Genome Project in which many new genes have been linked to personality development.  These discoveries and others have swayed academia more toward nature’s influence in human development.</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56.  Sociology focuses heavily on nature (biological) factors when studying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57.  Sociology focuses heavily on social interactive factors when studying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58. Part of the socialization is the development of personality in each of us.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59. Part of the socialization is the development of self-concept in each of us.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True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60. Identity is at the core of the personality, representing the individual’s conscious experience of having a separate and unique identity.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 xml:space="preserve">61. Self is at the core of the personality, representing the individual’s conscious experience of having a separate and unique identity.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62. Your self-concept is the sum total of your perceptions and beliefs about yourself.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63. Your personality is the sum total of your perceptions and beliefs about yourself.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64. Uncultivated children are wild or untamed children who grow up without typical adult socialization influences.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65. Feral Children are wild or untamed children who grow up without typical adult socialization influences.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66. George Herbert Mead argued that the </w:t>
      </w:r>
      <w:proofErr w:type="spellStart"/>
      <w:r w:rsidRPr="004607D6">
        <w:rPr>
          <w:rFonts w:ascii="Times New Roman" w:hAnsi="Times New Roman" w:cs="Times New Roman"/>
          <w:sz w:val="24"/>
          <w:szCs w:val="24"/>
        </w:rPr>
        <w:t>self emerged</w:t>
      </w:r>
      <w:proofErr w:type="spellEnd"/>
      <w:r w:rsidRPr="004607D6">
        <w:rPr>
          <w:rFonts w:ascii="Times New Roman" w:hAnsi="Times New Roman" w:cs="Times New Roman"/>
          <w:sz w:val="24"/>
          <w:szCs w:val="24"/>
        </w:rPr>
        <w:t xml:space="preserve"> out of social interactions as a result of countless symbolic interactions with other human beings.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67. Charles Cooley argued that the </w:t>
      </w:r>
      <w:proofErr w:type="spellStart"/>
      <w:r w:rsidRPr="004607D6">
        <w:rPr>
          <w:rFonts w:ascii="Times New Roman" w:hAnsi="Times New Roman" w:cs="Times New Roman"/>
          <w:sz w:val="24"/>
          <w:szCs w:val="24"/>
        </w:rPr>
        <w:t>self emerged</w:t>
      </w:r>
      <w:proofErr w:type="spellEnd"/>
      <w:r w:rsidRPr="004607D6">
        <w:rPr>
          <w:rFonts w:ascii="Times New Roman" w:hAnsi="Times New Roman" w:cs="Times New Roman"/>
          <w:sz w:val="24"/>
          <w:szCs w:val="24"/>
        </w:rPr>
        <w:t xml:space="preserve"> out of social interactions as a result of countless symbolic interactions with other human beings.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68.  According to Mead, play and playful interactions laid the foundation of becoming human.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69. According to Mead, communication with other humans laid the foundation of becoming human.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70. The main trait a feral child lacks </w:t>
      </w:r>
      <w:proofErr w:type="gramStart"/>
      <w:r w:rsidRPr="004607D6">
        <w:rPr>
          <w:rFonts w:ascii="Times New Roman" w:hAnsi="Times New Roman" w:cs="Times New Roman"/>
          <w:sz w:val="24"/>
          <w:szCs w:val="24"/>
        </w:rPr>
        <w:t>is</w:t>
      </w:r>
      <w:proofErr w:type="gramEnd"/>
      <w:r w:rsidRPr="004607D6">
        <w:rPr>
          <w:rFonts w:ascii="Times New Roman" w:hAnsi="Times New Roman" w:cs="Times New Roman"/>
          <w:sz w:val="24"/>
          <w:szCs w:val="24"/>
        </w:rPr>
        <w:t xml:space="preserve"> the sense of self.</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71. The main trait a feral child lacks </w:t>
      </w:r>
      <w:proofErr w:type="gramStart"/>
      <w:r w:rsidRPr="004607D6">
        <w:rPr>
          <w:rFonts w:ascii="Times New Roman" w:hAnsi="Times New Roman" w:cs="Times New Roman"/>
          <w:sz w:val="24"/>
          <w:szCs w:val="24"/>
        </w:rPr>
        <w:t>is</w:t>
      </w:r>
      <w:proofErr w:type="gramEnd"/>
      <w:r w:rsidRPr="004607D6">
        <w:rPr>
          <w:rFonts w:ascii="Times New Roman" w:hAnsi="Times New Roman" w:cs="Times New Roman"/>
          <w:sz w:val="24"/>
          <w:szCs w:val="24"/>
        </w:rPr>
        <w:t xml:space="preserve"> the </w:t>
      </w:r>
      <w:proofErr w:type="spellStart"/>
      <w:r w:rsidRPr="004607D6">
        <w:rPr>
          <w:rFonts w:ascii="Times New Roman" w:hAnsi="Times New Roman" w:cs="Times New Roman"/>
          <w:sz w:val="24"/>
          <w:szCs w:val="24"/>
        </w:rPr>
        <w:t>self esteem</w:t>
      </w:r>
      <w:proofErr w:type="spellEnd"/>
      <w:r w:rsidRPr="004607D6">
        <w:rPr>
          <w:rFonts w:ascii="Times New Roman" w:hAnsi="Times New Roman" w:cs="Times New Roman"/>
          <w:sz w:val="24"/>
          <w:szCs w:val="24"/>
        </w:rPr>
        <w:t>.</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72. Psycho-genetic approach is the reflection of who we think we see by observing the treatment and behaviors of others towards us.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73. Looking-glass self is the reflection of who we think we see by observing the treatment and behaviors of others towards us.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74. Significant others are those other people whose evaluation of the individual is important and regularly considered during interactions.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75. Acquaintances are those other people whose evaluation of the individual is important and regularly considered during interactions.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76. Anomie is pride in oneself, a positive self-regard, an inordinately high positive self-regard, or a high self-respect.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77. Self-esteem is pride in oneself, a positive self-regard, an inordinately high positive self-regard, or a high self-respect.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78. When we imagine what an average person would do in a </w:t>
      </w:r>
      <w:proofErr w:type="gramStart"/>
      <w:r w:rsidRPr="004607D6">
        <w:rPr>
          <w:rFonts w:ascii="Times New Roman" w:hAnsi="Times New Roman" w:cs="Times New Roman"/>
          <w:sz w:val="24"/>
          <w:szCs w:val="24"/>
        </w:rPr>
        <w:t>situation</w:t>
      </w:r>
      <w:proofErr w:type="gramEnd"/>
      <w:r w:rsidRPr="004607D6">
        <w:rPr>
          <w:rFonts w:ascii="Times New Roman" w:hAnsi="Times New Roman" w:cs="Times New Roman"/>
          <w:sz w:val="24"/>
          <w:szCs w:val="24"/>
        </w:rPr>
        <w:t xml:space="preserve"> we take on the perspective of generalized other.</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79. When we imagine what an average person would do in a </w:t>
      </w:r>
      <w:proofErr w:type="gramStart"/>
      <w:r w:rsidRPr="004607D6">
        <w:rPr>
          <w:rFonts w:ascii="Times New Roman" w:hAnsi="Times New Roman" w:cs="Times New Roman"/>
          <w:sz w:val="24"/>
          <w:szCs w:val="24"/>
        </w:rPr>
        <w:t>situation</w:t>
      </w:r>
      <w:proofErr w:type="gramEnd"/>
      <w:r w:rsidRPr="004607D6">
        <w:rPr>
          <w:rFonts w:ascii="Times New Roman" w:hAnsi="Times New Roman" w:cs="Times New Roman"/>
          <w:sz w:val="24"/>
          <w:szCs w:val="24"/>
        </w:rPr>
        <w:t xml:space="preserve"> we take on the perspective of the conceptual other.</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80. Conceptual other are classes of people with whom a person interacts on the basis of generalized roles rather than individualized characteristics.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81. Generalized other are classes of people with whom a person interacts on the basis of generalized roles rather than individualized characteristics.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82. Mead believed that it is through active imagination as children that we learn to take on the role of other.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83. Mead believed that it is through role playing as children that we learn to take on the role of other.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84. Dramaturgical socialization is practicing in advance for some future role.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85. Anticipatory socialization is practicing in advance for some future role.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86. Agents are people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87. Mediators are people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88. Agencies are organizations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89. Institutions are organizations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90. Total Institution is an institution that controls almost all aspects of its member’s lives and all aspects of the individual life is controlled by those in authority in the institution.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91. Absolute Institution is an institution that controls almost all aspects of its member’s lives and all aspects of the individual life is controlled by those in authority in the institution.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92. Goffman’s definition of total institutions is a place you are accepted where socialization is freely experienced through personal experiences with others in the institution.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93. Goffman’s definition of total institutions is a place where you are deprived of your former life for an extended period of time to lead a life instructed by others of authority.</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True</w:t>
      </w:r>
    </w:p>
    <w:p w:rsidR="00340A01" w:rsidRDefault="00340A01" w:rsidP="00340A01"/>
    <w:p w:rsidR="00340A01" w:rsidRDefault="00340A01" w:rsidP="00340A01">
      <w:r>
        <w:t xml:space="preserve">94. </w:t>
      </w:r>
      <w:r w:rsidRPr="00273454">
        <w:t xml:space="preserve">Emerging adulthood is the time in a late teen’s life when they transition into adult roles and adult attitudes.  </w:t>
      </w:r>
    </w:p>
    <w:p w:rsidR="00340A01" w:rsidRDefault="00340A01" w:rsidP="00340A01">
      <w:r>
        <w:t>*True</w:t>
      </w:r>
    </w:p>
    <w:p w:rsidR="00340A01" w:rsidRDefault="00340A01" w:rsidP="00340A01"/>
    <w:p w:rsidR="00340A01" w:rsidRDefault="00340A01" w:rsidP="00340A01">
      <w:r>
        <w:t xml:space="preserve">95. </w:t>
      </w:r>
      <w:r w:rsidRPr="00273454">
        <w:t xml:space="preserve">Emerging adulthood is the time in a late </w:t>
      </w:r>
      <w:r>
        <w:t>30</w:t>
      </w:r>
      <w:r w:rsidRPr="00273454">
        <w:t xml:space="preserve">’s life when they transition into </w:t>
      </w:r>
      <w:r>
        <w:t xml:space="preserve">“middle” </w:t>
      </w:r>
      <w:r w:rsidRPr="00273454">
        <w:t xml:space="preserve">adult roles and </w:t>
      </w:r>
      <w:r>
        <w:t xml:space="preserve">established </w:t>
      </w:r>
      <w:r w:rsidRPr="00273454">
        <w:t xml:space="preserve">adult attitudes.  </w:t>
      </w:r>
    </w:p>
    <w:p w:rsidR="00340A01" w:rsidRDefault="00340A01" w:rsidP="00340A01">
      <w:r>
        <w:t>*False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b/>
          <w:sz w:val="32"/>
          <w:szCs w:val="32"/>
        </w:rPr>
      </w:pPr>
      <w:r>
        <w:rPr>
          <w:rFonts w:ascii="Times New Roman" w:hAnsi="Times New Roman" w:cs="Times New Roman"/>
          <w:b/>
          <w:sz w:val="32"/>
          <w:szCs w:val="32"/>
        </w:rPr>
        <w:t>Matching Questions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  Contributed the Symbolic Interactionism perspective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George Herbert Mead and Charles Cooley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  Process of learning norms, values, attitudes, and behaviors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  Define as real because of background assumptions and life experiences with others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 Social Construction of Reality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  Levels of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Three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 Newborn is molded into a social being capable of interacting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Primary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  Second level of socialization starting once you are in school</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Secondary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7. Secondary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*occurs in later childhood and adolescence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8.  Increasingly important in secondary educational stage of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Friends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9.  Something brutal during K-12 schooling years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peer pressures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10. Occurs as we assume adult roles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Adult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11. Our genetic or socialization environmental factors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Heritability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12.  Biological versus social influences in socialization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Nature versus Nurture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13. Blank Slate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Tabula Rasa</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14. Part of the socialization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development of self-concept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15. A separate and unique identity</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16. Total of your perceptions and beliefs about yourself</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Self-concept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17.  Wild or untamed children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Feral Children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18. A feral child lacks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sense of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19. The reflection of who we think we see by observing others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Looking-glass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20. The metaphor used in Looking-glass self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 mirror</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21. Important and regularly considered during interactions.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Significant others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22. You need to balance </w:t>
      </w:r>
      <w:proofErr w:type="spellStart"/>
      <w:r w:rsidRPr="004607D6">
        <w:rPr>
          <w:rFonts w:ascii="Times New Roman" w:hAnsi="Times New Roman" w:cs="Times New Roman"/>
          <w:sz w:val="24"/>
          <w:szCs w:val="24"/>
        </w:rPr>
        <w:t>your self</w:t>
      </w:r>
      <w:proofErr w:type="spellEnd"/>
      <w:r w:rsidRPr="004607D6">
        <w:rPr>
          <w:rFonts w:ascii="Times New Roman" w:hAnsi="Times New Roman" w:cs="Times New Roman"/>
          <w:sz w:val="24"/>
          <w:szCs w:val="24"/>
        </w:rPr>
        <w:t xml:space="preserve"> concept</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actual self and ideal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23. Pride in oneself, a positive self-regard and </w:t>
      </w:r>
      <w:proofErr w:type="spellStart"/>
      <w:r w:rsidRPr="004607D6">
        <w:rPr>
          <w:rFonts w:ascii="Times New Roman" w:hAnsi="Times New Roman" w:cs="Times New Roman"/>
          <w:sz w:val="24"/>
          <w:szCs w:val="24"/>
        </w:rPr>
        <w:t>self respect</w:t>
      </w:r>
      <w:proofErr w:type="spellEnd"/>
      <w:r w:rsidRPr="004607D6">
        <w:rPr>
          <w:rFonts w:ascii="Times New Roman" w:hAnsi="Times New Roman" w:cs="Times New Roman"/>
          <w:sz w:val="24"/>
          <w:szCs w:val="24"/>
        </w:rPr>
        <w:t xml:space="preserv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Self-esteem</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24. Imagine what an average person would do in a situation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generalized other</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25. Practice in advance for some future role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Anticipatory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26. People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Agents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27.  Organizations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Agencies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28. Controls almost all aspects of its member’s </w:t>
      </w:r>
      <w:proofErr w:type="gramStart"/>
      <w:r w:rsidRPr="004607D6">
        <w:rPr>
          <w:rFonts w:ascii="Times New Roman" w:hAnsi="Times New Roman" w:cs="Times New Roman"/>
          <w:sz w:val="24"/>
          <w:szCs w:val="24"/>
        </w:rPr>
        <w:t>lives</w:t>
      </w:r>
      <w:proofErr w:type="gramEnd"/>
      <w:r w:rsidRPr="004607D6">
        <w:rPr>
          <w:rFonts w:ascii="Times New Roman" w:hAnsi="Times New Roman" w:cs="Times New Roman"/>
          <w:sz w:val="24"/>
          <w:szCs w:val="24"/>
        </w:rPr>
        <w:t xml:space="preserv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Total Institution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29. Total Institution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Prison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30.  Agency</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high school glee club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31. Agents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friends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b/>
          <w:sz w:val="32"/>
          <w:szCs w:val="32"/>
        </w:rPr>
      </w:pPr>
      <w:r>
        <w:rPr>
          <w:rFonts w:ascii="Times New Roman" w:hAnsi="Times New Roman" w:cs="Times New Roman"/>
          <w:b/>
          <w:sz w:val="32"/>
          <w:szCs w:val="32"/>
        </w:rPr>
        <w:t>Fill in the Blank Questions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NOTE:  Answers to each blank space can include more than one word.</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 List the name(s) of sociologist(s) who contributed the Symbolic Interactionism perspective.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George Herbert Mead and Charles Cooley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  _____________________ is the process by which people learn characteristics of their group’s norms, values, attitudes, and behaviors.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  _____________________ is what people define as real because of their background assumptions and life experiences with others.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Social Construction of Reality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 List the </w:t>
      </w:r>
      <w:proofErr w:type="gramStart"/>
      <w:r w:rsidRPr="004607D6">
        <w:rPr>
          <w:rFonts w:ascii="Times New Roman" w:hAnsi="Times New Roman" w:cs="Times New Roman"/>
          <w:sz w:val="24"/>
          <w:szCs w:val="24"/>
        </w:rPr>
        <w:t>three social</w:t>
      </w:r>
      <w:proofErr w:type="gramEnd"/>
      <w:r w:rsidRPr="004607D6">
        <w:rPr>
          <w:rFonts w:ascii="Times New Roman" w:hAnsi="Times New Roman" w:cs="Times New Roman"/>
          <w:sz w:val="24"/>
          <w:szCs w:val="24"/>
        </w:rPr>
        <w:t xml:space="preserve"> construction of reality of an average child in the US.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knowledge that he or she belongs, can depend on others to meet their needs, and has privileges and obligations that accompany membership in their family and community.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  List, in order, the predictable set of life stages.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infancy, preschool, K-12 school years, young adulthood, adulthood, middle adulthood, later-life adulthood.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  There are ___ levels of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3</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7. _______________ includes all the ways the newborn is molded into a social being capable of interacting in and meeting the expectations of society.</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Primary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8. Children watch __ hours TV per day.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3</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9. List the primary socialization factors for children.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friends, family, different forms of media, day care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10.  Primary socialization typically begins at ________ and moves forward until the beginning of the____________.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birth, school years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11. Younger children do not have strong ____________reasoning skills until adolescence.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abstract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12.  Once they begin their schooling, they begin another a different level of socialization called ______________.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Secondary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13. ________________ occurs in later childhood and adolescence when children go to school and come under the influence of non-family members.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Secondary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14. ________________ runs concurrently with primary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 Secondary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15.  ____________ is the average of hours of school attended by a child in the US by high school graduation.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15,000</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16.  _____________ become increasingly important in the lives of children in their secondary educational stage of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Friends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17. Studies show that parents preserve at least some of their influence over their children by influencing their ______________________.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children’s peers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18. Sometimes parents can persuade their children at times through 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children’s peers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19.  The author considers _________________ to be brutal during K-12 schooling years.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peer pressures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20. __________________ often follows high school graduation and it takes months and years at times for young adults to discover new regulating norms which ground them back into expectable routines of life.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Anomie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21. ______________occurs as we assume adult roles such as wife/husband/employee/etc.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Adult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22. We ________ to new roles which meet our needs and wants throughout the adult life course.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adapt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23. There has been much said and written and said about how important the _______________ is to our eventual human adult natures.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24. ________________________ is the proportion of our personality, self, and biological traits which stem from our genetic or socialization environmental factors.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Heritability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25.  The debate over the influence of biological versus social influences in socialization is __________________.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Nature versus Nurture</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26.  In the history of social science which ___________ Theory has been widely accepted.</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Blank Slate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27.  The Latin for Blank Slate is 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Tabula Rasa</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28. Biological and socialization factors are both__________________, yet neither are deterministic.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influential</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29. Steven Pinker argued that the _______________ is the core issue in understanding how biology and social environment interact in the process of how we become human.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brain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30.  Sociology focuses heavily on ___________ when studying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environmental factors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31. Part of the socialization is the development of __________________in each of us.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self-concept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32. __________________ is at the core of the personality, representing the individual’s conscious experience of having a separate and unique identity.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33. Your ________________________ is the sum total of your perceptions and beliefs about yourself.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Self-concept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34. Your self-concept should be based heavily on your__________________________ which means others influence your perception of your self-worth and definition.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*social construction of reality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35.  ____________________ are wild or untamed children who grow up without typical adult socialization influences.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Feral Children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36. List the three feral children categories.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Children raised by animals, Children raised in isolation, Children raised in confinement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37. __________________ argued that the </w:t>
      </w:r>
      <w:proofErr w:type="spellStart"/>
      <w:r w:rsidRPr="004607D6">
        <w:rPr>
          <w:rFonts w:ascii="Times New Roman" w:hAnsi="Times New Roman" w:cs="Times New Roman"/>
          <w:sz w:val="24"/>
          <w:szCs w:val="24"/>
        </w:rPr>
        <w:t>self emerged</w:t>
      </w:r>
      <w:proofErr w:type="spellEnd"/>
      <w:r w:rsidRPr="004607D6">
        <w:rPr>
          <w:rFonts w:ascii="Times New Roman" w:hAnsi="Times New Roman" w:cs="Times New Roman"/>
          <w:sz w:val="24"/>
          <w:szCs w:val="24"/>
        </w:rPr>
        <w:t xml:space="preserve"> out of social interactions as a result of countless symbolic interactions with other human beings.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George Herbert Mead</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38.  According to Mead, ______________________ and ___________________</w:t>
      </w:r>
      <w:proofErr w:type="gramStart"/>
      <w:r w:rsidRPr="004607D6">
        <w:rPr>
          <w:rFonts w:ascii="Times New Roman" w:hAnsi="Times New Roman" w:cs="Times New Roman"/>
          <w:sz w:val="24"/>
          <w:szCs w:val="24"/>
        </w:rPr>
        <w:t>_  laid</w:t>
      </w:r>
      <w:proofErr w:type="gramEnd"/>
      <w:r w:rsidRPr="004607D6">
        <w:rPr>
          <w:rFonts w:ascii="Times New Roman" w:hAnsi="Times New Roman" w:cs="Times New Roman"/>
          <w:sz w:val="24"/>
          <w:szCs w:val="24"/>
        </w:rPr>
        <w:t xml:space="preserve"> the foundation of becoming human?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play, playful interactions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39. A feral child lacks ____________________.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sense of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40.  ____________________ theory was developed by sociologists using concepts from Cooley and Mead to help us understand our self-concept.</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Looking-glass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41. ____________________ is the reflection of who we think we see by observing the treatment and behaviors of others towards us.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Looking-glass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42. The metaphor used in Looking-glass </w:t>
      </w:r>
      <w:proofErr w:type="spellStart"/>
      <w:r w:rsidRPr="004607D6">
        <w:rPr>
          <w:rFonts w:ascii="Times New Roman" w:hAnsi="Times New Roman" w:cs="Times New Roman"/>
          <w:sz w:val="24"/>
          <w:szCs w:val="24"/>
        </w:rPr>
        <w:t>self concept</w:t>
      </w:r>
      <w:proofErr w:type="spellEnd"/>
      <w:r w:rsidRPr="004607D6">
        <w:rPr>
          <w:rFonts w:ascii="Times New Roman" w:hAnsi="Times New Roman" w:cs="Times New Roman"/>
          <w:sz w:val="24"/>
          <w:szCs w:val="24"/>
        </w:rPr>
        <w:t xml:space="preserve"> is 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 mirror</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43. List the correct steps to Looking-glass self.</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1) We imagine how we appear to others, 2) We imagine and interpret their judgment of us, 3) We react positively or negatively to that perceived judgment while developing a self-concept</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44. __________________________ are those other people whose evaluation of the individual are important and regularly considered during interactions.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Significant others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45. In gaining </w:t>
      </w:r>
      <w:proofErr w:type="spellStart"/>
      <w:r w:rsidRPr="004607D6">
        <w:rPr>
          <w:rFonts w:ascii="Times New Roman" w:hAnsi="Times New Roman" w:cs="Times New Roman"/>
          <w:sz w:val="24"/>
          <w:szCs w:val="24"/>
        </w:rPr>
        <w:t>self concept</w:t>
      </w:r>
      <w:proofErr w:type="spellEnd"/>
      <w:r w:rsidRPr="004607D6">
        <w:rPr>
          <w:rFonts w:ascii="Times New Roman" w:hAnsi="Times New Roman" w:cs="Times New Roman"/>
          <w:sz w:val="24"/>
          <w:szCs w:val="24"/>
        </w:rPr>
        <w:t>, you need to balance_____________________.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actual self and ideal self</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46. _______________________ is pride in oneself, a positive self-regard, an inordinately high positive self-regard, or a high self-respect.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Self-esteem</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47.  __________________ is when children put themselves in someone else's shoes, understand how he/she feels, and anticipate how he/she will act.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Taking the role of other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48. In the ______________________ perspective, the average person has a common perspective on what they think other members of society expect, do, and think.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Symbolic Interactionism</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49. When we imagine what an average person would do in a </w:t>
      </w:r>
      <w:proofErr w:type="gramStart"/>
      <w:r w:rsidRPr="004607D6">
        <w:rPr>
          <w:rFonts w:ascii="Times New Roman" w:hAnsi="Times New Roman" w:cs="Times New Roman"/>
          <w:sz w:val="24"/>
          <w:szCs w:val="24"/>
        </w:rPr>
        <w:t>situation</w:t>
      </w:r>
      <w:proofErr w:type="gramEnd"/>
      <w:r w:rsidRPr="004607D6">
        <w:rPr>
          <w:rFonts w:ascii="Times New Roman" w:hAnsi="Times New Roman" w:cs="Times New Roman"/>
          <w:sz w:val="24"/>
          <w:szCs w:val="24"/>
        </w:rPr>
        <w:t xml:space="preserve"> we take on the perspective of the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__________________________.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generalized other</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50.  ____________________ are classes of people with whom a person interacts on the basis of generalized roles rather than individualized characteristics.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generalized other</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51. Mead believed that it is through ________________ as children that we learn to take on the role of other.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lastRenderedPageBreak/>
        <w:t>* role playing</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52. ________________ socialization is practice in advance for some future role.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Anticipatory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53.  As a junior in high school, Jen tries very hard to maintain her 4.0 GPA to ensure academic scholarships for college.  She also takes great deal of time to practice for ACT and SAT to increase her chance of getting more money for school.  Jen is practicing ______________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Anticipatory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54. Robert and Samantha were recently married.  During the first six months, they both learned a great deal about being married and importance of compromise.  Robert and Samantha are in ___________________________ phase.</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Adult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55.  Tessa is four years old and recently gained a little brother.  She sometimes gets too rough with the </w:t>
      </w:r>
      <w:proofErr w:type="gramStart"/>
      <w:r w:rsidRPr="004607D6">
        <w:rPr>
          <w:rFonts w:ascii="Times New Roman" w:hAnsi="Times New Roman" w:cs="Times New Roman"/>
          <w:sz w:val="24"/>
          <w:szCs w:val="24"/>
        </w:rPr>
        <w:t>baby</w:t>
      </w:r>
      <w:proofErr w:type="gramEnd"/>
      <w:r w:rsidRPr="004607D6">
        <w:rPr>
          <w:rFonts w:ascii="Times New Roman" w:hAnsi="Times New Roman" w:cs="Times New Roman"/>
          <w:sz w:val="24"/>
          <w:szCs w:val="24"/>
        </w:rPr>
        <w:t xml:space="preserve"> but she is trying really hard to be nicer to the baby since her mommy gets mad.  Tessa is learning through ___________________.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Primary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56. Since Jessie started elementary </w:t>
      </w:r>
      <w:proofErr w:type="gramStart"/>
      <w:r w:rsidRPr="004607D6">
        <w:rPr>
          <w:rFonts w:ascii="Times New Roman" w:hAnsi="Times New Roman" w:cs="Times New Roman"/>
          <w:sz w:val="24"/>
          <w:szCs w:val="24"/>
        </w:rPr>
        <w:t>school</w:t>
      </w:r>
      <w:proofErr w:type="gramEnd"/>
      <w:r w:rsidRPr="004607D6">
        <w:rPr>
          <w:rFonts w:ascii="Times New Roman" w:hAnsi="Times New Roman" w:cs="Times New Roman"/>
          <w:sz w:val="24"/>
          <w:szCs w:val="24"/>
        </w:rPr>
        <w:t xml:space="preserve"> she has learned many new things from her friends.  She started to tell her little brother shut up when she got angry.  She also called him stupid when he couldn’t play a video game as good as she did.  This is an example of __________________________.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Secondary socialization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57. _________________ are people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Agents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58.  __________________ are organizations involved in our socialization.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Agencies</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59. List what we would consider agents in the US.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parents, other family, friends, day care employees, teachers, religious leaders, bosses, and peers.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60. List typical agencies in the US.</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*the family, religion, daycare, schools, and employment.  </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61. _________________ is an institution that controls almost all aspects of its member’s lives and all aspects of the individual life is controlled by those in authority in the institution.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Total Institution</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xml:space="preserve"> </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62. Prison is an example of ______________________.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Total Institution</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63.  A high school glee club is an example of 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Agency</w:t>
      </w:r>
    </w:p>
    <w:p w:rsidR="00002E4F" w:rsidRPr="004607D6" w:rsidRDefault="00002E4F" w:rsidP="00002E4F">
      <w:pPr>
        <w:pStyle w:val="HTMLPreformatted"/>
        <w:rPr>
          <w:rFonts w:ascii="Times New Roman" w:hAnsi="Times New Roman" w:cs="Times New Roman"/>
          <w:sz w:val="24"/>
          <w:szCs w:val="24"/>
        </w:rPr>
      </w:pP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64. Your friends from high school are an example of _________________.</w:t>
      </w:r>
    </w:p>
    <w:p w:rsidR="00002E4F" w:rsidRPr="004607D6" w:rsidRDefault="00002E4F" w:rsidP="00002E4F">
      <w:pPr>
        <w:pStyle w:val="HTMLPreformatted"/>
        <w:rPr>
          <w:rFonts w:ascii="Times New Roman" w:hAnsi="Times New Roman" w:cs="Times New Roman"/>
          <w:sz w:val="24"/>
          <w:szCs w:val="24"/>
        </w:rPr>
      </w:pPr>
      <w:r w:rsidRPr="004607D6">
        <w:rPr>
          <w:rFonts w:ascii="Times New Roman" w:hAnsi="Times New Roman" w:cs="Times New Roman"/>
          <w:sz w:val="24"/>
          <w:szCs w:val="24"/>
        </w:rPr>
        <w:t>* Agents</w:t>
      </w:r>
    </w:p>
    <w:p w:rsidR="00960A79" w:rsidRDefault="00960A79"/>
    <w:p w:rsidR="009B0CFA" w:rsidRDefault="009B0CFA"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721F98" w:rsidRDefault="00721F98" w:rsidP="00002E4F">
      <w:pPr>
        <w:jc w:val="center"/>
        <w:rPr>
          <w:b/>
          <w:sz w:val="40"/>
          <w:szCs w:val="40"/>
        </w:rPr>
      </w:pPr>
    </w:p>
    <w:p w:rsidR="00002E4F" w:rsidRPr="00645CBE" w:rsidRDefault="00002E4F" w:rsidP="00002E4F">
      <w:pPr>
        <w:jc w:val="center"/>
        <w:rPr>
          <w:b/>
          <w:sz w:val="40"/>
          <w:szCs w:val="40"/>
        </w:rPr>
      </w:pPr>
      <w:r w:rsidRPr="00645CBE">
        <w:rPr>
          <w:b/>
          <w:sz w:val="40"/>
          <w:szCs w:val="40"/>
        </w:rPr>
        <w:lastRenderedPageBreak/>
        <w:t>Chapter 7: Society and Groups</w:t>
      </w:r>
    </w:p>
    <w:p w:rsidR="00002E4F" w:rsidRDefault="00002E4F" w:rsidP="00002E4F"/>
    <w:p w:rsidR="00002E4F" w:rsidRPr="00645CBE" w:rsidRDefault="00002E4F" w:rsidP="00002E4F">
      <w:pPr>
        <w:rPr>
          <w:b/>
          <w:sz w:val="32"/>
          <w:szCs w:val="32"/>
        </w:rPr>
      </w:pPr>
      <w:r>
        <w:rPr>
          <w:b/>
          <w:sz w:val="32"/>
          <w:szCs w:val="32"/>
        </w:rPr>
        <w:t>Multiple Choice Questions</w:t>
      </w:r>
    </w:p>
    <w:p w:rsidR="00002E4F" w:rsidRPr="00645CBE" w:rsidRDefault="00002E4F" w:rsidP="00002E4F"/>
    <w:p w:rsidR="00002E4F" w:rsidRPr="00645CBE" w:rsidRDefault="00002E4F" w:rsidP="00002E4F">
      <w:r w:rsidRPr="00645CBE">
        <w:t xml:space="preserve">1. ____________________ is a population of people which shares the same geographic territory and culture/s.  </w:t>
      </w:r>
    </w:p>
    <w:p w:rsidR="00002E4F" w:rsidRPr="00645CBE" w:rsidRDefault="00002E4F" w:rsidP="00002E4F">
      <w:r w:rsidRPr="00645CBE">
        <w:t>a. Group</w:t>
      </w:r>
    </w:p>
    <w:p w:rsidR="00002E4F" w:rsidRPr="00645CBE" w:rsidRDefault="00002E4F" w:rsidP="00002E4F">
      <w:r w:rsidRPr="00645CBE">
        <w:t>b. Civilization</w:t>
      </w:r>
    </w:p>
    <w:p w:rsidR="00002E4F" w:rsidRPr="00645CBE" w:rsidRDefault="00002E4F" w:rsidP="00002E4F">
      <w:r w:rsidRPr="00645CBE">
        <w:t>*c. Society</w:t>
      </w:r>
    </w:p>
    <w:p w:rsidR="00002E4F" w:rsidRPr="00645CBE" w:rsidRDefault="00002E4F" w:rsidP="00002E4F">
      <w:r w:rsidRPr="00645CBE">
        <w:t>d. Organization</w:t>
      </w:r>
    </w:p>
    <w:p w:rsidR="00002E4F" w:rsidRPr="00645CBE" w:rsidRDefault="00002E4F" w:rsidP="00002E4F"/>
    <w:p w:rsidR="00002E4F" w:rsidRPr="00645CBE" w:rsidRDefault="00002E4F" w:rsidP="00002E4F">
      <w:r w:rsidRPr="00645CBE">
        <w:t xml:space="preserve">2. _____________________ is a </w:t>
      </w:r>
      <w:proofErr w:type="gramStart"/>
      <w:r w:rsidRPr="00645CBE">
        <w:t>formalized groups of individuals</w:t>
      </w:r>
      <w:proofErr w:type="gramEnd"/>
      <w:r w:rsidRPr="00645CBE">
        <w:t xml:space="preserve"> who work toward a common organizational (and often personal) set of goals. </w:t>
      </w:r>
    </w:p>
    <w:p w:rsidR="00002E4F" w:rsidRPr="00645CBE" w:rsidRDefault="00002E4F" w:rsidP="00002E4F">
      <w:r w:rsidRPr="00645CBE">
        <w:t>a. Utilitarian Organizations</w:t>
      </w:r>
    </w:p>
    <w:p w:rsidR="00002E4F" w:rsidRPr="00645CBE" w:rsidRDefault="00002E4F" w:rsidP="00002E4F">
      <w:r w:rsidRPr="00645CBE">
        <w:t>*b. Voluntary Organizations</w:t>
      </w:r>
    </w:p>
    <w:p w:rsidR="00002E4F" w:rsidRPr="00645CBE" w:rsidRDefault="00002E4F" w:rsidP="00002E4F">
      <w:r w:rsidRPr="00645CBE">
        <w:t>c. Normative Organizations</w:t>
      </w:r>
    </w:p>
    <w:p w:rsidR="00002E4F" w:rsidRPr="00645CBE" w:rsidRDefault="00002E4F" w:rsidP="00002E4F">
      <w:r w:rsidRPr="00645CBE">
        <w:t>d. Coercive Organizations</w:t>
      </w:r>
    </w:p>
    <w:p w:rsidR="00002E4F" w:rsidRPr="00645CBE" w:rsidRDefault="00002E4F" w:rsidP="00002E4F"/>
    <w:p w:rsidR="00002E4F" w:rsidRPr="00645CBE" w:rsidRDefault="00002E4F" w:rsidP="00002E4F">
      <w:r w:rsidRPr="00645CBE">
        <w:t>3. In ___________________________________</w:t>
      </w:r>
      <w:proofErr w:type="gramStart"/>
      <w:r w:rsidRPr="00645CBE">
        <w:t>_  people</w:t>
      </w:r>
      <w:proofErr w:type="gramEnd"/>
      <w:r w:rsidRPr="00645CBE">
        <w:t xml:space="preserve"> join these because they perceive their goals as being socially or morally worthwhile.</w:t>
      </w:r>
    </w:p>
    <w:p w:rsidR="00002E4F" w:rsidRPr="00645CBE" w:rsidRDefault="00002E4F" w:rsidP="00002E4F">
      <w:r w:rsidRPr="00645CBE">
        <w:t>a. Utilitarian Organizations</w:t>
      </w:r>
    </w:p>
    <w:p w:rsidR="00002E4F" w:rsidRPr="00645CBE" w:rsidRDefault="00002E4F" w:rsidP="00002E4F">
      <w:r w:rsidRPr="00645CBE">
        <w:t>b. Voluntary Organizations</w:t>
      </w:r>
    </w:p>
    <w:p w:rsidR="00002E4F" w:rsidRPr="00645CBE" w:rsidRDefault="00002E4F" w:rsidP="00002E4F">
      <w:r w:rsidRPr="00645CBE">
        <w:t>*c. Normative Organizations</w:t>
      </w:r>
    </w:p>
    <w:p w:rsidR="00002E4F" w:rsidRPr="00645CBE" w:rsidRDefault="00002E4F" w:rsidP="00002E4F">
      <w:r w:rsidRPr="00645CBE">
        <w:t>d. Coercive Organizations</w:t>
      </w:r>
    </w:p>
    <w:p w:rsidR="00002E4F" w:rsidRPr="00645CBE" w:rsidRDefault="00002E4F" w:rsidP="00002E4F"/>
    <w:p w:rsidR="00002E4F" w:rsidRPr="00645CBE" w:rsidRDefault="00002E4F" w:rsidP="00002E4F">
      <w:r w:rsidRPr="00645CBE">
        <w:t>4. People typically join _______________________because of some tangible benefit which they expect to receive.</w:t>
      </w:r>
    </w:p>
    <w:p w:rsidR="00002E4F" w:rsidRPr="00645CBE" w:rsidRDefault="00002E4F" w:rsidP="00002E4F">
      <w:r w:rsidRPr="00645CBE">
        <w:t>*a. Utilitarian Organizations</w:t>
      </w:r>
    </w:p>
    <w:p w:rsidR="00002E4F" w:rsidRPr="00645CBE" w:rsidRDefault="00002E4F" w:rsidP="00002E4F">
      <w:r w:rsidRPr="00645CBE">
        <w:t>b. Voluntary Organizations</w:t>
      </w:r>
    </w:p>
    <w:p w:rsidR="00002E4F" w:rsidRPr="00645CBE" w:rsidRDefault="00002E4F" w:rsidP="00002E4F">
      <w:r w:rsidRPr="00645CBE">
        <w:t>c. Normative Organizations</w:t>
      </w:r>
    </w:p>
    <w:p w:rsidR="00002E4F" w:rsidRPr="00645CBE" w:rsidRDefault="00002E4F" w:rsidP="00002E4F">
      <w:r w:rsidRPr="00645CBE">
        <w:t>d. Coercive Organizations</w:t>
      </w:r>
    </w:p>
    <w:p w:rsidR="00002E4F" w:rsidRPr="00645CBE" w:rsidRDefault="00002E4F" w:rsidP="00002E4F"/>
    <w:p w:rsidR="00002E4F" w:rsidRPr="00645CBE" w:rsidRDefault="00002E4F" w:rsidP="00002E4F">
      <w:r w:rsidRPr="00645CBE">
        <w:t>5. People typically are forced into ______________________against their will.</w:t>
      </w:r>
    </w:p>
    <w:p w:rsidR="00002E4F" w:rsidRPr="00645CBE" w:rsidRDefault="00002E4F" w:rsidP="00002E4F">
      <w:r w:rsidRPr="00645CBE">
        <w:t>a. Utilitarian Organizations</w:t>
      </w:r>
    </w:p>
    <w:p w:rsidR="00002E4F" w:rsidRPr="00645CBE" w:rsidRDefault="00002E4F" w:rsidP="00002E4F">
      <w:r w:rsidRPr="00645CBE">
        <w:t>b. Voluntary Organizations</w:t>
      </w:r>
    </w:p>
    <w:p w:rsidR="00002E4F" w:rsidRPr="00645CBE" w:rsidRDefault="00002E4F" w:rsidP="00002E4F">
      <w:r w:rsidRPr="00645CBE">
        <w:t>c. Normative Organizations</w:t>
      </w:r>
    </w:p>
    <w:p w:rsidR="00002E4F" w:rsidRPr="00645CBE" w:rsidRDefault="00002E4F" w:rsidP="00002E4F">
      <w:r w:rsidRPr="00645CBE">
        <w:t>*d. Coercive Organizations</w:t>
      </w:r>
    </w:p>
    <w:p w:rsidR="00002E4F" w:rsidRPr="00645CBE" w:rsidRDefault="00002E4F" w:rsidP="00002E4F"/>
    <w:p w:rsidR="00002E4F" w:rsidRPr="00645CBE" w:rsidRDefault="00002E4F" w:rsidP="00002E4F">
      <w:r w:rsidRPr="00645CBE">
        <w:t xml:space="preserve">6. ____________________ availability greatly influenced the size and durability of these societies.  </w:t>
      </w:r>
    </w:p>
    <w:p w:rsidR="00002E4F" w:rsidRPr="00645CBE" w:rsidRDefault="00002E4F" w:rsidP="00002E4F">
      <w:r w:rsidRPr="00645CBE">
        <w:t>*a. Technological</w:t>
      </w:r>
    </w:p>
    <w:p w:rsidR="00002E4F" w:rsidRPr="00645CBE" w:rsidRDefault="00002E4F" w:rsidP="00002E4F">
      <w:r w:rsidRPr="00645CBE">
        <w:t>b. Mechanical</w:t>
      </w:r>
    </w:p>
    <w:p w:rsidR="00002E4F" w:rsidRPr="00645CBE" w:rsidRDefault="00002E4F" w:rsidP="00002E4F">
      <w:r w:rsidRPr="00645CBE">
        <w:t>c. Tool</w:t>
      </w:r>
    </w:p>
    <w:p w:rsidR="00002E4F" w:rsidRPr="00645CBE" w:rsidRDefault="00002E4F" w:rsidP="00002E4F">
      <w:r w:rsidRPr="00645CBE">
        <w:t>d. Equipment</w:t>
      </w:r>
    </w:p>
    <w:p w:rsidR="00002E4F" w:rsidRPr="00645CBE" w:rsidRDefault="00002E4F" w:rsidP="00002E4F"/>
    <w:p w:rsidR="00002E4F" w:rsidRPr="00645CBE" w:rsidRDefault="00002E4F" w:rsidP="00002E4F">
      <w:r w:rsidRPr="00645CBE">
        <w:lastRenderedPageBreak/>
        <w:t>7. _________________________ are those whose economies which are based on hunting animals and gathering vegetation were very common throughout the history of the world.</w:t>
      </w:r>
    </w:p>
    <w:p w:rsidR="00002E4F" w:rsidRPr="00645CBE" w:rsidRDefault="00002E4F" w:rsidP="00002E4F">
      <w:r w:rsidRPr="00645CBE">
        <w:t>a. Horticultural Societies</w:t>
      </w:r>
    </w:p>
    <w:p w:rsidR="00002E4F" w:rsidRPr="00645CBE" w:rsidRDefault="00002E4F" w:rsidP="00002E4F">
      <w:r w:rsidRPr="00645CBE">
        <w:t>b. Agricultural Societies</w:t>
      </w:r>
    </w:p>
    <w:p w:rsidR="00002E4F" w:rsidRPr="00645CBE" w:rsidRDefault="00002E4F" w:rsidP="00002E4F">
      <w:r w:rsidRPr="00645CBE">
        <w:t>*c. Hunting and Gathering Societies</w:t>
      </w:r>
    </w:p>
    <w:p w:rsidR="00002E4F" w:rsidRPr="00645CBE" w:rsidRDefault="00002E4F" w:rsidP="00002E4F">
      <w:r w:rsidRPr="00645CBE">
        <w:t>d. Pastoral Societies</w:t>
      </w:r>
    </w:p>
    <w:p w:rsidR="00002E4F" w:rsidRPr="00645CBE" w:rsidRDefault="00002E4F" w:rsidP="00002E4F"/>
    <w:p w:rsidR="00002E4F" w:rsidRPr="00645CBE" w:rsidRDefault="00002E4F" w:rsidP="00002E4F">
      <w:r w:rsidRPr="00645CBE">
        <w:t>8. ______________________ are societies characterized by domestication of animals and the use of hand tools to cultivate plants.</w:t>
      </w:r>
    </w:p>
    <w:p w:rsidR="00002E4F" w:rsidRPr="00645CBE" w:rsidRDefault="00002E4F" w:rsidP="00002E4F">
      <w:r w:rsidRPr="00645CBE">
        <w:t>*a. Horticultural Societies</w:t>
      </w:r>
    </w:p>
    <w:p w:rsidR="00002E4F" w:rsidRPr="00645CBE" w:rsidRDefault="00002E4F" w:rsidP="00002E4F">
      <w:r w:rsidRPr="00645CBE">
        <w:t>b. Agricultural Societies</w:t>
      </w:r>
    </w:p>
    <w:p w:rsidR="00002E4F" w:rsidRPr="00645CBE" w:rsidRDefault="00002E4F" w:rsidP="00002E4F">
      <w:r w:rsidRPr="00645CBE">
        <w:t>c. Farming Societies</w:t>
      </w:r>
    </w:p>
    <w:p w:rsidR="00002E4F" w:rsidRPr="00645CBE" w:rsidRDefault="00002E4F" w:rsidP="00002E4F">
      <w:r w:rsidRPr="00645CBE">
        <w:t>d. Domestication Societies</w:t>
      </w:r>
    </w:p>
    <w:p w:rsidR="00002E4F" w:rsidRPr="00645CBE" w:rsidRDefault="00002E4F" w:rsidP="00002E4F"/>
    <w:p w:rsidR="00002E4F" w:rsidRPr="00645CBE" w:rsidRDefault="00002E4F" w:rsidP="00002E4F">
      <w:r w:rsidRPr="00645CBE">
        <w:t>9. ______________________ are societies characterized by domestication of animals and the use of hand tools to cultivate plants.</w:t>
      </w:r>
    </w:p>
    <w:p w:rsidR="00002E4F" w:rsidRPr="00645CBE" w:rsidRDefault="00002E4F" w:rsidP="00002E4F">
      <w:r w:rsidRPr="00645CBE">
        <w:t>a. Horticultural Societies</w:t>
      </w:r>
    </w:p>
    <w:p w:rsidR="00002E4F" w:rsidRPr="00645CBE" w:rsidRDefault="00002E4F" w:rsidP="00002E4F">
      <w:r w:rsidRPr="00645CBE">
        <w:t>b. Agricultural Societies</w:t>
      </w:r>
    </w:p>
    <w:p w:rsidR="00002E4F" w:rsidRPr="00645CBE" w:rsidRDefault="00002E4F" w:rsidP="00002E4F">
      <w:r w:rsidRPr="00645CBE">
        <w:t>c. Pastoral Societies</w:t>
      </w:r>
    </w:p>
    <w:p w:rsidR="00002E4F" w:rsidRPr="00645CBE" w:rsidRDefault="00002E4F" w:rsidP="00002E4F">
      <w:r w:rsidRPr="00645CBE">
        <w:t>d. Domestication Societies</w:t>
      </w:r>
    </w:p>
    <w:p w:rsidR="00002E4F" w:rsidRPr="00645CBE" w:rsidRDefault="00002E4F" w:rsidP="00002E4F">
      <w:r w:rsidRPr="00645CBE">
        <w:t>*e. a and c</w:t>
      </w:r>
    </w:p>
    <w:p w:rsidR="00002E4F" w:rsidRPr="00645CBE" w:rsidRDefault="00002E4F" w:rsidP="00002E4F"/>
    <w:p w:rsidR="00002E4F" w:rsidRPr="00645CBE" w:rsidRDefault="00002E4F" w:rsidP="00002E4F">
      <w:r w:rsidRPr="00645CBE">
        <w:t>10. ____________________ utilized advanced technologies to support crops and livestock and in Western societies became the mainstay.</w:t>
      </w:r>
    </w:p>
    <w:p w:rsidR="00002E4F" w:rsidRPr="00645CBE" w:rsidRDefault="00002E4F" w:rsidP="00002E4F">
      <w:r w:rsidRPr="00645CBE">
        <w:t>a. Horticultural Societies</w:t>
      </w:r>
    </w:p>
    <w:p w:rsidR="00002E4F" w:rsidRPr="00645CBE" w:rsidRDefault="00002E4F" w:rsidP="00002E4F">
      <w:r w:rsidRPr="00645CBE">
        <w:t>*b. Agricultural Societies</w:t>
      </w:r>
    </w:p>
    <w:p w:rsidR="00002E4F" w:rsidRPr="00645CBE" w:rsidRDefault="00002E4F" w:rsidP="00002E4F">
      <w:r w:rsidRPr="00645CBE">
        <w:t>c. Pastoral Societies</w:t>
      </w:r>
    </w:p>
    <w:p w:rsidR="00002E4F" w:rsidRPr="00645CBE" w:rsidRDefault="00002E4F" w:rsidP="00002E4F">
      <w:r w:rsidRPr="00645CBE">
        <w:t>d. Domestication Societies</w:t>
      </w:r>
    </w:p>
    <w:p w:rsidR="00002E4F" w:rsidRPr="00645CBE" w:rsidRDefault="00002E4F" w:rsidP="00002E4F">
      <w:r w:rsidRPr="00645CBE">
        <w:t>e. a and c</w:t>
      </w:r>
    </w:p>
    <w:p w:rsidR="00002E4F" w:rsidRPr="00645CBE" w:rsidRDefault="00002E4F" w:rsidP="00002E4F"/>
    <w:p w:rsidR="00002E4F" w:rsidRPr="00645CBE" w:rsidRDefault="00002E4F" w:rsidP="00002E4F">
      <w:r w:rsidRPr="00645CBE">
        <w:t>11. ____________________ utilize machinery and energy sources rather than humans and animals for production.</w:t>
      </w:r>
    </w:p>
    <w:p w:rsidR="00002E4F" w:rsidRPr="00645CBE" w:rsidRDefault="00002E4F" w:rsidP="00002E4F">
      <w:r w:rsidRPr="00645CBE">
        <w:t>a. Bucolic Societies</w:t>
      </w:r>
    </w:p>
    <w:p w:rsidR="00002E4F" w:rsidRPr="00645CBE" w:rsidRDefault="00002E4F" w:rsidP="00002E4F">
      <w:r w:rsidRPr="00645CBE">
        <w:t>*b. Industrial Societies</w:t>
      </w:r>
    </w:p>
    <w:p w:rsidR="00002E4F" w:rsidRPr="00645CBE" w:rsidRDefault="00002E4F" w:rsidP="00002E4F">
      <w:r w:rsidRPr="00645CBE">
        <w:t>c. Postindustrial Societies</w:t>
      </w:r>
    </w:p>
    <w:p w:rsidR="00002E4F" w:rsidRPr="00645CBE" w:rsidRDefault="00002E4F" w:rsidP="00002E4F">
      <w:r w:rsidRPr="00645CBE">
        <w:t>d. Pastoral Societies</w:t>
      </w:r>
    </w:p>
    <w:p w:rsidR="00002E4F" w:rsidRPr="00645CBE" w:rsidRDefault="00002E4F" w:rsidP="00002E4F"/>
    <w:p w:rsidR="00002E4F" w:rsidRPr="00645CBE" w:rsidRDefault="00002E4F" w:rsidP="00002E4F">
      <w:r w:rsidRPr="00645CBE">
        <w:t xml:space="preserve">12. _________________ are societies where societal production based on creating, processing, and storing information.  </w:t>
      </w:r>
    </w:p>
    <w:p w:rsidR="00002E4F" w:rsidRPr="00645CBE" w:rsidRDefault="00002E4F" w:rsidP="00002E4F">
      <w:r w:rsidRPr="00645CBE">
        <w:t>a. Industrial Societies</w:t>
      </w:r>
    </w:p>
    <w:p w:rsidR="00002E4F" w:rsidRPr="00645CBE" w:rsidRDefault="00002E4F" w:rsidP="00002E4F">
      <w:r w:rsidRPr="00645CBE">
        <w:t>b. Modern Societies</w:t>
      </w:r>
    </w:p>
    <w:p w:rsidR="00002E4F" w:rsidRPr="00645CBE" w:rsidRDefault="00002E4F" w:rsidP="00002E4F">
      <w:r w:rsidRPr="00645CBE">
        <w:t>*c. Postindustrial Societies</w:t>
      </w:r>
    </w:p>
    <w:p w:rsidR="00002E4F" w:rsidRPr="00645CBE" w:rsidRDefault="00002E4F" w:rsidP="00002E4F">
      <w:r w:rsidRPr="00645CBE">
        <w:t>d. Contemporary</w:t>
      </w:r>
    </w:p>
    <w:p w:rsidR="00002E4F" w:rsidRPr="00645CBE" w:rsidRDefault="00002E4F" w:rsidP="00002E4F"/>
    <w:p w:rsidR="00002E4F" w:rsidRPr="00645CBE" w:rsidRDefault="00002E4F" w:rsidP="00002E4F">
      <w:r w:rsidRPr="00645CBE">
        <w:t>13. 21st century United State</w:t>
      </w:r>
      <w:r w:rsidRPr="00645CBE">
        <w:rPr>
          <w:color w:val="FF0000"/>
        </w:rPr>
        <w:t>s</w:t>
      </w:r>
      <w:r w:rsidRPr="00645CBE">
        <w:t xml:space="preserve"> is an example of a _________________________.</w:t>
      </w:r>
    </w:p>
    <w:p w:rsidR="00002E4F" w:rsidRPr="00645CBE" w:rsidRDefault="00002E4F" w:rsidP="00002E4F">
      <w:r w:rsidRPr="00645CBE">
        <w:t>a. Industrial Society</w:t>
      </w:r>
    </w:p>
    <w:p w:rsidR="00002E4F" w:rsidRPr="00645CBE" w:rsidRDefault="00002E4F" w:rsidP="00002E4F">
      <w:r w:rsidRPr="00645CBE">
        <w:lastRenderedPageBreak/>
        <w:t>b. Modern Society</w:t>
      </w:r>
    </w:p>
    <w:p w:rsidR="00002E4F" w:rsidRPr="00645CBE" w:rsidRDefault="00002E4F" w:rsidP="00002E4F">
      <w:r w:rsidRPr="00645CBE">
        <w:t>*c. Postindustrial Society</w:t>
      </w:r>
    </w:p>
    <w:p w:rsidR="00002E4F" w:rsidRPr="00645CBE" w:rsidRDefault="00002E4F" w:rsidP="00002E4F">
      <w:r w:rsidRPr="00645CBE">
        <w:t>d. Contemporary Society</w:t>
      </w:r>
    </w:p>
    <w:p w:rsidR="00002E4F" w:rsidRPr="00645CBE" w:rsidRDefault="00002E4F" w:rsidP="00002E4F"/>
    <w:p w:rsidR="00002E4F" w:rsidRPr="00645CBE" w:rsidRDefault="00002E4F" w:rsidP="00002E4F">
      <w:r w:rsidRPr="00645CBE">
        <w:t>14. _________________ refers to study of social structure and how it influences social stability.</w:t>
      </w:r>
    </w:p>
    <w:p w:rsidR="00002E4F" w:rsidRPr="00645CBE" w:rsidRDefault="00002E4F" w:rsidP="00002E4F">
      <w:r w:rsidRPr="00645CBE">
        <w:t>*a. Social Statics</w:t>
      </w:r>
    </w:p>
    <w:p w:rsidR="00002E4F" w:rsidRPr="00645CBE" w:rsidRDefault="00002E4F" w:rsidP="00002E4F">
      <w:r w:rsidRPr="00645CBE">
        <w:t>b. Social Dynamics</w:t>
      </w:r>
    </w:p>
    <w:p w:rsidR="00002E4F" w:rsidRPr="00645CBE" w:rsidRDefault="00002E4F" w:rsidP="00002E4F">
      <w:r w:rsidRPr="00645CBE">
        <w:t>c. Social Apathy</w:t>
      </w:r>
    </w:p>
    <w:p w:rsidR="00002E4F" w:rsidRPr="00645CBE" w:rsidRDefault="00002E4F" w:rsidP="00002E4F">
      <w:r w:rsidRPr="00645CBE">
        <w:t>d. Social Ennui</w:t>
      </w:r>
    </w:p>
    <w:p w:rsidR="00002E4F" w:rsidRPr="00645CBE" w:rsidRDefault="00002E4F" w:rsidP="00002E4F"/>
    <w:p w:rsidR="00002E4F" w:rsidRPr="00645CBE" w:rsidRDefault="00002E4F" w:rsidP="00002E4F">
      <w:r w:rsidRPr="00645CBE">
        <w:t xml:space="preserve">15. _________________ refers to study of social structure and how it influences social change.  </w:t>
      </w:r>
    </w:p>
    <w:p w:rsidR="00002E4F" w:rsidRPr="00645CBE" w:rsidRDefault="00002E4F" w:rsidP="00002E4F">
      <w:r w:rsidRPr="00645CBE">
        <w:t>a. Social Statics</w:t>
      </w:r>
    </w:p>
    <w:p w:rsidR="00002E4F" w:rsidRPr="00645CBE" w:rsidRDefault="00002E4F" w:rsidP="00002E4F">
      <w:r w:rsidRPr="00645CBE">
        <w:t>*b. Social Dynamics</w:t>
      </w:r>
    </w:p>
    <w:p w:rsidR="00002E4F" w:rsidRPr="00645CBE" w:rsidRDefault="00002E4F" w:rsidP="00002E4F">
      <w:r w:rsidRPr="00645CBE">
        <w:t>c. Social Apathy</w:t>
      </w:r>
    </w:p>
    <w:p w:rsidR="00002E4F" w:rsidRPr="00645CBE" w:rsidRDefault="00002E4F" w:rsidP="00002E4F">
      <w:r w:rsidRPr="00645CBE">
        <w:t>d. Social Ennui</w:t>
      </w:r>
    </w:p>
    <w:p w:rsidR="00002E4F" w:rsidRPr="00645CBE" w:rsidRDefault="00002E4F" w:rsidP="00002E4F"/>
    <w:p w:rsidR="00002E4F" w:rsidRPr="00645CBE" w:rsidRDefault="00002E4F" w:rsidP="00002E4F">
      <w:r w:rsidRPr="00645CBE">
        <w:t xml:space="preserve">16. ________________________ is a shared conscious among society's members who each has a similar form of livelihood.  </w:t>
      </w:r>
    </w:p>
    <w:p w:rsidR="00002E4F" w:rsidRPr="00645CBE" w:rsidRDefault="00002E4F" w:rsidP="00002E4F">
      <w:r w:rsidRPr="00645CBE">
        <w:t>a. Perfunctory Consciousness</w:t>
      </w:r>
    </w:p>
    <w:p w:rsidR="00002E4F" w:rsidRPr="00645CBE" w:rsidRDefault="00002E4F" w:rsidP="00002E4F">
      <w:r w:rsidRPr="00645CBE">
        <w:t>b. Macro Solidarity</w:t>
      </w:r>
    </w:p>
    <w:p w:rsidR="00002E4F" w:rsidRPr="00645CBE" w:rsidRDefault="00002E4F" w:rsidP="00002E4F">
      <w:r w:rsidRPr="00645CBE">
        <w:t>*c. Mechanical Solidarity</w:t>
      </w:r>
    </w:p>
    <w:p w:rsidR="00002E4F" w:rsidRPr="00645CBE" w:rsidRDefault="00002E4F" w:rsidP="00002E4F">
      <w:r w:rsidRPr="00645CBE">
        <w:t>d. Organic Solidarity</w:t>
      </w:r>
    </w:p>
    <w:p w:rsidR="00002E4F" w:rsidRPr="00645CBE" w:rsidRDefault="00002E4F" w:rsidP="00002E4F"/>
    <w:p w:rsidR="00002E4F" w:rsidRPr="00645CBE" w:rsidRDefault="00002E4F" w:rsidP="00002E4F">
      <w:r w:rsidRPr="00645CBE">
        <w:t xml:space="preserve">17. As industrialization emerged and transformed the rural communities while enlarging the </w:t>
      </w:r>
      <w:proofErr w:type="gramStart"/>
      <w:r w:rsidRPr="00645CBE">
        <w:t>urban-factory</w:t>
      </w:r>
      <w:proofErr w:type="gramEnd"/>
      <w:r w:rsidRPr="00645CBE">
        <w:t xml:space="preserve"> based, highly populated cities, norms became much more_________________.</w:t>
      </w:r>
    </w:p>
    <w:p w:rsidR="00002E4F" w:rsidRPr="00645CBE" w:rsidRDefault="00002E4F" w:rsidP="00002E4F">
      <w:r w:rsidRPr="00645CBE">
        <w:t>a. comprehensible</w:t>
      </w:r>
    </w:p>
    <w:p w:rsidR="00002E4F" w:rsidRPr="00645CBE" w:rsidRDefault="00002E4F" w:rsidP="00002E4F">
      <w:r w:rsidRPr="00645CBE">
        <w:t>b. obscure</w:t>
      </w:r>
    </w:p>
    <w:p w:rsidR="00002E4F" w:rsidRPr="00645CBE" w:rsidRDefault="00002E4F" w:rsidP="00002E4F">
      <w:r w:rsidRPr="00645CBE">
        <w:t>c. distinct</w:t>
      </w:r>
    </w:p>
    <w:p w:rsidR="00002E4F" w:rsidRPr="00645CBE" w:rsidRDefault="00002E4F" w:rsidP="00002E4F">
      <w:r w:rsidRPr="00645CBE">
        <w:t>*d. ambiguous</w:t>
      </w:r>
    </w:p>
    <w:p w:rsidR="00002E4F" w:rsidRPr="00645CBE" w:rsidRDefault="00002E4F" w:rsidP="00002E4F"/>
    <w:p w:rsidR="00002E4F" w:rsidRPr="00645CBE" w:rsidRDefault="00002E4F" w:rsidP="00002E4F">
      <w:r w:rsidRPr="00645CBE">
        <w:t xml:space="preserve">18. ___________________ is a sense of interdependence on the specializations of occupations in modern society.  </w:t>
      </w:r>
    </w:p>
    <w:p w:rsidR="00002E4F" w:rsidRPr="00645CBE" w:rsidRDefault="00002E4F" w:rsidP="00002E4F">
      <w:r w:rsidRPr="00645CBE">
        <w:t>a. Perfunctory Consciousness</w:t>
      </w:r>
    </w:p>
    <w:p w:rsidR="00002E4F" w:rsidRPr="00645CBE" w:rsidRDefault="00002E4F" w:rsidP="00002E4F">
      <w:r w:rsidRPr="00645CBE">
        <w:t>b. Macro Solidarity</w:t>
      </w:r>
    </w:p>
    <w:p w:rsidR="00002E4F" w:rsidRPr="00645CBE" w:rsidRDefault="00002E4F" w:rsidP="00002E4F">
      <w:r w:rsidRPr="00645CBE">
        <w:t>c. Mechanical Solidarity</w:t>
      </w:r>
    </w:p>
    <w:p w:rsidR="00002E4F" w:rsidRPr="00645CBE" w:rsidRDefault="00002E4F" w:rsidP="00002E4F">
      <w:r w:rsidRPr="00645CBE">
        <w:t>*d. Organic Solidarity</w:t>
      </w:r>
    </w:p>
    <w:p w:rsidR="00002E4F" w:rsidRPr="00645CBE" w:rsidRDefault="00002E4F" w:rsidP="00002E4F"/>
    <w:p w:rsidR="00002E4F" w:rsidRPr="00645CBE" w:rsidRDefault="00002E4F" w:rsidP="00002E4F">
      <w:r w:rsidRPr="00645CBE">
        <w:t>19. What was the end result of “less daily regulated and organized patterns and could no longer provide the majority of their own needs” in larger cities?</w:t>
      </w:r>
    </w:p>
    <w:p w:rsidR="00002E4F" w:rsidRPr="00645CBE" w:rsidRDefault="00002E4F" w:rsidP="00002E4F">
      <w:r w:rsidRPr="00645CBE">
        <w:t>a. people became much more isolated.</w:t>
      </w:r>
    </w:p>
    <w:p w:rsidR="00002E4F" w:rsidRPr="00645CBE" w:rsidRDefault="00002E4F" w:rsidP="00002E4F">
      <w:r w:rsidRPr="00645CBE">
        <w:t>b. more people ended up on state / federal welfare</w:t>
      </w:r>
    </w:p>
    <w:p w:rsidR="00002E4F" w:rsidRPr="00645CBE" w:rsidRDefault="00002E4F" w:rsidP="00002E4F">
      <w:r w:rsidRPr="00645CBE">
        <w:t>*c. people became much more dependent on each other’s specializations</w:t>
      </w:r>
    </w:p>
    <w:p w:rsidR="00002E4F" w:rsidRPr="00645CBE" w:rsidRDefault="00002E4F" w:rsidP="00002E4F">
      <w:r w:rsidRPr="00645CBE">
        <w:t>d. people, especially younger people, became much more dependent on those family members outside of cities for support</w:t>
      </w:r>
    </w:p>
    <w:p w:rsidR="00002E4F" w:rsidRPr="00645CBE" w:rsidRDefault="00002E4F" w:rsidP="00002E4F"/>
    <w:p w:rsidR="00002E4F" w:rsidRPr="00645CBE" w:rsidRDefault="00002E4F" w:rsidP="00002E4F">
      <w:r w:rsidRPr="00645CBE">
        <w:lastRenderedPageBreak/>
        <w:t>20. What did Durkheim attribute much of the personal challenge people were experiencing with Industrial Revolution?</w:t>
      </w:r>
    </w:p>
    <w:p w:rsidR="00002E4F" w:rsidRPr="00645CBE" w:rsidRDefault="00002E4F" w:rsidP="00002E4F">
      <w:r w:rsidRPr="00645CBE">
        <w:t>a. Alienation</w:t>
      </w:r>
    </w:p>
    <w:p w:rsidR="00002E4F" w:rsidRPr="00645CBE" w:rsidRDefault="00002E4F" w:rsidP="00002E4F">
      <w:r w:rsidRPr="00645CBE">
        <w:t>b. Anomie</w:t>
      </w:r>
    </w:p>
    <w:p w:rsidR="00002E4F" w:rsidRPr="00645CBE" w:rsidRDefault="00002E4F" w:rsidP="00002E4F">
      <w:r w:rsidRPr="00645CBE">
        <w:t>c.</w:t>
      </w:r>
      <w:r w:rsidRPr="00645CBE">
        <w:rPr>
          <w:strike/>
          <w:color w:val="FF0000"/>
        </w:rPr>
        <w:t xml:space="preserve"> absolute</w:t>
      </w:r>
      <w:r w:rsidRPr="00645CBE">
        <w:rPr>
          <w:color w:val="FF0000"/>
        </w:rPr>
        <w:t xml:space="preserve"> </w:t>
      </w:r>
      <w:r w:rsidRPr="00645CBE">
        <w:t xml:space="preserve">normative regulation </w:t>
      </w:r>
      <w:r w:rsidRPr="00645CBE">
        <w:rPr>
          <w:color w:val="FF0000"/>
        </w:rPr>
        <w:t>(replace with fuzzy per textbook)</w:t>
      </w:r>
    </w:p>
    <w:p w:rsidR="00002E4F" w:rsidRPr="00645CBE" w:rsidRDefault="00002E4F" w:rsidP="00002E4F">
      <w:r w:rsidRPr="00645CBE">
        <w:t>d. all of the above</w:t>
      </w:r>
    </w:p>
    <w:p w:rsidR="00002E4F" w:rsidRPr="00645CBE" w:rsidRDefault="00002E4F" w:rsidP="00002E4F">
      <w:r w:rsidRPr="00645CBE">
        <w:t>*e. b &amp; c</w:t>
      </w:r>
    </w:p>
    <w:p w:rsidR="00002E4F" w:rsidRPr="00645CBE" w:rsidRDefault="00002E4F" w:rsidP="00002E4F"/>
    <w:p w:rsidR="00002E4F" w:rsidRPr="00645CBE" w:rsidRDefault="00002E4F" w:rsidP="00002E4F">
      <w:r w:rsidRPr="00645CBE">
        <w:t>21. Who was the German Sociologist who introduced two types of community experiences that were polar opposites?</w:t>
      </w:r>
    </w:p>
    <w:p w:rsidR="00002E4F" w:rsidRPr="00645CBE" w:rsidRDefault="00002E4F" w:rsidP="00002E4F">
      <w:r w:rsidRPr="00645CBE">
        <w:t>a. Max Weber</w:t>
      </w:r>
    </w:p>
    <w:p w:rsidR="00002E4F" w:rsidRPr="00645CBE" w:rsidRDefault="00002E4F" w:rsidP="00002E4F">
      <w:r w:rsidRPr="00645CBE">
        <w:t>b. Karl Marx</w:t>
      </w:r>
    </w:p>
    <w:p w:rsidR="00002E4F" w:rsidRPr="00645CBE" w:rsidRDefault="00002E4F" w:rsidP="00002E4F">
      <w:r w:rsidRPr="00645CBE">
        <w:t xml:space="preserve">*c. Ferdinand </w:t>
      </w:r>
      <w:proofErr w:type="spellStart"/>
      <w:r w:rsidRPr="00645CBE">
        <w:t>Tönnies</w:t>
      </w:r>
      <w:proofErr w:type="spellEnd"/>
    </w:p>
    <w:p w:rsidR="00002E4F" w:rsidRPr="00645CBE" w:rsidRDefault="00002E4F" w:rsidP="00002E4F">
      <w:r w:rsidRPr="00645CBE">
        <w:t xml:space="preserve">d. Fredrick </w:t>
      </w:r>
      <w:proofErr w:type="spellStart"/>
      <w:r w:rsidRPr="00645CBE">
        <w:t>Tönnies</w:t>
      </w:r>
      <w:proofErr w:type="spellEnd"/>
    </w:p>
    <w:p w:rsidR="00002E4F" w:rsidRPr="00645CBE" w:rsidRDefault="00002E4F" w:rsidP="00002E4F"/>
    <w:p w:rsidR="00002E4F" w:rsidRPr="00645CBE" w:rsidRDefault="00002E4F" w:rsidP="00002E4F">
      <w:r w:rsidRPr="00645CBE">
        <w:t>22. _____________________ means "intimate community".</w:t>
      </w:r>
    </w:p>
    <w:p w:rsidR="00002E4F" w:rsidRPr="00645CBE" w:rsidRDefault="00002E4F" w:rsidP="00002E4F">
      <w:r w:rsidRPr="00645CBE">
        <w:t>*a. Gemeinschaft</w:t>
      </w:r>
    </w:p>
    <w:p w:rsidR="00002E4F" w:rsidRPr="00645CBE" w:rsidRDefault="00002E4F" w:rsidP="00002E4F">
      <w:r w:rsidRPr="00645CBE">
        <w:t xml:space="preserve">b. </w:t>
      </w:r>
      <w:proofErr w:type="spellStart"/>
      <w:r w:rsidRPr="00645CBE">
        <w:t>Geschichtschaft</w:t>
      </w:r>
      <w:proofErr w:type="spellEnd"/>
      <w:r w:rsidRPr="00645CBE">
        <w:t xml:space="preserve"> </w:t>
      </w:r>
    </w:p>
    <w:p w:rsidR="00002E4F" w:rsidRPr="00645CBE" w:rsidRDefault="00002E4F" w:rsidP="00002E4F">
      <w:r w:rsidRPr="00645CBE">
        <w:t>c. Gesellschaft</w:t>
      </w:r>
    </w:p>
    <w:p w:rsidR="00002E4F" w:rsidRPr="00645CBE" w:rsidRDefault="00002E4F" w:rsidP="00002E4F">
      <w:r w:rsidRPr="00645CBE">
        <w:t xml:space="preserve">d. </w:t>
      </w:r>
      <w:proofErr w:type="spellStart"/>
      <w:r w:rsidRPr="00645CBE">
        <w:t>Gewinnenschaft</w:t>
      </w:r>
      <w:proofErr w:type="spellEnd"/>
    </w:p>
    <w:p w:rsidR="00002E4F" w:rsidRPr="00645CBE" w:rsidRDefault="00002E4F" w:rsidP="00002E4F"/>
    <w:p w:rsidR="00002E4F" w:rsidRPr="00645CBE" w:rsidRDefault="00002E4F" w:rsidP="00002E4F">
      <w:r w:rsidRPr="00645CBE">
        <w:t xml:space="preserve">23. _________________means" impersonal associations".  </w:t>
      </w:r>
    </w:p>
    <w:p w:rsidR="00002E4F" w:rsidRPr="00645CBE" w:rsidRDefault="00002E4F" w:rsidP="00002E4F">
      <w:r w:rsidRPr="00645CBE">
        <w:t>a. Gemeinschaft</w:t>
      </w:r>
    </w:p>
    <w:p w:rsidR="00002E4F" w:rsidRPr="00645CBE" w:rsidRDefault="00002E4F" w:rsidP="00002E4F">
      <w:r w:rsidRPr="00645CBE">
        <w:t xml:space="preserve">b. </w:t>
      </w:r>
      <w:proofErr w:type="spellStart"/>
      <w:r w:rsidRPr="00645CBE">
        <w:t>Geschichtschaft</w:t>
      </w:r>
      <w:proofErr w:type="spellEnd"/>
      <w:r w:rsidRPr="00645CBE">
        <w:t xml:space="preserve"> </w:t>
      </w:r>
    </w:p>
    <w:p w:rsidR="00002E4F" w:rsidRPr="00645CBE" w:rsidRDefault="00002E4F" w:rsidP="00002E4F">
      <w:r w:rsidRPr="00645CBE">
        <w:t>*c. Gesellschaft</w:t>
      </w:r>
    </w:p>
    <w:p w:rsidR="00002E4F" w:rsidRPr="00645CBE" w:rsidRDefault="00002E4F" w:rsidP="00002E4F">
      <w:r w:rsidRPr="00645CBE">
        <w:t xml:space="preserve">d. </w:t>
      </w:r>
      <w:proofErr w:type="spellStart"/>
      <w:r w:rsidRPr="00645CBE">
        <w:t>Gewinnenschaft</w:t>
      </w:r>
      <w:proofErr w:type="spellEnd"/>
    </w:p>
    <w:p w:rsidR="00002E4F" w:rsidRPr="00645CBE" w:rsidRDefault="00002E4F" w:rsidP="00002E4F"/>
    <w:p w:rsidR="00002E4F" w:rsidRPr="00645CBE" w:rsidRDefault="00002E4F" w:rsidP="00002E4F">
      <w:r w:rsidRPr="00645CBE">
        <w:t xml:space="preserve">24.  What do theories purported by </w:t>
      </w:r>
      <w:proofErr w:type="spellStart"/>
      <w:r w:rsidRPr="00645CBE">
        <w:t>Tönnies</w:t>
      </w:r>
      <w:proofErr w:type="spellEnd"/>
      <w:r w:rsidRPr="00645CBE">
        <w:t>, Durkheim, and Marx have in common?</w:t>
      </w:r>
    </w:p>
    <w:p w:rsidR="00002E4F" w:rsidRPr="00645CBE" w:rsidRDefault="00002E4F" w:rsidP="00002E4F">
      <w:r w:rsidRPr="00645CBE">
        <w:t>a. Their theories came about by observing farmers integrating into larger cities.</w:t>
      </w:r>
    </w:p>
    <w:p w:rsidR="00002E4F" w:rsidRPr="00645CBE" w:rsidRDefault="00002E4F" w:rsidP="00002E4F">
      <w:r w:rsidRPr="00645CBE">
        <w:t>*b. Their theories were based upon observations of transitions within the society.</w:t>
      </w:r>
    </w:p>
    <w:p w:rsidR="00002E4F" w:rsidRPr="00645CBE" w:rsidRDefault="00002E4F" w:rsidP="00002E4F">
      <w:r w:rsidRPr="00645CBE">
        <w:t>c. Their theories were based upon observations of immigrants in large cities.</w:t>
      </w:r>
    </w:p>
    <w:p w:rsidR="00002E4F" w:rsidRPr="00645CBE" w:rsidRDefault="00002E4F" w:rsidP="00002E4F">
      <w:r w:rsidRPr="00645CBE">
        <w:t>d. All three of them were influenced heavily by discrimination and oppression.</w:t>
      </w:r>
    </w:p>
    <w:p w:rsidR="00002E4F" w:rsidRPr="00645CBE" w:rsidRDefault="00002E4F" w:rsidP="00002E4F"/>
    <w:p w:rsidR="00002E4F" w:rsidRPr="00645CBE" w:rsidRDefault="00002E4F" w:rsidP="00002E4F">
      <w:r w:rsidRPr="00645CBE">
        <w:t>25. For people living in both large and smaller cities, there is a social connection they have with others called ______________________.</w:t>
      </w:r>
    </w:p>
    <w:p w:rsidR="00002E4F" w:rsidRPr="00645CBE" w:rsidRDefault="00002E4F" w:rsidP="00002E4F">
      <w:r w:rsidRPr="00645CBE">
        <w:t>a. Social Unity</w:t>
      </w:r>
    </w:p>
    <w:p w:rsidR="00002E4F" w:rsidRPr="00645CBE" w:rsidRDefault="00002E4F" w:rsidP="00002E4F">
      <w:r w:rsidRPr="00645CBE">
        <w:t>b. Social Solidity</w:t>
      </w:r>
    </w:p>
    <w:p w:rsidR="00002E4F" w:rsidRPr="00645CBE" w:rsidRDefault="00002E4F" w:rsidP="00002E4F">
      <w:r w:rsidRPr="00645CBE">
        <w:t>*c. Social Cohesion</w:t>
      </w:r>
    </w:p>
    <w:p w:rsidR="00002E4F" w:rsidRPr="00645CBE" w:rsidRDefault="00002E4F" w:rsidP="00002E4F">
      <w:r w:rsidRPr="00645CBE">
        <w:t>d. Social Bond</w:t>
      </w:r>
    </w:p>
    <w:p w:rsidR="00002E4F" w:rsidRPr="00645CBE" w:rsidRDefault="00002E4F" w:rsidP="00002E4F"/>
    <w:p w:rsidR="00002E4F" w:rsidRPr="00645CBE" w:rsidRDefault="00002E4F" w:rsidP="00002E4F">
      <w:r w:rsidRPr="00645CBE">
        <w:t>26. _______________________is the degree to which members of a group or a society feel united by shared values and other social bonds.</w:t>
      </w:r>
    </w:p>
    <w:p w:rsidR="00002E4F" w:rsidRPr="00645CBE" w:rsidRDefault="00002E4F" w:rsidP="00002E4F">
      <w:r w:rsidRPr="00645CBE">
        <w:t>a. Social Unity</w:t>
      </w:r>
    </w:p>
    <w:p w:rsidR="00002E4F" w:rsidRPr="00645CBE" w:rsidRDefault="00002E4F" w:rsidP="00002E4F">
      <w:r w:rsidRPr="00645CBE">
        <w:t>b. Social Solidity</w:t>
      </w:r>
    </w:p>
    <w:p w:rsidR="00002E4F" w:rsidRPr="00645CBE" w:rsidRDefault="00002E4F" w:rsidP="00002E4F">
      <w:r w:rsidRPr="00645CBE">
        <w:t>*c. Social Cohesion</w:t>
      </w:r>
    </w:p>
    <w:p w:rsidR="00002E4F" w:rsidRPr="00645CBE" w:rsidRDefault="00002E4F" w:rsidP="00002E4F">
      <w:r w:rsidRPr="00645CBE">
        <w:t>d. Social Bond</w:t>
      </w:r>
    </w:p>
    <w:p w:rsidR="00002E4F" w:rsidRPr="00645CBE" w:rsidRDefault="00002E4F" w:rsidP="00002E4F"/>
    <w:p w:rsidR="00002E4F" w:rsidRPr="00645CBE" w:rsidRDefault="00002E4F" w:rsidP="00002E4F">
      <w:r w:rsidRPr="00645CBE">
        <w:t xml:space="preserve">27. The study of social cohesion has become much more ____________ as societies have grown in number, diversity, and technological sophistry.  </w:t>
      </w:r>
    </w:p>
    <w:p w:rsidR="00002E4F" w:rsidRPr="00645CBE" w:rsidRDefault="00002E4F" w:rsidP="00002E4F">
      <w:r w:rsidRPr="00645CBE">
        <w:t>*a. complex</w:t>
      </w:r>
    </w:p>
    <w:p w:rsidR="00002E4F" w:rsidRPr="00645CBE" w:rsidRDefault="00002E4F" w:rsidP="00002E4F">
      <w:r w:rsidRPr="00645CBE">
        <w:t>b. difficult</w:t>
      </w:r>
    </w:p>
    <w:p w:rsidR="00002E4F" w:rsidRPr="00645CBE" w:rsidRDefault="00002E4F" w:rsidP="00002E4F">
      <w:r w:rsidRPr="00645CBE">
        <w:t>c. arduous</w:t>
      </w:r>
    </w:p>
    <w:p w:rsidR="00002E4F" w:rsidRPr="00645CBE" w:rsidRDefault="00002E4F" w:rsidP="00002E4F">
      <w:r w:rsidRPr="00645CBE">
        <w:t>d. challenging</w:t>
      </w:r>
    </w:p>
    <w:p w:rsidR="00002E4F" w:rsidRPr="00645CBE" w:rsidRDefault="00002E4F" w:rsidP="00002E4F"/>
    <w:p w:rsidR="00002E4F" w:rsidRPr="00645CBE" w:rsidRDefault="00002E4F" w:rsidP="00002E4F">
      <w:r w:rsidRPr="00645CBE">
        <w:t>28. ______________________ refers to the recurring patterns of behavior in society which people create through their interactions and relationships.</w:t>
      </w:r>
    </w:p>
    <w:p w:rsidR="00002E4F" w:rsidRPr="00645CBE" w:rsidRDefault="00002E4F" w:rsidP="00002E4F">
      <w:r w:rsidRPr="00645CBE">
        <w:t>a. Social Composition</w:t>
      </w:r>
    </w:p>
    <w:p w:rsidR="00002E4F" w:rsidRPr="00645CBE" w:rsidRDefault="00002E4F" w:rsidP="00002E4F">
      <w:r w:rsidRPr="00645CBE">
        <w:t>b. Social Organization</w:t>
      </w:r>
    </w:p>
    <w:p w:rsidR="00002E4F" w:rsidRPr="00645CBE" w:rsidRDefault="00002E4F" w:rsidP="00002E4F">
      <w:r w:rsidRPr="00645CBE">
        <w:t>c. Social Configuration</w:t>
      </w:r>
    </w:p>
    <w:p w:rsidR="00002E4F" w:rsidRPr="00645CBE" w:rsidRDefault="00002E4F" w:rsidP="00002E4F">
      <w:r w:rsidRPr="00645CBE">
        <w:t>*d. Social Structure</w:t>
      </w:r>
    </w:p>
    <w:p w:rsidR="00002E4F" w:rsidRPr="00645CBE" w:rsidRDefault="00002E4F" w:rsidP="00002E4F"/>
    <w:p w:rsidR="00002E4F" w:rsidRPr="00645CBE" w:rsidRDefault="00002E4F" w:rsidP="00002E4F">
      <w:r w:rsidRPr="00645CBE">
        <w:t xml:space="preserve">29. ____________________ is a set of two or more people who share common identity, interact regularly, and have shared expectations (roles), and function in their mutually agreed upon roles.  </w:t>
      </w:r>
    </w:p>
    <w:p w:rsidR="00002E4F" w:rsidRPr="00645CBE" w:rsidRDefault="00002E4F" w:rsidP="00002E4F">
      <w:r w:rsidRPr="00645CBE">
        <w:t>a. Category</w:t>
      </w:r>
    </w:p>
    <w:p w:rsidR="00002E4F" w:rsidRPr="00645CBE" w:rsidRDefault="00002E4F" w:rsidP="00002E4F">
      <w:r w:rsidRPr="00645CBE">
        <w:t>*b. Group</w:t>
      </w:r>
    </w:p>
    <w:p w:rsidR="00002E4F" w:rsidRPr="00645CBE" w:rsidRDefault="00002E4F" w:rsidP="00002E4F">
      <w:r w:rsidRPr="00645CBE">
        <w:t>c. Crowd</w:t>
      </w:r>
    </w:p>
    <w:p w:rsidR="00002E4F" w:rsidRPr="00645CBE" w:rsidRDefault="00002E4F" w:rsidP="00002E4F">
      <w:r w:rsidRPr="00645CBE">
        <w:t>d. Clique</w:t>
      </w:r>
    </w:p>
    <w:p w:rsidR="00002E4F" w:rsidRPr="00645CBE" w:rsidRDefault="00002E4F" w:rsidP="00002E4F"/>
    <w:p w:rsidR="00002E4F" w:rsidRPr="00645CBE" w:rsidRDefault="00002E4F" w:rsidP="00002E4F">
      <w:r w:rsidRPr="00645CBE">
        <w:t xml:space="preserve">30. __________________ is a number of people in the same place at the same time.  </w:t>
      </w:r>
    </w:p>
    <w:p w:rsidR="00002E4F" w:rsidRPr="00645CBE" w:rsidRDefault="00002E4F" w:rsidP="00002E4F">
      <w:r w:rsidRPr="00645CBE">
        <w:t>a. Collective</w:t>
      </w:r>
    </w:p>
    <w:p w:rsidR="00002E4F" w:rsidRPr="00645CBE" w:rsidRDefault="00002E4F" w:rsidP="00002E4F">
      <w:r w:rsidRPr="00645CBE">
        <w:t>b. Communal</w:t>
      </w:r>
    </w:p>
    <w:p w:rsidR="00002E4F" w:rsidRPr="00645CBE" w:rsidRDefault="00002E4F" w:rsidP="00002E4F">
      <w:r w:rsidRPr="00645CBE">
        <w:t>*c. Aggregate</w:t>
      </w:r>
    </w:p>
    <w:p w:rsidR="00002E4F" w:rsidRPr="00645CBE" w:rsidRDefault="00002E4F" w:rsidP="00002E4F">
      <w:r w:rsidRPr="00645CBE">
        <w:t>d. Co-op</w:t>
      </w:r>
    </w:p>
    <w:p w:rsidR="00002E4F" w:rsidRPr="00645CBE" w:rsidRDefault="00002E4F" w:rsidP="00002E4F"/>
    <w:p w:rsidR="00002E4F" w:rsidRPr="00645CBE" w:rsidRDefault="00002E4F" w:rsidP="00002E4F">
      <w:r w:rsidRPr="00645CBE">
        <w:t xml:space="preserve">31. A _______________ is a number of people who share common characteristics.  </w:t>
      </w:r>
    </w:p>
    <w:p w:rsidR="00002E4F" w:rsidRPr="00645CBE" w:rsidRDefault="00002E4F" w:rsidP="00002E4F">
      <w:r w:rsidRPr="00645CBE">
        <w:t>*a. Category</w:t>
      </w:r>
    </w:p>
    <w:p w:rsidR="00002E4F" w:rsidRPr="00645CBE" w:rsidRDefault="00002E4F" w:rsidP="00002E4F">
      <w:r w:rsidRPr="00645CBE">
        <w:t>b. Class</w:t>
      </w:r>
    </w:p>
    <w:p w:rsidR="00002E4F" w:rsidRPr="00645CBE" w:rsidRDefault="00002E4F" w:rsidP="00002E4F">
      <w:r w:rsidRPr="00645CBE">
        <w:t>c. Grouping</w:t>
      </w:r>
    </w:p>
    <w:p w:rsidR="00002E4F" w:rsidRPr="00645CBE" w:rsidRDefault="00002E4F" w:rsidP="00002E4F">
      <w:r w:rsidRPr="00645CBE">
        <w:t>d. Troup</w:t>
      </w:r>
    </w:p>
    <w:p w:rsidR="00002E4F" w:rsidRPr="00645CBE" w:rsidRDefault="00002E4F" w:rsidP="00002E4F"/>
    <w:p w:rsidR="00002E4F" w:rsidRPr="00645CBE" w:rsidRDefault="00002E4F" w:rsidP="00002E4F">
      <w:r w:rsidRPr="00645CBE">
        <w:t>32. _______________ are a group of two people.</w:t>
      </w:r>
    </w:p>
    <w:p w:rsidR="00002E4F" w:rsidRPr="00645CBE" w:rsidRDefault="00002E4F" w:rsidP="00002E4F">
      <w:r w:rsidRPr="00645CBE">
        <w:t>a. Binaries</w:t>
      </w:r>
    </w:p>
    <w:p w:rsidR="00002E4F" w:rsidRPr="00645CBE" w:rsidRDefault="00002E4F" w:rsidP="00002E4F">
      <w:r w:rsidRPr="00645CBE">
        <w:t>b. Duals</w:t>
      </w:r>
    </w:p>
    <w:p w:rsidR="00002E4F" w:rsidRPr="00645CBE" w:rsidRDefault="00002E4F" w:rsidP="00002E4F">
      <w:r w:rsidRPr="00645CBE">
        <w:t>c. Couples</w:t>
      </w:r>
    </w:p>
    <w:p w:rsidR="00002E4F" w:rsidRPr="00645CBE" w:rsidRDefault="00002E4F" w:rsidP="00002E4F">
      <w:r w:rsidRPr="00645CBE">
        <w:t>*d. Dyads</w:t>
      </w:r>
    </w:p>
    <w:p w:rsidR="00002E4F" w:rsidRPr="00645CBE" w:rsidRDefault="00002E4F" w:rsidP="00002E4F"/>
    <w:p w:rsidR="00002E4F" w:rsidRPr="00645CBE" w:rsidRDefault="00002E4F" w:rsidP="00002E4F">
      <w:r w:rsidRPr="00645CBE">
        <w:t>33. _______________ are a group of three people.</w:t>
      </w:r>
    </w:p>
    <w:p w:rsidR="00002E4F" w:rsidRPr="00645CBE" w:rsidRDefault="00002E4F" w:rsidP="00002E4F">
      <w:r w:rsidRPr="00645CBE">
        <w:t>a. Trinomials</w:t>
      </w:r>
    </w:p>
    <w:p w:rsidR="00002E4F" w:rsidRPr="00645CBE" w:rsidRDefault="00002E4F" w:rsidP="00002E4F">
      <w:r w:rsidRPr="00645CBE">
        <w:t>*b. Triads</w:t>
      </w:r>
    </w:p>
    <w:p w:rsidR="00002E4F" w:rsidRPr="00645CBE" w:rsidRDefault="00002E4F" w:rsidP="00002E4F">
      <w:r w:rsidRPr="00645CBE">
        <w:t>c. Trio</w:t>
      </w:r>
    </w:p>
    <w:p w:rsidR="00002E4F" w:rsidRPr="00645CBE" w:rsidRDefault="00002E4F" w:rsidP="00002E4F">
      <w:r w:rsidRPr="00645CBE">
        <w:t>d. Triple</w:t>
      </w:r>
    </w:p>
    <w:p w:rsidR="00002E4F" w:rsidRPr="00645CBE" w:rsidRDefault="00002E4F" w:rsidP="00002E4F"/>
    <w:p w:rsidR="00002E4F" w:rsidRPr="00645CBE" w:rsidRDefault="00002E4F" w:rsidP="00002E4F">
      <w:r w:rsidRPr="00645CBE">
        <w:lastRenderedPageBreak/>
        <w:t>34. Which is more simplistic group?</w:t>
      </w:r>
    </w:p>
    <w:p w:rsidR="00002E4F" w:rsidRPr="00645CBE" w:rsidRDefault="00002E4F" w:rsidP="00002E4F">
      <w:r w:rsidRPr="00645CBE">
        <w:t>a. Binaries</w:t>
      </w:r>
    </w:p>
    <w:p w:rsidR="00002E4F" w:rsidRPr="00645CBE" w:rsidRDefault="00002E4F" w:rsidP="00002E4F">
      <w:r w:rsidRPr="00645CBE">
        <w:t>b. Duals</w:t>
      </w:r>
    </w:p>
    <w:p w:rsidR="00002E4F" w:rsidRPr="00645CBE" w:rsidRDefault="00002E4F" w:rsidP="00002E4F">
      <w:r w:rsidRPr="00645CBE">
        <w:t>*c. Dyads</w:t>
      </w:r>
    </w:p>
    <w:p w:rsidR="00002E4F" w:rsidRPr="00645CBE" w:rsidRDefault="00002E4F" w:rsidP="00002E4F">
      <w:r w:rsidRPr="00645CBE">
        <w:t>d. Triads</w:t>
      </w:r>
    </w:p>
    <w:p w:rsidR="00002E4F" w:rsidRPr="00645CBE" w:rsidRDefault="00002E4F" w:rsidP="00002E4F">
      <w:r w:rsidRPr="00645CBE">
        <w:t>e. Quads</w:t>
      </w:r>
    </w:p>
    <w:p w:rsidR="00002E4F" w:rsidRDefault="00002E4F" w:rsidP="00002E4F"/>
    <w:p w:rsidR="00E4033E" w:rsidRDefault="00E4033E" w:rsidP="00002E4F">
      <w:r>
        <w:t>34a. The birth of the first baby shifts the couple from a dyad to a:</w:t>
      </w:r>
    </w:p>
    <w:p w:rsidR="00E4033E" w:rsidRDefault="00E4033E" w:rsidP="00002E4F">
      <w:r>
        <w:t xml:space="preserve">a. </w:t>
      </w:r>
      <w:proofErr w:type="spellStart"/>
      <w:r>
        <w:t>Quadrad</w:t>
      </w:r>
      <w:proofErr w:type="spellEnd"/>
    </w:p>
    <w:p w:rsidR="00E4033E" w:rsidRDefault="00E4033E" w:rsidP="00002E4F">
      <w:r>
        <w:t>b. Pentad</w:t>
      </w:r>
    </w:p>
    <w:p w:rsidR="00E4033E" w:rsidRDefault="00E4033E" w:rsidP="00002E4F">
      <w:r>
        <w:t>*c. Triad</w:t>
      </w:r>
    </w:p>
    <w:p w:rsidR="00E4033E" w:rsidRDefault="00E4033E" w:rsidP="00002E4F">
      <w:r>
        <w:t>d. Duals plus</w:t>
      </w:r>
    </w:p>
    <w:p w:rsidR="00E4033E" w:rsidRPr="00645CBE" w:rsidRDefault="00E4033E" w:rsidP="00002E4F"/>
    <w:p w:rsidR="00002E4F" w:rsidRPr="00645CBE" w:rsidRDefault="00002E4F" w:rsidP="00002E4F">
      <w:r w:rsidRPr="00645CBE">
        <w:t>35. _____________________ is the study of groups and their structures.</w:t>
      </w:r>
    </w:p>
    <w:p w:rsidR="00002E4F" w:rsidRPr="00645CBE" w:rsidRDefault="00002E4F" w:rsidP="00002E4F">
      <w:r w:rsidRPr="00645CBE">
        <w:t>a. Social network analysis</w:t>
      </w:r>
    </w:p>
    <w:p w:rsidR="00002E4F" w:rsidRPr="00645CBE" w:rsidRDefault="00002E4F" w:rsidP="00002E4F">
      <w:r w:rsidRPr="00645CBE">
        <w:t>*b. Sociometry</w:t>
      </w:r>
    </w:p>
    <w:p w:rsidR="00002E4F" w:rsidRPr="00645CBE" w:rsidRDefault="00002E4F" w:rsidP="00002E4F">
      <w:r w:rsidRPr="00645CBE">
        <w:t>c. Sociogram</w:t>
      </w:r>
    </w:p>
    <w:p w:rsidR="00002E4F" w:rsidRPr="00645CBE" w:rsidRDefault="00002E4F" w:rsidP="00002E4F">
      <w:r w:rsidRPr="00645CBE">
        <w:t xml:space="preserve">d. </w:t>
      </w:r>
      <w:proofErr w:type="spellStart"/>
      <w:r w:rsidRPr="00645CBE">
        <w:t>Sociomappin</w:t>
      </w:r>
      <w:proofErr w:type="spellEnd"/>
    </w:p>
    <w:p w:rsidR="00002E4F" w:rsidRPr="00645CBE" w:rsidRDefault="00002E4F" w:rsidP="00002E4F"/>
    <w:p w:rsidR="00002E4F" w:rsidRPr="00645CBE" w:rsidRDefault="00002E4F" w:rsidP="00002E4F">
      <w:r w:rsidRPr="00645CBE">
        <w:t>36. How many broad types of groups were discussed by the author?</w:t>
      </w:r>
    </w:p>
    <w:p w:rsidR="00002E4F" w:rsidRPr="00645CBE" w:rsidRDefault="00002E4F" w:rsidP="00002E4F">
      <w:r w:rsidRPr="00645CBE">
        <w:t>*a. 2</w:t>
      </w:r>
    </w:p>
    <w:p w:rsidR="00002E4F" w:rsidRPr="00645CBE" w:rsidRDefault="00002E4F" w:rsidP="00002E4F">
      <w:r w:rsidRPr="00645CBE">
        <w:t>b. 3</w:t>
      </w:r>
    </w:p>
    <w:p w:rsidR="00002E4F" w:rsidRPr="00645CBE" w:rsidRDefault="00002E4F" w:rsidP="00002E4F">
      <w:r w:rsidRPr="00645CBE">
        <w:t>c. 4</w:t>
      </w:r>
    </w:p>
    <w:p w:rsidR="00002E4F" w:rsidRPr="00645CBE" w:rsidRDefault="00002E4F" w:rsidP="00002E4F">
      <w:r w:rsidRPr="00645CBE">
        <w:t>d. 5</w:t>
      </w:r>
    </w:p>
    <w:p w:rsidR="00002E4F" w:rsidRPr="00645CBE" w:rsidRDefault="00002E4F" w:rsidP="00002E4F"/>
    <w:p w:rsidR="00002E4F" w:rsidRPr="00645CBE" w:rsidRDefault="00002E4F" w:rsidP="00002E4F">
      <w:r w:rsidRPr="00645CBE">
        <w:t>37. _________________ tend to be smaller, less formal, and more intimate.</w:t>
      </w:r>
    </w:p>
    <w:p w:rsidR="00002E4F" w:rsidRPr="00645CBE" w:rsidRDefault="00002E4F" w:rsidP="00002E4F">
      <w:r w:rsidRPr="00645CBE">
        <w:t>a. Core Groups</w:t>
      </w:r>
    </w:p>
    <w:p w:rsidR="00002E4F" w:rsidRPr="00645CBE" w:rsidRDefault="00002E4F" w:rsidP="00002E4F">
      <w:r w:rsidRPr="00645CBE">
        <w:t>*b. Primary Groups</w:t>
      </w:r>
    </w:p>
    <w:p w:rsidR="00002E4F" w:rsidRPr="00645CBE" w:rsidRDefault="00002E4F" w:rsidP="00002E4F">
      <w:r w:rsidRPr="00645CBE">
        <w:t>c. Secondary Groups</w:t>
      </w:r>
    </w:p>
    <w:p w:rsidR="00002E4F" w:rsidRPr="00645CBE" w:rsidRDefault="00002E4F" w:rsidP="00002E4F">
      <w:r w:rsidRPr="00645CBE">
        <w:t>d. Crucial Groups</w:t>
      </w:r>
    </w:p>
    <w:p w:rsidR="00002E4F" w:rsidRPr="00645CBE" w:rsidRDefault="00002E4F" w:rsidP="00002E4F"/>
    <w:p w:rsidR="00002E4F" w:rsidRPr="00645CBE" w:rsidRDefault="00002E4F" w:rsidP="00002E4F">
      <w:r w:rsidRPr="00645CBE">
        <w:t>38. _________________ tend to be larger, more formal, and much less personal.</w:t>
      </w:r>
    </w:p>
    <w:p w:rsidR="00002E4F" w:rsidRPr="00645CBE" w:rsidRDefault="00002E4F" w:rsidP="00002E4F">
      <w:r w:rsidRPr="00645CBE">
        <w:t>a. Core Groups</w:t>
      </w:r>
    </w:p>
    <w:p w:rsidR="00002E4F" w:rsidRPr="00645CBE" w:rsidRDefault="00002E4F" w:rsidP="00002E4F">
      <w:r w:rsidRPr="00645CBE">
        <w:t>b. Primary Groups</w:t>
      </w:r>
    </w:p>
    <w:p w:rsidR="00002E4F" w:rsidRPr="00645CBE" w:rsidRDefault="00002E4F" w:rsidP="00002E4F">
      <w:r w:rsidRPr="00645CBE">
        <w:t>*c. Secondary Groups</w:t>
      </w:r>
    </w:p>
    <w:p w:rsidR="00002E4F" w:rsidRPr="00645CBE" w:rsidRDefault="00002E4F" w:rsidP="00002E4F">
      <w:r w:rsidRPr="00645CBE">
        <w:t>d. Central Groups</w:t>
      </w:r>
    </w:p>
    <w:p w:rsidR="00002E4F" w:rsidRPr="00645CBE" w:rsidRDefault="00002E4F" w:rsidP="00002E4F"/>
    <w:p w:rsidR="00002E4F" w:rsidRPr="00645CBE" w:rsidRDefault="00002E4F" w:rsidP="00002E4F">
      <w:r w:rsidRPr="00645CBE">
        <w:t>39. Families and friends are an example of ________________.</w:t>
      </w:r>
    </w:p>
    <w:p w:rsidR="00002E4F" w:rsidRPr="00645CBE" w:rsidRDefault="00002E4F" w:rsidP="00002E4F">
      <w:r w:rsidRPr="00645CBE">
        <w:t>a. Core Groups</w:t>
      </w:r>
    </w:p>
    <w:p w:rsidR="00002E4F" w:rsidRPr="00645CBE" w:rsidRDefault="00002E4F" w:rsidP="00002E4F">
      <w:r w:rsidRPr="00645CBE">
        <w:t>*b. Primary Groups</w:t>
      </w:r>
    </w:p>
    <w:p w:rsidR="00002E4F" w:rsidRPr="00645CBE" w:rsidRDefault="00002E4F" w:rsidP="00002E4F">
      <w:r w:rsidRPr="00645CBE">
        <w:t>c. Secondary Groups</w:t>
      </w:r>
    </w:p>
    <w:p w:rsidR="00002E4F" w:rsidRPr="00645CBE" w:rsidRDefault="00002E4F" w:rsidP="00002E4F">
      <w:r w:rsidRPr="00645CBE">
        <w:t>d. Central Groups</w:t>
      </w:r>
    </w:p>
    <w:p w:rsidR="00002E4F" w:rsidRPr="00645CBE" w:rsidRDefault="00002E4F" w:rsidP="00002E4F"/>
    <w:p w:rsidR="00002E4F" w:rsidRPr="00645CBE" w:rsidRDefault="00002E4F" w:rsidP="00002E4F">
      <w:r w:rsidRPr="00645CBE">
        <w:t>40. Your doctor, mechanic, or accountants are an example of _____________.</w:t>
      </w:r>
    </w:p>
    <w:p w:rsidR="00002E4F" w:rsidRPr="00645CBE" w:rsidRDefault="00002E4F" w:rsidP="00002E4F">
      <w:r w:rsidRPr="00645CBE">
        <w:t>a. Core Groups</w:t>
      </w:r>
    </w:p>
    <w:p w:rsidR="00002E4F" w:rsidRPr="00645CBE" w:rsidRDefault="00002E4F" w:rsidP="00002E4F">
      <w:r w:rsidRPr="00645CBE">
        <w:t>b. Primary Groups</w:t>
      </w:r>
    </w:p>
    <w:p w:rsidR="00002E4F" w:rsidRPr="00645CBE" w:rsidRDefault="00002E4F" w:rsidP="00002E4F">
      <w:r w:rsidRPr="00645CBE">
        <w:lastRenderedPageBreak/>
        <w:t>*c. Secondary Groups</w:t>
      </w:r>
    </w:p>
    <w:p w:rsidR="00002E4F" w:rsidRPr="00645CBE" w:rsidRDefault="00002E4F" w:rsidP="00002E4F">
      <w:r w:rsidRPr="00645CBE">
        <w:t>d. Central Groups</w:t>
      </w:r>
    </w:p>
    <w:p w:rsidR="00002E4F" w:rsidRPr="00645CBE" w:rsidRDefault="00002E4F" w:rsidP="00002E4F"/>
    <w:p w:rsidR="00002E4F" w:rsidRPr="00645CBE" w:rsidRDefault="00002E4F" w:rsidP="00002E4F">
      <w:r w:rsidRPr="00645CBE">
        <w:t>41. ____________ is a socially defined position.</w:t>
      </w:r>
    </w:p>
    <w:p w:rsidR="00002E4F" w:rsidRPr="00645CBE" w:rsidRDefault="00002E4F" w:rsidP="00002E4F">
      <w:r w:rsidRPr="00645CBE">
        <w:t>*a. Status</w:t>
      </w:r>
    </w:p>
    <w:p w:rsidR="00002E4F" w:rsidRPr="00645CBE" w:rsidRDefault="00002E4F" w:rsidP="00002E4F">
      <w:r w:rsidRPr="00645CBE">
        <w:t>b. Achieved Status</w:t>
      </w:r>
    </w:p>
    <w:p w:rsidR="00002E4F" w:rsidRPr="00645CBE" w:rsidRDefault="00002E4F" w:rsidP="00002E4F">
      <w:r w:rsidRPr="00645CBE">
        <w:t>c. Ascribed Status</w:t>
      </w:r>
    </w:p>
    <w:p w:rsidR="00002E4F" w:rsidRPr="00645CBE" w:rsidRDefault="00002E4F" w:rsidP="00002E4F">
      <w:r w:rsidRPr="00645CBE">
        <w:t>d. Master Status</w:t>
      </w:r>
    </w:p>
    <w:p w:rsidR="00002E4F" w:rsidRPr="00645CBE" w:rsidRDefault="00002E4F" w:rsidP="00002E4F"/>
    <w:p w:rsidR="00002E4F" w:rsidRPr="00645CBE" w:rsidRDefault="00002E4F" w:rsidP="00002E4F">
      <w:r w:rsidRPr="00645CBE">
        <w:t>42. ____________________ is present at birth.</w:t>
      </w:r>
    </w:p>
    <w:p w:rsidR="00002E4F" w:rsidRPr="00645CBE" w:rsidRDefault="00002E4F" w:rsidP="00002E4F">
      <w:r w:rsidRPr="00645CBE">
        <w:t>a. Status</w:t>
      </w:r>
    </w:p>
    <w:p w:rsidR="00002E4F" w:rsidRPr="00645CBE" w:rsidRDefault="00002E4F" w:rsidP="00002E4F">
      <w:r w:rsidRPr="00645CBE">
        <w:t>b. Achieved Status</w:t>
      </w:r>
    </w:p>
    <w:p w:rsidR="00002E4F" w:rsidRPr="00645CBE" w:rsidRDefault="00002E4F" w:rsidP="00002E4F">
      <w:r w:rsidRPr="00645CBE">
        <w:t>*c. Ascribed Status</w:t>
      </w:r>
    </w:p>
    <w:p w:rsidR="00002E4F" w:rsidRPr="00645CBE" w:rsidRDefault="00002E4F" w:rsidP="00002E4F">
      <w:r w:rsidRPr="00645CBE">
        <w:t>d. Master Status</w:t>
      </w:r>
    </w:p>
    <w:p w:rsidR="00002E4F" w:rsidRPr="00645CBE" w:rsidRDefault="00002E4F" w:rsidP="00002E4F"/>
    <w:p w:rsidR="00002E4F" w:rsidRPr="00645CBE" w:rsidRDefault="00002E4F" w:rsidP="00002E4F">
      <w:r w:rsidRPr="00645CBE">
        <w:t>43. _________________ is a status which stands out above our other statuses and which distracts others from really seeing who we are.</w:t>
      </w:r>
    </w:p>
    <w:p w:rsidR="00002E4F" w:rsidRPr="00645CBE" w:rsidRDefault="00002E4F" w:rsidP="00002E4F">
      <w:r w:rsidRPr="00645CBE">
        <w:t>a. Status</w:t>
      </w:r>
    </w:p>
    <w:p w:rsidR="00002E4F" w:rsidRPr="00645CBE" w:rsidRDefault="00002E4F" w:rsidP="00002E4F">
      <w:r w:rsidRPr="00645CBE">
        <w:t>b. Achieved Status</w:t>
      </w:r>
    </w:p>
    <w:p w:rsidR="00002E4F" w:rsidRPr="00645CBE" w:rsidRDefault="00002E4F" w:rsidP="00002E4F">
      <w:r w:rsidRPr="00645CBE">
        <w:t>c. Ascribed Status</w:t>
      </w:r>
    </w:p>
    <w:p w:rsidR="00002E4F" w:rsidRPr="00645CBE" w:rsidRDefault="00002E4F" w:rsidP="00002E4F">
      <w:r w:rsidRPr="00645CBE">
        <w:t>*d. Master Status</w:t>
      </w:r>
    </w:p>
    <w:p w:rsidR="00002E4F" w:rsidRPr="00645CBE" w:rsidRDefault="00002E4F" w:rsidP="00002E4F"/>
    <w:p w:rsidR="00002E4F" w:rsidRPr="00645CBE" w:rsidRDefault="00002E4F" w:rsidP="00002E4F">
      <w:r w:rsidRPr="00645CBE">
        <w:t>44. ____________________ is attained through one's choices and efforts.</w:t>
      </w:r>
    </w:p>
    <w:p w:rsidR="00002E4F" w:rsidRPr="00645CBE" w:rsidRDefault="00002E4F" w:rsidP="00002E4F">
      <w:r w:rsidRPr="00645CBE">
        <w:t>a. Status</w:t>
      </w:r>
    </w:p>
    <w:p w:rsidR="00002E4F" w:rsidRPr="00645CBE" w:rsidRDefault="00002E4F" w:rsidP="00002E4F">
      <w:r w:rsidRPr="00645CBE">
        <w:t>*b. Achieved Status</w:t>
      </w:r>
    </w:p>
    <w:p w:rsidR="00002E4F" w:rsidRPr="00645CBE" w:rsidRDefault="00002E4F" w:rsidP="00002E4F">
      <w:r w:rsidRPr="00645CBE">
        <w:t>c. Ascribed Status</w:t>
      </w:r>
    </w:p>
    <w:p w:rsidR="00002E4F" w:rsidRPr="00645CBE" w:rsidRDefault="00002E4F" w:rsidP="00002E4F">
      <w:r w:rsidRPr="00645CBE">
        <w:t>d. Master Status</w:t>
      </w:r>
    </w:p>
    <w:p w:rsidR="00002E4F" w:rsidRPr="00645CBE" w:rsidRDefault="00002E4F" w:rsidP="00002E4F"/>
    <w:p w:rsidR="00002E4F" w:rsidRPr="00645CBE" w:rsidRDefault="00002E4F" w:rsidP="00002E4F">
      <w:r w:rsidRPr="00645CBE">
        <w:t>45. Sex of your child is an example of _______________.</w:t>
      </w:r>
    </w:p>
    <w:p w:rsidR="00002E4F" w:rsidRPr="00645CBE" w:rsidRDefault="00002E4F" w:rsidP="00002E4F">
      <w:r w:rsidRPr="00645CBE">
        <w:t>a. Status</w:t>
      </w:r>
    </w:p>
    <w:p w:rsidR="00002E4F" w:rsidRPr="00645CBE" w:rsidRDefault="00002E4F" w:rsidP="00002E4F">
      <w:r w:rsidRPr="00645CBE">
        <w:t>b. Achieved Status</w:t>
      </w:r>
    </w:p>
    <w:p w:rsidR="00002E4F" w:rsidRPr="00645CBE" w:rsidRDefault="00002E4F" w:rsidP="00002E4F">
      <w:r w:rsidRPr="00645CBE">
        <w:t>*c. Ascribed Status</w:t>
      </w:r>
    </w:p>
    <w:p w:rsidR="00002E4F" w:rsidRPr="00645CBE" w:rsidRDefault="00002E4F" w:rsidP="00002E4F">
      <w:r w:rsidRPr="00645CBE">
        <w:t>d. Master Status</w:t>
      </w:r>
    </w:p>
    <w:p w:rsidR="00002E4F" w:rsidRPr="00645CBE" w:rsidRDefault="00002E4F" w:rsidP="00002E4F"/>
    <w:p w:rsidR="00002E4F" w:rsidRPr="00645CBE" w:rsidRDefault="00002E4F" w:rsidP="00002E4F">
      <w:r w:rsidRPr="00645CBE">
        <w:t>46. Your role as a student is an example of ____________.</w:t>
      </w:r>
    </w:p>
    <w:p w:rsidR="00002E4F" w:rsidRPr="00645CBE" w:rsidRDefault="00002E4F" w:rsidP="00002E4F">
      <w:r w:rsidRPr="00645CBE">
        <w:t>a. Status</w:t>
      </w:r>
    </w:p>
    <w:p w:rsidR="00002E4F" w:rsidRPr="00645CBE" w:rsidRDefault="00002E4F" w:rsidP="00002E4F">
      <w:r w:rsidRPr="00645CBE">
        <w:t>*b. Achieved Status</w:t>
      </w:r>
    </w:p>
    <w:p w:rsidR="00002E4F" w:rsidRPr="00645CBE" w:rsidRDefault="00002E4F" w:rsidP="00002E4F">
      <w:r w:rsidRPr="00645CBE">
        <w:t>c. Ascribed Status</w:t>
      </w:r>
    </w:p>
    <w:p w:rsidR="00002E4F" w:rsidRPr="00645CBE" w:rsidRDefault="00002E4F" w:rsidP="00002E4F">
      <w:r w:rsidRPr="00645CBE">
        <w:t>d. Master Status</w:t>
      </w:r>
    </w:p>
    <w:p w:rsidR="00002E4F" w:rsidRPr="00645CBE" w:rsidRDefault="00002E4F" w:rsidP="00002E4F"/>
    <w:p w:rsidR="00002E4F" w:rsidRPr="00645CBE" w:rsidRDefault="00002E4F" w:rsidP="00002E4F">
      <w:r w:rsidRPr="00645CBE">
        <w:t>47. _________________ is the burden one feels within any given role.</w:t>
      </w:r>
    </w:p>
    <w:p w:rsidR="00002E4F" w:rsidRPr="00645CBE" w:rsidRDefault="00002E4F" w:rsidP="00002E4F">
      <w:r w:rsidRPr="00645CBE">
        <w:t>a. Role Conflict</w:t>
      </w:r>
    </w:p>
    <w:p w:rsidR="00002E4F" w:rsidRPr="00645CBE" w:rsidRDefault="00002E4F" w:rsidP="00002E4F">
      <w:r w:rsidRPr="00645CBE">
        <w:t>b. Role Tension</w:t>
      </w:r>
    </w:p>
    <w:p w:rsidR="00002E4F" w:rsidRPr="00645CBE" w:rsidRDefault="00002E4F" w:rsidP="00002E4F">
      <w:r w:rsidRPr="00645CBE">
        <w:t>*c. Role Strain</w:t>
      </w:r>
    </w:p>
    <w:p w:rsidR="00002E4F" w:rsidRPr="00645CBE" w:rsidRDefault="00002E4F" w:rsidP="00002E4F">
      <w:r w:rsidRPr="00645CBE">
        <w:t>d. Role Pressure</w:t>
      </w:r>
    </w:p>
    <w:p w:rsidR="00002E4F" w:rsidRPr="00645CBE" w:rsidRDefault="00002E4F" w:rsidP="00002E4F"/>
    <w:p w:rsidR="00002E4F" w:rsidRPr="00645CBE" w:rsidRDefault="00002E4F" w:rsidP="00002E4F">
      <w:r w:rsidRPr="00645CBE">
        <w:lastRenderedPageBreak/>
        <w:t>48. ______________ is conflict and burdens one feels because the expectations of one role compete with the expectations of another role.</w:t>
      </w:r>
    </w:p>
    <w:p w:rsidR="00002E4F" w:rsidRPr="00645CBE" w:rsidRDefault="00002E4F" w:rsidP="00002E4F">
      <w:r w:rsidRPr="00645CBE">
        <w:t>*a. Role Conflict</w:t>
      </w:r>
    </w:p>
    <w:p w:rsidR="00002E4F" w:rsidRPr="00645CBE" w:rsidRDefault="00002E4F" w:rsidP="00002E4F">
      <w:r w:rsidRPr="00645CBE">
        <w:t>b. Role Tension</w:t>
      </w:r>
    </w:p>
    <w:p w:rsidR="00002E4F" w:rsidRPr="00645CBE" w:rsidRDefault="00002E4F" w:rsidP="00002E4F">
      <w:r w:rsidRPr="00645CBE">
        <w:t xml:space="preserve">c. Role Drain </w:t>
      </w:r>
    </w:p>
    <w:p w:rsidR="00002E4F" w:rsidRPr="00645CBE" w:rsidRDefault="00002E4F" w:rsidP="00002E4F">
      <w:r w:rsidRPr="00645CBE">
        <w:t>d. Role Pressure</w:t>
      </w:r>
    </w:p>
    <w:p w:rsidR="00002E4F" w:rsidRPr="00645CBE" w:rsidRDefault="00002E4F" w:rsidP="00002E4F"/>
    <w:p w:rsidR="00002E4F" w:rsidRPr="00645CBE" w:rsidRDefault="00002E4F" w:rsidP="00002E4F">
      <w:r w:rsidRPr="00645CBE">
        <w:t>49.  Lisa is struggling with her burdens of being a mother to five young children.  She sometimes goes into depression due to her lack of feeling of accomplishment each day. Lisa is experiencing __________________.</w:t>
      </w:r>
    </w:p>
    <w:p w:rsidR="00002E4F" w:rsidRPr="00645CBE" w:rsidRDefault="00002E4F" w:rsidP="00002E4F">
      <w:r w:rsidRPr="00645CBE">
        <w:t>a. Role Conflict</w:t>
      </w:r>
    </w:p>
    <w:p w:rsidR="00002E4F" w:rsidRPr="00645CBE" w:rsidRDefault="00002E4F" w:rsidP="00002E4F">
      <w:r w:rsidRPr="00645CBE">
        <w:t>b. Role Tension</w:t>
      </w:r>
    </w:p>
    <w:p w:rsidR="00002E4F" w:rsidRPr="00645CBE" w:rsidRDefault="00002E4F" w:rsidP="00002E4F">
      <w:r w:rsidRPr="00645CBE">
        <w:t>*c. Role Strain</w:t>
      </w:r>
    </w:p>
    <w:p w:rsidR="00002E4F" w:rsidRPr="00645CBE" w:rsidRDefault="00002E4F" w:rsidP="00002E4F">
      <w:r w:rsidRPr="00645CBE">
        <w:t>d. Role Pressure</w:t>
      </w:r>
    </w:p>
    <w:p w:rsidR="00002E4F" w:rsidRPr="00645CBE" w:rsidRDefault="00002E4F" w:rsidP="00002E4F"/>
    <w:p w:rsidR="00002E4F" w:rsidRPr="00645CBE" w:rsidRDefault="00002E4F" w:rsidP="00002E4F">
      <w:r w:rsidRPr="00645CBE">
        <w:t>50.  Sam is a single mother of 3 children.  Sometimes she has to miss work because of illness of her children.  Her boss has been hinting of dissatisfaction and she is worried she might get fired.  Sam is experiencing _________________.</w:t>
      </w:r>
    </w:p>
    <w:p w:rsidR="00002E4F" w:rsidRPr="00645CBE" w:rsidRDefault="00002E4F" w:rsidP="00002E4F">
      <w:r w:rsidRPr="00645CBE">
        <w:t>*a. Role Conflict</w:t>
      </w:r>
    </w:p>
    <w:p w:rsidR="00002E4F" w:rsidRPr="00645CBE" w:rsidRDefault="00002E4F" w:rsidP="00002E4F">
      <w:r w:rsidRPr="00645CBE">
        <w:t>b. Role Tension</w:t>
      </w:r>
    </w:p>
    <w:p w:rsidR="00002E4F" w:rsidRPr="00645CBE" w:rsidRDefault="00002E4F" w:rsidP="00002E4F">
      <w:r w:rsidRPr="00645CBE">
        <w:t>c. Role Strain</w:t>
      </w:r>
    </w:p>
    <w:p w:rsidR="00002E4F" w:rsidRPr="00645CBE" w:rsidRDefault="00002E4F" w:rsidP="00002E4F">
      <w:r w:rsidRPr="00645CBE">
        <w:t>d. Role Pressure</w:t>
      </w:r>
    </w:p>
    <w:p w:rsidR="00002E4F" w:rsidRPr="00645CBE" w:rsidRDefault="00002E4F" w:rsidP="00002E4F"/>
    <w:p w:rsidR="00002E4F" w:rsidRPr="00645CBE" w:rsidRDefault="00002E4F" w:rsidP="00002E4F">
      <w:pPr>
        <w:rPr>
          <w:b/>
          <w:sz w:val="32"/>
          <w:szCs w:val="32"/>
        </w:rPr>
      </w:pPr>
      <w:r>
        <w:rPr>
          <w:b/>
          <w:sz w:val="32"/>
          <w:szCs w:val="32"/>
        </w:rPr>
        <w:t>True/False Questions</w:t>
      </w:r>
    </w:p>
    <w:p w:rsidR="00002E4F" w:rsidRPr="00645CBE" w:rsidRDefault="00002E4F" w:rsidP="00002E4F"/>
    <w:p w:rsidR="00002E4F" w:rsidRPr="00645CBE" w:rsidRDefault="00002E4F" w:rsidP="00002E4F">
      <w:r w:rsidRPr="00645CBE">
        <w:t xml:space="preserve">1. Group is a population of people which shares the same geographic territory and culture.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2. Civilization is a population of people which shares the same geographic territory and culture.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3. Society is a population of people which shares the same geographic territory and culture.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4. Utilitarian Organizations is a </w:t>
      </w:r>
      <w:proofErr w:type="gramStart"/>
      <w:r w:rsidRPr="00645CBE">
        <w:t>formalized groups of individuals</w:t>
      </w:r>
      <w:proofErr w:type="gramEnd"/>
      <w:r w:rsidRPr="00645CBE">
        <w:t xml:space="preserve"> who work toward a common organizational (and often personal) set of goals.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5. Voluntary Organizations is a </w:t>
      </w:r>
      <w:proofErr w:type="gramStart"/>
      <w:r w:rsidRPr="00645CBE">
        <w:t>formalized groups of individuals</w:t>
      </w:r>
      <w:proofErr w:type="gramEnd"/>
      <w:r w:rsidRPr="00645CBE">
        <w:t xml:space="preserve"> who work toward a common organizational (and often personal) set of goals.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6. In Voluntary Organizations people join these because they perceive their goals as being socially or morally worthwhile.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lastRenderedPageBreak/>
        <w:t>7. In Normative Organizations people join these because they perceive their goals as being socially or morally worthwhile.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8. People typically join Utilitarian Organizations because of some tangible benefit which they expect to receive.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9. People typically join Normative Organizations because of some tangible benefit which they expect to receive.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10. People typically are forced into Coercive Organizations against their will.</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11. People typically are forced into Utilitarian Organizations against their will.</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12. Technological availability greatly influenced the size and durability of these societies.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13. Mechanical availability greatly influenced the size and durability of these societies.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14. Horticultural Societies are those whose economies which are based on hunting animals and gathering vegetation were very common throughout the history of the world.</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15. Hunting and Gathering Societies are those whose economies which are based on hunting animals and gathering vegetation were very common throughout the history of the world.</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16. Horticultural Societies are societies characterized by domestication of animals and the use of hand tools to cultivate plants.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17. Agricultural Societies are societies characterized by domestication of animals and the use of hand tools to cultivate plants.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18. Farming Societies are societies characterized by domestication of animals and the use of hand tools to cultivate plants.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19. Horticultural Societies are societies characterized by domestication of animals and the use of hand tools to cultivate plants.</w:t>
      </w:r>
    </w:p>
    <w:p w:rsidR="00002E4F" w:rsidRPr="00645CBE" w:rsidRDefault="00002E4F" w:rsidP="00002E4F">
      <w:r w:rsidRPr="00645CBE">
        <w:lastRenderedPageBreak/>
        <w:t>* True</w:t>
      </w:r>
    </w:p>
    <w:p w:rsidR="00002E4F" w:rsidRPr="00645CBE" w:rsidRDefault="00002E4F" w:rsidP="00002E4F"/>
    <w:p w:rsidR="00002E4F" w:rsidRPr="00645CBE" w:rsidRDefault="00002E4F" w:rsidP="00002E4F">
      <w:r w:rsidRPr="00645CBE">
        <w:t>20. Agricultural Societies are societies characterized by domestication of animals and the use of hand tools to cultivate plants.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21. Pastoral Societies are societies characterized by domestication of animals and the use of hand tools to cultivate plants.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22. Domestication Societies are societies characterized by domestication of animals and the use of hand tools to cultivate plants.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23. Horticultural Societies utilized advanced technologies to support crops and livestock and in Western societies became the mainstay.</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24. Agricultural Societies utilized advanced technologies to support crops and livestock and in Western societies became the mainstay.</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25. Bucolic Societies utilize machinery and energy sources rather than humans and animals for production.</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26. Industrial Societies utilize machinery and energy sources rather than humans and animals for production.</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27. Postindustrial Societies utilize machinery and energy sources rather than humans and animals for production.</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28. Industrial Societies is society where societal production based on creating, processing, and storing information.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29. Postindustrial Societies is society where societal production based on creating, processing, and storing information.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30. Contemporary is society where societal production based on creating, processing, and storing information.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lastRenderedPageBreak/>
        <w:t>31. Social Statics refers to study of social structure and how it influences social stability.</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32. Social Apathy refers to study of social structure and how it influences social stability.</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33. Social Statics refers to study of social structure and how it influences social change.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34. Social Dynamics refers to study of social structure and how it influences social change.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35 Social Ennui refers to study of social structure and how it influences social change.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36. Perfunctory Consciousness is a shared conscious among society's members who each has a similar form of livelihood.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37. Mechanical Solidarity is a shared conscious among society's members who each has a similar form of livelihood.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38. Organic Solidarity is a shared conscious among society's members who each has a similar form of livelihood.  </w:t>
      </w:r>
    </w:p>
    <w:p w:rsidR="00002E4F" w:rsidRPr="00645CBE" w:rsidRDefault="00002E4F" w:rsidP="00002E4F">
      <w:r w:rsidRPr="00645CBE">
        <w:t>*False</w:t>
      </w:r>
    </w:p>
    <w:p w:rsidR="00002E4F" w:rsidRPr="00645CBE" w:rsidRDefault="00002E4F" w:rsidP="00002E4F"/>
    <w:p w:rsidR="00002E4F" w:rsidRPr="00645CBE" w:rsidRDefault="00002E4F" w:rsidP="00002E4F"/>
    <w:p w:rsidR="00002E4F" w:rsidRPr="00645CBE" w:rsidRDefault="00002E4F" w:rsidP="00002E4F">
      <w:r w:rsidRPr="00645CBE">
        <w:t xml:space="preserve">39. As industrialization emerged and transformed the rural communities while enlarging the </w:t>
      </w:r>
      <w:proofErr w:type="gramStart"/>
      <w:r w:rsidRPr="00645CBE">
        <w:t>urban-factory</w:t>
      </w:r>
      <w:proofErr w:type="gramEnd"/>
      <w:r w:rsidRPr="00645CBE">
        <w:t xml:space="preserve"> based, highly populated cities, norms became much more distinct.</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40. As industrialization emerged and transformed the rural communities while enlarging the </w:t>
      </w:r>
      <w:proofErr w:type="gramStart"/>
      <w:r w:rsidRPr="00645CBE">
        <w:t>urban-factory</w:t>
      </w:r>
      <w:proofErr w:type="gramEnd"/>
      <w:r w:rsidRPr="00645CBE">
        <w:t xml:space="preserve"> based, highly populated cities, norms became much more ambiguous.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41. Perfunctory Consciousness is a sense of interdependence on the specializations of occupations in modern society.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42. Mechanical Solidarity is a sense of interdependence on the specializations of occupations in modern society.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43. Organic Solidarity is a sense of interdependence on the specializations of occupations in modern society.  </w:t>
      </w:r>
    </w:p>
    <w:p w:rsidR="00002E4F" w:rsidRPr="00645CBE" w:rsidRDefault="00002E4F" w:rsidP="00002E4F">
      <w:r w:rsidRPr="00645CBE">
        <w:lastRenderedPageBreak/>
        <w:t>* True</w:t>
      </w:r>
    </w:p>
    <w:p w:rsidR="00002E4F" w:rsidRPr="00645CBE" w:rsidRDefault="00002E4F" w:rsidP="00002E4F"/>
    <w:p w:rsidR="00002E4F" w:rsidRPr="00645CBE" w:rsidRDefault="00002E4F" w:rsidP="00002E4F">
      <w:r w:rsidRPr="00645CBE">
        <w:t>44. Gemeinschaft means "intimate community".</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45. </w:t>
      </w:r>
      <w:proofErr w:type="spellStart"/>
      <w:r w:rsidRPr="00645CBE">
        <w:t>Geschichtschaft</w:t>
      </w:r>
      <w:proofErr w:type="spellEnd"/>
      <w:r w:rsidRPr="00645CBE">
        <w:t xml:space="preserve"> means "intimate community".</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46 Gesellschaft means "intimate community".</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47. Gemeinschaft means" impersonal associations".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48. Gesellschaft means" impersonal associations".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48. </w:t>
      </w:r>
      <w:proofErr w:type="spellStart"/>
      <w:r w:rsidRPr="00645CBE">
        <w:t>Gewinnenschaft</w:t>
      </w:r>
      <w:proofErr w:type="spellEnd"/>
      <w:r w:rsidRPr="00645CBE">
        <w:t xml:space="preserve"> means" impersonal associations".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49. For people living in both large and smaller cities, there is a social connection they have with others called Social Solidity.</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50. For people living in both large and smaller cities, there is a social connection they have with others called Social Cohesion.</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51. Social Solidity is the degree to which members of a </w:t>
      </w:r>
      <w:proofErr w:type="gramStart"/>
      <w:r w:rsidRPr="00645CBE">
        <w:t>group</w:t>
      </w:r>
      <w:proofErr w:type="gramEnd"/>
      <w:r w:rsidRPr="00645CBE">
        <w:t xml:space="preserve"> or a society feel united by shared values and other social bonds.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52. Social Cohesion is the degree to which members of a </w:t>
      </w:r>
      <w:proofErr w:type="gramStart"/>
      <w:r w:rsidRPr="00645CBE">
        <w:t>group</w:t>
      </w:r>
      <w:proofErr w:type="gramEnd"/>
      <w:r w:rsidRPr="00645CBE">
        <w:t xml:space="preserve"> or a society feel united by shared values and other social bonds.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53. Social Organization refers to the recurring patterns of behavior in society which people create through their interactions and relationships.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54. Social Structure refers to the recurring patterns of behavior in society which people create through their interactions and relationships.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55. A Category is a set of two or more people who share common identity, interact regularly, and have shared expectations (roles), and function in their mutually agreed upon roles.  </w:t>
      </w:r>
    </w:p>
    <w:p w:rsidR="00002E4F" w:rsidRPr="00645CBE" w:rsidRDefault="00002E4F" w:rsidP="00002E4F">
      <w:r w:rsidRPr="00645CBE">
        <w:lastRenderedPageBreak/>
        <w:t>*False</w:t>
      </w:r>
    </w:p>
    <w:p w:rsidR="00002E4F" w:rsidRPr="00645CBE" w:rsidRDefault="00002E4F" w:rsidP="00002E4F"/>
    <w:p w:rsidR="00002E4F" w:rsidRPr="00645CBE" w:rsidRDefault="00002E4F" w:rsidP="00002E4F">
      <w:r w:rsidRPr="00645CBE">
        <w:t xml:space="preserve">56. A Group is a set of two or more people who share common identity, interact regularly, and have shared expectations (roles), and function in their mutually agreed upon roles.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57. Collective is a number of people in the same place at the same time.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 xml:space="preserve">58. Aggregate is a number of people in the same place at the same time.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59. A Category is a number of people who share common characteristics.  </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 xml:space="preserve">60. A Class is a number of people who share common characteristics.  </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61. Binaries are a group of two people.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62. Dyads are a group of two people.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63. Trinomials are a group of three people.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64. Triads are a group of three people.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65. Trio is a group of three people.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66. Social network analysis is the study of groups and their structures.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67. Sociometry is the study of groups and their structures.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68. Core Groups tend to be smaller, less formal, and more intimate.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69. Primary Groups tend to be smaller, less formal, and more intimate.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70. Secondary Groups tend to be smaller, less formal, and more intimate.</w:t>
      </w:r>
    </w:p>
    <w:p w:rsidR="00002E4F" w:rsidRPr="00645CBE" w:rsidRDefault="00002E4F" w:rsidP="00002E4F">
      <w:r w:rsidRPr="00645CBE">
        <w:lastRenderedPageBreak/>
        <w:t>*False</w:t>
      </w:r>
    </w:p>
    <w:p w:rsidR="00002E4F" w:rsidRPr="00645CBE" w:rsidRDefault="00002E4F" w:rsidP="00002E4F"/>
    <w:p w:rsidR="00002E4F" w:rsidRPr="00645CBE" w:rsidRDefault="00002E4F" w:rsidP="00002E4F">
      <w:r w:rsidRPr="00645CBE">
        <w:t>71. Primary Groups tend to be larger, more formal, and much less personal.</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72. Secondary Groups tend to be larger, more formal, and much less personal.</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73. Central Groups tend to be larger, more formal, and much less personal.</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74. Status is a socially defined position.</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75. Ascribed Status is a socially defined position.</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76. Ascribed Status is present at birth.</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77. Master Status is present at birth.</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78. Ascribed Status is a status which stands out above our other statuses and which distracts others from really seeing who we are.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79. Master Status is a status which stands out above our other statuses and which distracts others from really seeing who we are.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80. Achieved Status is attained through one's choices and efforts.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81. Master Status is attained through one's choices and efforts.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82. Sex of your child is an example of Ascribed Status.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83. Sex of your child is an example of Master Status.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84. Your role as a student is an example of Achieved Status.</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lastRenderedPageBreak/>
        <w:t>85. Your role as a student is an example of scribed Status.</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86. Role Conflict is the burden one feels within any given role.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87. Role Tension is the burden one feels within any given role.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88. Role Strain is the burden one feels within any given role.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89. Role Conflict is conflict and burdens one feels because the expectations of one role compete with the expectations of another role.</w:t>
      </w:r>
    </w:p>
    <w:p w:rsidR="00002E4F" w:rsidRPr="00645CBE" w:rsidRDefault="00002E4F" w:rsidP="00002E4F">
      <w:r w:rsidRPr="00645CBE">
        <w:t>* True</w:t>
      </w:r>
    </w:p>
    <w:p w:rsidR="00002E4F" w:rsidRPr="00645CBE" w:rsidRDefault="00002E4F" w:rsidP="00002E4F"/>
    <w:p w:rsidR="00002E4F" w:rsidRPr="00645CBE" w:rsidRDefault="00002E4F" w:rsidP="00002E4F">
      <w:r w:rsidRPr="00645CBE">
        <w:t>90. Role Strain is conflict and burdens one feels because the expectations of one role compete with the expectations of another role.</w:t>
      </w:r>
    </w:p>
    <w:p w:rsidR="00002E4F" w:rsidRPr="00645CBE" w:rsidRDefault="00002E4F" w:rsidP="00002E4F">
      <w:r w:rsidRPr="00645CBE">
        <w:t>*False</w:t>
      </w:r>
    </w:p>
    <w:p w:rsidR="00002E4F" w:rsidRPr="00645CBE" w:rsidRDefault="00002E4F" w:rsidP="00002E4F"/>
    <w:p w:rsidR="00002E4F" w:rsidRPr="00645CBE" w:rsidRDefault="00002E4F" w:rsidP="00002E4F">
      <w:r w:rsidRPr="00645CBE">
        <w:t>91. Role Pressure is conflict and burdens one feels because the expectations of one role compete with the expectations of another role.</w:t>
      </w:r>
    </w:p>
    <w:p w:rsidR="00002E4F" w:rsidRPr="00645CBE" w:rsidRDefault="00002E4F" w:rsidP="00002E4F">
      <w:r w:rsidRPr="00645CBE">
        <w:t>*False</w:t>
      </w:r>
    </w:p>
    <w:p w:rsidR="00002E4F" w:rsidRDefault="00002E4F" w:rsidP="00002E4F"/>
    <w:p w:rsidR="00E4033E" w:rsidRDefault="00E4033E" w:rsidP="00002E4F">
      <w:r>
        <w:t xml:space="preserve">92. The birth of the first baby shifts the couple from a dyad to a </w:t>
      </w:r>
      <w:proofErr w:type="spellStart"/>
      <w:r>
        <w:t>Tryad</w:t>
      </w:r>
      <w:proofErr w:type="spellEnd"/>
    </w:p>
    <w:p w:rsidR="00E4033E" w:rsidRDefault="00E4033E" w:rsidP="00002E4F">
      <w:r>
        <w:t>*True</w:t>
      </w:r>
    </w:p>
    <w:p w:rsidR="00E4033E" w:rsidRDefault="00E4033E" w:rsidP="00002E4F"/>
    <w:p w:rsidR="00E4033E" w:rsidRDefault="00E4033E" w:rsidP="00002E4F">
      <w:r>
        <w:t>93. Often the first baby’s birth brings additional stress to the new parents</w:t>
      </w:r>
    </w:p>
    <w:p w:rsidR="00E4033E" w:rsidRDefault="00E4033E" w:rsidP="00002E4F">
      <w:r>
        <w:t>*True</w:t>
      </w:r>
    </w:p>
    <w:p w:rsidR="00E4033E" w:rsidRDefault="00E4033E" w:rsidP="00002E4F"/>
    <w:p w:rsidR="00E4033E" w:rsidRDefault="00E4033E" w:rsidP="00002E4F">
      <w:r>
        <w:t>94. A couple is always a dyad no matter how many children they have</w:t>
      </w:r>
    </w:p>
    <w:p w:rsidR="00E4033E" w:rsidRDefault="00E4033E" w:rsidP="00002E4F">
      <w:r>
        <w:t>*False</w:t>
      </w:r>
    </w:p>
    <w:p w:rsidR="00E4033E" w:rsidRPr="00645CBE" w:rsidRDefault="00E4033E" w:rsidP="00002E4F"/>
    <w:p w:rsidR="00002E4F" w:rsidRPr="00645CBE" w:rsidRDefault="00002E4F" w:rsidP="00002E4F">
      <w:pPr>
        <w:rPr>
          <w:b/>
          <w:sz w:val="32"/>
          <w:szCs w:val="32"/>
        </w:rPr>
      </w:pPr>
      <w:r w:rsidRPr="00645CBE">
        <w:rPr>
          <w:b/>
          <w:sz w:val="32"/>
          <w:szCs w:val="32"/>
        </w:rPr>
        <w:t>Fill in the B</w:t>
      </w:r>
      <w:r>
        <w:rPr>
          <w:b/>
          <w:sz w:val="32"/>
          <w:szCs w:val="32"/>
        </w:rPr>
        <w:t>lank / Short Answer Questions</w:t>
      </w:r>
    </w:p>
    <w:p w:rsidR="00002E4F" w:rsidRPr="00645CBE" w:rsidRDefault="00002E4F" w:rsidP="00002E4F"/>
    <w:p w:rsidR="00002E4F" w:rsidRPr="00645CBE" w:rsidRDefault="00002E4F" w:rsidP="00002E4F">
      <w:r w:rsidRPr="00645CBE">
        <w:t>NOTE:  Answers to each blank space can include more than one word.</w:t>
      </w:r>
    </w:p>
    <w:p w:rsidR="00002E4F" w:rsidRPr="00645CBE" w:rsidRDefault="00002E4F" w:rsidP="00002E4F"/>
    <w:p w:rsidR="00002E4F" w:rsidRPr="00645CBE" w:rsidRDefault="00002E4F" w:rsidP="00002E4F">
      <w:r w:rsidRPr="00645CBE">
        <w:t xml:space="preserve">1. ____________________ is a population of people which shares the same geographic territory and culture.  </w:t>
      </w:r>
    </w:p>
    <w:p w:rsidR="00002E4F" w:rsidRPr="00645CBE" w:rsidRDefault="00002E4F" w:rsidP="00002E4F">
      <w:r w:rsidRPr="00645CBE">
        <w:t>* Society</w:t>
      </w:r>
    </w:p>
    <w:p w:rsidR="00002E4F" w:rsidRPr="00645CBE" w:rsidRDefault="00002E4F" w:rsidP="00002E4F"/>
    <w:p w:rsidR="00002E4F" w:rsidRPr="00645CBE" w:rsidRDefault="00002E4F" w:rsidP="00002E4F">
      <w:r w:rsidRPr="00645CBE">
        <w:t>2. List the five functions of society.</w:t>
      </w:r>
    </w:p>
    <w:p w:rsidR="00002E4F" w:rsidRPr="00645CBE" w:rsidRDefault="00002E4F" w:rsidP="00002E4F">
      <w:r w:rsidRPr="00645CBE">
        <w:t>* 1) reproduction, 2) sustenance, 3) shelter, 4) management of its membership, 5) and defense</w:t>
      </w:r>
    </w:p>
    <w:p w:rsidR="00002E4F" w:rsidRPr="00645CBE" w:rsidRDefault="00002E4F" w:rsidP="00002E4F"/>
    <w:p w:rsidR="00002E4F" w:rsidRPr="00645CBE" w:rsidRDefault="00002E4F" w:rsidP="00002E4F">
      <w:r w:rsidRPr="00645CBE">
        <w:t xml:space="preserve">3. _____________________ is a </w:t>
      </w:r>
      <w:proofErr w:type="gramStart"/>
      <w:r w:rsidRPr="00645CBE">
        <w:t>formalized groups of individuals</w:t>
      </w:r>
      <w:proofErr w:type="gramEnd"/>
      <w:r w:rsidRPr="00645CBE">
        <w:t xml:space="preserve"> who work toward a common organizational (and often personal) set of goals. </w:t>
      </w:r>
    </w:p>
    <w:p w:rsidR="00002E4F" w:rsidRPr="00645CBE" w:rsidRDefault="00002E4F" w:rsidP="00002E4F">
      <w:r w:rsidRPr="00645CBE">
        <w:lastRenderedPageBreak/>
        <w:t>* Voluntary Organizations</w:t>
      </w:r>
    </w:p>
    <w:p w:rsidR="00002E4F" w:rsidRPr="00645CBE" w:rsidRDefault="00002E4F" w:rsidP="00002E4F"/>
    <w:p w:rsidR="00002E4F" w:rsidRPr="00645CBE" w:rsidRDefault="00002E4F" w:rsidP="00002E4F">
      <w:r w:rsidRPr="00645CBE">
        <w:t>4. In ___________________________________</w:t>
      </w:r>
      <w:proofErr w:type="gramStart"/>
      <w:r w:rsidRPr="00645CBE">
        <w:t>_  people</w:t>
      </w:r>
      <w:proofErr w:type="gramEnd"/>
      <w:r w:rsidRPr="00645CBE">
        <w:t xml:space="preserve"> join these because they perceive their goals as being socially or morally worthwhile</w:t>
      </w:r>
    </w:p>
    <w:p w:rsidR="00002E4F" w:rsidRPr="00645CBE" w:rsidRDefault="00002E4F" w:rsidP="00002E4F">
      <w:r w:rsidRPr="00645CBE">
        <w:t>* Normative Organizations</w:t>
      </w:r>
    </w:p>
    <w:p w:rsidR="00002E4F" w:rsidRPr="00645CBE" w:rsidRDefault="00002E4F" w:rsidP="00002E4F"/>
    <w:p w:rsidR="00002E4F" w:rsidRPr="00645CBE" w:rsidRDefault="00002E4F" w:rsidP="00002E4F">
      <w:r w:rsidRPr="00645CBE">
        <w:t>5. People typically join _______________________because of some tangible benefit which they expect to receive.</w:t>
      </w:r>
    </w:p>
    <w:p w:rsidR="00002E4F" w:rsidRPr="00645CBE" w:rsidRDefault="00002E4F" w:rsidP="00002E4F">
      <w:r w:rsidRPr="00645CBE">
        <w:t>* Utilitarian Organizations</w:t>
      </w:r>
    </w:p>
    <w:p w:rsidR="00002E4F" w:rsidRPr="00645CBE" w:rsidRDefault="00002E4F" w:rsidP="00002E4F"/>
    <w:p w:rsidR="00002E4F" w:rsidRPr="00645CBE" w:rsidRDefault="00002E4F" w:rsidP="00002E4F">
      <w:r w:rsidRPr="00645CBE">
        <w:t>6. People typically are forced into ______________________against their will.</w:t>
      </w:r>
    </w:p>
    <w:p w:rsidR="00002E4F" w:rsidRPr="00645CBE" w:rsidRDefault="00002E4F" w:rsidP="00002E4F">
      <w:r w:rsidRPr="00645CBE">
        <w:t>* Coercive Organizations</w:t>
      </w:r>
    </w:p>
    <w:p w:rsidR="00002E4F" w:rsidRPr="00645CBE" w:rsidRDefault="00002E4F" w:rsidP="00002E4F"/>
    <w:p w:rsidR="00002E4F" w:rsidRPr="00645CBE" w:rsidRDefault="00002E4F" w:rsidP="00002E4F">
      <w:r w:rsidRPr="00645CBE">
        <w:t xml:space="preserve">7. ____________________ availability greatly influenced the size and durability of these societies.  </w:t>
      </w:r>
    </w:p>
    <w:p w:rsidR="00002E4F" w:rsidRPr="00645CBE" w:rsidRDefault="00002E4F" w:rsidP="00002E4F">
      <w:r w:rsidRPr="00645CBE">
        <w:t>* Technological</w:t>
      </w:r>
    </w:p>
    <w:p w:rsidR="00002E4F" w:rsidRPr="00645CBE" w:rsidRDefault="00002E4F" w:rsidP="00002E4F"/>
    <w:p w:rsidR="00002E4F" w:rsidRPr="00645CBE" w:rsidRDefault="00002E4F" w:rsidP="00002E4F">
      <w:r w:rsidRPr="00645CBE">
        <w:t>8. _________________________ are those whose economies which are based on hunting animals and gathering vegetation were very common throughout the history of the world.</w:t>
      </w:r>
    </w:p>
    <w:p w:rsidR="00002E4F" w:rsidRPr="00645CBE" w:rsidRDefault="00002E4F" w:rsidP="00002E4F">
      <w:r w:rsidRPr="00645CBE">
        <w:t>* Hunting and Gathering Societies</w:t>
      </w:r>
    </w:p>
    <w:p w:rsidR="00002E4F" w:rsidRPr="00645CBE" w:rsidRDefault="00002E4F" w:rsidP="00002E4F"/>
    <w:p w:rsidR="00002E4F" w:rsidRPr="00645CBE" w:rsidRDefault="00002E4F" w:rsidP="00002E4F">
      <w:r w:rsidRPr="00645CBE">
        <w:t>9. ______________________ are societies characterized by domestication of animals and the use of hand tools to cultivate plants.</w:t>
      </w:r>
    </w:p>
    <w:p w:rsidR="00002E4F" w:rsidRPr="00645CBE" w:rsidRDefault="00002E4F" w:rsidP="00002E4F">
      <w:r w:rsidRPr="00645CBE">
        <w:t>* Horticultural Societies</w:t>
      </w:r>
    </w:p>
    <w:p w:rsidR="00002E4F" w:rsidRPr="00645CBE" w:rsidRDefault="00002E4F" w:rsidP="00002E4F"/>
    <w:p w:rsidR="00002E4F" w:rsidRPr="00645CBE" w:rsidRDefault="00002E4F" w:rsidP="00002E4F">
      <w:r w:rsidRPr="00645CBE">
        <w:t>10. ________________ and __________________ are societies characterized by domestication of animals and the use of hand tools to cultivate plants.</w:t>
      </w:r>
    </w:p>
    <w:p w:rsidR="00002E4F" w:rsidRPr="00645CBE" w:rsidRDefault="00002E4F" w:rsidP="00002E4F">
      <w:r w:rsidRPr="00645CBE">
        <w:t>*Horticultural Societies, Pastoral Societies</w:t>
      </w:r>
    </w:p>
    <w:p w:rsidR="00002E4F" w:rsidRPr="00645CBE" w:rsidRDefault="00002E4F" w:rsidP="00002E4F"/>
    <w:p w:rsidR="00002E4F" w:rsidRPr="00645CBE" w:rsidRDefault="00002E4F" w:rsidP="00002E4F">
      <w:r w:rsidRPr="00645CBE">
        <w:t>11. ____________________ utilized advanced technologies to support crops and livestock and in Western societies became the mainstay.</w:t>
      </w:r>
    </w:p>
    <w:p w:rsidR="00002E4F" w:rsidRPr="00645CBE" w:rsidRDefault="00002E4F" w:rsidP="00002E4F">
      <w:r w:rsidRPr="00645CBE">
        <w:t>* Agricultural Societies</w:t>
      </w:r>
    </w:p>
    <w:p w:rsidR="00002E4F" w:rsidRPr="00645CBE" w:rsidRDefault="00002E4F" w:rsidP="00002E4F"/>
    <w:p w:rsidR="00002E4F" w:rsidRPr="00645CBE" w:rsidRDefault="00002E4F" w:rsidP="00002E4F">
      <w:r w:rsidRPr="00645CBE">
        <w:t>12. ____________________ utilize machinery and energy sources rather than humans and animals for production.</w:t>
      </w:r>
    </w:p>
    <w:p w:rsidR="00002E4F" w:rsidRPr="00645CBE" w:rsidRDefault="00002E4F" w:rsidP="00002E4F">
      <w:r w:rsidRPr="00645CBE">
        <w:t>* Industrial Societies</w:t>
      </w:r>
    </w:p>
    <w:p w:rsidR="00002E4F" w:rsidRPr="00645CBE" w:rsidRDefault="00002E4F" w:rsidP="00002E4F"/>
    <w:p w:rsidR="00002E4F" w:rsidRPr="00645CBE" w:rsidRDefault="00002E4F" w:rsidP="00002E4F">
      <w:r w:rsidRPr="00645CBE">
        <w:t xml:space="preserve">13. _________________ is society where societal production based on creating, processing, and storing information.  </w:t>
      </w:r>
    </w:p>
    <w:p w:rsidR="00002E4F" w:rsidRPr="00645CBE" w:rsidRDefault="00002E4F" w:rsidP="00002E4F">
      <w:r w:rsidRPr="00645CBE">
        <w:t>* Postindustrial Societies</w:t>
      </w:r>
    </w:p>
    <w:p w:rsidR="00002E4F" w:rsidRPr="00645CBE" w:rsidRDefault="00002E4F" w:rsidP="00002E4F"/>
    <w:p w:rsidR="00002E4F" w:rsidRPr="00645CBE" w:rsidRDefault="00002E4F" w:rsidP="00002E4F">
      <w:r w:rsidRPr="00645CBE">
        <w:t>14. 21st century United State is an example of a _________________________.</w:t>
      </w:r>
    </w:p>
    <w:p w:rsidR="00002E4F" w:rsidRPr="00645CBE" w:rsidRDefault="00002E4F" w:rsidP="00002E4F">
      <w:r w:rsidRPr="00645CBE">
        <w:t>* Postindustrial Society</w:t>
      </w:r>
    </w:p>
    <w:p w:rsidR="00002E4F" w:rsidRPr="00645CBE" w:rsidRDefault="00002E4F" w:rsidP="00002E4F"/>
    <w:p w:rsidR="00002E4F" w:rsidRPr="00645CBE" w:rsidRDefault="00002E4F" w:rsidP="00002E4F">
      <w:r w:rsidRPr="00645CBE">
        <w:t>15. _________________ refers to study of social structure and how it influences social stability.</w:t>
      </w:r>
    </w:p>
    <w:p w:rsidR="00002E4F" w:rsidRPr="00645CBE" w:rsidRDefault="00002E4F" w:rsidP="00002E4F">
      <w:r w:rsidRPr="00645CBE">
        <w:t>* Social Statics</w:t>
      </w:r>
    </w:p>
    <w:p w:rsidR="00002E4F" w:rsidRPr="00645CBE" w:rsidRDefault="00002E4F" w:rsidP="00002E4F"/>
    <w:p w:rsidR="00002E4F" w:rsidRPr="00645CBE" w:rsidRDefault="00002E4F" w:rsidP="00002E4F">
      <w:r w:rsidRPr="00645CBE">
        <w:t xml:space="preserve">16. _________________ refers to study of social structure and how it influences social change.  </w:t>
      </w:r>
    </w:p>
    <w:p w:rsidR="00002E4F" w:rsidRPr="00645CBE" w:rsidRDefault="00002E4F" w:rsidP="00002E4F">
      <w:r w:rsidRPr="00645CBE">
        <w:t>* Social Dynamics</w:t>
      </w:r>
    </w:p>
    <w:p w:rsidR="00002E4F" w:rsidRPr="00645CBE" w:rsidRDefault="00002E4F" w:rsidP="00002E4F"/>
    <w:p w:rsidR="00002E4F" w:rsidRPr="00645CBE" w:rsidRDefault="00002E4F" w:rsidP="00002E4F">
      <w:r w:rsidRPr="00645CBE">
        <w:t xml:space="preserve">17. ________________________ is a shared conscious among society's members who each has a similar form of livelihood.  </w:t>
      </w:r>
    </w:p>
    <w:p w:rsidR="00002E4F" w:rsidRPr="00645CBE" w:rsidRDefault="00002E4F" w:rsidP="00002E4F">
      <w:r w:rsidRPr="00645CBE">
        <w:t>* Mechanical Solidarity</w:t>
      </w:r>
    </w:p>
    <w:p w:rsidR="00002E4F" w:rsidRPr="00645CBE" w:rsidRDefault="00002E4F" w:rsidP="00002E4F"/>
    <w:p w:rsidR="00002E4F" w:rsidRPr="00645CBE" w:rsidRDefault="00002E4F" w:rsidP="00002E4F">
      <w:r w:rsidRPr="00645CBE">
        <w:t xml:space="preserve">18. As industrialization emerged and transformed the rural communities while enlarging the </w:t>
      </w:r>
      <w:proofErr w:type="gramStart"/>
      <w:r w:rsidRPr="00645CBE">
        <w:t>urban-factory</w:t>
      </w:r>
      <w:proofErr w:type="gramEnd"/>
      <w:r w:rsidRPr="00645CBE">
        <w:t xml:space="preserve"> based, highly populated cities, norms became much more_________________.</w:t>
      </w:r>
    </w:p>
    <w:p w:rsidR="00002E4F" w:rsidRPr="00645CBE" w:rsidRDefault="00002E4F" w:rsidP="00002E4F">
      <w:r w:rsidRPr="00645CBE">
        <w:t>* ambiguous</w:t>
      </w:r>
    </w:p>
    <w:p w:rsidR="00002E4F" w:rsidRPr="00645CBE" w:rsidRDefault="00002E4F" w:rsidP="00002E4F"/>
    <w:p w:rsidR="00002E4F" w:rsidRPr="00645CBE" w:rsidRDefault="00002E4F" w:rsidP="00002E4F">
      <w:r w:rsidRPr="00645CBE">
        <w:t xml:space="preserve">19. ___________________ is a sense of interdependence on the specializations of occupations in modern society.  </w:t>
      </w:r>
    </w:p>
    <w:p w:rsidR="00002E4F" w:rsidRPr="00645CBE" w:rsidRDefault="00002E4F" w:rsidP="00002E4F">
      <w:r w:rsidRPr="00645CBE">
        <w:t>* Organic Solidarity</w:t>
      </w:r>
    </w:p>
    <w:p w:rsidR="00002E4F" w:rsidRPr="00645CBE" w:rsidRDefault="00002E4F" w:rsidP="00002E4F"/>
    <w:p w:rsidR="00002E4F" w:rsidRPr="00645CBE" w:rsidRDefault="00002E4F" w:rsidP="00002E4F">
      <w:r w:rsidRPr="00645CBE">
        <w:t>20. What was the end result of “less daily regulated and organized patterns and could no longer provide the majority of their own needs” in larger cities?</w:t>
      </w:r>
    </w:p>
    <w:p w:rsidR="00002E4F" w:rsidRPr="00645CBE" w:rsidRDefault="00002E4F" w:rsidP="00002E4F">
      <w:r w:rsidRPr="00645CBE">
        <w:t>* people became much more dependent on each other’s specializations</w:t>
      </w:r>
    </w:p>
    <w:p w:rsidR="00002E4F" w:rsidRPr="00645CBE" w:rsidRDefault="00002E4F" w:rsidP="00002E4F"/>
    <w:p w:rsidR="00002E4F" w:rsidRPr="00645CBE" w:rsidRDefault="00002E4F" w:rsidP="00002E4F">
      <w:r w:rsidRPr="00645CBE">
        <w:t>21. What did Durkheim attribute much of the personal challenge people were experiencing with Industrial Revolution?</w:t>
      </w:r>
    </w:p>
    <w:p w:rsidR="00002E4F" w:rsidRPr="00645CBE" w:rsidRDefault="00002E4F" w:rsidP="00002E4F">
      <w:r w:rsidRPr="00645CBE">
        <w:t xml:space="preserve">* Anomie and </w:t>
      </w:r>
      <w:r w:rsidRPr="00645CBE">
        <w:rPr>
          <w:strike/>
          <w:color w:val="FF0000"/>
        </w:rPr>
        <w:t>difficult</w:t>
      </w:r>
      <w:r w:rsidRPr="00645CBE">
        <w:t xml:space="preserve"> normative regulation </w:t>
      </w:r>
      <w:r w:rsidRPr="00645CBE">
        <w:rPr>
          <w:color w:val="FF0000"/>
        </w:rPr>
        <w:t>(replace with fuzzy)</w:t>
      </w:r>
    </w:p>
    <w:p w:rsidR="00002E4F" w:rsidRPr="00645CBE" w:rsidRDefault="00002E4F" w:rsidP="00002E4F"/>
    <w:p w:rsidR="00002E4F" w:rsidRPr="00645CBE" w:rsidRDefault="00002E4F" w:rsidP="00002E4F">
      <w:r w:rsidRPr="00645CBE">
        <w:t>22. ________________ was the German Sociologist who introduced two types of community experiences that were polar opposites.</w:t>
      </w:r>
    </w:p>
    <w:p w:rsidR="00002E4F" w:rsidRPr="00645CBE" w:rsidRDefault="00002E4F" w:rsidP="00002E4F">
      <w:r w:rsidRPr="00645CBE">
        <w:t xml:space="preserve">* Ferdinand </w:t>
      </w:r>
      <w:proofErr w:type="spellStart"/>
      <w:r w:rsidRPr="00645CBE">
        <w:t>Tönnies</w:t>
      </w:r>
      <w:proofErr w:type="spellEnd"/>
    </w:p>
    <w:p w:rsidR="00002E4F" w:rsidRPr="00645CBE" w:rsidRDefault="00002E4F" w:rsidP="00002E4F"/>
    <w:p w:rsidR="00002E4F" w:rsidRPr="00645CBE" w:rsidRDefault="00002E4F" w:rsidP="00002E4F">
      <w:r w:rsidRPr="00645CBE">
        <w:t>23. _____________________ means "intimate community".</w:t>
      </w:r>
    </w:p>
    <w:p w:rsidR="00002E4F" w:rsidRPr="00645CBE" w:rsidRDefault="00002E4F" w:rsidP="00002E4F">
      <w:r w:rsidRPr="00645CBE">
        <w:t>* Gemeinschaft</w:t>
      </w:r>
    </w:p>
    <w:p w:rsidR="00002E4F" w:rsidRPr="00645CBE" w:rsidRDefault="00002E4F" w:rsidP="00002E4F"/>
    <w:p w:rsidR="00002E4F" w:rsidRPr="00645CBE" w:rsidRDefault="00002E4F" w:rsidP="00002E4F">
      <w:r w:rsidRPr="00645CBE">
        <w:t xml:space="preserve">24. _________________means" impersonal associations".  </w:t>
      </w:r>
    </w:p>
    <w:p w:rsidR="00002E4F" w:rsidRPr="00645CBE" w:rsidRDefault="00002E4F" w:rsidP="00002E4F">
      <w:r w:rsidRPr="00645CBE">
        <w:t>* Gesellschaft</w:t>
      </w:r>
    </w:p>
    <w:p w:rsidR="00002E4F" w:rsidRPr="00645CBE" w:rsidRDefault="00002E4F" w:rsidP="00002E4F"/>
    <w:p w:rsidR="00002E4F" w:rsidRPr="00645CBE" w:rsidRDefault="00002E4F" w:rsidP="00002E4F">
      <w:r w:rsidRPr="00645CBE">
        <w:t>25. For people living in both large and smaller cities, there is a social connection they have with others called ______________________.</w:t>
      </w:r>
    </w:p>
    <w:p w:rsidR="00002E4F" w:rsidRPr="00645CBE" w:rsidRDefault="00002E4F" w:rsidP="00002E4F">
      <w:r w:rsidRPr="00645CBE">
        <w:t>* Social Cohesion</w:t>
      </w:r>
    </w:p>
    <w:p w:rsidR="00002E4F" w:rsidRPr="00645CBE" w:rsidRDefault="00002E4F" w:rsidP="00002E4F"/>
    <w:p w:rsidR="00002E4F" w:rsidRPr="00645CBE" w:rsidRDefault="00002E4F" w:rsidP="00002E4F">
      <w:r w:rsidRPr="00645CBE">
        <w:t>26. _______________________is the degree to which members of a group or a society feel united by shared values and other social bonds.</w:t>
      </w:r>
    </w:p>
    <w:p w:rsidR="00002E4F" w:rsidRPr="00645CBE" w:rsidRDefault="00002E4F" w:rsidP="00002E4F">
      <w:r w:rsidRPr="00645CBE">
        <w:t>* Social Cohesion</w:t>
      </w:r>
    </w:p>
    <w:p w:rsidR="00002E4F" w:rsidRPr="00645CBE" w:rsidRDefault="00002E4F" w:rsidP="00002E4F"/>
    <w:p w:rsidR="00002E4F" w:rsidRPr="00645CBE" w:rsidRDefault="00002E4F" w:rsidP="00002E4F">
      <w:r w:rsidRPr="00645CBE">
        <w:t xml:space="preserve">27. The study of social cohesion has become much more ____________ as societies have grown in number, diversity, and technological sophistry.  </w:t>
      </w:r>
    </w:p>
    <w:p w:rsidR="00002E4F" w:rsidRPr="00645CBE" w:rsidRDefault="00002E4F" w:rsidP="00002E4F">
      <w:r w:rsidRPr="00645CBE">
        <w:t>* complex</w:t>
      </w:r>
    </w:p>
    <w:p w:rsidR="00002E4F" w:rsidRPr="00645CBE" w:rsidRDefault="00002E4F" w:rsidP="00002E4F"/>
    <w:p w:rsidR="00002E4F" w:rsidRPr="00645CBE" w:rsidRDefault="00002E4F" w:rsidP="00002E4F">
      <w:r w:rsidRPr="00645CBE">
        <w:lastRenderedPageBreak/>
        <w:t>28. ______________________ refers to the recurring patterns of behavior in society which people create through their interactions and relationships.</w:t>
      </w:r>
    </w:p>
    <w:p w:rsidR="00002E4F" w:rsidRPr="00645CBE" w:rsidRDefault="00002E4F" w:rsidP="00002E4F">
      <w:r w:rsidRPr="00645CBE">
        <w:t>* Social Structure</w:t>
      </w:r>
    </w:p>
    <w:p w:rsidR="00002E4F" w:rsidRPr="00645CBE" w:rsidRDefault="00002E4F" w:rsidP="00002E4F"/>
    <w:p w:rsidR="00002E4F" w:rsidRPr="00645CBE" w:rsidRDefault="00002E4F" w:rsidP="00002E4F">
      <w:r w:rsidRPr="00645CBE">
        <w:t xml:space="preserve">29. ____________________ is a set of two or more people who share common identity, interact regularly, and have shared expectations (roles), and function in their mutually agreed upon roles.  </w:t>
      </w:r>
    </w:p>
    <w:p w:rsidR="00002E4F" w:rsidRPr="00645CBE" w:rsidRDefault="00002E4F" w:rsidP="00002E4F">
      <w:r w:rsidRPr="00645CBE">
        <w:t>* Group</w:t>
      </w:r>
    </w:p>
    <w:p w:rsidR="00002E4F" w:rsidRPr="00645CBE" w:rsidRDefault="00002E4F" w:rsidP="00002E4F"/>
    <w:p w:rsidR="00002E4F" w:rsidRPr="00645CBE" w:rsidRDefault="00002E4F" w:rsidP="00002E4F">
      <w:r w:rsidRPr="00645CBE">
        <w:t xml:space="preserve">30. __________________ is a number of people in the same place at the same time.  </w:t>
      </w:r>
    </w:p>
    <w:p w:rsidR="00002E4F" w:rsidRPr="00645CBE" w:rsidRDefault="00002E4F" w:rsidP="00002E4F">
      <w:r w:rsidRPr="00645CBE">
        <w:t>* Aggregate</w:t>
      </w:r>
    </w:p>
    <w:p w:rsidR="00002E4F" w:rsidRPr="00645CBE" w:rsidRDefault="00002E4F" w:rsidP="00002E4F"/>
    <w:p w:rsidR="00002E4F" w:rsidRPr="00645CBE" w:rsidRDefault="00002E4F" w:rsidP="00002E4F">
      <w:r w:rsidRPr="00645CBE">
        <w:t xml:space="preserve">31. A _______________ is a number of people who share common characteristics.  </w:t>
      </w:r>
    </w:p>
    <w:p w:rsidR="00002E4F" w:rsidRPr="00645CBE" w:rsidRDefault="00002E4F" w:rsidP="00002E4F">
      <w:r w:rsidRPr="00645CBE">
        <w:t>* Category</w:t>
      </w:r>
    </w:p>
    <w:p w:rsidR="00002E4F" w:rsidRPr="00645CBE" w:rsidRDefault="00002E4F" w:rsidP="00002E4F"/>
    <w:p w:rsidR="00002E4F" w:rsidRPr="00645CBE" w:rsidRDefault="00002E4F" w:rsidP="00002E4F">
      <w:r w:rsidRPr="00645CBE">
        <w:t>32. _______________ are a group of two people.</w:t>
      </w:r>
    </w:p>
    <w:p w:rsidR="00002E4F" w:rsidRPr="00645CBE" w:rsidRDefault="00002E4F" w:rsidP="00002E4F">
      <w:r w:rsidRPr="00645CBE">
        <w:t>* Dyads</w:t>
      </w:r>
    </w:p>
    <w:p w:rsidR="00002E4F" w:rsidRPr="00645CBE" w:rsidRDefault="00002E4F" w:rsidP="00002E4F"/>
    <w:p w:rsidR="00002E4F" w:rsidRPr="00645CBE" w:rsidRDefault="00002E4F" w:rsidP="00002E4F">
      <w:r w:rsidRPr="00645CBE">
        <w:t>33. _______________ are a group of three people.</w:t>
      </w:r>
    </w:p>
    <w:p w:rsidR="00002E4F" w:rsidRPr="00645CBE" w:rsidRDefault="00002E4F" w:rsidP="00002E4F">
      <w:r w:rsidRPr="00645CBE">
        <w:t>* Triads</w:t>
      </w:r>
    </w:p>
    <w:p w:rsidR="00002E4F" w:rsidRPr="00645CBE" w:rsidRDefault="00002E4F" w:rsidP="00002E4F"/>
    <w:p w:rsidR="00002E4F" w:rsidRPr="00645CBE" w:rsidRDefault="00002E4F" w:rsidP="00002E4F">
      <w:r w:rsidRPr="00645CBE">
        <w:t>34. ______________ are more simplistic group.</w:t>
      </w:r>
    </w:p>
    <w:p w:rsidR="00002E4F" w:rsidRPr="00645CBE" w:rsidRDefault="00002E4F" w:rsidP="00002E4F">
      <w:r w:rsidRPr="00645CBE">
        <w:t>* Dyads</w:t>
      </w:r>
    </w:p>
    <w:p w:rsidR="00002E4F" w:rsidRPr="00645CBE" w:rsidRDefault="00002E4F" w:rsidP="00002E4F"/>
    <w:p w:rsidR="00002E4F" w:rsidRPr="00645CBE" w:rsidRDefault="00002E4F" w:rsidP="00002E4F">
      <w:r w:rsidRPr="00645CBE">
        <w:t>35. _____________________ is the study of groups and their structures.</w:t>
      </w:r>
    </w:p>
    <w:p w:rsidR="00002E4F" w:rsidRPr="00645CBE" w:rsidRDefault="00002E4F" w:rsidP="00002E4F">
      <w:r w:rsidRPr="00645CBE">
        <w:t>* Sociometry</w:t>
      </w:r>
    </w:p>
    <w:p w:rsidR="00002E4F" w:rsidRPr="00645CBE" w:rsidRDefault="00002E4F" w:rsidP="00002E4F"/>
    <w:p w:rsidR="00002E4F" w:rsidRPr="00645CBE" w:rsidRDefault="00002E4F" w:rsidP="00002E4F">
      <w:r w:rsidRPr="00645CBE">
        <w:t>36. How many broad types of groups are there?</w:t>
      </w:r>
    </w:p>
    <w:p w:rsidR="00002E4F" w:rsidRPr="00645CBE" w:rsidRDefault="00002E4F" w:rsidP="00002E4F">
      <w:r w:rsidRPr="00645CBE">
        <w:t>* 2</w:t>
      </w:r>
    </w:p>
    <w:p w:rsidR="00002E4F" w:rsidRPr="00645CBE" w:rsidRDefault="00002E4F" w:rsidP="00002E4F"/>
    <w:p w:rsidR="00002E4F" w:rsidRPr="00645CBE" w:rsidRDefault="00002E4F" w:rsidP="00002E4F">
      <w:r w:rsidRPr="00645CBE">
        <w:t>37. _________________ tend to be smaller, less formal, and more intimate.</w:t>
      </w:r>
    </w:p>
    <w:p w:rsidR="00002E4F" w:rsidRPr="00645CBE" w:rsidRDefault="00002E4F" w:rsidP="00002E4F">
      <w:r w:rsidRPr="00645CBE">
        <w:t>* Primary Groups</w:t>
      </w:r>
    </w:p>
    <w:p w:rsidR="00002E4F" w:rsidRPr="00645CBE" w:rsidRDefault="00002E4F" w:rsidP="00002E4F"/>
    <w:p w:rsidR="00002E4F" w:rsidRPr="00645CBE" w:rsidRDefault="00002E4F" w:rsidP="00002E4F">
      <w:r w:rsidRPr="00645CBE">
        <w:t>38. _________________ tend to be larger, more formal, and much less personal.</w:t>
      </w:r>
    </w:p>
    <w:p w:rsidR="00002E4F" w:rsidRPr="00645CBE" w:rsidRDefault="00002E4F" w:rsidP="00002E4F">
      <w:r w:rsidRPr="00645CBE">
        <w:t>* Secondary Groups</w:t>
      </w:r>
    </w:p>
    <w:p w:rsidR="00002E4F" w:rsidRPr="00645CBE" w:rsidRDefault="00002E4F" w:rsidP="00002E4F"/>
    <w:p w:rsidR="00002E4F" w:rsidRPr="00645CBE" w:rsidRDefault="00002E4F" w:rsidP="00002E4F">
      <w:r w:rsidRPr="00645CBE">
        <w:t>39. Families and friends are an example of ________________.</w:t>
      </w:r>
    </w:p>
    <w:p w:rsidR="00002E4F" w:rsidRPr="00645CBE" w:rsidRDefault="00002E4F" w:rsidP="00002E4F">
      <w:r w:rsidRPr="00645CBE">
        <w:t>* Primary Groups</w:t>
      </w:r>
    </w:p>
    <w:p w:rsidR="00002E4F" w:rsidRPr="00645CBE" w:rsidRDefault="00002E4F" w:rsidP="00002E4F"/>
    <w:p w:rsidR="00002E4F" w:rsidRPr="00645CBE" w:rsidRDefault="00002E4F" w:rsidP="00002E4F">
      <w:r w:rsidRPr="00645CBE">
        <w:t>40. Your doctor, mechanic, or accountants are an example of _____________.</w:t>
      </w:r>
    </w:p>
    <w:p w:rsidR="00002E4F" w:rsidRPr="00645CBE" w:rsidRDefault="00002E4F" w:rsidP="00002E4F">
      <w:r w:rsidRPr="00645CBE">
        <w:t>* Secondary Groups</w:t>
      </w:r>
    </w:p>
    <w:p w:rsidR="00002E4F" w:rsidRPr="00645CBE" w:rsidRDefault="00002E4F" w:rsidP="00002E4F"/>
    <w:p w:rsidR="00002E4F" w:rsidRPr="00645CBE" w:rsidRDefault="00002E4F" w:rsidP="00002E4F">
      <w:r w:rsidRPr="00645CBE">
        <w:t>41. ____________ is a socially defined position.</w:t>
      </w:r>
    </w:p>
    <w:p w:rsidR="00002E4F" w:rsidRPr="00645CBE" w:rsidRDefault="00002E4F" w:rsidP="00002E4F">
      <w:r w:rsidRPr="00645CBE">
        <w:t>* Status</w:t>
      </w:r>
    </w:p>
    <w:p w:rsidR="00002E4F" w:rsidRPr="00645CBE" w:rsidRDefault="00002E4F" w:rsidP="00002E4F"/>
    <w:p w:rsidR="00002E4F" w:rsidRPr="00645CBE" w:rsidRDefault="00002E4F" w:rsidP="00002E4F">
      <w:r w:rsidRPr="00645CBE">
        <w:t>42. ____________________ is present at birth.</w:t>
      </w:r>
    </w:p>
    <w:p w:rsidR="00002E4F" w:rsidRPr="00645CBE" w:rsidRDefault="00002E4F" w:rsidP="00002E4F">
      <w:r w:rsidRPr="00645CBE">
        <w:t>* Ascribed Status</w:t>
      </w:r>
    </w:p>
    <w:p w:rsidR="00002E4F" w:rsidRPr="00645CBE" w:rsidRDefault="00002E4F" w:rsidP="00002E4F"/>
    <w:p w:rsidR="00002E4F" w:rsidRPr="00645CBE" w:rsidRDefault="00002E4F" w:rsidP="00002E4F">
      <w:r w:rsidRPr="00645CBE">
        <w:t>43. _________________ is a status which stands out above our other statuses and which distracts others from really seeing who we are.</w:t>
      </w:r>
    </w:p>
    <w:p w:rsidR="00002E4F" w:rsidRPr="00645CBE" w:rsidRDefault="00002E4F" w:rsidP="00002E4F">
      <w:r w:rsidRPr="00645CBE">
        <w:t>* Master Status</w:t>
      </w:r>
    </w:p>
    <w:p w:rsidR="00002E4F" w:rsidRPr="00645CBE" w:rsidRDefault="00002E4F" w:rsidP="00002E4F"/>
    <w:p w:rsidR="00002E4F" w:rsidRPr="00645CBE" w:rsidRDefault="00002E4F" w:rsidP="00002E4F">
      <w:r w:rsidRPr="00645CBE">
        <w:t>44. ____________________ is attained through one's choices and efforts.</w:t>
      </w:r>
    </w:p>
    <w:p w:rsidR="00002E4F" w:rsidRPr="00645CBE" w:rsidRDefault="00002E4F" w:rsidP="00002E4F">
      <w:r w:rsidRPr="00645CBE">
        <w:t>* Achieved Status</w:t>
      </w:r>
    </w:p>
    <w:p w:rsidR="00002E4F" w:rsidRPr="00645CBE" w:rsidRDefault="00002E4F" w:rsidP="00002E4F"/>
    <w:p w:rsidR="00002E4F" w:rsidRPr="00645CBE" w:rsidRDefault="00002E4F" w:rsidP="00002E4F">
      <w:r w:rsidRPr="00645CBE">
        <w:t>45. Sex of your child is an example of _______________.</w:t>
      </w:r>
    </w:p>
    <w:p w:rsidR="00002E4F" w:rsidRPr="00645CBE" w:rsidRDefault="00002E4F" w:rsidP="00002E4F">
      <w:r w:rsidRPr="00645CBE">
        <w:t>* Ascribed Status</w:t>
      </w:r>
    </w:p>
    <w:p w:rsidR="00002E4F" w:rsidRPr="00645CBE" w:rsidRDefault="00002E4F" w:rsidP="00002E4F"/>
    <w:p w:rsidR="00002E4F" w:rsidRPr="00645CBE" w:rsidRDefault="00002E4F" w:rsidP="00002E4F">
      <w:r w:rsidRPr="00645CBE">
        <w:t>46. Your role as a student is an example of ____________.</w:t>
      </w:r>
    </w:p>
    <w:p w:rsidR="00002E4F" w:rsidRPr="00645CBE" w:rsidRDefault="00002E4F" w:rsidP="00002E4F">
      <w:r w:rsidRPr="00645CBE">
        <w:t>* Achieved Status</w:t>
      </w:r>
    </w:p>
    <w:p w:rsidR="00002E4F" w:rsidRPr="00645CBE" w:rsidRDefault="00002E4F" w:rsidP="00002E4F"/>
    <w:p w:rsidR="00002E4F" w:rsidRPr="00645CBE" w:rsidRDefault="00002E4F" w:rsidP="00002E4F">
      <w:r w:rsidRPr="00645CBE">
        <w:t>47. _________________ is the burden one feels within any given role.</w:t>
      </w:r>
    </w:p>
    <w:p w:rsidR="00002E4F" w:rsidRPr="00645CBE" w:rsidRDefault="00002E4F" w:rsidP="00002E4F">
      <w:r w:rsidRPr="00645CBE">
        <w:t>* Role Strain</w:t>
      </w:r>
    </w:p>
    <w:p w:rsidR="00002E4F" w:rsidRPr="00645CBE" w:rsidRDefault="00002E4F" w:rsidP="00002E4F"/>
    <w:p w:rsidR="00002E4F" w:rsidRPr="00645CBE" w:rsidRDefault="00002E4F" w:rsidP="00002E4F">
      <w:r w:rsidRPr="00645CBE">
        <w:t>48. ______________ is conflict and burdens one feels because the expectations of one role compete with the expectations of another role.</w:t>
      </w:r>
    </w:p>
    <w:p w:rsidR="00002E4F" w:rsidRPr="00645CBE" w:rsidRDefault="00002E4F" w:rsidP="00002E4F">
      <w:r w:rsidRPr="00645CBE">
        <w:t>* Role Conflict</w:t>
      </w:r>
    </w:p>
    <w:p w:rsidR="00002E4F" w:rsidRPr="00645CBE" w:rsidRDefault="00002E4F" w:rsidP="00002E4F"/>
    <w:p w:rsidR="00002E4F" w:rsidRPr="00645CBE" w:rsidRDefault="00002E4F" w:rsidP="00002E4F">
      <w:r w:rsidRPr="00645CBE">
        <w:t>49.  Lisa is struggling with her burdens of being a mother to five young children.  She sometimes goes into depression due to her lack of feeling of accomplishment each day. Lisa is experiencing __________________.</w:t>
      </w:r>
    </w:p>
    <w:p w:rsidR="00002E4F" w:rsidRPr="00645CBE" w:rsidRDefault="00002E4F" w:rsidP="00002E4F">
      <w:r w:rsidRPr="00645CBE">
        <w:t>* Role Strain</w:t>
      </w:r>
    </w:p>
    <w:p w:rsidR="00002E4F" w:rsidRPr="00645CBE" w:rsidRDefault="00002E4F" w:rsidP="00002E4F"/>
    <w:p w:rsidR="00002E4F" w:rsidRPr="00645CBE" w:rsidRDefault="00002E4F" w:rsidP="00002E4F">
      <w:r w:rsidRPr="00645CBE">
        <w:t>50.  Sam is a single mother of 3 children.  Sometimes she has to miss work because of illness of her children.  Her boss has been hinting of dissatisfaction and she is worried she might get fired.  Sam is experiencing _________________.</w:t>
      </w:r>
    </w:p>
    <w:p w:rsidR="00002E4F" w:rsidRPr="00645CBE" w:rsidRDefault="00002E4F" w:rsidP="00002E4F">
      <w:r w:rsidRPr="00645CBE">
        <w:t>* Role Conflict</w:t>
      </w:r>
    </w:p>
    <w:p w:rsidR="00002E4F" w:rsidRPr="00645CBE" w:rsidRDefault="00002E4F" w:rsidP="00002E4F"/>
    <w:p w:rsidR="00002E4F" w:rsidRPr="00EC2E72" w:rsidRDefault="00002E4F" w:rsidP="00002E4F">
      <w:pPr>
        <w:rPr>
          <w:b/>
          <w:sz w:val="32"/>
          <w:szCs w:val="32"/>
        </w:rPr>
      </w:pPr>
      <w:r>
        <w:rPr>
          <w:b/>
          <w:sz w:val="32"/>
          <w:szCs w:val="32"/>
        </w:rPr>
        <w:t>Matching Questions</w:t>
      </w:r>
    </w:p>
    <w:p w:rsidR="00002E4F" w:rsidRPr="00645CBE" w:rsidRDefault="00002E4F" w:rsidP="00002E4F"/>
    <w:p w:rsidR="00002E4F" w:rsidRPr="00645CBE" w:rsidRDefault="00002E4F" w:rsidP="00002E4F">
      <w:r w:rsidRPr="00645CBE">
        <w:t xml:space="preserve">1. ____________________ is a population of people which shares the same geographic territory and culture.  </w:t>
      </w:r>
    </w:p>
    <w:p w:rsidR="00002E4F" w:rsidRPr="00645CBE" w:rsidRDefault="00002E4F" w:rsidP="00002E4F">
      <w:r w:rsidRPr="00645CBE">
        <w:t>* Society</w:t>
      </w:r>
    </w:p>
    <w:p w:rsidR="00002E4F" w:rsidRPr="00645CBE" w:rsidRDefault="00002E4F" w:rsidP="00002E4F"/>
    <w:p w:rsidR="00002E4F" w:rsidRPr="00645CBE" w:rsidRDefault="00002E4F" w:rsidP="00002E4F">
      <w:r w:rsidRPr="00645CBE">
        <w:t xml:space="preserve">2.  A group who work toward a </w:t>
      </w:r>
      <w:proofErr w:type="gramStart"/>
      <w:r w:rsidRPr="00645CBE">
        <w:t>common organizational goals</w:t>
      </w:r>
      <w:proofErr w:type="gramEnd"/>
    </w:p>
    <w:p w:rsidR="00002E4F" w:rsidRPr="00645CBE" w:rsidRDefault="00002E4F" w:rsidP="00002E4F">
      <w:r w:rsidRPr="00645CBE">
        <w:t>* Voluntary Organizations</w:t>
      </w:r>
    </w:p>
    <w:p w:rsidR="00002E4F" w:rsidRPr="00645CBE" w:rsidRDefault="00002E4F" w:rsidP="00002E4F"/>
    <w:p w:rsidR="00002E4F" w:rsidRPr="00645CBE" w:rsidRDefault="00002E4F" w:rsidP="00002E4F">
      <w:r w:rsidRPr="00645CBE">
        <w:t>3. They perceive their goals as being socially or morally worthwhile</w:t>
      </w:r>
    </w:p>
    <w:p w:rsidR="00002E4F" w:rsidRPr="00645CBE" w:rsidRDefault="00002E4F" w:rsidP="00002E4F">
      <w:r w:rsidRPr="00645CBE">
        <w:t>* Normative Organizations</w:t>
      </w:r>
    </w:p>
    <w:p w:rsidR="00002E4F" w:rsidRPr="00645CBE" w:rsidRDefault="00002E4F" w:rsidP="00002E4F"/>
    <w:p w:rsidR="00002E4F" w:rsidRPr="00645CBE" w:rsidRDefault="00002E4F" w:rsidP="00002E4F">
      <w:r w:rsidRPr="00645CBE">
        <w:t>4. Expect tangible benefits</w:t>
      </w:r>
    </w:p>
    <w:p w:rsidR="00002E4F" w:rsidRPr="00645CBE" w:rsidRDefault="00002E4F" w:rsidP="00002E4F">
      <w:r w:rsidRPr="00645CBE">
        <w:t>* Utilitarian Organizations</w:t>
      </w:r>
    </w:p>
    <w:p w:rsidR="00002E4F" w:rsidRPr="00645CBE" w:rsidRDefault="00002E4F" w:rsidP="00002E4F"/>
    <w:p w:rsidR="00002E4F" w:rsidRPr="00645CBE" w:rsidRDefault="00002E4F" w:rsidP="00002E4F">
      <w:r w:rsidRPr="00645CBE">
        <w:lastRenderedPageBreak/>
        <w:t>5. People typically are forced into it</w:t>
      </w:r>
    </w:p>
    <w:p w:rsidR="00002E4F" w:rsidRPr="00645CBE" w:rsidRDefault="00002E4F" w:rsidP="00002E4F">
      <w:r w:rsidRPr="00645CBE">
        <w:t>* Coercive Organizations</w:t>
      </w:r>
    </w:p>
    <w:p w:rsidR="00002E4F" w:rsidRPr="00645CBE" w:rsidRDefault="00002E4F" w:rsidP="00002E4F"/>
    <w:p w:rsidR="00002E4F" w:rsidRPr="00645CBE" w:rsidRDefault="00002E4F" w:rsidP="00002E4F">
      <w:r w:rsidRPr="00645CBE">
        <w:t xml:space="preserve">6. Hunt animals and gather vegetation </w:t>
      </w:r>
    </w:p>
    <w:p w:rsidR="00002E4F" w:rsidRPr="00645CBE" w:rsidRDefault="00002E4F" w:rsidP="00002E4F">
      <w:r w:rsidRPr="00645CBE">
        <w:t>* Hunting and Gathering Societies</w:t>
      </w:r>
    </w:p>
    <w:p w:rsidR="00002E4F" w:rsidRPr="00645CBE" w:rsidRDefault="00002E4F" w:rsidP="00002E4F"/>
    <w:p w:rsidR="00002E4F" w:rsidRPr="00645CBE" w:rsidRDefault="00002E4F" w:rsidP="00002E4F">
      <w:r w:rsidRPr="00645CBE">
        <w:t xml:space="preserve">7. </w:t>
      </w:r>
      <w:proofErr w:type="gramStart"/>
      <w:r w:rsidRPr="00645CBE">
        <w:t>Domesticated  animals</w:t>
      </w:r>
      <w:proofErr w:type="gramEnd"/>
      <w:r w:rsidRPr="00645CBE">
        <w:t xml:space="preserve"> and used tool</w:t>
      </w:r>
    </w:p>
    <w:p w:rsidR="00002E4F" w:rsidRPr="00645CBE" w:rsidRDefault="00002E4F" w:rsidP="00002E4F">
      <w:r w:rsidRPr="00645CBE">
        <w:t>* Horticultural Societies</w:t>
      </w:r>
    </w:p>
    <w:p w:rsidR="00002E4F" w:rsidRPr="00645CBE" w:rsidRDefault="00002E4F" w:rsidP="00002E4F"/>
    <w:p w:rsidR="00002E4F" w:rsidRPr="00645CBE" w:rsidRDefault="00002E4F" w:rsidP="00002E4F">
      <w:r w:rsidRPr="00645CBE">
        <w:t xml:space="preserve">8. Advanced technologies to support crops and livestock </w:t>
      </w:r>
    </w:p>
    <w:p w:rsidR="00002E4F" w:rsidRPr="00645CBE" w:rsidRDefault="00002E4F" w:rsidP="00002E4F">
      <w:r w:rsidRPr="00645CBE">
        <w:t>* Agricultural Societies</w:t>
      </w:r>
    </w:p>
    <w:p w:rsidR="00002E4F" w:rsidRPr="00645CBE" w:rsidRDefault="00002E4F" w:rsidP="00002E4F"/>
    <w:p w:rsidR="00002E4F" w:rsidRPr="00645CBE" w:rsidRDefault="00002E4F" w:rsidP="00002E4F">
      <w:r w:rsidRPr="00645CBE">
        <w:t xml:space="preserve">9. Utilized machinery and energy sources </w:t>
      </w:r>
    </w:p>
    <w:p w:rsidR="00002E4F" w:rsidRPr="00645CBE" w:rsidRDefault="00002E4F" w:rsidP="00002E4F">
      <w:r w:rsidRPr="00645CBE">
        <w:t>* Industrial Societies</w:t>
      </w:r>
    </w:p>
    <w:p w:rsidR="00002E4F" w:rsidRPr="00645CBE" w:rsidRDefault="00002E4F" w:rsidP="00002E4F"/>
    <w:p w:rsidR="00002E4F" w:rsidRPr="00645CBE" w:rsidRDefault="00002E4F" w:rsidP="00002E4F">
      <w:r w:rsidRPr="00645CBE">
        <w:t>10. Societal production based on creating, processing, and storing information</w:t>
      </w:r>
    </w:p>
    <w:p w:rsidR="00002E4F" w:rsidRPr="00645CBE" w:rsidRDefault="00002E4F" w:rsidP="00002E4F">
      <w:r w:rsidRPr="00645CBE">
        <w:t>* Postindustrial Societies</w:t>
      </w:r>
    </w:p>
    <w:p w:rsidR="00002E4F" w:rsidRPr="00645CBE" w:rsidRDefault="00002E4F" w:rsidP="00002E4F"/>
    <w:p w:rsidR="00002E4F" w:rsidRPr="00645CBE" w:rsidRDefault="00002E4F" w:rsidP="00002E4F">
      <w:r w:rsidRPr="00645CBE">
        <w:t>11. An example of Postindustrial Society</w:t>
      </w:r>
    </w:p>
    <w:p w:rsidR="00002E4F" w:rsidRPr="00645CBE" w:rsidRDefault="00002E4F" w:rsidP="00002E4F">
      <w:r w:rsidRPr="00645CBE">
        <w:t>*21st century United State</w:t>
      </w:r>
    </w:p>
    <w:p w:rsidR="00002E4F" w:rsidRPr="00645CBE" w:rsidRDefault="00002E4F" w:rsidP="00002E4F"/>
    <w:p w:rsidR="00002E4F" w:rsidRPr="00645CBE" w:rsidRDefault="00002E4F" w:rsidP="00002E4F">
      <w:r w:rsidRPr="00645CBE">
        <w:t>12. Social stability</w:t>
      </w:r>
    </w:p>
    <w:p w:rsidR="00002E4F" w:rsidRPr="00645CBE" w:rsidRDefault="00002E4F" w:rsidP="00002E4F">
      <w:r w:rsidRPr="00645CBE">
        <w:t>* Social Statics</w:t>
      </w:r>
    </w:p>
    <w:p w:rsidR="00002E4F" w:rsidRPr="00645CBE" w:rsidRDefault="00002E4F" w:rsidP="00002E4F"/>
    <w:p w:rsidR="00002E4F" w:rsidRPr="00645CBE" w:rsidRDefault="00002E4F" w:rsidP="00002E4F">
      <w:r w:rsidRPr="00645CBE">
        <w:t>13. Social change</w:t>
      </w:r>
    </w:p>
    <w:p w:rsidR="00002E4F" w:rsidRPr="00645CBE" w:rsidRDefault="00002E4F" w:rsidP="00002E4F">
      <w:r w:rsidRPr="00645CBE">
        <w:t>* Social Dynamics</w:t>
      </w:r>
    </w:p>
    <w:p w:rsidR="00002E4F" w:rsidRPr="00645CBE" w:rsidRDefault="00002E4F" w:rsidP="00002E4F"/>
    <w:p w:rsidR="00002E4F" w:rsidRPr="00645CBE" w:rsidRDefault="00002E4F" w:rsidP="00002E4F">
      <w:r w:rsidRPr="00645CBE">
        <w:t>14. A shared conscious and similar form of livelihood</w:t>
      </w:r>
    </w:p>
    <w:p w:rsidR="00002E4F" w:rsidRPr="00645CBE" w:rsidRDefault="00002E4F" w:rsidP="00002E4F">
      <w:r w:rsidRPr="00645CBE">
        <w:t>* Mechanical Solidarity</w:t>
      </w:r>
    </w:p>
    <w:p w:rsidR="00002E4F" w:rsidRPr="00645CBE" w:rsidRDefault="00002E4F" w:rsidP="00002E4F"/>
    <w:p w:rsidR="00002E4F" w:rsidRPr="00645CBE" w:rsidRDefault="00002E4F" w:rsidP="00002E4F">
      <w:r w:rsidRPr="00645CBE">
        <w:t>15. A sense of interdependence on the specializations of occupations</w:t>
      </w:r>
    </w:p>
    <w:p w:rsidR="00002E4F" w:rsidRPr="00645CBE" w:rsidRDefault="00002E4F" w:rsidP="00002E4F">
      <w:r w:rsidRPr="00645CBE">
        <w:t>* Organic Solidarity</w:t>
      </w:r>
    </w:p>
    <w:p w:rsidR="00002E4F" w:rsidRPr="00645CBE" w:rsidRDefault="00002E4F" w:rsidP="00002E4F"/>
    <w:p w:rsidR="00002E4F" w:rsidRPr="00645CBE" w:rsidRDefault="00002E4F" w:rsidP="00002E4F">
      <w:r w:rsidRPr="00645CBE">
        <w:t>16. "Intimate community"</w:t>
      </w:r>
    </w:p>
    <w:p w:rsidR="00002E4F" w:rsidRPr="00645CBE" w:rsidRDefault="00002E4F" w:rsidP="00002E4F">
      <w:r w:rsidRPr="00645CBE">
        <w:t>* Gemeinschaft</w:t>
      </w:r>
    </w:p>
    <w:p w:rsidR="00002E4F" w:rsidRPr="00645CBE" w:rsidRDefault="00002E4F" w:rsidP="00002E4F"/>
    <w:p w:rsidR="00002E4F" w:rsidRPr="00645CBE" w:rsidRDefault="00002E4F" w:rsidP="00002E4F">
      <w:r w:rsidRPr="00645CBE">
        <w:t>17. "Impersonal associations"</w:t>
      </w:r>
    </w:p>
    <w:p w:rsidR="00002E4F" w:rsidRPr="00645CBE" w:rsidRDefault="00002E4F" w:rsidP="00002E4F">
      <w:r w:rsidRPr="00645CBE">
        <w:t>* Gesellschaft</w:t>
      </w:r>
    </w:p>
    <w:p w:rsidR="00002E4F" w:rsidRPr="00645CBE" w:rsidRDefault="00002E4F" w:rsidP="00002E4F"/>
    <w:p w:rsidR="00002E4F" w:rsidRPr="00645CBE" w:rsidRDefault="00002E4F" w:rsidP="00002E4F">
      <w:r w:rsidRPr="00645CBE">
        <w:t xml:space="preserve">18. Social connection with others </w:t>
      </w:r>
    </w:p>
    <w:p w:rsidR="00002E4F" w:rsidRPr="00645CBE" w:rsidRDefault="00002E4F" w:rsidP="00002E4F">
      <w:r w:rsidRPr="00645CBE">
        <w:t>* Social Cohesion</w:t>
      </w:r>
    </w:p>
    <w:p w:rsidR="00002E4F" w:rsidRPr="00645CBE" w:rsidRDefault="00002E4F" w:rsidP="00002E4F"/>
    <w:p w:rsidR="00002E4F" w:rsidRPr="00645CBE" w:rsidRDefault="00002E4F" w:rsidP="00002E4F">
      <w:r w:rsidRPr="00645CBE">
        <w:t>19. Social Cohesion</w:t>
      </w:r>
    </w:p>
    <w:p w:rsidR="00002E4F" w:rsidRPr="00645CBE" w:rsidRDefault="00002E4F" w:rsidP="00002E4F">
      <w:r w:rsidRPr="00645CBE">
        <w:t>*A society feels united by shared values and other social bonds</w:t>
      </w:r>
    </w:p>
    <w:p w:rsidR="00002E4F" w:rsidRPr="00645CBE" w:rsidRDefault="00002E4F" w:rsidP="00002E4F"/>
    <w:p w:rsidR="00002E4F" w:rsidRPr="00645CBE" w:rsidRDefault="00002E4F" w:rsidP="00002E4F">
      <w:r w:rsidRPr="00645CBE">
        <w:t>20. Patterns of behavior created through interactions and relationships</w:t>
      </w:r>
    </w:p>
    <w:p w:rsidR="00002E4F" w:rsidRPr="00645CBE" w:rsidRDefault="00002E4F" w:rsidP="00002E4F">
      <w:r w:rsidRPr="00645CBE">
        <w:lastRenderedPageBreak/>
        <w:t>* Social Structure</w:t>
      </w:r>
    </w:p>
    <w:p w:rsidR="00002E4F" w:rsidRPr="00645CBE" w:rsidRDefault="00002E4F" w:rsidP="00002E4F"/>
    <w:p w:rsidR="00002E4F" w:rsidRPr="00645CBE" w:rsidRDefault="00002E4F" w:rsidP="00002E4F">
      <w:r w:rsidRPr="00645CBE">
        <w:t>21. A set of two or more people</w:t>
      </w:r>
    </w:p>
    <w:p w:rsidR="00002E4F" w:rsidRPr="00645CBE" w:rsidRDefault="00002E4F" w:rsidP="00002E4F">
      <w:r w:rsidRPr="00645CBE">
        <w:t>* Group</w:t>
      </w:r>
    </w:p>
    <w:p w:rsidR="00002E4F" w:rsidRPr="00645CBE" w:rsidRDefault="00002E4F" w:rsidP="00002E4F"/>
    <w:p w:rsidR="00002E4F" w:rsidRPr="00645CBE" w:rsidRDefault="00002E4F" w:rsidP="00002E4F">
      <w:r w:rsidRPr="00645CBE">
        <w:t>22. A number of people in the same place at the same time</w:t>
      </w:r>
    </w:p>
    <w:p w:rsidR="00002E4F" w:rsidRPr="00645CBE" w:rsidRDefault="00002E4F" w:rsidP="00002E4F">
      <w:r w:rsidRPr="00645CBE">
        <w:t>* Aggregate</w:t>
      </w:r>
    </w:p>
    <w:p w:rsidR="00002E4F" w:rsidRPr="00645CBE" w:rsidRDefault="00002E4F" w:rsidP="00002E4F"/>
    <w:p w:rsidR="00002E4F" w:rsidRPr="00645CBE" w:rsidRDefault="00002E4F" w:rsidP="00002E4F">
      <w:r w:rsidRPr="00645CBE">
        <w:t>23. A number of people who share common characteristics</w:t>
      </w:r>
    </w:p>
    <w:p w:rsidR="00002E4F" w:rsidRPr="00645CBE" w:rsidRDefault="00002E4F" w:rsidP="00002E4F">
      <w:r w:rsidRPr="00645CBE">
        <w:t>* Category</w:t>
      </w:r>
    </w:p>
    <w:p w:rsidR="00002E4F" w:rsidRPr="00645CBE" w:rsidRDefault="00002E4F" w:rsidP="00002E4F"/>
    <w:p w:rsidR="00002E4F" w:rsidRPr="00645CBE" w:rsidRDefault="00002E4F" w:rsidP="00002E4F">
      <w:r w:rsidRPr="00645CBE">
        <w:t>24. A group of two people</w:t>
      </w:r>
    </w:p>
    <w:p w:rsidR="00002E4F" w:rsidRPr="00645CBE" w:rsidRDefault="00002E4F" w:rsidP="00002E4F">
      <w:r w:rsidRPr="00645CBE">
        <w:t>* Dyads</w:t>
      </w:r>
    </w:p>
    <w:p w:rsidR="00002E4F" w:rsidRPr="00645CBE" w:rsidRDefault="00002E4F" w:rsidP="00002E4F"/>
    <w:p w:rsidR="00002E4F" w:rsidRPr="00645CBE" w:rsidRDefault="00002E4F" w:rsidP="00002E4F">
      <w:r w:rsidRPr="00645CBE">
        <w:t>25. A group of three people.</w:t>
      </w:r>
    </w:p>
    <w:p w:rsidR="00002E4F" w:rsidRPr="00645CBE" w:rsidRDefault="00002E4F" w:rsidP="00002E4F">
      <w:r w:rsidRPr="00645CBE">
        <w:t>* Triads</w:t>
      </w:r>
    </w:p>
    <w:p w:rsidR="00002E4F" w:rsidRPr="00645CBE" w:rsidRDefault="00002E4F" w:rsidP="00002E4F"/>
    <w:p w:rsidR="00002E4F" w:rsidRPr="00645CBE" w:rsidRDefault="00002E4F" w:rsidP="00002E4F">
      <w:r w:rsidRPr="00645CBE">
        <w:t>26. The study of groups and their structures</w:t>
      </w:r>
    </w:p>
    <w:p w:rsidR="00002E4F" w:rsidRPr="00645CBE" w:rsidRDefault="00002E4F" w:rsidP="00002E4F">
      <w:r w:rsidRPr="00645CBE">
        <w:t>* Sociometry</w:t>
      </w:r>
    </w:p>
    <w:p w:rsidR="00002E4F" w:rsidRPr="00645CBE" w:rsidRDefault="00002E4F" w:rsidP="00002E4F"/>
    <w:p w:rsidR="00002E4F" w:rsidRPr="00645CBE" w:rsidRDefault="00002E4F" w:rsidP="00002E4F">
      <w:r w:rsidRPr="00645CBE">
        <w:t>27. Tend to be smaller, less formal, and more intimate</w:t>
      </w:r>
    </w:p>
    <w:p w:rsidR="00002E4F" w:rsidRPr="00645CBE" w:rsidRDefault="00002E4F" w:rsidP="00002E4F">
      <w:r w:rsidRPr="00645CBE">
        <w:t>* Primary Groups</w:t>
      </w:r>
    </w:p>
    <w:p w:rsidR="00002E4F" w:rsidRPr="00645CBE" w:rsidRDefault="00002E4F" w:rsidP="00002E4F"/>
    <w:p w:rsidR="00002E4F" w:rsidRPr="00645CBE" w:rsidRDefault="00002E4F" w:rsidP="00002E4F">
      <w:r w:rsidRPr="00645CBE">
        <w:t>28. Tend to be larger, more formal, and much less personal</w:t>
      </w:r>
    </w:p>
    <w:p w:rsidR="00002E4F" w:rsidRPr="00645CBE" w:rsidRDefault="00002E4F" w:rsidP="00002E4F">
      <w:r w:rsidRPr="00645CBE">
        <w:t>* Secondary Groups</w:t>
      </w:r>
    </w:p>
    <w:p w:rsidR="00002E4F" w:rsidRPr="00645CBE" w:rsidRDefault="00002E4F" w:rsidP="00002E4F"/>
    <w:p w:rsidR="00002E4F" w:rsidRPr="00645CBE" w:rsidRDefault="00002E4F" w:rsidP="00002E4F">
      <w:r w:rsidRPr="00645CBE">
        <w:t xml:space="preserve">29. Families and friends </w:t>
      </w:r>
    </w:p>
    <w:p w:rsidR="00002E4F" w:rsidRPr="00645CBE" w:rsidRDefault="00002E4F" w:rsidP="00002E4F">
      <w:r w:rsidRPr="00645CBE">
        <w:t>* Primary Groups</w:t>
      </w:r>
    </w:p>
    <w:p w:rsidR="00002E4F" w:rsidRPr="00645CBE" w:rsidRDefault="00002E4F" w:rsidP="00002E4F"/>
    <w:p w:rsidR="00002E4F" w:rsidRPr="00645CBE" w:rsidRDefault="00002E4F" w:rsidP="00002E4F">
      <w:r w:rsidRPr="00645CBE">
        <w:t xml:space="preserve">30. Your doctor, mechanic, or accountants </w:t>
      </w:r>
    </w:p>
    <w:p w:rsidR="00002E4F" w:rsidRPr="00645CBE" w:rsidRDefault="00002E4F" w:rsidP="00002E4F">
      <w:r w:rsidRPr="00645CBE">
        <w:t>* Secondary Groups</w:t>
      </w:r>
    </w:p>
    <w:p w:rsidR="00002E4F" w:rsidRPr="00645CBE" w:rsidRDefault="00002E4F" w:rsidP="00002E4F"/>
    <w:p w:rsidR="00002E4F" w:rsidRPr="00645CBE" w:rsidRDefault="00002E4F" w:rsidP="00002E4F">
      <w:r w:rsidRPr="00645CBE">
        <w:t>31. Total personality involvement</w:t>
      </w:r>
    </w:p>
    <w:p w:rsidR="00002E4F" w:rsidRPr="00645CBE" w:rsidRDefault="00002E4F" w:rsidP="00002E4F">
      <w:r w:rsidRPr="00645CBE">
        <w:t>* Primary Groups</w:t>
      </w:r>
    </w:p>
    <w:p w:rsidR="00002E4F" w:rsidRPr="00645CBE" w:rsidRDefault="00002E4F" w:rsidP="00002E4F"/>
    <w:p w:rsidR="00002E4F" w:rsidRPr="00645CBE" w:rsidRDefault="00002E4F" w:rsidP="00002E4F">
      <w:r w:rsidRPr="00645CBE">
        <w:t>32. Segmented personality involvement</w:t>
      </w:r>
    </w:p>
    <w:p w:rsidR="00002E4F" w:rsidRPr="00645CBE" w:rsidRDefault="00002E4F" w:rsidP="00002E4F">
      <w:r w:rsidRPr="00645CBE">
        <w:t>* Secondary Groups</w:t>
      </w:r>
    </w:p>
    <w:p w:rsidR="00002E4F" w:rsidRPr="00645CBE" w:rsidRDefault="00002E4F" w:rsidP="00002E4F"/>
    <w:p w:rsidR="00002E4F" w:rsidRPr="00645CBE" w:rsidRDefault="00002E4F" w:rsidP="00002E4F">
      <w:r w:rsidRPr="00645CBE">
        <w:t xml:space="preserve">33. Primary Groups </w:t>
      </w:r>
    </w:p>
    <w:p w:rsidR="00002E4F" w:rsidRPr="00645CBE" w:rsidRDefault="00002E4F" w:rsidP="00002E4F">
      <w:r w:rsidRPr="00645CBE">
        <w:t>* Valued as an end</w:t>
      </w:r>
    </w:p>
    <w:p w:rsidR="00002E4F" w:rsidRPr="00645CBE" w:rsidRDefault="00002E4F" w:rsidP="00002E4F"/>
    <w:p w:rsidR="00002E4F" w:rsidRPr="00645CBE" w:rsidRDefault="00002E4F" w:rsidP="00002E4F">
      <w:r w:rsidRPr="00645CBE">
        <w:t>34. Secondary Groups</w:t>
      </w:r>
    </w:p>
    <w:p w:rsidR="00002E4F" w:rsidRPr="00645CBE" w:rsidRDefault="00002E4F" w:rsidP="00002E4F">
      <w:r w:rsidRPr="00645CBE">
        <w:t>* Valued as means to an end</w:t>
      </w:r>
    </w:p>
    <w:p w:rsidR="00002E4F" w:rsidRPr="00645CBE" w:rsidRDefault="00002E4F" w:rsidP="00002E4F"/>
    <w:p w:rsidR="00002E4F" w:rsidRPr="00645CBE" w:rsidRDefault="00002E4F" w:rsidP="00002E4F">
      <w:r w:rsidRPr="00645CBE">
        <w:t>35. Socially defined position</w:t>
      </w:r>
    </w:p>
    <w:p w:rsidR="00002E4F" w:rsidRPr="00645CBE" w:rsidRDefault="00002E4F" w:rsidP="00002E4F">
      <w:r w:rsidRPr="00645CBE">
        <w:t>* Status</w:t>
      </w:r>
    </w:p>
    <w:p w:rsidR="00002E4F" w:rsidRPr="00645CBE" w:rsidRDefault="00002E4F" w:rsidP="00002E4F"/>
    <w:p w:rsidR="00002E4F" w:rsidRPr="00645CBE" w:rsidRDefault="00002E4F" w:rsidP="00002E4F">
      <w:r w:rsidRPr="00645CBE">
        <w:t>36. Position present at birth</w:t>
      </w:r>
    </w:p>
    <w:p w:rsidR="00002E4F" w:rsidRPr="00645CBE" w:rsidRDefault="00002E4F" w:rsidP="00002E4F">
      <w:r w:rsidRPr="00645CBE">
        <w:t>* Ascribed Status</w:t>
      </w:r>
    </w:p>
    <w:p w:rsidR="00002E4F" w:rsidRPr="00645CBE" w:rsidRDefault="00002E4F" w:rsidP="00002E4F"/>
    <w:p w:rsidR="00002E4F" w:rsidRPr="00645CBE" w:rsidRDefault="00002E4F" w:rsidP="00002E4F">
      <w:r w:rsidRPr="00645CBE">
        <w:t xml:space="preserve">37. Stands out above our other statuses </w:t>
      </w:r>
    </w:p>
    <w:p w:rsidR="00002E4F" w:rsidRPr="00645CBE" w:rsidRDefault="00002E4F" w:rsidP="00002E4F">
      <w:r w:rsidRPr="00645CBE">
        <w:t>* Master Status</w:t>
      </w:r>
    </w:p>
    <w:p w:rsidR="00002E4F" w:rsidRPr="00645CBE" w:rsidRDefault="00002E4F" w:rsidP="00002E4F"/>
    <w:p w:rsidR="00002E4F" w:rsidRPr="00645CBE" w:rsidRDefault="00002E4F" w:rsidP="00002E4F">
      <w:r w:rsidRPr="00645CBE">
        <w:t>38. Attained through one's choices and efforts</w:t>
      </w:r>
    </w:p>
    <w:p w:rsidR="00002E4F" w:rsidRPr="00645CBE" w:rsidRDefault="00002E4F" w:rsidP="00002E4F">
      <w:r w:rsidRPr="00645CBE">
        <w:t>* Achieved Status</w:t>
      </w:r>
    </w:p>
    <w:p w:rsidR="00002E4F" w:rsidRPr="00645CBE" w:rsidRDefault="00002E4F" w:rsidP="00002E4F"/>
    <w:p w:rsidR="00002E4F" w:rsidRPr="00645CBE" w:rsidRDefault="00002E4F" w:rsidP="00002E4F">
      <w:r w:rsidRPr="00645CBE">
        <w:t>39. Ascribed Status</w:t>
      </w:r>
    </w:p>
    <w:p w:rsidR="00002E4F" w:rsidRPr="00645CBE" w:rsidRDefault="00002E4F" w:rsidP="00002E4F">
      <w:r w:rsidRPr="00645CBE">
        <w:t>* Sex of your child</w:t>
      </w:r>
    </w:p>
    <w:p w:rsidR="00002E4F" w:rsidRPr="00645CBE" w:rsidRDefault="00002E4F" w:rsidP="00002E4F"/>
    <w:p w:rsidR="00002E4F" w:rsidRPr="00645CBE" w:rsidRDefault="00002E4F" w:rsidP="00002E4F">
      <w:r w:rsidRPr="00645CBE">
        <w:t>40. Achieved Status</w:t>
      </w:r>
    </w:p>
    <w:p w:rsidR="00002E4F" w:rsidRPr="00645CBE" w:rsidRDefault="00002E4F" w:rsidP="00002E4F">
      <w:r w:rsidRPr="00645CBE">
        <w:t xml:space="preserve">* Your role as a student </w:t>
      </w:r>
    </w:p>
    <w:p w:rsidR="00002E4F" w:rsidRPr="00645CBE" w:rsidRDefault="00002E4F" w:rsidP="00002E4F"/>
    <w:p w:rsidR="00002E4F" w:rsidRPr="00645CBE" w:rsidRDefault="00002E4F" w:rsidP="00002E4F">
      <w:r w:rsidRPr="00645CBE">
        <w:t>41. Burden one feels within any given role</w:t>
      </w:r>
    </w:p>
    <w:p w:rsidR="00002E4F" w:rsidRPr="00645CBE" w:rsidRDefault="00002E4F" w:rsidP="00002E4F">
      <w:r w:rsidRPr="00645CBE">
        <w:t>* Role Strain</w:t>
      </w:r>
    </w:p>
    <w:p w:rsidR="00002E4F" w:rsidRPr="00645CBE" w:rsidRDefault="00002E4F" w:rsidP="00002E4F"/>
    <w:p w:rsidR="00002E4F" w:rsidRPr="00645CBE" w:rsidRDefault="00002E4F" w:rsidP="00002E4F">
      <w:r w:rsidRPr="00645CBE">
        <w:t xml:space="preserve">42. Conflict and burdens one feels between two roles </w:t>
      </w:r>
    </w:p>
    <w:p w:rsidR="00002E4F" w:rsidRPr="00645CBE" w:rsidRDefault="00002E4F" w:rsidP="00002E4F">
      <w:r w:rsidRPr="00645CBE">
        <w:t>* Role Conflict</w:t>
      </w:r>
    </w:p>
    <w:p w:rsidR="00002E4F" w:rsidRDefault="00002E4F"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Pr="00645CBE" w:rsidRDefault="00694CA3" w:rsidP="00002E4F"/>
    <w:p w:rsidR="00002E4F" w:rsidRPr="008F3F63" w:rsidRDefault="00002E4F" w:rsidP="00002E4F">
      <w:pPr>
        <w:jc w:val="center"/>
        <w:rPr>
          <w:b/>
          <w:sz w:val="40"/>
          <w:szCs w:val="40"/>
        </w:rPr>
      </w:pPr>
      <w:r w:rsidRPr="008F3F63">
        <w:rPr>
          <w:b/>
          <w:sz w:val="40"/>
          <w:szCs w:val="40"/>
        </w:rPr>
        <w:lastRenderedPageBreak/>
        <w:t>Chapter 8: Deviance and Crime</w:t>
      </w:r>
    </w:p>
    <w:p w:rsidR="00002E4F" w:rsidRDefault="00002E4F" w:rsidP="00002E4F"/>
    <w:p w:rsidR="00002E4F" w:rsidRPr="008F3F63" w:rsidRDefault="00002E4F" w:rsidP="00002E4F">
      <w:pPr>
        <w:rPr>
          <w:b/>
          <w:sz w:val="32"/>
          <w:szCs w:val="32"/>
        </w:rPr>
      </w:pPr>
      <w:r>
        <w:rPr>
          <w:b/>
          <w:sz w:val="32"/>
          <w:szCs w:val="32"/>
        </w:rPr>
        <w:t>Multiple Choice Questions</w:t>
      </w:r>
    </w:p>
    <w:p w:rsidR="00002E4F" w:rsidRPr="008F3F63" w:rsidRDefault="00002E4F" w:rsidP="00002E4F"/>
    <w:p w:rsidR="00002E4F" w:rsidRPr="008F3F63" w:rsidRDefault="00002E4F" w:rsidP="00002E4F">
      <w:r w:rsidRPr="008F3F63">
        <w:t xml:space="preserve">1. What is a Norm? </w:t>
      </w:r>
    </w:p>
    <w:p w:rsidR="00002E4F" w:rsidRPr="008F3F63" w:rsidRDefault="00002E4F" w:rsidP="00002E4F">
      <w:r w:rsidRPr="008F3F63">
        <w:t>a. Values and Laws</w:t>
      </w:r>
    </w:p>
    <w:p w:rsidR="00002E4F" w:rsidRPr="008F3F63" w:rsidRDefault="00002E4F" w:rsidP="00002E4F">
      <w:r w:rsidRPr="008F3F63">
        <w:t xml:space="preserve">*b. Shared expectations or rules of behavior.  </w:t>
      </w:r>
    </w:p>
    <w:p w:rsidR="00002E4F" w:rsidRPr="008F3F63" w:rsidRDefault="00002E4F" w:rsidP="00002E4F">
      <w:r w:rsidRPr="008F3F63">
        <w:t>c. Custom governing everyday social behaviors.</w:t>
      </w:r>
    </w:p>
    <w:p w:rsidR="00002E4F" w:rsidRPr="008F3F63" w:rsidRDefault="00002E4F" w:rsidP="00002E4F">
      <w:r w:rsidRPr="008F3F63">
        <w:t>d. None of the above.</w:t>
      </w:r>
    </w:p>
    <w:p w:rsidR="00002E4F" w:rsidRDefault="00002E4F" w:rsidP="00002E4F"/>
    <w:p w:rsidR="00960A79" w:rsidRDefault="00960A79" w:rsidP="00002E4F">
      <w:r>
        <w:t>1a. In general, Sociologists can study almost all related topics…</w:t>
      </w:r>
    </w:p>
    <w:p w:rsidR="00960A79" w:rsidRDefault="00960A79" w:rsidP="00002E4F">
      <w:r>
        <w:t>a. but only if they completely oppose their own views</w:t>
      </w:r>
    </w:p>
    <w:p w:rsidR="00960A79" w:rsidRDefault="00960A79" w:rsidP="00960A79">
      <w:r>
        <w:t>b. but only if they completely support their own views</w:t>
      </w:r>
    </w:p>
    <w:p w:rsidR="00960A79" w:rsidRDefault="00960A79" w:rsidP="00960A79">
      <w:r>
        <w:t>*c. but only if they are making every effort to be objective (regardless of their own views)</w:t>
      </w:r>
    </w:p>
    <w:p w:rsidR="00960A79" w:rsidRDefault="00960A79" w:rsidP="00960A79">
      <w:r>
        <w:t>d. All of the above</w:t>
      </w:r>
    </w:p>
    <w:p w:rsidR="00960A79" w:rsidRDefault="00960A79" w:rsidP="00002E4F"/>
    <w:p w:rsidR="00960A79" w:rsidRPr="00960A79" w:rsidRDefault="00960A79" w:rsidP="00960A79">
      <w:r>
        <w:t xml:space="preserve">1b. </w:t>
      </w:r>
      <w:r w:rsidRPr="00960A79">
        <w:rPr>
          <w:color w:val="000000"/>
        </w:rPr>
        <w:t>The burden of what you do with Sociological information</w:t>
      </w:r>
    </w:p>
    <w:p w:rsidR="00960A79" w:rsidRDefault="00960A79" w:rsidP="00002E4F">
      <w:r>
        <w:t xml:space="preserve">*a. Should be completely your own views and opinions </w:t>
      </w:r>
    </w:p>
    <w:p w:rsidR="00960A79" w:rsidRDefault="00960A79" w:rsidP="00002E4F">
      <w:r>
        <w:t>b. Should be dictated by your professors</w:t>
      </w:r>
    </w:p>
    <w:p w:rsidR="00960A79" w:rsidRDefault="00960A79" w:rsidP="00002E4F">
      <w:r>
        <w:t>c. Should be decided by social media trends</w:t>
      </w:r>
    </w:p>
    <w:p w:rsidR="00960A79" w:rsidRDefault="00960A79" w:rsidP="00002E4F">
      <w:r>
        <w:t>d. Should only conform to one political party’s views</w:t>
      </w:r>
    </w:p>
    <w:p w:rsidR="00960A79" w:rsidRDefault="00960A79" w:rsidP="00002E4F"/>
    <w:p w:rsidR="00960A79" w:rsidRDefault="00960A79" w:rsidP="00002E4F"/>
    <w:p w:rsidR="00960A79" w:rsidRPr="008F3F63" w:rsidRDefault="00960A79" w:rsidP="00002E4F"/>
    <w:p w:rsidR="00002E4F" w:rsidRPr="008F3F63" w:rsidRDefault="00002E4F" w:rsidP="00002E4F">
      <w:r w:rsidRPr="008F3F63">
        <w:t xml:space="preserve">2. _______________ is set of expected behaviors for a given role and social status.   </w:t>
      </w:r>
    </w:p>
    <w:p w:rsidR="00002E4F" w:rsidRPr="008F3F63" w:rsidRDefault="00002E4F" w:rsidP="00002E4F">
      <w:r w:rsidRPr="008F3F63">
        <w:t>*a. Norm</w:t>
      </w:r>
    </w:p>
    <w:p w:rsidR="00002E4F" w:rsidRPr="008F3F63" w:rsidRDefault="00002E4F" w:rsidP="00002E4F">
      <w:r w:rsidRPr="008F3F63">
        <w:t xml:space="preserve">b. Morés </w:t>
      </w:r>
    </w:p>
    <w:p w:rsidR="00002E4F" w:rsidRPr="008F3F63" w:rsidRDefault="00002E4F" w:rsidP="00002E4F">
      <w:r w:rsidRPr="008F3F63">
        <w:t>c. Folkways</w:t>
      </w:r>
    </w:p>
    <w:p w:rsidR="00002E4F" w:rsidRPr="008F3F63" w:rsidRDefault="00002E4F" w:rsidP="00002E4F">
      <w:r w:rsidRPr="008F3F63">
        <w:t>d. Rituals</w:t>
      </w:r>
    </w:p>
    <w:p w:rsidR="00002E4F" w:rsidRPr="008F3F63" w:rsidRDefault="00002E4F" w:rsidP="00002E4F"/>
    <w:p w:rsidR="00002E4F" w:rsidRPr="008F3F63" w:rsidRDefault="00002E4F" w:rsidP="00002E4F">
      <w:r w:rsidRPr="008F3F63">
        <w:t xml:space="preserve">3. In most societies, most people conform to the ______________ norms most of the time.  </w:t>
      </w:r>
    </w:p>
    <w:p w:rsidR="00002E4F" w:rsidRPr="008F3F63" w:rsidRDefault="00002E4F" w:rsidP="00002E4F">
      <w:r w:rsidRPr="008F3F63">
        <w:t>a. most convenient</w:t>
      </w:r>
    </w:p>
    <w:p w:rsidR="00002E4F" w:rsidRPr="008F3F63" w:rsidRDefault="00002E4F" w:rsidP="00002E4F">
      <w:r w:rsidRPr="008F3F63">
        <w:t>b. most opportune</w:t>
      </w:r>
    </w:p>
    <w:p w:rsidR="00002E4F" w:rsidRPr="008F3F63" w:rsidRDefault="00002E4F" w:rsidP="00002E4F">
      <w:r w:rsidRPr="008F3F63">
        <w:t>*c. most important</w:t>
      </w:r>
    </w:p>
    <w:p w:rsidR="00002E4F" w:rsidRPr="008F3F63" w:rsidRDefault="00002E4F" w:rsidP="00002E4F">
      <w:r w:rsidRPr="008F3F63">
        <w:t>d. most imperative</w:t>
      </w:r>
    </w:p>
    <w:p w:rsidR="00002E4F" w:rsidRPr="008F3F63" w:rsidRDefault="00002E4F" w:rsidP="00002E4F"/>
    <w:p w:rsidR="00002E4F" w:rsidRPr="008F3F63" w:rsidRDefault="00002E4F" w:rsidP="00002E4F">
      <w:r w:rsidRPr="008F3F63">
        <w:t>4. _______________ is not as easily defined and established.</w:t>
      </w:r>
    </w:p>
    <w:p w:rsidR="00002E4F" w:rsidRPr="008F3F63" w:rsidRDefault="00002E4F" w:rsidP="00002E4F">
      <w:r w:rsidRPr="008F3F63">
        <w:t>a. Norm</w:t>
      </w:r>
    </w:p>
    <w:p w:rsidR="00002E4F" w:rsidRPr="008F3F63" w:rsidRDefault="00002E4F" w:rsidP="00002E4F">
      <w:r w:rsidRPr="008F3F63">
        <w:t>b. Folkways</w:t>
      </w:r>
    </w:p>
    <w:p w:rsidR="00002E4F" w:rsidRPr="008F3F63" w:rsidRDefault="00002E4F" w:rsidP="00002E4F">
      <w:r w:rsidRPr="008F3F63">
        <w:t>c. Morés</w:t>
      </w:r>
    </w:p>
    <w:p w:rsidR="00002E4F" w:rsidRPr="008F3F63" w:rsidRDefault="00002E4F" w:rsidP="00002E4F">
      <w:r w:rsidRPr="008F3F63">
        <w:t>*d. Deviance</w:t>
      </w:r>
    </w:p>
    <w:p w:rsidR="00002E4F" w:rsidRPr="008F3F63" w:rsidRDefault="00002E4F" w:rsidP="00002E4F"/>
    <w:p w:rsidR="00002E4F" w:rsidRPr="008F3F63" w:rsidRDefault="00002E4F" w:rsidP="00002E4F">
      <w:r w:rsidRPr="008F3F63">
        <w:t>5. _______________ is a violation of norms or rules of behavior that are typically outside of the norms.</w:t>
      </w:r>
    </w:p>
    <w:p w:rsidR="00002E4F" w:rsidRPr="008F3F63" w:rsidRDefault="00002E4F" w:rsidP="00002E4F">
      <w:r w:rsidRPr="008F3F63">
        <w:t>a. Divergence</w:t>
      </w:r>
    </w:p>
    <w:p w:rsidR="00002E4F" w:rsidRPr="008F3F63" w:rsidRDefault="00002E4F" w:rsidP="00002E4F">
      <w:r w:rsidRPr="008F3F63">
        <w:lastRenderedPageBreak/>
        <w:t>b. Norm</w:t>
      </w:r>
    </w:p>
    <w:p w:rsidR="00002E4F" w:rsidRPr="008F3F63" w:rsidRDefault="00002E4F" w:rsidP="00002E4F">
      <w:r w:rsidRPr="008F3F63">
        <w:t>c. Folkways</w:t>
      </w:r>
    </w:p>
    <w:p w:rsidR="00002E4F" w:rsidRPr="008F3F63" w:rsidRDefault="00002E4F" w:rsidP="00002E4F">
      <w:r w:rsidRPr="008F3F63">
        <w:t>d. Morés</w:t>
      </w:r>
    </w:p>
    <w:p w:rsidR="00002E4F" w:rsidRPr="008F3F63" w:rsidRDefault="00002E4F" w:rsidP="00002E4F">
      <w:r w:rsidRPr="008F3F63">
        <w:t>*e. Deviance</w:t>
      </w:r>
    </w:p>
    <w:p w:rsidR="00002E4F" w:rsidRPr="008F3F63" w:rsidRDefault="00002E4F" w:rsidP="00002E4F"/>
    <w:p w:rsidR="00002E4F" w:rsidRPr="008F3F63" w:rsidRDefault="00002E4F" w:rsidP="00002E4F">
      <w:r w:rsidRPr="008F3F63">
        <w:t xml:space="preserve">6. What do Sociologists consider </w:t>
      </w:r>
      <w:proofErr w:type="gramStart"/>
      <w:r w:rsidRPr="008F3F63">
        <w:t>to find</w:t>
      </w:r>
      <w:proofErr w:type="gramEnd"/>
      <w:r w:rsidRPr="008F3F63">
        <w:t xml:space="preserve"> answers to deviance?</w:t>
      </w:r>
    </w:p>
    <w:p w:rsidR="00002E4F" w:rsidRPr="008F3F63" w:rsidRDefault="00002E4F" w:rsidP="00002E4F">
      <w:r w:rsidRPr="008F3F63">
        <w:t>a. people and their attitude toward what is considered deviant</w:t>
      </w:r>
    </w:p>
    <w:p w:rsidR="00002E4F" w:rsidRPr="008F3F63" w:rsidRDefault="00002E4F" w:rsidP="00002E4F">
      <w:r w:rsidRPr="008F3F63">
        <w:t>*b. who has the power and authority to define deviance</w:t>
      </w:r>
    </w:p>
    <w:p w:rsidR="00002E4F" w:rsidRPr="008F3F63" w:rsidRDefault="00002E4F" w:rsidP="00002E4F">
      <w:r w:rsidRPr="008F3F63">
        <w:t>c. culture’s influence in defining deviance</w:t>
      </w:r>
    </w:p>
    <w:p w:rsidR="00002E4F" w:rsidRPr="008F3F63" w:rsidRDefault="00002E4F" w:rsidP="00002E4F">
      <w:r w:rsidRPr="008F3F63">
        <w:t>d. history of definition of deviance and norm</w:t>
      </w:r>
    </w:p>
    <w:p w:rsidR="00002E4F" w:rsidRPr="008F3F63" w:rsidRDefault="00002E4F" w:rsidP="00002E4F"/>
    <w:p w:rsidR="00002E4F" w:rsidRPr="008F3F63" w:rsidRDefault="00002E4F" w:rsidP="00002E4F">
      <w:r w:rsidRPr="008F3F63">
        <w:t>7. In United States, which of these has influenced and shaped what is considered normal or deviant?</w:t>
      </w:r>
    </w:p>
    <w:p w:rsidR="00002E4F" w:rsidRPr="008F3F63" w:rsidRDefault="00002E4F" w:rsidP="00002E4F">
      <w:r w:rsidRPr="008F3F63">
        <w:t>a. government</w:t>
      </w:r>
    </w:p>
    <w:p w:rsidR="00002E4F" w:rsidRPr="008F3F63" w:rsidRDefault="00002E4F" w:rsidP="00002E4F">
      <w:r w:rsidRPr="008F3F63">
        <w:t>b. family</w:t>
      </w:r>
    </w:p>
    <w:p w:rsidR="00002E4F" w:rsidRPr="008F3F63" w:rsidRDefault="00002E4F" w:rsidP="00002E4F">
      <w:r w:rsidRPr="008F3F63">
        <w:t>c. education</w:t>
      </w:r>
    </w:p>
    <w:p w:rsidR="00002E4F" w:rsidRPr="008F3F63" w:rsidRDefault="00002E4F" w:rsidP="00002E4F">
      <w:r w:rsidRPr="008F3F63">
        <w:t>*d. all of the above</w:t>
      </w:r>
    </w:p>
    <w:p w:rsidR="00002E4F" w:rsidRPr="008F3F63" w:rsidRDefault="00002E4F" w:rsidP="00002E4F">
      <w:r w:rsidRPr="008F3F63">
        <w:t>e. a &amp; b</w:t>
      </w:r>
    </w:p>
    <w:p w:rsidR="00002E4F" w:rsidRPr="008F3F63" w:rsidRDefault="00002E4F" w:rsidP="00002E4F"/>
    <w:p w:rsidR="00002E4F" w:rsidRPr="008F3F63" w:rsidRDefault="00002E4F" w:rsidP="00002E4F">
      <w:r w:rsidRPr="008F3F63">
        <w:t xml:space="preserve">8. Which of these would not be an argument of Functionalists? </w:t>
      </w:r>
    </w:p>
    <w:p w:rsidR="00002E4F" w:rsidRPr="008F3F63" w:rsidRDefault="00002E4F" w:rsidP="00002E4F">
      <w:r w:rsidRPr="008F3F63">
        <w:t>a. Deviance reaffirms norms when the deviants are punished</w:t>
      </w:r>
    </w:p>
    <w:p w:rsidR="00002E4F" w:rsidRPr="008F3F63" w:rsidRDefault="00002E4F" w:rsidP="00002E4F">
      <w:r w:rsidRPr="008F3F63">
        <w:t>b. Deviance promotes solidarity among those who support and those who oppose the deviance</w:t>
      </w:r>
    </w:p>
    <w:p w:rsidR="00002E4F" w:rsidRPr="008F3F63" w:rsidRDefault="00002E4F" w:rsidP="00002E4F">
      <w:r w:rsidRPr="008F3F63">
        <w:t>c. Deviance provides a clear contrasting point of comparison for society’s members</w:t>
      </w:r>
    </w:p>
    <w:p w:rsidR="00002E4F" w:rsidRPr="008F3F63" w:rsidRDefault="00002E4F" w:rsidP="00002E4F">
      <w:r w:rsidRPr="008F3F63">
        <w:t xml:space="preserve">*d. Extended period of deviant behavior can ensure long-term peace </w:t>
      </w:r>
      <w:proofErr w:type="gramStart"/>
      <w:r w:rsidRPr="008F3F63">
        <w:t>for  the</w:t>
      </w:r>
      <w:proofErr w:type="gramEnd"/>
      <w:r w:rsidRPr="008F3F63">
        <w:t xml:space="preserve"> larger society</w:t>
      </w:r>
    </w:p>
    <w:p w:rsidR="00002E4F" w:rsidRPr="008F3F63" w:rsidRDefault="00002E4F" w:rsidP="00002E4F">
      <w:r w:rsidRPr="008F3F63">
        <w:t xml:space="preserve">e. Deviance often stimulates social change  </w:t>
      </w:r>
    </w:p>
    <w:p w:rsidR="00002E4F" w:rsidRPr="008F3F63" w:rsidRDefault="00002E4F" w:rsidP="00002E4F"/>
    <w:p w:rsidR="00002E4F" w:rsidRPr="008F3F63" w:rsidRDefault="00002E4F" w:rsidP="00002E4F">
      <w:r w:rsidRPr="008F3F63">
        <w:t xml:space="preserve">9. As a sociologist, you should strive for a(an) ______________ stance when studying deviance.   </w:t>
      </w:r>
    </w:p>
    <w:p w:rsidR="00002E4F" w:rsidRPr="008F3F63" w:rsidRDefault="00002E4F" w:rsidP="00002E4F">
      <w:r w:rsidRPr="008F3F63">
        <w:t>a. subjective</w:t>
      </w:r>
    </w:p>
    <w:p w:rsidR="00002E4F" w:rsidRPr="008F3F63" w:rsidRDefault="00002E4F" w:rsidP="00002E4F">
      <w:r w:rsidRPr="008F3F63">
        <w:t>*b. objective</w:t>
      </w:r>
    </w:p>
    <w:p w:rsidR="00002E4F" w:rsidRPr="008F3F63" w:rsidRDefault="00002E4F" w:rsidP="00002E4F">
      <w:r w:rsidRPr="008F3F63">
        <w:t>c. balanced</w:t>
      </w:r>
    </w:p>
    <w:p w:rsidR="00002E4F" w:rsidRPr="008F3F63" w:rsidRDefault="00002E4F" w:rsidP="00002E4F">
      <w:r w:rsidRPr="008F3F63">
        <w:t>d. sensible</w:t>
      </w:r>
    </w:p>
    <w:p w:rsidR="00002E4F" w:rsidRPr="008F3F63" w:rsidRDefault="00002E4F" w:rsidP="00002E4F"/>
    <w:p w:rsidR="00002E4F" w:rsidRPr="008F3F63" w:rsidRDefault="00002E4F" w:rsidP="00002E4F">
      <w:r w:rsidRPr="008F3F63">
        <w:t>10. How is value placed upon deviance?</w:t>
      </w:r>
    </w:p>
    <w:p w:rsidR="00002E4F" w:rsidRPr="008F3F63" w:rsidRDefault="00002E4F" w:rsidP="00002E4F">
      <w:r w:rsidRPr="008F3F63">
        <w:t>a. on how deviance conforms to norm in our society</w:t>
      </w:r>
    </w:p>
    <w:p w:rsidR="00002E4F" w:rsidRPr="008F3F63" w:rsidRDefault="00002E4F" w:rsidP="00002E4F">
      <w:r w:rsidRPr="008F3F63">
        <w:t>b. on how norm is defined in the society</w:t>
      </w:r>
    </w:p>
    <w:p w:rsidR="00002E4F" w:rsidRPr="008F3F63" w:rsidRDefault="00002E4F" w:rsidP="00002E4F">
      <w:r w:rsidRPr="008F3F63">
        <w:t>c. on how deviance violates the norm in our society</w:t>
      </w:r>
    </w:p>
    <w:p w:rsidR="00002E4F" w:rsidRPr="008F3F63" w:rsidRDefault="00002E4F" w:rsidP="00002E4F">
      <w:r w:rsidRPr="008F3F63">
        <w:t>d. none of the above</w:t>
      </w:r>
    </w:p>
    <w:p w:rsidR="00002E4F" w:rsidRPr="008F3F63" w:rsidRDefault="00002E4F" w:rsidP="00002E4F">
      <w:r w:rsidRPr="008F3F63">
        <w:t>*e. a &amp; c</w:t>
      </w:r>
    </w:p>
    <w:p w:rsidR="00002E4F" w:rsidRPr="008F3F63" w:rsidRDefault="00002E4F" w:rsidP="00002E4F"/>
    <w:p w:rsidR="00002E4F" w:rsidRPr="008F3F63" w:rsidRDefault="00002E4F" w:rsidP="00002E4F">
      <w:r w:rsidRPr="008F3F63">
        <w:t xml:space="preserve">11. Many sociologists have argued that it is normal to have _____________ in a healthy society.  </w:t>
      </w:r>
    </w:p>
    <w:p w:rsidR="00002E4F" w:rsidRPr="008F3F63" w:rsidRDefault="00002E4F" w:rsidP="00002E4F">
      <w:r w:rsidRPr="008F3F63">
        <w:t>a. cultural balance</w:t>
      </w:r>
    </w:p>
    <w:p w:rsidR="00002E4F" w:rsidRPr="008F3F63" w:rsidRDefault="00002E4F" w:rsidP="00002E4F">
      <w:r w:rsidRPr="008F3F63">
        <w:t>b. folkways</w:t>
      </w:r>
    </w:p>
    <w:p w:rsidR="00002E4F" w:rsidRPr="008F3F63" w:rsidRDefault="00002E4F" w:rsidP="00002E4F">
      <w:r w:rsidRPr="008F3F63">
        <w:t>*c. deviance</w:t>
      </w:r>
    </w:p>
    <w:p w:rsidR="00002E4F" w:rsidRDefault="00002E4F" w:rsidP="00002E4F">
      <w:r w:rsidRPr="008F3F63">
        <w:t>d. mores</w:t>
      </w:r>
    </w:p>
    <w:p w:rsidR="00960A79" w:rsidRDefault="00960A79" w:rsidP="00002E4F"/>
    <w:p w:rsidR="00960A79" w:rsidRDefault="00960A79" w:rsidP="00002E4F">
      <w:r>
        <w:lastRenderedPageBreak/>
        <w:t xml:space="preserve">11a. </w:t>
      </w:r>
      <w:r w:rsidR="00B10495">
        <w:t xml:space="preserve">A recent </w:t>
      </w:r>
      <w:proofErr w:type="spellStart"/>
      <w:r w:rsidR="00B10495">
        <w:t>PewResearch</w:t>
      </w:r>
      <w:proofErr w:type="spellEnd"/>
      <w:r w:rsidR="00B10495">
        <w:t xml:space="preserve"> study “</w:t>
      </w:r>
      <w:r w:rsidR="00B10495" w:rsidRPr="00B10495">
        <w:t>"Pew Global Attitudes Project</w:t>
      </w:r>
      <w:proofErr w:type="gramStart"/>
      <w:r w:rsidR="00B10495" w:rsidRPr="00B10495">
        <w:t xml:space="preserve">" </w:t>
      </w:r>
      <w:r w:rsidR="00B10495">
        <w:t xml:space="preserve"> indicated</w:t>
      </w:r>
      <w:proofErr w:type="gramEnd"/>
      <w:r w:rsidR="00B10495">
        <w:t xml:space="preserve"> that Homosexuality is:</w:t>
      </w:r>
    </w:p>
    <w:p w:rsidR="00B10495" w:rsidRDefault="00B10495" w:rsidP="00002E4F">
      <w:r>
        <w:t>a. Accepted worldwide</w:t>
      </w:r>
    </w:p>
    <w:p w:rsidR="00B10495" w:rsidRDefault="00B10495" w:rsidP="00002E4F">
      <w:r>
        <w:t>*b. Accepted in wealthier nations</w:t>
      </w:r>
    </w:p>
    <w:p w:rsidR="00B10495" w:rsidRDefault="00B10495" w:rsidP="00002E4F">
      <w:r>
        <w:t>c. Refused worldwide</w:t>
      </w:r>
    </w:p>
    <w:p w:rsidR="00B10495" w:rsidRDefault="00B10495" w:rsidP="00002E4F">
      <w:r>
        <w:t>d. Accepted in poorer nations</w:t>
      </w:r>
    </w:p>
    <w:p w:rsidR="00B10495" w:rsidRDefault="00B10495" w:rsidP="00002E4F"/>
    <w:p w:rsidR="00B10495" w:rsidRDefault="00B10495" w:rsidP="00002E4F">
      <w:r>
        <w:t>11b. ___________</w:t>
      </w:r>
      <w:r w:rsidRPr="00B10495">
        <w:t xml:space="preserve"> Interview</w:t>
      </w:r>
      <w:r>
        <w:t xml:space="preserve"> </w:t>
      </w:r>
      <w:r w:rsidRPr="00B10495">
        <w:t>is an in-depth sometimes lengthy one on one interview of an individual to discover unique experiences and views a particular individual has.</w:t>
      </w:r>
    </w:p>
    <w:p w:rsidR="00B10495" w:rsidRDefault="00B10495" w:rsidP="00002E4F">
      <w:r>
        <w:t>a. Costly</w:t>
      </w:r>
    </w:p>
    <w:p w:rsidR="00B10495" w:rsidRDefault="00B10495" w:rsidP="00002E4F">
      <w:r>
        <w:t>b. Paper or online</w:t>
      </w:r>
    </w:p>
    <w:p w:rsidR="00B10495" w:rsidRDefault="00B10495" w:rsidP="00002E4F">
      <w:r>
        <w:t>c. Quantitative</w:t>
      </w:r>
    </w:p>
    <w:p w:rsidR="00B10495" w:rsidRPr="008F3F63" w:rsidRDefault="00B10495" w:rsidP="00002E4F">
      <w:r>
        <w:t xml:space="preserve">*d. Qualitative </w:t>
      </w:r>
    </w:p>
    <w:p w:rsidR="00002E4F" w:rsidRPr="008F3F63" w:rsidRDefault="00002E4F" w:rsidP="00002E4F"/>
    <w:p w:rsidR="00002E4F" w:rsidRPr="008F3F63" w:rsidRDefault="00002E4F" w:rsidP="00002E4F">
      <w:r w:rsidRPr="008F3F63">
        <w:t xml:space="preserve">12.  Which one of these is </w:t>
      </w:r>
      <w:proofErr w:type="gramStart"/>
      <w:r w:rsidRPr="008F3F63">
        <w:rPr>
          <w:u w:val="single"/>
        </w:rPr>
        <w:t>NOT</w:t>
      </w:r>
      <w:r w:rsidRPr="008F3F63">
        <w:t xml:space="preserve">  a</w:t>
      </w:r>
      <w:proofErr w:type="gramEnd"/>
      <w:r w:rsidRPr="008F3F63">
        <w:t xml:space="preserve"> major level which deviance can vary?</w:t>
      </w:r>
    </w:p>
    <w:p w:rsidR="00002E4F" w:rsidRPr="008F3F63" w:rsidRDefault="00002E4F" w:rsidP="00002E4F">
      <w:r w:rsidRPr="008F3F63">
        <w:t>a. across time</w:t>
      </w:r>
    </w:p>
    <w:p w:rsidR="00002E4F" w:rsidRPr="008F3F63" w:rsidRDefault="00002E4F" w:rsidP="00002E4F">
      <w:r w:rsidRPr="008F3F63">
        <w:t>b. from group to group</w:t>
      </w:r>
    </w:p>
    <w:p w:rsidR="00002E4F" w:rsidRPr="008F3F63" w:rsidRDefault="00002E4F" w:rsidP="00002E4F">
      <w:r w:rsidRPr="008F3F63">
        <w:t>*c. value to value</w:t>
      </w:r>
    </w:p>
    <w:p w:rsidR="00002E4F" w:rsidRPr="008F3F63" w:rsidRDefault="00002E4F" w:rsidP="00002E4F">
      <w:r w:rsidRPr="008F3F63">
        <w:t>d. across cultures</w:t>
      </w:r>
    </w:p>
    <w:p w:rsidR="00002E4F" w:rsidRPr="008F3F63" w:rsidRDefault="00002E4F" w:rsidP="00002E4F"/>
    <w:p w:rsidR="00002E4F" w:rsidRPr="008F3F63" w:rsidRDefault="00002E4F" w:rsidP="00002E4F">
      <w:r w:rsidRPr="008F3F63">
        <w:t>13. What is the typical final result of values shift and change over time?</w:t>
      </w:r>
    </w:p>
    <w:p w:rsidR="00002E4F" w:rsidRPr="008F3F63" w:rsidRDefault="00002E4F" w:rsidP="00002E4F">
      <w:r w:rsidRPr="008F3F63">
        <w:t xml:space="preserve">a. shape morés </w:t>
      </w:r>
    </w:p>
    <w:p w:rsidR="00002E4F" w:rsidRPr="008F3F63" w:rsidRDefault="00002E4F" w:rsidP="00002E4F">
      <w:r w:rsidRPr="008F3F63">
        <w:t>*b. eventually become laws</w:t>
      </w:r>
    </w:p>
    <w:p w:rsidR="00002E4F" w:rsidRPr="008F3F63" w:rsidRDefault="00002E4F" w:rsidP="00002E4F">
      <w:r w:rsidRPr="008F3F63">
        <w:t>c. shape folkways</w:t>
      </w:r>
    </w:p>
    <w:p w:rsidR="00002E4F" w:rsidRPr="008F3F63" w:rsidRDefault="00002E4F" w:rsidP="00002E4F">
      <w:r w:rsidRPr="008F3F63">
        <w:t>d. dissonance</w:t>
      </w:r>
    </w:p>
    <w:p w:rsidR="00002E4F" w:rsidRPr="008F3F63" w:rsidRDefault="00002E4F" w:rsidP="00002E4F"/>
    <w:p w:rsidR="00002E4F" w:rsidRPr="008F3F63" w:rsidRDefault="00002E4F" w:rsidP="00002E4F">
      <w:r w:rsidRPr="008F3F63">
        <w:t xml:space="preserve">14.  Deviance varies between cultures because ___________ vary between cultures.  </w:t>
      </w:r>
    </w:p>
    <w:p w:rsidR="00002E4F" w:rsidRPr="008F3F63" w:rsidRDefault="00002E4F" w:rsidP="00002E4F">
      <w:r w:rsidRPr="008F3F63">
        <w:t>a. norm</w:t>
      </w:r>
    </w:p>
    <w:p w:rsidR="00002E4F" w:rsidRPr="008F3F63" w:rsidRDefault="00002E4F" w:rsidP="00002E4F">
      <w:r w:rsidRPr="008F3F63">
        <w:t>b. ethics</w:t>
      </w:r>
    </w:p>
    <w:p w:rsidR="00002E4F" w:rsidRPr="008F3F63" w:rsidRDefault="00002E4F" w:rsidP="00002E4F">
      <w:r w:rsidRPr="008F3F63">
        <w:t>c. ideals</w:t>
      </w:r>
    </w:p>
    <w:p w:rsidR="00002E4F" w:rsidRPr="008F3F63" w:rsidRDefault="00002E4F" w:rsidP="00002E4F">
      <w:r w:rsidRPr="008F3F63">
        <w:t>*d. values</w:t>
      </w:r>
    </w:p>
    <w:p w:rsidR="00002E4F" w:rsidRPr="008F3F63" w:rsidRDefault="00002E4F" w:rsidP="00002E4F"/>
    <w:p w:rsidR="00002E4F" w:rsidRPr="008F3F63" w:rsidRDefault="00002E4F" w:rsidP="00002E4F">
      <w:r w:rsidRPr="008F3F63">
        <w:t>15. _______________________ claims that deviance resides in the very nature of an act and is wrong at all times and in all places.</w:t>
      </w:r>
    </w:p>
    <w:p w:rsidR="00002E4F" w:rsidRPr="008F3F63" w:rsidRDefault="00002E4F" w:rsidP="00002E4F">
      <w:r w:rsidRPr="008F3F63">
        <w:t>a. Normative perspective</w:t>
      </w:r>
    </w:p>
    <w:p w:rsidR="00002E4F" w:rsidRPr="008F3F63" w:rsidRDefault="00002E4F" w:rsidP="00002E4F">
      <w:r w:rsidRPr="008F3F63">
        <w:t>*b. Absolutist perspective</w:t>
      </w:r>
    </w:p>
    <w:p w:rsidR="00002E4F" w:rsidRPr="008F3F63" w:rsidRDefault="00002E4F" w:rsidP="00002E4F">
      <w:r w:rsidRPr="008F3F63">
        <w:t>c. Reactive perspective</w:t>
      </w:r>
    </w:p>
    <w:p w:rsidR="00002E4F" w:rsidRPr="008F3F63" w:rsidRDefault="00002E4F" w:rsidP="00002E4F">
      <w:r w:rsidRPr="008F3F63">
        <w:t>d. Individualistic perspective</w:t>
      </w:r>
    </w:p>
    <w:p w:rsidR="00002E4F" w:rsidRPr="008F3F63" w:rsidRDefault="00002E4F" w:rsidP="00002E4F"/>
    <w:p w:rsidR="00002E4F" w:rsidRPr="008F3F63" w:rsidRDefault="00002E4F" w:rsidP="00002E4F">
      <w:r w:rsidRPr="008F3F63">
        <w:t>16. ______________________ claims that deviance is only a violation of a specific group's or society's rules at a specific point in time.</w:t>
      </w:r>
    </w:p>
    <w:p w:rsidR="00002E4F" w:rsidRPr="008F3F63" w:rsidRDefault="00002E4F" w:rsidP="00002E4F">
      <w:r w:rsidRPr="008F3F63">
        <w:t>*a. Normative perspective</w:t>
      </w:r>
    </w:p>
    <w:p w:rsidR="00002E4F" w:rsidRPr="008F3F63" w:rsidRDefault="00002E4F" w:rsidP="00002E4F">
      <w:r w:rsidRPr="008F3F63">
        <w:t>b. Absolutist perspective</w:t>
      </w:r>
    </w:p>
    <w:p w:rsidR="00002E4F" w:rsidRPr="008F3F63" w:rsidRDefault="00002E4F" w:rsidP="00002E4F">
      <w:r w:rsidRPr="008F3F63">
        <w:t>c. Reactive perspective</w:t>
      </w:r>
    </w:p>
    <w:p w:rsidR="00002E4F" w:rsidRPr="008F3F63" w:rsidRDefault="00002E4F" w:rsidP="00002E4F">
      <w:r w:rsidRPr="008F3F63">
        <w:t>d. Individualistic perspective</w:t>
      </w:r>
    </w:p>
    <w:p w:rsidR="00002E4F" w:rsidRPr="008F3F63" w:rsidRDefault="00002E4F" w:rsidP="00002E4F"/>
    <w:p w:rsidR="00002E4F" w:rsidRPr="008F3F63" w:rsidRDefault="00002E4F" w:rsidP="00002E4F">
      <w:r w:rsidRPr="008F3F63">
        <w:lastRenderedPageBreak/>
        <w:t>17. ____________________claims that behavior does not become deviant unless it is disapproved of by those in authority (laws).</w:t>
      </w:r>
    </w:p>
    <w:p w:rsidR="00002E4F" w:rsidRPr="008F3F63" w:rsidRDefault="00002E4F" w:rsidP="00002E4F">
      <w:r w:rsidRPr="008F3F63">
        <w:t>a. Normative perspective</w:t>
      </w:r>
    </w:p>
    <w:p w:rsidR="00002E4F" w:rsidRPr="008F3F63" w:rsidRDefault="00002E4F" w:rsidP="00002E4F">
      <w:r w:rsidRPr="008F3F63">
        <w:t>b. Absolutist perspective</w:t>
      </w:r>
    </w:p>
    <w:p w:rsidR="00002E4F" w:rsidRPr="008F3F63" w:rsidRDefault="00002E4F" w:rsidP="00002E4F">
      <w:r w:rsidRPr="008F3F63">
        <w:t>*c. Reactive perspective</w:t>
      </w:r>
    </w:p>
    <w:p w:rsidR="00002E4F" w:rsidRDefault="00002E4F" w:rsidP="00002E4F">
      <w:r w:rsidRPr="008F3F63">
        <w:t>d. Individualistic perspective</w:t>
      </w:r>
    </w:p>
    <w:p w:rsidR="00960A79" w:rsidRDefault="00960A79" w:rsidP="00002E4F"/>
    <w:p w:rsidR="00960A79" w:rsidRDefault="00960A79" w:rsidP="00002E4F">
      <w:r>
        <w:t>17a. In the case of cannabis and e-cigarette use in many societies a ___________exists between various social institutions due to its rapid dispersion in society.</w:t>
      </w:r>
    </w:p>
    <w:p w:rsidR="00960A79" w:rsidRDefault="00960A79" w:rsidP="00002E4F">
      <w:r>
        <w:t>a. Legal quota</w:t>
      </w:r>
    </w:p>
    <w:p w:rsidR="00960A79" w:rsidRDefault="00960A79" w:rsidP="00002E4F">
      <w:r>
        <w:t>*b. Cultural lag</w:t>
      </w:r>
    </w:p>
    <w:p w:rsidR="00960A79" w:rsidRDefault="00960A79" w:rsidP="00002E4F">
      <w:r>
        <w:t>c. Old norm</w:t>
      </w:r>
    </w:p>
    <w:p w:rsidR="00960A79" w:rsidRPr="008F3F63" w:rsidRDefault="00960A79" w:rsidP="00002E4F">
      <w:r>
        <w:t>d. Sweeping of all laws</w:t>
      </w:r>
    </w:p>
    <w:p w:rsidR="00002E4F" w:rsidRPr="008F3F63" w:rsidRDefault="00002E4F" w:rsidP="00002E4F"/>
    <w:p w:rsidR="00002E4F" w:rsidRPr="008F3F63" w:rsidRDefault="00002E4F" w:rsidP="00002E4F">
      <w:r w:rsidRPr="008F3F63">
        <w:t>18. Clair believes homosexuality is a sin and our society needs to change its lenience toward it. This would be an example of _____________________.</w:t>
      </w:r>
    </w:p>
    <w:p w:rsidR="00002E4F" w:rsidRPr="008F3F63" w:rsidRDefault="00002E4F" w:rsidP="00002E4F">
      <w:r w:rsidRPr="008F3F63">
        <w:t>a. Normative perspective</w:t>
      </w:r>
    </w:p>
    <w:p w:rsidR="00002E4F" w:rsidRPr="008F3F63" w:rsidRDefault="00002E4F" w:rsidP="00002E4F">
      <w:r w:rsidRPr="008F3F63">
        <w:t>*b. Absolutist perspective</w:t>
      </w:r>
    </w:p>
    <w:p w:rsidR="00002E4F" w:rsidRPr="008F3F63" w:rsidRDefault="00002E4F" w:rsidP="00002E4F">
      <w:r w:rsidRPr="008F3F63">
        <w:t>c. Reactive perspective</w:t>
      </w:r>
    </w:p>
    <w:p w:rsidR="00002E4F" w:rsidRPr="008F3F63" w:rsidRDefault="00002E4F" w:rsidP="00002E4F">
      <w:r w:rsidRPr="008F3F63">
        <w:t>d. Individualistic perspective</w:t>
      </w:r>
    </w:p>
    <w:p w:rsidR="00002E4F" w:rsidRPr="008F3F63" w:rsidRDefault="00002E4F" w:rsidP="00002E4F"/>
    <w:p w:rsidR="00002E4F" w:rsidRPr="008F3F63" w:rsidRDefault="00002E4F" w:rsidP="00002E4F">
      <w:r w:rsidRPr="008F3F63">
        <w:t>19. Hakim was seen by someone touching his daughter in an inappropriate way at a school event.  He was arrested and was accused of molesting his daughter.  He was absolutely confused since in his native country, the touching was a show of affection.  People tried to explain that this type of behavior is against the law in the US.  This would be an example of __________________.</w:t>
      </w:r>
    </w:p>
    <w:p w:rsidR="00002E4F" w:rsidRPr="008F3F63" w:rsidRDefault="00002E4F" w:rsidP="00002E4F">
      <w:r w:rsidRPr="008F3F63">
        <w:t>*a. Normative perspective</w:t>
      </w:r>
    </w:p>
    <w:p w:rsidR="00002E4F" w:rsidRPr="008F3F63" w:rsidRDefault="00002E4F" w:rsidP="00002E4F">
      <w:r w:rsidRPr="008F3F63">
        <w:t>b. Absolutist perspective</w:t>
      </w:r>
    </w:p>
    <w:p w:rsidR="00002E4F" w:rsidRPr="008F3F63" w:rsidRDefault="00002E4F" w:rsidP="00002E4F">
      <w:r w:rsidRPr="008F3F63">
        <w:t>c. Reactive perspective</w:t>
      </w:r>
    </w:p>
    <w:p w:rsidR="00002E4F" w:rsidRPr="008F3F63" w:rsidRDefault="00002E4F" w:rsidP="00002E4F">
      <w:r w:rsidRPr="008F3F63">
        <w:t>d. Individualistic perspective</w:t>
      </w:r>
    </w:p>
    <w:p w:rsidR="00002E4F" w:rsidRPr="008F3F63" w:rsidRDefault="00002E4F" w:rsidP="00002E4F"/>
    <w:p w:rsidR="00002E4F" w:rsidRPr="008F3F63" w:rsidRDefault="00002E4F" w:rsidP="00002E4F">
      <w:r w:rsidRPr="008F3F63">
        <w:t>20. A cosmetics company allows $200 worth of free product to each of its employees during a calendar year.  These items are typically sold at 200% above wholesale cost in department stores.  Some employees were found selling their free items on EBay slightly under retail price.  When the company discovered this, they prohibited any of the products to be sold by their employees, deeming it deviant.  If discovered the employees would face termination and court action.  This would be an example of _______________________.</w:t>
      </w:r>
    </w:p>
    <w:p w:rsidR="00002E4F" w:rsidRPr="008F3F63" w:rsidRDefault="00002E4F" w:rsidP="00002E4F">
      <w:r w:rsidRPr="008F3F63">
        <w:t>a. Normative perspective</w:t>
      </w:r>
    </w:p>
    <w:p w:rsidR="00002E4F" w:rsidRPr="008F3F63" w:rsidRDefault="00002E4F" w:rsidP="00002E4F">
      <w:r w:rsidRPr="008F3F63">
        <w:t>b. Absolutist perspective</w:t>
      </w:r>
    </w:p>
    <w:p w:rsidR="00002E4F" w:rsidRPr="008F3F63" w:rsidRDefault="00002E4F" w:rsidP="00002E4F">
      <w:r w:rsidRPr="008F3F63">
        <w:t>*c. Reactive perspective</w:t>
      </w:r>
    </w:p>
    <w:p w:rsidR="00002E4F" w:rsidRPr="008F3F63" w:rsidRDefault="00002E4F" w:rsidP="00002E4F">
      <w:r w:rsidRPr="008F3F63">
        <w:t>d. Individualistic perspective</w:t>
      </w:r>
    </w:p>
    <w:p w:rsidR="00002E4F" w:rsidRPr="008F3F63" w:rsidRDefault="00002E4F" w:rsidP="00002E4F"/>
    <w:p w:rsidR="00002E4F" w:rsidRPr="008F3F63" w:rsidRDefault="00002E4F" w:rsidP="00002E4F">
      <w:r w:rsidRPr="008F3F63">
        <w:t>21. _____________________ is formal and informal attempts at enforcing norms.</w:t>
      </w:r>
    </w:p>
    <w:p w:rsidR="00002E4F" w:rsidRPr="008F3F63" w:rsidRDefault="00002E4F" w:rsidP="00002E4F">
      <w:r w:rsidRPr="008F3F63">
        <w:t>a. Social regulation</w:t>
      </w:r>
    </w:p>
    <w:p w:rsidR="00002E4F" w:rsidRPr="008F3F63" w:rsidRDefault="00002E4F" w:rsidP="00002E4F">
      <w:r w:rsidRPr="008F3F63">
        <w:t>b. Communal management</w:t>
      </w:r>
    </w:p>
    <w:p w:rsidR="00002E4F" w:rsidRPr="008F3F63" w:rsidRDefault="00002E4F" w:rsidP="00002E4F">
      <w:r w:rsidRPr="008F3F63">
        <w:t>*c. Social control</w:t>
      </w:r>
    </w:p>
    <w:p w:rsidR="00002E4F" w:rsidRPr="008F3F63" w:rsidRDefault="00002E4F" w:rsidP="00002E4F">
      <w:r w:rsidRPr="008F3F63">
        <w:t>d. Social order</w:t>
      </w:r>
    </w:p>
    <w:p w:rsidR="00002E4F" w:rsidRPr="008F3F63" w:rsidRDefault="00002E4F" w:rsidP="00002E4F"/>
    <w:p w:rsidR="00002E4F" w:rsidRPr="008F3F63" w:rsidRDefault="00002E4F" w:rsidP="00002E4F">
      <w:r w:rsidRPr="008F3F63">
        <w:t>22. _______________________________ claims that society is made up of many competing groups whose diverse interests are continuously balanced.</w:t>
      </w:r>
    </w:p>
    <w:p w:rsidR="00002E4F" w:rsidRPr="008F3F63" w:rsidRDefault="00002E4F" w:rsidP="00002E4F">
      <w:r w:rsidRPr="008F3F63">
        <w:t>a. Pluralistic theory of social order</w:t>
      </w:r>
    </w:p>
    <w:p w:rsidR="00002E4F" w:rsidRPr="008F3F63" w:rsidRDefault="00002E4F" w:rsidP="00002E4F">
      <w:r w:rsidRPr="008F3F63">
        <w:t>*b. Pluralistic theory of social control</w:t>
      </w:r>
    </w:p>
    <w:p w:rsidR="00002E4F" w:rsidRPr="008F3F63" w:rsidRDefault="00002E4F" w:rsidP="00002E4F">
      <w:r w:rsidRPr="008F3F63">
        <w:t>c. Pluralistic theory of social regulation</w:t>
      </w:r>
    </w:p>
    <w:p w:rsidR="00002E4F" w:rsidRPr="008F3F63" w:rsidRDefault="00002E4F" w:rsidP="00002E4F">
      <w:r w:rsidRPr="008F3F63">
        <w:t>d. Pluralistic theory of social management</w:t>
      </w:r>
    </w:p>
    <w:p w:rsidR="00002E4F" w:rsidRPr="008F3F63" w:rsidRDefault="00002E4F" w:rsidP="00002E4F"/>
    <w:p w:rsidR="00002E4F" w:rsidRPr="008F3F63" w:rsidRDefault="00002E4F" w:rsidP="00002E4F">
      <w:r w:rsidRPr="008F3F63">
        <w:t>23. ____________________ is the customary and typical social arrangements which society's members use to base their daily lives on.</w:t>
      </w:r>
    </w:p>
    <w:p w:rsidR="00002E4F" w:rsidRPr="008F3F63" w:rsidRDefault="00002E4F" w:rsidP="00002E4F">
      <w:r w:rsidRPr="008F3F63">
        <w:t>a. Social regulation</w:t>
      </w:r>
    </w:p>
    <w:p w:rsidR="00002E4F" w:rsidRPr="008F3F63" w:rsidRDefault="00002E4F" w:rsidP="00002E4F">
      <w:r w:rsidRPr="008F3F63">
        <w:t>b. Communal management</w:t>
      </w:r>
    </w:p>
    <w:p w:rsidR="00002E4F" w:rsidRPr="008F3F63" w:rsidRDefault="00002E4F" w:rsidP="00002E4F">
      <w:r w:rsidRPr="008F3F63">
        <w:t>c. Social control</w:t>
      </w:r>
    </w:p>
    <w:p w:rsidR="00002E4F" w:rsidRPr="008F3F63" w:rsidRDefault="00002E4F" w:rsidP="00002E4F">
      <w:r w:rsidRPr="008F3F63">
        <w:t>*d. Social order</w:t>
      </w:r>
    </w:p>
    <w:p w:rsidR="00002E4F" w:rsidRPr="008F3F63" w:rsidRDefault="00002E4F" w:rsidP="00002E4F"/>
    <w:p w:rsidR="00002E4F" w:rsidRPr="008F3F63" w:rsidRDefault="00002E4F" w:rsidP="00002E4F">
      <w:r w:rsidRPr="008F3F63">
        <w:t>24.  Which of these, if stronger, would make control of deviance easier?</w:t>
      </w:r>
    </w:p>
    <w:p w:rsidR="00002E4F" w:rsidRPr="008F3F63" w:rsidRDefault="00002E4F" w:rsidP="00002E4F">
      <w:r w:rsidRPr="008F3F63">
        <w:t>a. involvement</w:t>
      </w:r>
    </w:p>
    <w:p w:rsidR="00002E4F" w:rsidRPr="008F3F63" w:rsidRDefault="00002E4F" w:rsidP="00002E4F">
      <w:r w:rsidRPr="008F3F63">
        <w:t>b. beliefs</w:t>
      </w:r>
    </w:p>
    <w:p w:rsidR="00002E4F" w:rsidRPr="008F3F63" w:rsidRDefault="00002E4F" w:rsidP="00002E4F">
      <w:r w:rsidRPr="008F3F63">
        <w:t>c. attachment</w:t>
      </w:r>
    </w:p>
    <w:p w:rsidR="00002E4F" w:rsidRPr="008F3F63" w:rsidRDefault="00002E4F" w:rsidP="00002E4F">
      <w:r w:rsidRPr="008F3F63">
        <w:t>d. none of the above</w:t>
      </w:r>
    </w:p>
    <w:p w:rsidR="00002E4F" w:rsidRPr="008F3F63" w:rsidRDefault="00002E4F" w:rsidP="00002E4F">
      <w:r w:rsidRPr="008F3F63">
        <w:t>*e. all of the above</w:t>
      </w:r>
    </w:p>
    <w:p w:rsidR="00002E4F" w:rsidRPr="008F3F63" w:rsidRDefault="00002E4F" w:rsidP="00002E4F"/>
    <w:p w:rsidR="00002E4F" w:rsidRPr="008F3F63" w:rsidRDefault="00002E4F" w:rsidP="00002E4F">
      <w:r w:rsidRPr="008F3F63">
        <w:t xml:space="preserve">25. ________________ is strong social mutual bonds that encourage society's members to conform.  </w:t>
      </w:r>
    </w:p>
    <w:p w:rsidR="00002E4F" w:rsidRPr="008F3F63" w:rsidRDefault="00002E4F" w:rsidP="00002E4F">
      <w:r w:rsidRPr="008F3F63">
        <w:t>a. Connection</w:t>
      </w:r>
    </w:p>
    <w:p w:rsidR="00002E4F" w:rsidRPr="008F3F63" w:rsidRDefault="00002E4F" w:rsidP="00002E4F">
      <w:r w:rsidRPr="008F3F63">
        <w:t>b. Relation</w:t>
      </w:r>
    </w:p>
    <w:p w:rsidR="00002E4F" w:rsidRPr="008F3F63" w:rsidRDefault="00002E4F" w:rsidP="00002E4F">
      <w:r w:rsidRPr="008F3F63">
        <w:t>*c. Attachments</w:t>
      </w:r>
    </w:p>
    <w:p w:rsidR="00002E4F" w:rsidRPr="008F3F63" w:rsidRDefault="00002E4F" w:rsidP="00002E4F">
      <w:r w:rsidRPr="008F3F63">
        <w:t>d. Warmth</w:t>
      </w:r>
    </w:p>
    <w:p w:rsidR="00002E4F" w:rsidRPr="008F3F63" w:rsidRDefault="00002E4F" w:rsidP="00002E4F"/>
    <w:p w:rsidR="00002E4F" w:rsidRPr="008F3F63" w:rsidRDefault="00002E4F" w:rsidP="00002E4F">
      <w:r w:rsidRPr="008F3F63">
        <w:t xml:space="preserve">26. _______________ is strong loyalty to legitimate opportunity.   </w:t>
      </w:r>
    </w:p>
    <w:p w:rsidR="00002E4F" w:rsidRPr="008F3F63" w:rsidRDefault="00002E4F" w:rsidP="00002E4F">
      <w:r w:rsidRPr="008F3F63">
        <w:t>*a. Commitment</w:t>
      </w:r>
    </w:p>
    <w:p w:rsidR="00002E4F" w:rsidRPr="008F3F63" w:rsidRDefault="00002E4F" w:rsidP="00002E4F">
      <w:r w:rsidRPr="008F3F63">
        <w:t>b. Pledge</w:t>
      </w:r>
    </w:p>
    <w:p w:rsidR="00002E4F" w:rsidRPr="008F3F63" w:rsidRDefault="00002E4F" w:rsidP="00002E4F">
      <w:r w:rsidRPr="008F3F63">
        <w:t>c. Devotion</w:t>
      </w:r>
    </w:p>
    <w:p w:rsidR="00002E4F" w:rsidRPr="008F3F63" w:rsidRDefault="00002E4F" w:rsidP="00002E4F">
      <w:r w:rsidRPr="008F3F63">
        <w:t>d. Allegiance</w:t>
      </w:r>
    </w:p>
    <w:p w:rsidR="00002E4F" w:rsidRPr="008F3F63" w:rsidRDefault="00002E4F" w:rsidP="00002E4F"/>
    <w:p w:rsidR="00002E4F" w:rsidRPr="008F3F63" w:rsidRDefault="00002E4F" w:rsidP="00002E4F">
      <w:r w:rsidRPr="008F3F63">
        <w:t xml:space="preserve"> 27. The greater inhibition towards deviance comes from stronger participation in legitimate activities.  This describes __________________.</w:t>
      </w:r>
    </w:p>
    <w:p w:rsidR="00002E4F" w:rsidRPr="008F3F63" w:rsidRDefault="00002E4F" w:rsidP="00002E4F">
      <w:r w:rsidRPr="008F3F63">
        <w:t>a. Avoidance</w:t>
      </w:r>
    </w:p>
    <w:p w:rsidR="00002E4F" w:rsidRPr="008F3F63" w:rsidRDefault="00002E4F" w:rsidP="00002E4F">
      <w:r w:rsidRPr="008F3F63">
        <w:t>b. Pledge</w:t>
      </w:r>
    </w:p>
    <w:p w:rsidR="00002E4F" w:rsidRPr="008F3F63" w:rsidRDefault="00002E4F" w:rsidP="00002E4F">
      <w:r w:rsidRPr="008F3F63">
        <w:t>c. Association</w:t>
      </w:r>
    </w:p>
    <w:p w:rsidR="00002E4F" w:rsidRPr="008F3F63" w:rsidRDefault="00002E4F" w:rsidP="00002E4F">
      <w:r w:rsidRPr="008F3F63">
        <w:t>*d. Involvement</w:t>
      </w:r>
    </w:p>
    <w:p w:rsidR="00002E4F" w:rsidRPr="008F3F63" w:rsidRDefault="00002E4F" w:rsidP="00002E4F"/>
    <w:p w:rsidR="00002E4F" w:rsidRPr="008F3F63" w:rsidRDefault="00002E4F" w:rsidP="00002E4F">
      <w:r w:rsidRPr="008F3F63">
        <w:t>28.  A strong understanding in values of conventional morality which promote conformity is __________________.</w:t>
      </w:r>
    </w:p>
    <w:p w:rsidR="00002E4F" w:rsidRPr="008F3F63" w:rsidRDefault="00002E4F" w:rsidP="00002E4F">
      <w:r w:rsidRPr="008F3F63">
        <w:t>a. Faith</w:t>
      </w:r>
    </w:p>
    <w:p w:rsidR="00002E4F" w:rsidRPr="008F3F63" w:rsidRDefault="00002E4F" w:rsidP="00002E4F">
      <w:r w:rsidRPr="008F3F63">
        <w:t>*b. Belief</w:t>
      </w:r>
    </w:p>
    <w:p w:rsidR="00002E4F" w:rsidRPr="008F3F63" w:rsidRDefault="00002E4F" w:rsidP="00002E4F">
      <w:r w:rsidRPr="008F3F63">
        <w:lastRenderedPageBreak/>
        <w:t>c. Credence</w:t>
      </w:r>
    </w:p>
    <w:p w:rsidR="00002E4F" w:rsidRPr="008F3F63" w:rsidRDefault="00002E4F" w:rsidP="00002E4F">
      <w:r w:rsidRPr="008F3F63">
        <w:t>d. Conviction</w:t>
      </w:r>
    </w:p>
    <w:p w:rsidR="00002E4F" w:rsidRPr="008F3F63" w:rsidRDefault="00002E4F" w:rsidP="00002E4F"/>
    <w:p w:rsidR="00002E4F" w:rsidRPr="008F3F63" w:rsidRDefault="00002E4F" w:rsidP="00002E4F">
      <w:r w:rsidRPr="008F3F63">
        <w:t>29.  What do society members use to reinforce control efforts of deviance?</w:t>
      </w:r>
    </w:p>
    <w:p w:rsidR="00002E4F" w:rsidRPr="008F3F63" w:rsidRDefault="00002E4F" w:rsidP="00002E4F">
      <w:r w:rsidRPr="008F3F63">
        <w:t>a. Restrictions</w:t>
      </w:r>
    </w:p>
    <w:p w:rsidR="00002E4F" w:rsidRPr="008F3F63" w:rsidRDefault="00002E4F" w:rsidP="00002E4F">
      <w:r w:rsidRPr="008F3F63">
        <w:t>b. Negative sanctions</w:t>
      </w:r>
    </w:p>
    <w:p w:rsidR="00002E4F" w:rsidRPr="008F3F63" w:rsidRDefault="00002E4F" w:rsidP="00002E4F">
      <w:r w:rsidRPr="008F3F63">
        <w:t>c. Positive sanctions</w:t>
      </w:r>
    </w:p>
    <w:p w:rsidR="00002E4F" w:rsidRPr="008F3F63" w:rsidRDefault="00002E4F" w:rsidP="00002E4F">
      <w:r w:rsidRPr="008F3F63">
        <w:t>*d. b &amp; c</w:t>
      </w:r>
    </w:p>
    <w:p w:rsidR="00002E4F" w:rsidRPr="008F3F63" w:rsidRDefault="00002E4F" w:rsidP="00002E4F">
      <w:r w:rsidRPr="008F3F63">
        <w:t>e. all of the above</w:t>
      </w:r>
    </w:p>
    <w:p w:rsidR="00002E4F" w:rsidRPr="008F3F63" w:rsidRDefault="00002E4F" w:rsidP="00002E4F"/>
    <w:p w:rsidR="00002E4F" w:rsidRPr="008F3F63" w:rsidRDefault="00002E4F" w:rsidP="00002E4F">
      <w:r w:rsidRPr="008F3F63">
        <w:t xml:space="preserve">30.  _________________ is a punishment or negative reaction toward deviance.   </w:t>
      </w:r>
    </w:p>
    <w:p w:rsidR="00002E4F" w:rsidRPr="008F3F63" w:rsidRDefault="00002E4F" w:rsidP="00002E4F">
      <w:r w:rsidRPr="008F3F63">
        <w:t>a. Negative reinforcement</w:t>
      </w:r>
    </w:p>
    <w:p w:rsidR="00002E4F" w:rsidRPr="008F3F63" w:rsidRDefault="00002E4F" w:rsidP="00002E4F">
      <w:r w:rsidRPr="008F3F63">
        <w:t>b. Negative punishment</w:t>
      </w:r>
    </w:p>
    <w:p w:rsidR="00002E4F" w:rsidRPr="008F3F63" w:rsidRDefault="00002E4F" w:rsidP="00002E4F">
      <w:r w:rsidRPr="008F3F63">
        <w:t>c. Negative penalty</w:t>
      </w:r>
    </w:p>
    <w:p w:rsidR="00002E4F" w:rsidRPr="008F3F63" w:rsidRDefault="00002E4F" w:rsidP="00002E4F">
      <w:r w:rsidRPr="008F3F63">
        <w:t>*d. Negative sanction</w:t>
      </w:r>
    </w:p>
    <w:p w:rsidR="00002E4F" w:rsidRPr="008F3F63" w:rsidRDefault="00002E4F" w:rsidP="00002E4F"/>
    <w:p w:rsidR="00002E4F" w:rsidRPr="008F3F63" w:rsidRDefault="00002E4F" w:rsidP="00002E4F">
      <w:r w:rsidRPr="008F3F63">
        <w:t>31.  _______________ are rewards for conforming behavior.</w:t>
      </w:r>
    </w:p>
    <w:p w:rsidR="00002E4F" w:rsidRPr="008F3F63" w:rsidRDefault="00002E4F" w:rsidP="00002E4F">
      <w:r w:rsidRPr="008F3F63">
        <w:t>a. Positive reinforcement</w:t>
      </w:r>
    </w:p>
    <w:p w:rsidR="00002E4F" w:rsidRPr="008F3F63" w:rsidRDefault="00002E4F" w:rsidP="00002E4F">
      <w:r w:rsidRPr="008F3F63">
        <w:t>b. Positive punishment</w:t>
      </w:r>
    </w:p>
    <w:p w:rsidR="00002E4F" w:rsidRPr="008F3F63" w:rsidRDefault="00002E4F" w:rsidP="00002E4F">
      <w:r w:rsidRPr="008F3F63">
        <w:t>c. Positive penalty</w:t>
      </w:r>
    </w:p>
    <w:p w:rsidR="00002E4F" w:rsidRPr="008F3F63" w:rsidRDefault="00002E4F" w:rsidP="00002E4F">
      <w:r w:rsidRPr="008F3F63">
        <w:t>*d. Positive sanctions</w:t>
      </w:r>
    </w:p>
    <w:p w:rsidR="00002E4F" w:rsidRPr="008F3F63" w:rsidRDefault="00002E4F" w:rsidP="00002E4F"/>
    <w:p w:rsidR="00002E4F" w:rsidRPr="008F3F63" w:rsidRDefault="00002E4F" w:rsidP="00002E4F">
      <w:r w:rsidRPr="008F3F63">
        <w:t>32.  Spanking a child for a negative behavior would be an example of _______________________.</w:t>
      </w:r>
    </w:p>
    <w:p w:rsidR="00002E4F" w:rsidRPr="008F3F63" w:rsidRDefault="00002E4F" w:rsidP="00002E4F">
      <w:r w:rsidRPr="008F3F63">
        <w:t>a. Positive punishment</w:t>
      </w:r>
    </w:p>
    <w:p w:rsidR="00002E4F" w:rsidRPr="008F3F63" w:rsidRDefault="00002E4F" w:rsidP="00002E4F">
      <w:r w:rsidRPr="008F3F63">
        <w:t>b. Positive sanctions</w:t>
      </w:r>
    </w:p>
    <w:p w:rsidR="00002E4F" w:rsidRPr="008F3F63" w:rsidRDefault="00002E4F" w:rsidP="00002E4F">
      <w:r w:rsidRPr="008F3F63">
        <w:t>c. Negative punishment</w:t>
      </w:r>
    </w:p>
    <w:p w:rsidR="00002E4F" w:rsidRPr="008F3F63" w:rsidRDefault="00002E4F" w:rsidP="00002E4F">
      <w:r w:rsidRPr="008F3F63">
        <w:t>*d. Negative sanctions</w:t>
      </w:r>
    </w:p>
    <w:p w:rsidR="00002E4F" w:rsidRPr="008F3F63" w:rsidRDefault="00002E4F" w:rsidP="00002E4F"/>
    <w:p w:rsidR="00002E4F" w:rsidRPr="008F3F63" w:rsidRDefault="00002E4F" w:rsidP="00002E4F">
      <w:r w:rsidRPr="008F3F63">
        <w:t xml:space="preserve">33. A promotion in a </w:t>
      </w:r>
      <w:proofErr w:type="gramStart"/>
      <w:r w:rsidRPr="008F3F63">
        <w:t>work place</w:t>
      </w:r>
      <w:proofErr w:type="gramEnd"/>
      <w:r w:rsidRPr="008F3F63">
        <w:t xml:space="preserve"> would be considered _________________.</w:t>
      </w:r>
    </w:p>
    <w:p w:rsidR="00002E4F" w:rsidRPr="008F3F63" w:rsidRDefault="00002E4F" w:rsidP="00002E4F">
      <w:r w:rsidRPr="008F3F63">
        <w:t>a. Positive punishment</w:t>
      </w:r>
    </w:p>
    <w:p w:rsidR="00002E4F" w:rsidRPr="008F3F63" w:rsidRDefault="00002E4F" w:rsidP="00002E4F">
      <w:r w:rsidRPr="008F3F63">
        <w:t>*b. Positive sanctions</w:t>
      </w:r>
    </w:p>
    <w:p w:rsidR="00002E4F" w:rsidRPr="008F3F63" w:rsidRDefault="00002E4F" w:rsidP="00002E4F">
      <w:r w:rsidRPr="008F3F63">
        <w:t>c. Negative punishment</w:t>
      </w:r>
    </w:p>
    <w:p w:rsidR="00002E4F" w:rsidRPr="008F3F63" w:rsidRDefault="00002E4F" w:rsidP="00002E4F">
      <w:r w:rsidRPr="008F3F63">
        <w:t>d. Negative sanctions</w:t>
      </w:r>
    </w:p>
    <w:p w:rsidR="00002E4F" w:rsidRPr="008F3F63" w:rsidRDefault="00002E4F" w:rsidP="00002E4F"/>
    <w:p w:rsidR="00002E4F" w:rsidRPr="008F3F63" w:rsidRDefault="00002E4F" w:rsidP="00002E4F">
      <w:r w:rsidRPr="008F3F63">
        <w:t>34.  Getting kicked out of school for smoking marijuana is ________________.</w:t>
      </w:r>
    </w:p>
    <w:p w:rsidR="00002E4F" w:rsidRPr="008F3F63" w:rsidRDefault="00002E4F" w:rsidP="00002E4F">
      <w:r w:rsidRPr="008F3F63">
        <w:t>a. Positive punishment</w:t>
      </w:r>
    </w:p>
    <w:p w:rsidR="00002E4F" w:rsidRPr="008F3F63" w:rsidRDefault="00002E4F" w:rsidP="00002E4F">
      <w:r w:rsidRPr="008F3F63">
        <w:t>b. Positive sanctions</w:t>
      </w:r>
    </w:p>
    <w:p w:rsidR="00002E4F" w:rsidRPr="008F3F63" w:rsidRDefault="00002E4F" w:rsidP="00002E4F">
      <w:r w:rsidRPr="008F3F63">
        <w:t>c. Negative punishment</w:t>
      </w:r>
    </w:p>
    <w:p w:rsidR="00002E4F" w:rsidRPr="008F3F63" w:rsidRDefault="00002E4F" w:rsidP="00002E4F">
      <w:r w:rsidRPr="008F3F63">
        <w:t>*d. Negative sanctions</w:t>
      </w:r>
    </w:p>
    <w:p w:rsidR="00002E4F" w:rsidRPr="008F3F63" w:rsidRDefault="00002E4F" w:rsidP="00002E4F"/>
    <w:p w:rsidR="00002E4F" w:rsidRPr="008F3F63" w:rsidRDefault="00002E4F" w:rsidP="00002E4F">
      <w:r w:rsidRPr="008F3F63">
        <w:t xml:space="preserve">35.  One of the harshest forms of controls comes when _______________ are given to a person because of their actions.  </w:t>
      </w:r>
    </w:p>
    <w:p w:rsidR="00002E4F" w:rsidRPr="008F3F63" w:rsidRDefault="00002E4F" w:rsidP="00002E4F">
      <w:r w:rsidRPr="008F3F63">
        <w:t xml:space="preserve">a. corporal punishments </w:t>
      </w:r>
    </w:p>
    <w:p w:rsidR="00002E4F" w:rsidRPr="008F3F63" w:rsidRDefault="00002E4F" w:rsidP="00002E4F">
      <w:r w:rsidRPr="008F3F63">
        <w:t>*b. intense labels</w:t>
      </w:r>
    </w:p>
    <w:p w:rsidR="00002E4F" w:rsidRPr="008F3F63" w:rsidRDefault="00002E4F" w:rsidP="00002E4F">
      <w:r w:rsidRPr="008F3F63">
        <w:t>c. stigmas</w:t>
      </w:r>
    </w:p>
    <w:p w:rsidR="00002E4F" w:rsidRPr="008F3F63" w:rsidRDefault="00002E4F" w:rsidP="00002E4F">
      <w:r w:rsidRPr="008F3F63">
        <w:lastRenderedPageBreak/>
        <w:t>d. negative names</w:t>
      </w:r>
    </w:p>
    <w:p w:rsidR="00002E4F" w:rsidRPr="008F3F63" w:rsidRDefault="00002E4F" w:rsidP="00002E4F"/>
    <w:p w:rsidR="00002E4F" w:rsidRPr="008F3F63" w:rsidRDefault="00002E4F" w:rsidP="00002E4F">
      <w:r w:rsidRPr="008F3F63">
        <w:t xml:space="preserve">36. __________________ is an attribute which is deeply discrediting and that reduces the person from a whole and usual person to a tainted or discredited one.  </w:t>
      </w:r>
    </w:p>
    <w:p w:rsidR="00002E4F" w:rsidRPr="008F3F63" w:rsidRDefault="00002E4F" w:rsidP="00002E4F">
      <w:r w:rsidRPr="008F3F63">
        <w:t>a. Dishonor</w:t>
      </w:r>
    </w:p>
    <w:p w:rsidR="00002E4F" w:rsidRPr="008F3F63" w:rsidRDefault="00002E4F" w:rsidP="00002E4F">
      <w:r w:rsidRPr="008F3F63">
        <w:t>b. Shame</w:t>
      </w:r>
    </w:p>
    <w:p w:rsidR="00002E4F" w:rsidRPr="008F3F63" w:rsidRDefault="00002E4F" w:rsidP="00002E4F">
      <w:r w:rsidRPr="008F3F63">
        <w:t>c. Defame</w:t>
      </w:r>
    </w:p>
    <w:p w:rsidR="00002E4F" w:rsidRPr="008F3F63" w:rsidRDefault="00002E4F" w:rsidP="00002E4F">
      <w:r w:rsidRPr="008F3F63">
        <w:t>*d. Stigma</w:t>
      </w:r>
    </w:p>
    <w:p w:rsidR="00002E4F" w:rsidRPr="008F3F63" w:rsidRDefault="00002E4F" w:rsidP="00002E4F"/>
    <w:p w:rsidR="00002E4F" w:rsidRPr="008F3F63" w:rsidRDefault="00002E4F" w:rsidP="00002E4F">
      <w:r w:rsidRPr="008F3F63">
        <w:t xml:space="preserve">37. ___________________ is an adherence to the normative and legal standards of a group society.  </w:t>
      </w:r>
    </w:p>
    <w:p w:rsidR="00002E4F" w:rsidRPr="008F3F63" w:rsidRDefault="00002E4F" w:rsidP="00002E4F">
      <w:r w:rsidRPr="008F3F63">
        <w:t>*a. Conformity</w:t>
      </w:r>
    </w:p>
    <w:p w:rsidR="00002E4F" w:rsidRPr="008F3F63" w:rsidRDefault="00002E4F" w:rsidP="00002E4F">
      <w:r w:rsidRPr="008F3F63">
        <w:t>b. Conventionality</w:t>
      </w:r>
    </w:p>
    <w:p w:rsidR="00002E4F" w:rsidRPr="008F3F63" w:rsidRDefault="00002E4F" w:rsidP="00002E4F">
      <w:r w:rsidRPr="008F3F63">
        <w:t>c. Compliance</w:t>
      </w:r>
    </w:p>
    <w:p w:rsidR="00002E4F" w:rsidRPr="008F3F63" w:rsidRDefault="00002E4F" w:rsidP="00002E4F">
      <w:r w:rsidRPr="008F3F63">
        <w:t>d. Observance</w:t>
      </w:r>
    </w:p>
    <w:p w:rsidR="00002E4F" w:rsidRPr="008F3F63" w:rsidRDefault="00002E4F" w:rsidP="00002E4F"/>
    <w:p w:rsidR="00002E4F" w:rsidRPr="008F3F63" w:rsidRDefault="00002E4F" w:rsidP="00002E4F">
      <w:r w:rsidRPr="008F3F63">
        <w:t xml:space="preserve">38. When someone violates a group’s </w:t>
      </w:r>
      <w:proofErr w:type="gramStart"/>
      <w:r w:rsidRPr="008F3F63">
        <w:t>norm</w:t>
      </w:r>
      <w:proofErr w:type="gramEnd"/>
      <w:r w:rsidRPr="008F3F63">
        <w:t xml:space="preserve"> but his action still complies with the law, it’s considered a _______________.</w:t>
      </w:r>
    </w:p>
    <w:p w:rsidR="00002E4F" w:rsidRPr="008F3F63" w:rsidRDefault="00002E4F" w:rsidP="00002E4F">
      <w:r w:rsidRPr="008F3F63">
        <w:t>a. norm</w:t>
      </w:r>
    </w:p>
    <w:p w:rsidR="00002E4F" w:rsidRPr="008F3F63" w:rsidRDefault="00002E4F" w:rsidP="00002E4F">
      <w:r w:rsidRPr="008F3F63">
        <w:t>b. folkways</w:t>
      </w:r>
    </w:p>
    <w:p w:rsidR="00002E4F" w:rsidRPr="008F3F63" w:rsidRDefault="00002E4F" w:rsidP="00002E4F">
      <w:r w:rsidRPr="008F3F63">
        <w:t>c. morés</w:t>
      </w:r>
    </w:p>
    <w:p w:rsidR="00002E4F" w:rsidRPr="008F3F63" w:rsidRDefault="00002E4F" w:rsidP="00002E4F">
      <w:r w:rsidRPr="008F3F63">
        <w:t>*d. deviance</w:t>
      </w:r>
    </w:p>
    <w:p w:rsidR="00002E4F" w:rsidRPr="008F3F63" w:rsidRDefault="00002E4F" w:rsidP="00002E4F">
      <w:r w:rsidRPr="008F3F63">
        <w:t>e. crime</w:t>
      </w:r>
    </w:p>
    <w:p w:rsidR="00002E4F" w:rsidRPr="008F3F63" w:rsidRDefault="00002E4F" w:rsidP="00002E4F"/>
    <w:p w:rsidR="00002E4F" w:rsidRPr="008F3F63" w:rsidRDefault="00002E4F" w:rsidP="00002E4F">
      <w:r w:rsidRPr="008F3F63">
        <w:t xml:space="preserve">39. When one complies with the group’s </w:t>
      </w:r>
      <w:proofErr w:type="gramStart"/>
      <w:r w:rsidRPr="008F3F63">
        <w:t>norm</w:t>
      </w:r>
      <w:proofErr w:type="gramEnd"/>
      <w:r w:rsidRPr="008F3F63">
        <w:t xml:space="preserve"> but his action is against the law, his behavior is a ________________.</w:t>
      </w:r>
    </w:p>
    <w:p w:rsidR="00002E4F" w:rsidRPr="008F3F63" w:rsidRDefault="00002E4F" w:rsidP="00002E4F">
      <w:r w:rsidRPr="008F3F63">
        <w:t>a. offense</w:t>
      </w:r>
    </w:p>
    <w:p w:rsidR="00002E4F" w:rsidRPr="008F3F63" w:rsidRDefault="00002E4F" w:rsidP="00002E4F">
      <w:r w:rsidRPr="008F3F63">
        <w:t>b. transgression</w:t>
      </w:r>
    </w:p>
    <w:p w:rsidR="00002E4F" w:rsidRPr="008F3F63" w:rsidRDefault="00002E4F" w:rsidP="00002E4F">
      <w:r w:rsidRPr="008F3F63">
        <w:t>*c. crime</w:t>
      </w:r>
    </w:p>
    <w:p w:rsidR="00002E4F" w:rsidRPr="008F3F63" w:rsidRDefault="00002E4F" w:rsidP="00002E4F">
      <w:r w:rsidRPr="008F3F63">
        <w:t>d. misconduct</w:t>
      </w:r>
    </w:p>
    <w:p w:rsidR="00002E4F" w:rsidRPr="008F3F63" w:rsidRDefault="00002E4F" w:rsidP="00002E4F"/>
    <w:p w:rsidR="00002E4F" w:rsidRPr="008F3F63" w:rsidRDefault="00002E4F" w:rsidP="00002E4F">
      <w:r w:rsidRPr="008F3F63">
        <w:t xml:space="preserve">40. _______________ is a behavior which violates laws and to which governments can apply negative sanctions.  </w:t>
      </w:r>
    </w:p>
    <w:p w:rsidR="00002E4F" w:rsidRPr="008F3F63" w:rsidRDefault="00002E4F" w:rsidP="00002E4F">
      <w:r w:rsidRPr="008F3F63">
        <w:t>a. offense</w:t>
      </w:r>
    </w:p>
    <w:p w:rsidR="00002E4F" w:rsidRPr="008F3F63" w:rsidRDefault="00002E4F" w:rsidP="00002E4F">
      <w:r w:rsidRPr="008F3F63">
        <w:t>b. transgression</w:t>
      </w:r>
    </w:p>
    <w:p w:rsidR="00002E4F" w:rsidRPr="008F3F63" w:rsidRDefault="00002E4F" w:rsidP="00002E4F">
      <w:r w:rsidRPr="008F3F63">
        <w:t>*c. crime</w:t>
      </w:r>
    </w:p>
    <w:p w:rsidR="00002E4F" w:rsidRPr="008F3F63" w:rsidRDefault="00002E4F" w:rsidP="00002E4F">
      <w:r w:rsidRPr="008F3F63">
        <w:t>d. misconduct</w:t>
      </w:r>
    </w:p>
    <w:p w:rsidR="00002E4F" w:rsidRPr="008F3F63" w:rsidRDefault="00002E4F" w:rsidP="00002E4F"/>
    <w:p w:rsidR="00002E4F" w:rsidRPr="008F3F63" w:rsidRDefault="00002E4F" w:rsidP="00002E4F">
      <w:r w:rsidRPr="008F3F63">
        <w:t xml:space="preserve">41. Like deviance, ___________ is often found in every society.  </w:t>
      </w:r>
    </w:p>
    <w:p w:rsidR="00002E4F" w:rsidRPr="008F3F63" w:rsidRDefault="00002E4F" w:rsidP="00002E4F">
      <w:r w:rsidRPr="008F3F63">
        <w:t>a. offense</w:t>
      </w:r>
    </w:p>
    <w:p w:rsidR="00002E4F" w:rsidRPr="008F3F63" w:rsidRDefault="00002E4F" w:rsidP="00002E4F">
      <w:r w:rsidRPr="008F3F63">
        <w:t>b. transgression</w:t>
      </w:r>
    </w:p>
    <w:p w:rsidR="00002E4F" w:rsidRPr="008F3F63" w:rsidRDefault="00002E4F" w:rsidP="00002E4F">
      <w:r w:rsidRPr="008F3F63">
        <w:t>*c. crime</w:t>
      </w:r>
    </w:p>
    <w:p w:rsidR="00002E4F" w:rsidRPr="008F3F63" w:rsidRDefault="00002E4F" w:rsidP="00002E4F">
      <w:r w:rsidRPr="008F3F63">
        <w:t>d. misconduct</w:t>
      </w:r>
    </w:p>
    <w:p w:rsidR="00002E4F" w:rsidRPr="008F3F63" w:rsidRDefault="00002E4F" w:rsidP="00002E4F"/>
    <w:p w:rsidR="00002E4F" w:rsidRPr="008F3F63" w:rsidRDefault="00002E4F" w:rsidP="00002E4F">
      <w:r w:rsidRPr="008F3F63">
        <w:t>42. How would a Functionalist explain crime’s existence in our society?</w:t>
      </w:r>
    </w:p>
    <w:p w:rsidR="00002E4F" w:rsidRPr="008F3F63" w:rsidRDefault="00002E4F" w:rsidP="00002E4F">
      <w:r w:rsidRPr="008F3F63">
        <w:t>a. members of society find it very difficult to reach total agreement on rules of behavior</w:t>
      </w:r>
    </w:p>
    <w:p w:rsidR="00002E4F" w:rsidRPr="008F3F63" w:rsidRDefault="00002E4F" w:rsidP="00002E4F">
      <w:r w:rsidRPr="008F3F63">
        <w:lastRenderedPageBreak/>
        <w:t>b. no society can force total conformity to its rules or laws</w:t>
      </w:r>
    </w:p>
    <w:p w:rsidR="00002E4F" w:rsidRPr="008F3F63" w:rsidRDefault="00002E4F" w:rsidP="00002E4F">
      <w:r w:rsidRPr="008F3F63">
        <w:t>c. we continuously categorize behaviors into "right" or "wrong"</w:t>
      </w:r>
    </w:p>
    <w:p w:rsidR="00002E4F" w:rsidRPr="008F3F63" w:rsidRDefault="00002E4F" w:rsidP="00002E4F">
      <w:r w:rsidRPr="008F3F63">
        <w:t>*d. all of the above</w:t>
      </w:r>
    </w:p>
    <w:p w:rsidR="00002E4F" w:rsidRPr="008F3F63" w:rsidRDefault="00002E4F" w:rsidP="00002E4F">
      <w:r w:rsidRPr="008F3F63">
        <w:t>e. none of the above</w:t>
      </w:r>
    </w:p>
    <w:p w:rsidR="00002E4F" w:rsidRPr="008F3F63" w:rsidRDefault="00002E4F" w:rsidP="00002E4F"/>
    <w:p w:rsidR="00002E4F" w:rsidRPr="008F3F63" w:rsidRDefault="00002E4F" w:rsidP="00002E4F">
      <w:r w:rsidRPr="008F3F63">
        <w:t>43. What Functional Theory-type “benefits” does a society receive by the existence of deviants and criminals?</w:t>
      </w:r>
    </w:p>
    <w:p w:rsidR="00002E4F" w:rsidRPr="008F3F63" w:rsidRDefault="00002E4F" w:rsidP="00002E4F">
      <w:r w:rsidRPr="008F3F63">
        <w:t>a. none</w:t>
      </w:r>
    </w:p>
    <w:p w:rsidR="00002E4F" w:rsidRPr="008F3F63" w:rsidRDefault="00002E4F" w:rsidP="00002E4F">
      <w:r w:rsidRPr="008F3F63">
        <w:t xml:space="preserve">b. </w:t>
      </w:r>
      <w:proofErr w:type="gramStart"/>
      <w:r w:rsidRPr="008F3F63">
        <w:t>create</w:t>
      </w:r>
      <w:proofErr w:type="gramEnd"/>
      <w:r w:rsidRPr="008F3F63">
        <w:t xml:space="preserve"> jobs to maintain them  </w:t>
      </w:r>
    </w:p>
    <w:p w:rsidR="00002E4F" w:rsidRPr="008F3F63" w:rsidRDefault="00002E4F" w:rsidP="00002E4F">
      <w:r w:rsidRPr="008F3F63">
        <w:t xml:space="preserve">*c. makes us reassess our values and make new rules and laws </w:t>
      </w:r>
    </w:p>
    <w:p w:rsidR="00002E4F" w:rsidRPr="008F3F63" w:rsidRDefault="00002E4F" w:rsidP="00002E4F">
      <w:r w:rsidRPr="008F3F63">
        <w:t xml:space="preserve">d. </w:t>
      </w:r>
      <w:proofErr w:type="gramStart"/>
      <w:r w:rsidRPr="008F3F63">
        <w:t>give</w:t>
      </w:r>
      <w:proofErr w:type="gramEnd"/>
      <w:r w:rsidRPr="008F3F63">
        <w:t xml:space="preserve"> us guidelines to live our lives by</w:t>
      </w:r>
    </w:p>
    <w:p w:rsidR="00002E4F" w:rsidRPr="008F3F63" w:rsidRDefault="00002E4F" w:rsidP="00002E4F"/>
    <w:p w:rsidR="00002E4F" w:rsidRPr="008F3F63" w:rsidRDefault="00002E4F" w:rsidP="00002E4F">
      <w:r w:rsidRPr="008F3F63">
        <w:t xml:space="preserve">44. ______________ was a Functionalist who studied why people conform or deviate. </w:t>
      </w:r>
    </w:p>
    <w:p w:rsidR="00002E4F" w:rsidRPr="008F3F63" w:rsidRDefault="00002E4F" w:rsidP="00002E4F">
      <w:r w:rsidRPr="008F3F63">
        <w:t>a. Emile Durkheim</w:t>
      </w:r>
    </w:p>
    <w:p w:rsidR="00002E4F" w:rsidRPr="008F3F63" w:rsidRDefault="00002E4F" w:rsidP="00002E4F">
      <w:r w:rsidRPr="008F3F63">
        <w:t>*b. Robert Merton</w:t>
      </w:r>
    </w:p>
    <w:p w:rsidR="00002E4F" w:rsidRPr="008F3F63" w:rsidRDefault="00002E4F" w:rsidP="00002E4F">
      <w:r w:rsidRPr="008F3F63">
        <w:t>c. Max Weber</w:t>
      </w:r>
    </w:p>
    <w:p w:rsidR="00002E4F" w:rsidRPr="008F3F63" w:rsidRDefault="00002E4F" w:rsidP="00002E4F">
      <w:r w:rsidRPr="008F3F63">
        <w:t>d. Scott Parsons</w:t>
      </w:r>
    </w:p>
    <w:p w:rsidR="00002E4F" w:rsidRPr="008F3F63" w:rsidRDefault="00002E4F" w:rsidP="00002E4F"/>
    <w:p w:rsidR="00002E4F" w:rsidRPr="008F3F63" w:rsidRDefault="00002E4F" w:rsidP="00002E4F">
      <w:r w:rsidRPr="008F3F63">
        <w:t>45. ________________ is when people live with what they have and get by.</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46. _______________ is when people commit crime to attain their goals.</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47. ________________ describes people trying but failing and lowering their goals.</w:t>
      </w:r>
    </w:p>
    <w:p w:rsidR="00002E4F" w:rsidRPr="008F3F63" w:rsidRDefault="00002E4F" w:rsidP="00002E4F">
      <w:r w:rsidRPr="008F3F63">
        <w:t xml:space="preserve"> 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48. _______________ describes situations where people withdraw and reject most of the goals.</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lastRenderedPageBreak/>
        <w:t xml:space="preserve">49. _________________ is when people reject both the goals and the means to attain them </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50. People accept and pursue their goals with socially accepted means.</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51. They reject socially approved goals and replace them with deviant goals.</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 xml:space="preserve">52. They appear to pursue goals but confuse means and goal. </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53. Someone who focuses on following rules, fitting in, or conforming instead of attaining the dream.</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54. They reject and don’t pursue their goals.</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 xml:space="preserve"> 55. They reject socially approved goals and replace with deviant goals.</w:t>
      </w:r>
    </w:p>
    <w:p w:rsidR="00002E4F" w:rsidRPr="008F3F63" w:rsidRDefault="00002E4F" w:rsidP="00002E4F">
      <w:r w:rsidRPr="008F3F63">
        <w:t>a. Conformity</w:t>
      </w:r>
    </w:p>
    <w:p w:rsidR="00002E4F" w:rsidRPr="008F3F63" w:rsidRDefault="00002E4F" w:rsidP="00002E4F">
      <w:r w:rsidRPr="008F3F63">
        <w:t>*b. Rebellion</w:t>
      </w:r>
    </w:p>
    <w:p w:rsidR="00002E4F" w:rsidRPr="008F3F63" w:rsidRDefault="00002E4F" w:rsidP="00002E4F">
      <w:r w:rsidRPr="008F3F63">
        <w:lastRenderedPageBreak/>
        <w:t>c. Innovation</w:t>
      </w:r>
    </w:p>
    <w:p w:rsidR="00002E4F" w:rsidRPr="008F3F63" w:rsidRDefault="00002E4F" w:rsidP="00002E4F">
      <w:r w:rsidRPr="008F3F63">
        <w:t>d. Retreatism</w:t>
      </w:r>
    </w:p>
    <w:p w:rsidR="00002E4F" w:rsidRPr="008F3F63" w:rsidRDefault="00002E4F" w:rsidP="00002E4F">
      <w:r w:rsidRPr="008F3F63">
        <w:t>d. Ritualism</w:t>
      </w:r>
    </w:p>
    <w:p w:rsidR="00002E4F" w:rsidRPr="008F3F63" w:rsidRDefault="00002E4F" w:rsidP="00002E4F"/>
    <w:p w:rsidR="00002E4F" w:rsidRPr="008F3F63" w:rsidRDefault="00002E4F" w:rsidP="00002E4F">
      <w:r w:rsidRPr="008F3F63">
        <w:t>56. Conflict theories of deviance and criminality focus on issues of_________________.</w:t>
      </w:r>
    </w:p>
    <w:p w:rsidR="00002E4F" w:rsidRPr="008F3F63" w:rsidRDefault="00002E4F" w:rsidP="00002E4F">
      <w:r w:rsidRPr="008F3F63">
        <w:t>a. politics</w:t>
      </w:r>
    </w:p>
    <w:p w:rsidR="00002E4F" w:rsidRPr="008F3F63" w:rsidRDefault="00002E4F" w:rsidP="00002E4F">
      <w:r w:rsidRPr="008F3F63">
        <w:t>*b. power and powerlessness</w:t>
      </w:r>
    </w:p>
    <w:p w:rsidR="00002E4F" w:rsidRPr="008F3F63" w:rsidRDefault="00002E4F" w:rsidP="00002E4F">
      <w:r w:rsidRPr="008F3F63">
        <w:t>c. economics and religion</w:t>
      </w:r>
    </w:p>
    <w:p w:rsidR="00002E4F" w:rsidRPr="008F3F63" w:rsidRDefault="00002E4F" w:rsidP="00002E4F">
      <w:r w:rsidRPr="008F3F63">
        <w:t>d. politics and religion</w:t>
      </w:r>
    </w:p>
    <w:p w:rsidR="00002E4F" w:rsidRPr="008F3F63" w:rsidRDefault="00002E4F" w:rsidP="00002E4F"/>
    <w:p w:rsidR="00002E4F" w:rsidRPr="008F3F63" w:rsidRDefault="00002E4F" w:rsidP="00002E4F">
      <w:r w:rsidRPr="008F3F63">
        <w:t>57. _______________are the political, corporate, and military leaders of a society.</w:t>
      </w:r>
    </w:p>
    <w:p w:rsidR="00002E4F" w:rsidRPr="008F3F63" w:rsidRDefault="00002E4F" w:rsidP="00002E4F">
      <w:r w:rsidRPr="008F3F63">
        <w:t>a. The Authority</w:t>
      </w:r>
    </w:p>
    <w:p w:rsidR="00002E4F" w:rsidRPr="008F3F63" w:rsidRDefault="00002E4F" w:rsidP="00002E4F">
      <w:r w:rsidRPr="008F3F63">
        <w:t>b. The Select Few</w:t>
      </w:r>
    </w:p>
    <w:p w:rsidR="00002E4F" w:rsidRPr="008F3F63" w:rsidRDefault="00002E4F" w:rsidP="00002E4F">
      <w:r w:rsidRPr="008F3F63">
        <w:t>*c. The Power Elite</w:t>
      </w:r>
    </w:p>
    <w:p w:rsidR="00002E4F" w:rsidRPr="008F3F63" w:rsidRDefault="00002E4F" w:rsidP="00002E4F">
      <w:r w:rsidRPr="008F3F63">
        <w:t xml:space="preserve">d. The Elite </w:t>
      </w:r>
    </w:p>
    <w:p w:rsidR="00002E4F" w:rsidRPr="008F3F63" w:rsidRDefault="00002E4F" w:rsidP="00002E4F"/>
    <w:p w:rsidR="00002E4F" w:rsidRPr="008F3F63" w:rsidRDefault="00002E4F" w:rsidP="00002E4F">
      <w:r w:rsidRPr="008F3F63">
        <w:t>58. ____________________ are crimes of insider nature that typically are difficult to punish and have broad social consequences upon the masses.</w:t>
      </w:r>
    </w:p>
    <w:p w:rsidR="00002E4F" w:rsidRPr="008F3F63" w:rsidRDefault="00002E4F" w:rsidP="00002E4F">
      <w:r w:rsidRPr="008F3F63">
        <w:t>a. White Collar Crimes</w:t>
      </w:r>
    </w:p>
    <w:p w:rsidR="00002E4F" w:rsidRPr="008F3F63" w:rsidRDefault="00002E4F" w:rsidP="00002E4F">
      <w:r w:rsidRPr="008F3F63">
        <w:t>b. Superlative Crimes</w:t>
      </w:r>
    </w:p>
    <w:p w:rsidR="00002E4F" w:rsidRPr="008F3F63" w:rsidRDefault="00002E4F" w:rsidP="00002E4F">
      <w:r w:rsidRPr="008F3F63">
        <w:t>c. Paramount Crimes</w:t>
      </w:r>
    </w:p>
    <w:p w:rsidR="00002E4F" w:rsidRPr="008F3F63" w:rsidRDefault="00002E4F" w:rsidP="00002E4F">
      <w:r w:rsidRPr="008F3F63">
        <w:t>*d. Elite Crimes</w:t>
      </w:r>
    </w:p>
    <w:p w:rsidR="00002E4F" w:rsidRPr="008F3F63" w:rsidRDefault="00002E4F" w:rsidP="00002E4F"/>
    <w:p w:rsidR="00002E4F" w:rsidRPr="008F3F63" w:rsidRDefault="00002E4F" w:rsidP="00002E4F">
      <w:r w:rsidRPr="008F3F63">
        <w:t>59. The Bureau of Justice Statistics reported that about __________ of all released prisoners between 2005 and 2010 were arrested again within 5 years of their release date.</w:t>
      </w:r>
    </w:p>
    <w:p w:rsidR="00002E4F" w:rsidRPr="008F3F63" w:rsidRDefault="00002E4F" w:rsidP="00002E4F">
      <w:r w:rsidRPr="008F3F63">
        <w:t>a. 100 percent</w:t>
      </w:r>
    </w:p>
    <w:p w:rsidR="00002E4F" w:rsidRPr="008F3F63" w:rsidRDefault="00002E4F" w:rsidP="00002E4F">
      <w:r w:rsidRPr="008F3F63">
        <w:t>*b. 75 percent</w:t>
      </w:r>
    </w:p>
    <w:p w:rsidR="00002E4F" w:rsidRPr="008F3F63" w:rsidRDefault="00002E4F" w:rsidP="00002E4F">
      <w:r w:rsidRPr="008F3F63">
        <w:t>c. 26 percent</w:t>
      </w:r>
    </w:p>
    <w:p w:rsidR="00002E4F" w:rsidRPr="008F3F63" w:rsidRDefault="00002E4F" w:rsidP="00002E4F">
      <w:r w:rsidRPr="008F3F63">
        <w:t xml:space="preserve">d.70 percent </w:t>
      </w:r>
    </w:p>
    <w:p w:rsidR="00002E4F" w:rsidRPr="008F3F63" w:rsidRDefault="00002E4F" w:rsidP="00002E4F"/>
    <w:p w:rsidR="00002E4F" w:rsidRPr="008F3F63" w:rsidRDefault="00002E4F" w:rsidP="00002E4F">
      <w:r w:rsidRPr="008F3F63">
        <w:t>60.  Which of these theories is used by Symbolic Interactionists to understand deviance and crime?</w:t>
      </w:r>
    </w:p>
    <w:p w:rsidR="00002E4F" w:rsidRPr="008F3F63" w:rsidRDefault="00002E4F" w:rsidP="00002E4F">
      <w:r w:rsidRPr="008F3F63">
        <w:t>a. Recidivism theory</w:t>
      </w:r>
    </w:p>
    <w:p w:rsidR="00002E4F" w:rsidRPr="008F3F63" w:rsidRDefault="00002E4F" w:rsidP="00002E4F">
      <w:r w:rsidRPr="008F3F63">
        <w:t>b. Differential association theory</w:t>
      </w:r>
    </w:p>
    <w:p w:rsidR="00002E4F" w:rsidRPr="008F3F63" w:rsidRDefault="00002E4F" w:rsidP="00002E4F">
      <w:r w:rsidRPr="008F3F63">
        <w:t xml:space="preserve">c. Look-glass </w:t>
      </w:r>
      <w:proofErr w:type="spellStart"/>
      <w:r w:rsidRPr="008F3F63">
        <w:t>self theory</w:t>
      </w:r>
      <w:proofErr w:type="spellEnd"/>
    </w:p>
    <w:p w:rsidR="00002E4F" w:rsidRPr="008F3F63" w:rsidRDefault="00002E4F" w:rsidP="00002E4F">
      <w:r w:rsidRPr="008F3F63">
        <w:t>*d. Labeling theory</w:t>
      </w:r>
    </w:p>
    <w:p w:rsidR="00002E4F" w:rsidRPr="008F3F63" w:rsidRDefault="00002E4F" w:rsidP="00002E4F"/>
    <w:p w:rsidR="00002E4F" w:rsidRPr="008F3F63" w:rsidRDefault="00002E4F" w:rsidP="00002E4F">
      <w:r w:rsidRPr="008F3F63">
        <w:t xml:space="preserve">61.  _______________ claims that the labels people are given affect their perceptions and channel their behaviors into deviance or conformity.  </w:t>
      </w:r>
    </w:p>
    <w:p w:rsidR="00002E4F" w:rsidRPr="008F3F63" w:rsidRDefault="00002E4F" w:rsidP="00002E4F">
      <w:r w:rsidRPr="008F3F63">
        <w:t>a. Recidivism theory</w:t>
      </w:r>
    </w:p>
    <w:p w:rsidR="00002E4F" w:rsidRPr="008F3F63" w:rsidRDefault="00002E4F" w:rsidP="00002E4F">
      <w:r w:rsidRPr="008F3F63">
        <w:t>b. Differential association theory</w:t>
      </w:r>
    </w:p>
    <w:p w:rsidR="00002E4F" w:rsidRPr="008F3F63" w:rsidRDefault="00002E4F" w:rsidP="00002E4F">
      <w:r w:rsidRPr="008F3F63">
        <w:t xml:space="preserve">c. Look-glass </w:t>
      </w:r>
      <w:proofErr w:type="spellStart"/>
      <w:r w:rsidRPr="008F3F63">
        <w:t>self theory</w:t>
      </w:r>
      <w:proofErr w:type="spellEnd"/>
    </w:p>
    <w:p w:rsidR="00002E4F" w:rsidRPr="008F3F63" w:rsidRDefault="00002E4F" w:rsidP="00002E4F">
      <w:r w:rsidRPr="008F3F63">
        <w:t>*d. Labeling theory</w:t>
      </w:r>
    </w:p>
    <w:p w:rsidR="00002E4F" w:rsidRPr="008F3F63" w:rsidRDefault="00002E4F" w:rsidP="00002E4F"/>
    <w:p w:rsidR="00002E4F" w:rsidRPr="008F3F63" w:rsidRDefault="00002E4F" w:rsidP="00002E4F">
      <w:r w:rsidRPr="008F3F63">
        <w:t>62. Which sociologist studied deviant identity formation?</w:t>
      </w:r>
    </w:p>
    <w:p w:rsidR="00002E4F" w:rsidRPr="008F3F63" w:rsidRDefault="00002E4F" w:rsidP="00002E4F">
      <w:r w:rsidRPr="008F3F63">
        <w:t>a. John Singleton</w:t>
      </w:r>
    </w:p>
    <w:p w:rsidR="00002E4F" w:rsidRPr="008F3F63" w:rsidRDefault="00002E4F" w:rsidP="00002E4F">
      <w:r w:rsidRPr="008F3F63">
        <w:lastRenderedPageBreak/>
        <w:t>* b. Edward Lemert</w:t>
      </w:r>
    </w:p>
    <w:p w:rsidR="00002E4F" w:rsidRPr="008F3F63" w:rsidRDefault="00002E4F" w:rsidP="00002E4F">
      <w:r w:rsidRPr="008F3F63">
        <w:t>c. Emile Durkheim</w:t>
      </w:r>
    </w:p>
    <w:p w:rsidR="00002E4F" w:rsidRPr="008F3F63" w:rsidRDefault="00002E4F" w:rsidP="00002E4F">
      <w:r w:rsidRPr="008F3F63">
        <w:t>d. Edwin Sutherland</w:t>
      </w:r>
    </w:p>
    <w:p w:rsidR="00002E4F" w:rsidRPr="008F3F63" w:rsidRDefault="00002E4F" w:rsidP="00002E4F"/>
    <w:p w:rsidR="00002E4F" w:rsidRPr="008F3F63" w:rsidRDefault="00002E4F" w:rsidP="00002E4F">
      <w:r w:rsidRPr="008F3F63">
        <w:t>63. __________________ is when an individual violates a norm, becomes identified by others as being deviant while maintaining a self-definition of being a conformist.</w:t>
      </w:r>
    </w:p>
    <w:p w:rsidR="00002E4F" w:rsidRPr="008F3F63" w:rsidRDefault="00002E4F" w:rsidP="00002E4F">
      <w:r w:rsidRPr="008F3F63">
        <w:t>*a. Primary Deviance</w:t>
      </w:r>
    </w:p>
    <w:p w:rsidR="00002E4F" w:rsidRPr="008F3F63" w:rsidRDefault="00002E4F" w:rsidP="00002E4F">
      <w:r w:rsidRPr="008F3F63">
        <w:t>b. Deviant Labeling</w:t>
      </w:r>
    </w:p>
    <w:p w:rsidR="00002E4F" w:rsidRPr="008F3F63" w:rsidRDefault="00002E4F" w:rsidP="00002E4F">
      <w:r w:rsidRPr="008F3F63">
        <w:t>c. Secondary Deviance</w:t>
      </w:r>
    </w:p>
    <w:p w:rsidR="00002E4F" w:rsidRPr="008F3F63" w:rsidRDefault="00002E4F" w:rsidP="00002E4F">
      <w:r w:rsidRPr="008F3F63">
        <w:t>d. Recidivism</w:t>
      </w:r>
    </w:p>
    <w:p w:rsidR="00002E4F" w:rsidRPr="008F3F63" w:rsidRDefault="00002E4F" w:rsidP="00002E4F"/>
    <w:p w:rsidR="00002E4F" w:rsidRPr="008F3F63" w:rsidRDefault="00002E4F" w:rsidP="00002E4F">
      <w:r w:rsidRPr="008F3F63">
        <w:t xml:space="preserve">64. ____________________ is when the individual internalizes the deviant identity others have placed upon him/her.  </w:t>
      </w:r>
    </w:p>
    <w:p w:rsidR="00002E4F" w:rsidRPr="008F3F63" w:rsidRDefault="00002E4F" w:rsidP="00002E4F">
      <w:r w:rsidRPr="008F3F63">
        <w:t>a. Primary Deviance</w:t>
      </w:r>
    </w:p>
    <w:p w:rsidR="00002E4F" w:rsidRPr="008F3F63" w:rsidRDefault="00002E4F" w:rsidP="00002E4F">
      <w:r w:rsidRPr="008F3F63">
        <w:t>b. Deviant Labeling</w:t>
      </w:r>
    </w:p>
    <w:p w:rsidR="00002E4F" w:rsidRPr="008F3F63" w:rsidRDefault="00002E4F" w:rsidP="00002E4F">
      <w:r w:rsidRPr="008F3F63">
        <w:t>*c. Secondary Deviance</w:t>
      </w:r>
    </w:p>
    <w:p w:rsidR="00002E4F" w:rsidRPr="008F3F63" w:rsidRDefault="00002E4F" w:rsidP="00002E4F">
      <w:r w:rsidRPr="008F3F63">
        <w:t>d. Recidivism</w:t>
      </w:r>
    </w:p>
    <w:p w:rsidR="00002E4F" w:rsidRPr="008F3F63" w:rsidRDefault="00002E4F" w:rsidP="00002E4F"/>
    <w:p w:rsidR="00002E4F" w:rsidRPr="008F3F63" w:rsidRDefault="00002E4F" w:rsidP="00002E4F">
      <w:r w:rsidRPr="008F3F63">
        <w:t xml:space="preserve">65. _____________________ is a social position that is so intense it becomes the primary characteristic of the individual.  </w:t>
      </w:r>
    </w:p>
    <w:p w:rsidR="00002E4F" w:rsidRPr="008F3F63" w:rsidRDefault="00002E4F" w:rsidP="00002E4F">
      <w:r w:rsidRPr="008F3F63">
        <w:t>a. Labeled Stigma</w:t>
      </w:r>
    </w:p>
    <w:p w:rsidR="00002E4F" w:rsidRPr="008F3F63" w:rsidRDefault="00002E4F" w:rsidP="00002E4F">
      <w:r w:rsidRPr="008F3F63">
        <w:t>*b. Master Status</w:t>
      </w:r>
    </w:p>
    <w:p w:rsidR="00002E4F" w:rsidRPr="008F3F63" w:rsidRDefault="00002E4F" w:rsidP="00002E4F">
      <w:r w:rsidRPr="008F3F63">
        <w:t>c. Ascribed Status</w:t>
      </w:r>
    </w:p>
    <w:p w:rsidR="00002E4F" w:rsidRPr="008F3F63" w:rsidRDefault="00002E4F" w:rsidP="00002E4F">
      <w:r w:rsidRPr="008F3F63">
        <w:t>d. Extreme Status</w:t>
      </w:r>
    </w:p>
    <w:p w:rsidR="00002E4F" w:rsidRPr="008F3F63" w:rsidRDefault="00002E4F" w:rsidP="00002E4F"/>
    <w:p w:rsidR="00002E4F" w:rsidRPr="008F3F63" w:rsidRDefault="00002E4F" w:rsidP="00002E4F">
      <w:r w:rsidRPr="008F3F63">
        <w:t xml:space="preserve">66. _________________ is being arrested again after having served a sentence for another crime.  </w:t>
      </w:r>
    </w:p>
    <w:p w:rsidR="00002E4F" w:rsidRPr="008F3F63" w:rsidRDefault="00002E4F" w:rsidP="00002E4F">
      <w:r w:rsidRPr="008F3F63">
        <w:t>a. Precursor Deviance</w:t>
      </w:r>
    </w:p>
    <w:p w:rsidR="00002E4F" w:rsidRPr="008F3F63" w:rsidRDefault="00002E4F" w:rsidP="00002E4F">
      <w:r w:rsidRPr="008F3F63">
        <w:t>b. Antecedents</w:t>
      </w:r>
    </w:p>
    <w:p w:rsidR="00002E4F" w:rsidRPr="008F3F63" w:rsidRDefault="00002E4F" w:rsidP="00002E4F">
      <w:r w:rsidRPr="008F3F63">
        <w:t>c. Double Jeopardy</w:t>
      </w:r>
    </w:p>
    <w:p w:rsidR="00002E4F" w:rsidRPr="008F3F63" w:rsidRDefault="00002E4F" w:rsidP="00002E4F">
      <w:r w:rsidRPr="008F3F63">
        <w:t>*d. Recidivism</w:t>
      </w:r>
    </w:p>
    <w:p w:rsidR="00002E4F" w:rsidRPr="008F3F63" w:rsidRDefault="00002E4F" w:rsidP="00002E4F"/>
    <w:p w:rsidR="00002E4F" w:rsidRPr="008F3F63" w:rsidRDefault="00002E4F" w:rsidP="00002E4F">
      <w:r w:rsidRPr="008F3F63">
        <w:t>67.  An approach that studies how people learn behaviors through interactions with others is ______________.</w:t>
      </w:r>
    </w:p>
    <w:p w:rsidR="00002E4F" w:rsidRPr="008F3F63" w:rsidRDefault="00002E4F" w:rsidP="00002E4F">
      <w:r w:rsidRPr="008F3F63">
        <w:t>a. Acculturation</w:t>
      </w:r>
    </w:p>
    <w:p w:rsidR="00002E4F" w:rsidRPr="008F3F63" w:rsidRDefault="00002E4F" w:rsidP="00002E4F">
      <w:r w:rsidRPr="008F3F63">
        <w:t>b. Enculturation</w:t>
      </w:r>
    </w:p>
    <w:p w:rsidR="00002E4F" w:rsidRPr="008F3F63" w:rsidRDefault="00002E4F" w:rsidP="00002E4F">
      <w:r w:rsidRPr="008F3F63">
        <w:t>c. Behavior learning</w:t>
      </w:r>
    </w:p>
    <w:p w:rsidR="00002E4F" w:rsidRPr="008F3F63" w:rsidRDefault="00002E4F" w:rsidP="00002E4F">
      <w:r w:rsidRPr="008F3F63">
        <w:t>*d. Social learning</w:t>
      </w:r>
    </w:p>
    <w:p w:rsidR="00002E4F" w:rsidRPr="008F3F63" w:rsidRDefault="00002E4F" w:rsidP="00002E4F"/>
    <w:p w:rsidR="00002E4F" w:rsidRPr="008F3F63" w:rsidRDefault="00002E4F" w:rsidP="00002E4F">
      <w:r w:rsidRPr="008F3F63">
        <w:t>68.  In studying crime ________________ taught the concept of Differential Association.</w:t>
      </w:r>
    </w:p>
    <w:p w:rsidR="00002E4F" w:rsidRPr="008F3F63" w:rsidRDefault="00002E4F" w:rsidP="00002E4F">
      <w:r w:rsidRPr="008F3F63">
        <w:t>a. John Singleton</w:t>
      </w:r>
    </w:p>
    <w:p w:rsidR="00002E4F" w:rsidRPr="008F3F63" w:rsidRDefault="00002E4F" w:rsidP="00002E4F">
      <w:r w:rsidRPr="008F3F63">
        <w:t xml:space="preserve"> b. Edward Lemert</w:t>
      </w:r>
    </w:p>
    <w:p w:rsidR="00002E4F" w:rsidRPr="008F3F63" w:rsidRDefault="00002E4F" w:rsidP="00002E4F">
      <w:r w:rsidRPr="008F3F63">
        <w:t>*c. Edwin Sutherland</w:t>
      </w:r>
    </w:p>
    <w:p w:rsidR="00002E4F" w:rsidRPr="008F3F63" w:rsidRDefault="00002E4F" w:rsidP="00002E4F">
      <w:r w:rsidRPr="008F3F63">
        <w:t>d. Karl Marx</w:t>
      </w:r>
    </w:p>
    <w:p w:rsidR="00002E4F" w:rsidRPr="008F3F63" w:rsidRDefault="00002E4F" w:rsidP="00002E4F"/>
    <w:p w:rsidR="00002E4F" w:rsidRPr="008F3F63" w:rsidRDefault="00002E4F" w:rsidP="00002E4F">
      <w:r w:rsidRPr="008F3F63">
        <w:t xml:space="preserve">69.  The process of learning deviance from others in your close relationships who provide role models of and opportunities for deviance.  </w:t>
      </w:r>
    </w:p>
    <w:p w:rsidR="00002E4F" w:rsidRPr="008F3F63" w:rsidRDefault="00002E4F" w:rsidP="00002E4F">
      <w:r w:rsidRPr="008F3F63">
        <w:lastRenderedPageBreak/>
        <w:t>*a. Differential Association</w:t>
      </w:r>
    </w:p>
    <w:p w:rsidR="00002E4F" w:rsidRPr="008F3F63" w:rsidRDefault="00002E4F" w:rsidP="00002E4F">
      <w:r w:rsidRPr="008F3F63">
        <w:t>b. Deviant Mentors</w:t>
      </w:r>
    </w:p>
    <w:p w:rsidR="00002E4F" w:rsidRPr="008F3F63" w:rsidRDefault="00002E4F" w:rsidP="00002E4F">
      <w:r w:rsidRPr="008F3F63">
        <w:t>c. Deviant Association</w:t>
      </w:r>
    </w:p>
    <w:p w:rsidR="00002E4F" w:rsidRPr="008F3F63" w:rsidRDefault="00002E4F" w:rsidP="00002E4F">
      <w:r w:rsidRPr="008F3F63">
        <w:t>d. Disparity</w:t>
      </w:r>
    </w:p>
    <w:p w:rsidR="00002E4F" w:rsidRPr="008F3F63" w:rsidRDefault="00002E4F" w:rsidP="00002E4F"/>
    <w:p w:rsidR="00002E4F" w:rsidRPr="008F3F63" w:rsidRDefault="00002E4F" w:rsidP="00002E4F">
      <w:r w:rsidRPr="008F3F63">
        <w:t xml:space="preserve">70. In an attempt to explain deviant and criminal behavior, scientists considered ____________________, an outdated scientific approach of studying the shape and characteristics of the skull.  </w:t>
      </w:r>
    </w:p>
    <w:p w:rsidR="00002E4F" w:rsidRPr="008F3F63" w:rsidRDefault="00002E4F" w:rsidP="00002E4F">
      <w:r w:rsidRPr="008F3F63">
        <w:t>a. Anthropology</w:t>
      </w:r>
    </w:p>
    <w:p w:rsidR="00002E4F" w:rsidRPr="008F3F63" w:rsidRDefault="00002E4F" w:rsidP="00002E4F">
      <w:r w:rsidRPr="008F3F63">
        <w:t>*b. Phrenology</w:t>
      </w:r>
    </w:p>
    <w:p w:rsidR="00002E4F" w:rsidRPr="008F3F63" w:rsidRDefault="00002E4F" w:rsidP="00002E4F">
      <w:r w:rsidRPr="008F3F63">
        <w:t>c. Physiognomy</w:t>
      </w:r>
    </w:p>
    <w:p w:rsidR="00002E4F" w:rsidRPr="008F3F63" w:rsidRDefault="00002E4F" w:rsidP="00002E4F">
      <w:r w:rsidRPr="008F3F63">
        <w:t>d. Craniometry</w:t>
      </w:r>
    </w:p>
    <w:p w:rsidR="00002E4F" w:rsidRPr="008F3F63" w:rsidRDefault="00002E4F" w:rsidP="00002E4F"/>
    <w:p w:rsidR="00002E4F" w:rsidRPr="008F3F63" w:rsidRDefault="00002E4F" w:rsidP="00002E4F">
      <w:r w:rsidRPr="008F3F63">
        <w:t>71. How many classifications need to be made about crime types?</w:t>
      </w:r>
    </w:p>
    <w:p w:rsidR="00002E4F" w:rsidRPr="008F3F63" w:rsidRDefault="00002E4F" w:rsidP="00002E4F">
      <w:r w:rsidRPr="008F3F63">
        <w:t>*a. 3</w:t>
      </w:r>
    </w:p>
    <w:p w:rsidR="00002E4F" w:rsidRPr="008F3F63" w:rsidRDefault="00002E4F" w:rsidP="00002E4F">
      <w:r w:rsidRPr="008F3F63">
        <w:t>b. 4</w:t>
      </w:r>
    </w:p>
    <w:p w:rsidR="00002E4F" w:rsidRPr="008F3F63" w:rsidRDefault="00002E4F" w:rsidP="00002E4F">
      <w:r w:rsidRPr="008F3F63">
        <w:t>c. 5</w:t>
      </w:r>
    </w:p>
    <w:p w:rsidR="00002E4F" w:rsidRPr="008F3F63" w:rsidRDefault="00002E4F" w:rsidP="00002E4F">
      <w:r w:rsidRPr="008F3F63">
        <w:t xml:space="preserve">d. 6 </w:t>
      </w:r>
    </w:p>
    <w:p w:rsidR="00002E4F" w:rsidRPr="008F3F63" w:rsidRDefault="00002E4F" w:rsidP="00002E4F"/>
    <w:p w:rsidR="00002E4F" w:rsidRPr="008F3F63" w:rsidRDefault="00002E4F" w:rsidP="00002E4F">
      <w:r w:rsidRPr="008F3F63">
        <w:t xml:space="preserve">72.  _______________ </w:t>
      </w:r>
      <w:proofErr w:type="gramStart"/>
      <w:r w:rsidRPr="008F3F63">
        <w:t>are  crimes</w:t>
      </w:r>
      <w:proofErr w:type="gramEnd"/>
      <w:r w:rsidRPr="008F3F63">
        <w:t xml:space="preserve"> committed by persons of respectable and high social status committed in the course of their occupations.</w:t>
      </w:r>
    </w:p>
    <w:p w:rsidR="00002E4F" w:rsidRPr="008F3F63" w:rsidRDefault="00002E4F" w:rsidP="00002E4F">
      <w:r w:rsidRPr="008F3F63">
        <w:t>a. Blue-collar crime</w:t>
      </w:r>
    </w:p>
    <w:p w:rsidR="00002E4F" w:rsidRPr="008F3F63" w:rsidRDefault="00002E4F" w:rsidP="00002E4F">
      <w:r w:rsidRPr="008F3F63">
        <w:t>b. Industrial crime</w:t>
      </w:r>
    </w:p>
    <w:p w:rsidR="00002E4F" w:rsidRPr="008F3F63" w:rsidRDefault="00002E4F" w:rsidP="00002E4F">
      <w:r w:rsidRPr="008F3F63">
        <w:t xml:space="preserve">*c. White-collar crime </w:t>
      </w:r>
    </w:p>
    <w:p w:rsidR="00002E4F" w:rsidRPr="008F3F63" w:rsidRDefault="00002E4F" w:rsidP="00002E4F">
      <w:r w:rsidRPr="008F3F63">
        <w:t>d. Economic crime</w:t>
      </w:r>
    </w:p>
    <w:p w:rsidR="00002E4F" w:rsidRPr="008F3F63" w:rsidRDefault="00002E4F" w:rsidP="00002E4F"/>
    <w:p w:rsidR="00002E4F" w:rsidRPr="008F3F63" w:rsidRDefault="00002E4F" w:rsidP="00002E4F"/>
    <w:p w:rsidR="00002E4F" w:rsidRPr="008F3F63" w:rsidRDefault="00002E4F" w:rsidP="00002E4F">
      <w:r w:rsidRPr="008F3F63">
        <w:t>73.  _________________ are crimes committed by average persons against members, groups, and organizations.</w:t>
      </w:r>
    </w:p>
    <w:p w:rsidR="00002E4F" w:rsidRPr="008F3F63" w:rsidRDefault="00002E4F" w:rsidP="00002E4F">
      <w:r w:rsidRPr="008F3F63">
        <w:t>a. Blue-collar Crimes</w:t>
      </w:r>
    </w:p>
    <w:p w:rsidR="00002E4F" w:rsidRPr="008F3F63" w:rsidRDefault="00002E4F" w:rsidP="00002E4F">
      <w:r w:rsidRPr="008F3F63">
        <w:t>b. Industrial Crimes</w:t>
      </w:r>
    </w:p>
    <w:p w:rsidR="00002E4F" w:rsidRPr="008F3F63" w:rsidRDefault="00002E4F" w:rsidP="00002E4F">
      <w:r w:rsidRPr="008F3F63">
        <w:t xml:space="preserve">c. Organized Crimes </w:t>
      </w:r>
    </w:p>
    <w:p w:rsidR="00002E4F" w:rsidRPr="008F3F63" w:rsidRDefault="00002E4F" w:rsidP="00002E4F">
      <w:r w:rsidRPr="008F3F63">
        <w:t>*d. Street Crimes</w:t>
      </w:r>
    </w:p>
    <w:p w:rsidR="00002E4F" w:rsidRPr="008F3F63" w:rsidRDefault="00002E4F" w:rsidP="00002E4F"/>
    <w:p w:rsidR="00002E4F" w:rsidRPr="008F3F63" w:rsidRDefault="00002E4F" w:rsidP="00002E4F">
      <w:r w:rsidRPr="008F3F63">
        <w:t xml:space="preserve">74. ___________________ are acts of racial, religious, anti-immigration, sexual orientation, gender, and disability motivated violence.  </w:t>
      </w:r>
    </w:p>
    <w:p w:rsidR="00002E4F" w:rsidRPr="008F3F63" w:rsidRDefault="00002E4F" w:rsidP="00002E4F">
      <w:r w:rsidRPr="008F3F63">
        <w:t>a. Street Crimes</w:t>
      </w:r>
    </w:p>
    <w:p w:rsidR="00002E4F" w:rsidRPr="008F3F63" w:rsidRDefault="00002E4F" w:rsidP="00002E4F">
      <w:r w:rsidRPr="008F3F63">
        <w:t>b. Organized Crimes</w:t>
      </w:r>
    </w:p>
    <w:p w:rsidR="00002E4F" w:rsidRPr="008F3F63" w:rsidRDefault="00002E4F" w:rsidP="00002E4F">
      <w:r w:rsidRPr="008F3F63">
        <w:t>*c. Hate Crimes</w:t>
      </w:r>
    </w:p>
    <w:p w:rsidR="00002E4F" w:rsidRPr="008F3F63" w:rsidRDefault="00002E4F" w:rsidP="00002E4F">
      <w:r w:rsidRPr="008F3F63">
        <w:t>d. Biased Crimes</w:t>
      </w:r>
    </w:p>
    <w:p w:rsidR="00002E4F" w:rsidRPr="008F3F63" w:rsidRDefault="00002E4F" w:rsidP="00002E4F"/>
    <w:p w:rsidR="00002E4F" w:rsidRPr="008F3F63" w:rsidRDefault="00002E4F" w:rsidP="00002E4F">
      <w:r w:rsidRPr="008F3F63">
        <w:t>75.  Theft of valuable from your home is an example of a ___________________.</w:t>
      </w:r>
    </w:p>
    <w:p w:rsidR="00002E4F" w:rsidRPr="008F3F63" w:rsidRDefault="00002E4F" w:rsidP="00002E4F">
      <w:r w:rsidRPr="008F3F63">
        <w:t>a. Blue-collar Crime</w:t>
      </w:r>
    </w:p>
    <w:p w:rsidR="00002E4F" w:rsidRPr="008F3F63" w:rsidRDefault="00002E4F" w:rsidP="00002E4F">
      <w:r w:rsidRPr="008F3F63">
        <w:t>b. Industrial Crime</w:t>
      </w:r>
    </w:p>
    <w:p w:rsidR="00002E4F" w:rsidRPr="008F3F63" w:rsidRDefault="00002E4F" w:rsidP="00002E4F">
      <w:r w:rsidRPr="008F3F63">
        <w:t>c. Organized Crime</w:t>
      </w:r>
    </w:p>
    <w:p w:rsidR="00002E4F" w:rsidRPr="008F3F63" w:rsidRDefault="00002E4F" w:rsidP="00002E4F">
      <w:r w:rsidRPr="008F3F63">
        <w:t>*d. Street Crime</w:t>
      </w:r>
    </w:p>
    <w:p w:rsidR="00002E4F" w:rsidRPr="008F3F63" w:rsidRDefault="00002E4F" w:rsidP="00002E4F"/>
    <w:p w:rsidR="00002E4F" w:rsidRPr="008F3F63" w:rsidRDefault="00002E4F" w:rsidP="00002E4F">
      <w:r w:rsidRPr="008F3F63">
        <w:t xml:space="preserve">76. Insider trading, safety violations where employees are injured or killed, environmental destruction, deception and fraud, and inappropriate use of corporate funds are all examples of a ________________________.  </w:t>
      </w:r>
    </w:p>
    <w:p w:rsidR="00002E4F" w:rsidRPr="008F3F63" w:rsidRDefault="00002E4F" w:rsidP="00002E4F">
      <w:r w:rsidRPr="008F3F63">
        <w:t>a. Blue-collar crime</w:t>
      </w:r>
    </w:p>
    <w:p w:rsidR="00002E4F" w:rsidRPr="008F3F63" w:rsidRDefault="00002E4F" w:rsidP="00002E4F">
      <w:r w:rsidRPr="008F3F63">
        <w:t>b. Industrial crime</w:t>
      </w:r>
    </w:p>
    <w:p w:rsidR="00002E4F" w:rsidRPr="008F3F63" w:rsidRDefault="00002E4F" w:rsidP="00002E4F">
      <w:r w:rsidRPr="008F3F63">
        <w:t xml:space="preserve">*c. White-collar crime </w:t>
      </w:r>
    </w:p>
    <w:p w:rsidR="00002E4F" w:rsidRPr="008F3F63" w:rsidRDefault="00002E4F" w:rsidP="00002E4F">
      <w:r w:rsidRPr="008F3F63">
        <w:t>d. Economic crime</w:t>
      </w:r>
    </w:p>
    <w:p w:rsidR="00002E4F" w:rsidRPr="008F3F63" w:rsidRDefault="00002E4F" w:rsidP="00002E4F"/>
    <w:p w:rsidR="00002E4F" w:rsidRPr="008F3F63" w:rsidRDefault="00002E4F" w:rsidP="00002E4F">
      <w:r w:rsidRPr="008F3F63">
        <w:t>77. Harassment of Muslims after 9/11 would be considered a ________________.</w:t>
      </w:r>
    </w:p>
    <w:p w:rsidR="00002E4F" w:rsidRPr="008F3F63" w:rsidRDefault="00002E4F" w:rsidP="00002E4F">
      <w:r w:rsidRPr="008F3F63">
        <w:t>a. Street Crime</w:t>
      </w:r>
    </w:p>
    <w:p w:rsidR="00002E4F" w:rsidRPr="008F3F63" w:rsidRDefault="00002E4F" w:rsidP="00002E4F">
      <w:r w:rsidRPr="008F3F63">
        <w:t>b. Organized Crime</w:t>
      </w:r>
    </w:p>
    <w:p w:rsidR="00002E4F" w:rsidRPr="008F3F63" w:rsidRDefault="00002E4F" w:rsidP="00002E4F">
      <w:r w:rsidRPr="008F3F63">
        <w:t>*c. Hate Crime</w:t>
      </w:r>
    </w:p>
    <w:p w:rsidR="00002E4F" w:rsidRPr="008F3F63" w:rsidRDefault="00002E4F" w:rsidP="00002E4F">
      <w:r w:rsidRPr="008F3F63">
        <w:t>d. Biased Crime</w:t>
      </w:r>
    </w:p>
    <w:p w:rsidR="00002E4F" w:rsidRPr="008F3F63" w:rsidRDefault="00002E4F" w:rsidP="00002E4F"/>
    <w:p w:rsidR="00002E4F" w:rsidRPr="008F3F63" w:rsidRDefault="00002E4F" w:rsidP="00002E4F">
      <w:r w:rsidRPr="008F3F63">
        <w:t xml:space="preserve">78.  _____________________ is a crime perpetrated by covert organizations which are extremely secretive and organized, devoted to criminal activity.  </w:t>
      </w:r>
    </w:p>
    <w:p w:rsidR="00002E4F" w:rsidRPr="008F3F63" w:rsidRDefault="00002E4F" w:rsidP="00002E4F">
      <w:r w:rsidRPr="008F3F63">
        <w:t>a. Gang crime</w:t>
      </w:r>
    </w:p>
    <w:p w:rsidR="00002E4F" w:rsidRPr="008F3F63" w:rsidRDefault="00002E4F" w:rsidP="00002E4F">
      <w:r w:rsidRPr="008F3F63">
        <w:t>b. Methodical crime</w:t>
      </w:r>
    </w:p>
    <w:p w:rsidR="00002E4F" w:rsidRPr="008F3F63" w:rsidRDefault="00002E4F" w:rsidP="00002E4F">
      <w:r w:rsidRPr="008F3F63">
        <w:t>c. regimented crime</w:t>
      </w:r>
    </w:p>
    <w:p w:rsidR="00002E4F" w:rsidRPr="008F3F63" w:rsidRDefault="00002E4F" w:rsidP="00002E4F">
      <w:r w:rsidRPr="008F3F63">
        <w:t>*d. Organized crime</w:t>
      </w:r>
    </w:p>
    <w:p w:rsidR="00002E4F" w:rsidRPr="008F3F63" w:rsidRDefault="00002E4F" w:rsidP="00002E4F"/>
    <w:p w:rsidR="00002E4F" w:rsidRPr="008F3F63" w:rsidRDefault="00002E4F" w:rsidP="00002E4F">
      <w:r w:rsidRPr="008F3F63">
        <w:t>79.  Which of these often involve political corruption, and use of violence and intimidation?</w:t>
      </w:r>
    </w:p>
    <w:p w:rsidR="00002E4F" w:rsidRPr="008F3F63" w:rsidRDefault="00002E4F" w:rsidP="00002E4F">
      <w:r w:rsidRPr="008F3F63">
        <w:t>a. Street crime</w:t>
      </w:r>
    </w:p>
    <w:p w:rsidR="00002E4F" w:rsidRPr="008F3F63" w:rsidRDefault="00002E4F" w:rsidP="00002E4F">
      <w:r w:rsidRPr="008F3F63">
        <w:t>b. Hate crime</w:t>
      </w:r>
    </w:p>
    <w:p w:rsidR="00002E4F" w:rsidRPr="008F3F63" w:rsidRDefault="00002E4F" w:rsidP="00002E4F">
      <w:r w:rsidRPr="008F3F63">
        <w:t>*c. Organized crime</w:t>
      </w:r>
    </w:p>
    <w:p w:rsidR="00002E4F" w:rsidRPr="008F3F63" w:rsidRDefault="00002E4F" w:rsidP="00002E4F">
      <w:r w:rsidRPr="008F3F63">
        <w:t>d. Political crime</w:t>
      </w:r>
    </w:p>
    <w:p w:rsidR="00002E4F" w:rsidRPr="008F3F63" w:rsidRDefault="00002E4F" w:rsidP="00002E4F"/>
    <w:p w:rsidR="00002E4F" w:rsidRPr="008F3F63" w:rsidRDefault="00002E4F" w:rsidP="00002E4F">
      <w:r w:rsidRPr="008F3F63">
        <w:t>80.  Which of these include a complex hierarchy and territorial division of authority and practice?</w:t>
      </w:r>
    </w:p>
    <w:p w:rsidR="00002E4F" w:rsidRPr="008F3F63" w:rsidRDefault="00002E4F" w:rsidP="00002E4F">
      <w:r w:rsidRPr="008F3F63">
        <w:t>a. Street crime</w:t>
      </w:r>
    </w:p>
    <w:p w:rsidR="00002E4F" w:rsidRPr="008F3F63" w:rsidRDefault="00002E4F" w:rsidP="00002E4F">
      <w:r w:rsidRPr="008F3F63">
        <w:t>b. Hate crime</w:t>
      </w:r>
    </w:p>
    <w:p w:rsidR="00002E4F" w:rsidRPr="008F3F63" w:rsidRDefault="00002E4F" w:rsidP="00002E4F">
      <w:r w:rsidRPr="008F3F63">
        <w:t>*c. Organized crime</w:t>
      </w:r>
    </w:p>
    <w:p w:rsidR="00002E4F" w:rsidRPr="008F3F63" w:rsidRDefault="00002E4F" w:rsidP="00002E4F">
      <w:r w:rsidRPr="008F3F63">
        <w:t>d. Political crime</w:t>
      </w:r>
    </w:p>
    <w:p w:rsidR="00002E4F" w:rsidRDefault="00002E4F" w:rsidP="00002E4F"/>
    <w:p w:rsidR="008219EB" w:rsidRDefault="008219EB" w:rsidP="00002E4F">
      <w:r>
        <w:t xml:space="preserve">81. </w:t>
      </w:r>
      <w:r w:rsidRPr="008219EB">
        <w:t>A</w:t>
      </w:r>
      <w:r>
        <w:t xml:space="preserve"> key U.S. </w:t>
      </w:r>
      <w:r w:rsidRPr="008219EB">
        <w:t xml:space="preserve">conﬂict issue in studying crime is the disproportionately high level of </w:t>
      </w:r>
      <w:r>
        <w:t>________</w:t>
      </w:r>
      <w:r w:rsidRPr="008219EB">
        <w:t xml:space="preserve"> in 2018 who ended up among the 738,400 incarcerated in city or county jails</w:t>
      </w:r>
      <w:r>
        <w:t>.</w:t>
      </w:r>
    </w:p>
    <w:p w:rsidR="008219EB" w:rsidRDefault="008219EB" w:rsidP="00002E4F">
      <w:r>
        <w:t>a. Whites</w:t>
      </w:r>
    </w:p>
    <w:p w:rsidR="008219EB" w:rsidRDefault="008219EB" w:rsidP="00002E4F">
      <w:r>
        <w:t>b. Asians</w:t>
      </w:r>
    </w:p>
    <w:p w:rsidR="008219EB" w:rsidRDefault="008219EB" w:rsidP="00002E4F">
      <w:r>
        <w:t>c. Immigrants</w:t>
      </w:r>
    </w:p>
    <w:p w:rsidR="008219EB" w:rsidRDefault="008219EB" w:rsidP="00002E4F">
      <w:r>
        <w:t>*d. Non-Whites</w:t>
      </w:r>
    </w:p>
    <w:p w:rsidR="00F62D8D" w:rsidRDefault="00F62D8D" w:rsidP="00002E4F"/>
    <w:p w:rsidR="00F62D8D" w:rsidRDefault="00F62D8D" w:rsidP="00002E4F">
      <w:r>
        <w:t xml:space="preserve">82. A recent </w:t>
      </w:r>
      <w:r w:rsidRPr="00F62D8D">
        <w:t xml:space="preserve">study reported that about </w:t>
      </w:r>
      <w:r>
        <w:t>____</w:t>
      </w:r>
      <w:r w:rsidRPr="00F62D8D">
        <w:t xml:space="preserve"> percent within the first year and </w:t>
      </w:r>
      <w:r>
        <w:t>____</w:t>
      </w:r>
      <w:r w:rsidRPr="00F62D8D">
        <w:t xml:space="preserve"> percent </w:t>
      </w:r>
      <w:r>
        <w:t xml:space="preserve">of released jail inmates </w:t>
      </w:r>
      <w:r w:rsidRPr="00F62D8D">
        <w:t>were rearrested within 9 years of being released (between 2005 and 2014).</w:t>
      </w:r>
    </w:p>
    <w:p w:rsidR="00F62D8D" w:rsidRDefault="00F62D8D" w:rsidP="00002E4F">
      <w:r>
        <w:t>*a. 44% &amp; 83%</w:t>
      </w:r>
    </w:p>
    <w:p w:rsidR="00F62D8D" w:rsidRDefault="00F62D8D" w:rsidP="00002E4F">
      <w:r>
        <w:t>b. 12% &amp; 36%</w:t>
      </w:r>
    </w:p>
    <w:p w:rsidR="00F62D8D" w:rsidRDefault="00F62D8D" w:rsidP="00F62D8D">
      <w:r>
        <w:lastRenderedPageBreak/>
        <w:t>c. 9% &amp; 15%</w:t>
      </w:r>
    </w:p>
    <w:p w:rsidR="00F62D8D" w:rsidRDefault="00F62D8D" w:rsidP="00F62D8D">
      <w:r>
        <w:t>d. 68% &amp; 100%</w:t>
      </w:r>
    </w:p>
    <w:p w:rsidR="00F62D8D" w:rsidRDefault="00F62D8D" w:rsidP="00002E4F"/>
    <w:p w:rsidR="008219EB" w:rsidRPr="008F3F63" w:rsidRDefault="008219EB" w:rsidP="00002E4F"/>
    <w:p w:rsidR="00002E4F" w:rsidRPr="006668BF" w:rsidRDefault="00002E4F" w:rsidP="00002E4F">
      <w:pPr>
        <w:rPr>
          <w:b/>
          <w:sz w:val="32"/>
          <w:szCs w:val="32"/>
        </w:rPr>
      </w:pPr>
      <w:r>
        <w:rPr>
          <w:b/>
          <w:sz w:val="32"/>
          <w:szCs w:val="32"/>
        </w:rPr>
        <w:t>True/False Questions</w:t>
      </w:r>
    </w:p>
    <w:p w:rsidR="00002E4F" w:rsidRPr="008F3F63" w:rsidRDefault="00002E4F" w:rsidP="00002E4F"/>
    <w:p w:rsidR="00002E4F" w:rsidRPr="008F3F63" w:rsidRDefault="00002E4F" w:rsidP="00002E4F">
      <w:r w:rsidRPr="008F3F63">
        <w:t>1. Norm is values and laws in a culture.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2. Norm is shared expectations or rules of behavior.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3. Norm is set of expected behaviors for a given role and social status.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4. Folkways is set of expected behaviors for a given role and social status.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5. Rituals is set of expected behaviors for a given role and social status.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6. In most societies, most people conform to the most convenient norms most of the time.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7. In most societies, most people conform to the most important norms most of the time.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8. Deviance is not as easily defined and established.</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9. Deviance is quite easily defined and established.</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10. Divergence is a violation of norms or rules of behavior that are typically outside of the norms.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11. Morés is a violation of norms or rules of behavior that are typically outside of the norms.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12. Deviance is a violation of norms or rules of behavior that are typically outside of the norms.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13. There is a precise definition of deviance.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lastRenderedPageBreak/>
        <w:t>14. Deviance is defined very differently by people.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15. Sociologists consider people and their attitude toward what is considered deviant when defining deviance.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16. Sociologists consider who has the power and authority to define deviance.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17. Deviance is considered at both of C. Wright Mills’ larger social and personal levels.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 18. Deviance is considered at mostly C. Wright Mills’ larger social levels.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19. Durkheim argued that deviance, especially extreme forms are functional in that they challenge and offend the established norms in the larger collective conscience.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20. Mills argued that deviance, especially extreme forms are functional in that they challenge and offend the established norms in the larger collective conscience.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21. As a sociologist, you should strive for an objective stance when studying deviance.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22. As a sociologist, you should strive for a sensible stance when studying deviance.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23. Value is placed on deviance based on how deviance conforms to norm in our society and on how deviance violates the norm in our society.</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24. Value is placed on deviance based on how norm is defined in the society</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25. The answer to deviance is found in the complexity of modern societies. </w:t>
      </w:r>
    </w:p>
    <w:p w:rsidR="00002E4F" w:rsidRPr="008F3F63" w:rsidRDefault="00002E4F" w:rsidP="00002E4F">
      <w:r w:rsidRPr="008F3F63">
        <w:t>* True</w:t>
      </w:r>
    </w:p>
    <w:p w:rsidR="00002E4F" w:rsidRPr="008F3F63" w:rsidRDefault="00002E4F" w:rsidP="00002E4F">
      <w:r w:rsidRPr="008F3F63">
        <w:t xml:space="preserve"> </w:t>
      </w:r>
    </w:p>
    <w:p w:rsidR="00002E4F" w:rsidRPr="008F3F63" w:rsidRDefault="00002E4F" w:rsidP="00002E4F">
      <w:r w:rsidRPr="008F3F63">
        <w:t>26. The answer to deviance is found in complexities of cultural expectations.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27. Not all members of society agree on the same issue in the same way.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lastRenderedPageBreak/>
        <w:t xml:space="preserve">28. Most societies reach an agreement on the same issue in a similar way.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29.  Many sociologists have argued that it is normal to have deviance in a healthy society. </w:t>
      </w:r>
    </w:p>
    <w:p w:rsidR="00002E4F" w:rsidRPr="008F3F63" w:rsidRDefault="00002E4F" w:rsidP="00002E4F">
      <w:r w:rsidRPr="008F3F63">
        <w:t>* True</w:t>
      </w:r>
    </w:p>
    <w:p w:rsidR="00002E4F" w:rsidRPr="008F3F63" w:rsidRDefault="00002E4F" w:rsidP="00002E4F">
      <w:r w:rsidRPr="008F3F63">
        <w:t xml:space="preserve"> </w:t>
      </w:r>
    </w:p>
    <w:p w:rsidR="00002E4F" w:rsidRPr="008F3F63" w:rsidRDefault="00002E4F" w:rsidP="00002E4F">
      <w:r w:rsidRPr="008F3F63">
        <w:t xml:space="preserve">30. Many sociologists have argued that it is not normal to have deviance in a healthy society.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31. When values shift and change over time, they eventually become laws.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32. When values shift and change over time, they eventually create dissonance in society</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33. Deviance varies between cultures because ideals vary between cultures.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34. Deviance varies between cultures because values vary between cultures.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35. Absolutist perspective claims that deviance resides in the very nature of an act and is wrong at all times and in all places.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36. Individualistic perspective claims that deviance resides in the very nature of an act and is wrong at all times and in all places.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37. Normative perspective claims that deviance is only a violation of a specific group's or society's rules at a specific point in time.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38. Reactive perspective claims that deviance is only a violation of a specific group's or society's rules at a specific point in time.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39. Normative perspective claims that behavior does not become deviant unless it is disapproved of by those in authority (laws).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40. Absolutist perspective claims that behavior does not become deviant unless it is disapproved of by those in authority (laws).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lastRenderedPageBreak/>
        <w:t>41. Reactive perspective claims that behavior does not become deviant unless it is disapproved of by those in authority (laws).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42. Social regulation is formal and informal attempts at enforcing norms.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43. Social control is formal and informal attempts at enforcing norms.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44. Pluralistic theory of social order claims that society is made up of many competing groups whose diverse interests are continuously balanced.</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45. Pluralistic theory of social control claims that society is made up of many competing groups whose diverse interests are continuously balanced.</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46. Social regulation is the customary and typical social arrangements which society's members use to base their daily lives on.</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47. Social control is the customary and typical social arrangements which society's members use to base their daily lives on.</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48. Social order is the customary and typical social arrangements which society's members use to base their daily lives on.</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49. Connection is strong social mutual bonds that encourage society's members to conform.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50. Attachments is strong social mutual bonds that encourage society's members to conform.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51. Commitment is strong loyalty to legitimate opportunity.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52. Devotion is strong loyalty to legitimate opportunity.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 53. The greater inhibition towards deviance comes from stronger participation in legitimate activities.  This describes Avoidance.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lastRenderedPageBreak/>
        <w:t>54. The greater inhibition towards deviance comes from stronger participation in legitimate activities.  This describes Association.</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55. The greater inhibition towards deviance comes from stronger participation in legitimate activities.  This describes Involvement.</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56. A strong understanding in values of conventional morality which promote conformity is Faith</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57. A strong understanding in values of conventional morality which promote conformity is Belief</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58. A strong understanding in values of conventional morality which promote conformity is Conviction</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59. Negative punishment is a punishment or negative reaction toward deviance.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60. Negative sanction is a punishment or negative reaction toward deviance.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61. Positive reinforcements are rewards for conforming behavior.</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62. Positive sanctions are rewards for conforming behavior.</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63. Spanking a child for a negative behavior would be an example of Positive punishment.</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64. Spanking a child for a negative behavior would be an example of Negative sanction.</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65. A promotion in a </w:t>
      </w:r>
      <w:proofErr w:type="gramStart"/>
      <w:r w:rsidRPr="008F3F63">
        <w:t>work place</w:t>
      </w:r>
      <w:proofErr w:type="gramEnd"/>
      <w:r w:rsidRPr="008F3F63">
        <w:t xml:space="preserve"> would be considered a Positive punishment.</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66. A promotion in a </w:t>
      </w:r>
      <w:proofErr w:type="gramStart"/>
      <w:r w:rsidRPr="008F3F63">
        <w:t>work place</w:t>
      </w:r>
      <w:proofErr w:type="gramEnd"/>
      <w:r w:rsidRPr="008F3F63">
        <w:t xml:space="preserve"> would be considered a Positive sanction.</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67. Getting kicked out of school for smoking marijuana is Positive sanctions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68. Getting kicked out of school for smoking marijuana is Negative sanctions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69. One of the harshest forms of controls comes when intense labels are given to a person because of their actions.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70. One of the harshest forms of controls comes when negative names are given to a person because of their actions.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71. Shame is an attribute which is deeply discrediting and that reduces the person from a whole and usual person to a tainted or discredited one.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72. Stigma is an attribute which is deeply discrediting and that reduces the person from a whole and usual person to a tainted or discredited one.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73. Conformity is an adherence to the normative and legal standards of a group society.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74. Compliance is an adherence to the normative and legal standards of a group society.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75. When someone violates a group’s </w:t>
      </w:r>
      <w:proofErr w:type="gramStart"/>
      <w:r w:rsidRPr="008F3F63">
        <w:t>norm</w:t>
      </w:r>
      <w:proofErr w:type="gramEnd"/>
      <w:r w:rsidRPr="008F3F63">
        <w:t xml:space="preserve"> but his action still complies with the law, it’s considered a deviance.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76. When someone violates a group’s </w:t>
      </w:r>
      <w:proofErr w:type="gramStart"/>
      <w:r w:rsidRPr="008F3F63">
        <w:t>norm</w:t>
      </w:r>
      <w:proofErr w:type="gramEnd"/>
      <w:r w:rsidRPr="008F3F63">
        <w:t xml:space="preserve"> but his action still complies with the law, it’s considered a crime.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77. When one complies with the group’s </w:t>
      </w:r>
      <w:proofErr w:type="gramStart"/>
      <w:r w:rsidRPr="008F3F63">
        <w:t>norm</w:t>
      </w:r>
      <w:proofErr w:type="gramEnd"/>
      <w:r w:rsidRPr="008F3F63">
        <w:t xml:space="preserve"> but his action is against the law, his behavior is an offense.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78. When one complies with the group’s </w:t>
      </w:r>
      <w:proofErr w:type="gramStart"/>
      <w:r w:rsidRPr="008F3F63">
        <w:t>norm</w:t>
      </w:r>
      <w:proofErr w:type="gramEnd"/>
      <w:r w:rsidRPr="008F3F63">
        <w:t xml:space="preserve"> but his action is against the law, his behavior is a crime.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79. When one complies with the group’s </w:t>
      </w:r>
      <w:proofErr w:type="gramStart"/>
      <w:r w:rsidRPr="008F3F63">
        <w:t>norm</w:t>
      </w:r>
      <w:proofErr w:type="gramEnd"/>
      <w:r w:rsidRPr="008F3F63">
        <w:t xml:space="preserve"> but his action is against the law, his behavior is misconduct.</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lastRenderedPageBreak/>
        <w:t xml:space="preserve">80. Offense is a behavior which violates laws and to which governments can apply negative sanctions.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81. Crime is a behavior which violates laws and to which governments can apply negative sanctions.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82. Like deviance, offense is often found in every society.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83. Like deviance, crime is often found in every society.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84. Emile Durkheim was a Functionalist who studied why people conform or deviate.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85. Robert Merton was a Functionalist who studied why people conform or deviate.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86. Conformity is when people live with what they have and get by.</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87. Ritualism is when people live with what they have and get by.</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88. Rebellion is when people commit crime to attain their goals.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89. Innovation is when people commit crime to attain their goals.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90. Ritualism is when people commit crime to attain their goals.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91. Innovation describes people trying but failing and lowering their goals.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92. Ritualism describes people trying but failing and lowering their goals.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93. Rebellion describes situations where people withdraw and reject most of the goals.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94. Retreatism describes situations where people withdraw and reject most of the goals.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95. Rebellion is when people reject both the goals and the means to attain them.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96. Innovation is when people reject both the goals and the means to attain them.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97. Conflict theories of deviance and criminality focus on issues of politics.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98. Conflict theories of deviance and criminality focus on issues of power and powerlessness.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99. The Authority describes the political, corporate, and military leaders of a society.</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100. The Select Few are the political, corporate, and military leaders of a society.</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101. The Power Elite are the political, corporate, and military leaders of a society.</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102. White Collar Crimes are crimes of insider nature that typically are difficult to punish and have broad social consequences upon the masses.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103. Elite Crimes are crimes of insider nature that typically are difficult to punish and have broad social consequences upon the masses.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104. Look-glass </w:t>
      </w:r>
      <w:proofErr w:type="spellStart"/>
      <w:r w:rsidRPr="008F3F63">
        <w:t>self theory</w:t>
      </w:r>
      <w:proofErr w:type="spellEnd"/>
      <w:r w:rsidRPr="008F3F63">
        <w:t xml:space="preserve"> is used by Symbolic Interactionists to understand deviance and crime.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105. Labeling theory is used by Symbolic Interactionists to understand deviance and crime.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106. Recidivism theory claims that the labels people are given affect their perceptions and channel their behaviors into deviance or conformity.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107. Look-glass </w:t>
      </w:r>
      <w:proofErr w:type="spellStart"/>
      <w:r w:rsidRPr="008F3F63">
        <w:t>self theory</w:t>
      </w:r>
      <w:proofErr w:type="spellEnd"/>
      <w:r w:rsidRPr="008F3F63">
        <w:t xml:space="preserve"> claims that the labels people are given affect their perceptions and channel their behaviors into deviance or conformity.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lastRenderedPageBreak/>
        <w:t xml:space="preserve">108. Labeling theory claims that the labels people are given affect their perceptions and channel their behaviors into deviance or conformity.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109. Edward Lemert studied deviant identity formation.</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110. Edwin Sutherland studied deviant identity formation.</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111. Primary Deviance is when an individual violates a norm, becomes identified by others as being deviant while maintaining a self-definition of being a conformist.</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112. Deviant Labeling is when an individual violates a norm, becomes identified by others as being deviant while maintaining a self-definition of being a conformist.</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113. Secondary Deviance is when an individual violates a norm, becomes identified by others as being deviant while maintaining a self-definition of being a conformist.</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114. Primary Deviance is when the individual internalizes the deviant identity others have placed upon him/her.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115. Deviant Labeling is when the individual internalizes the deviant identity others have placed upon him/her.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116. Secondary Deviance is when the individual internalizes the deviant identity others have placed upon him/her.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117. Labeled Stigma is a social position that is so intense it becomes the primary characteristic of the individual.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118. Master Status is a social position that is so intense it becomes the primary characteristic of the individual.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119. Ascribed Status is a social position that is so intense it becomes the primary characteristic of the individual.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lastRenderedPageBreak/>
        <w:t xml:space="preserve">120. Antecedents is being arrested again after having served a sentence for another crime.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121. Double Jeopardy is being arrested again after having served a sentence for another crime.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122. Recidivism is being arrested again after having served a sentence for another crime.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123. An approach that studies how people learn behaviors through interactions with others is Acculturation.</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124. An approach that studies how people learn behaviors through interactions with others is Behavior learning.</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125. An approach that studies how people learn behaviors through interactions with others is </w:t>
      </w:r>
      <w:proofErr w:type="spellStart"/>
      <w:r w:rsidRPr="008F3F63">
        <w:t>ocial</w:t>
      </w:r>
      <w:proofErr w:type="spellEnd"/>
      <w:r w:rsidRPr="008F3F63">
        <w:t xml:space="preserve"> learning.</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126. Differential Association is the process of learning deviance from others in your close relationships who provide role models of and opportunities for deviance.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127. Deviant Association is the process of learning deviance from others in your close relationships who provide role models of and opportunities for deviance.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128. White-collar crimes are crimes committed by persons of respectable and high social status committed in the course of their occupations.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129. Economic crimes are crimes committed by persons of respectable and high social status committed in the course of their occupations.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130. Organized Crimes are crimes committed by average persons against members, groups, and organizations.</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131. Street Crimes are crimes committed by average persons against members, groups, and organizations.</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lastRenderedPageBreak/>
        <w:t xml:space="preserve">132. Hate Crimes are acts of racial, religious, anti-immigration, sexual orientation, gender, and disability motivated violence.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133. Biased Crimes are acts of racial, religious, anti-immigration, sexual orientation, gender, and disability motivated violence.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134. Theft of valuable from your home is an example of a Blue-collar Crime.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135. Theft of valuable from your home is an example of a Street Crime.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136. Insider trading, safety violations where employees are injured or killed, environmental destruction, deception and fraud, and inappropriate use of corporate funds are all examples of a White-collar crime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137. Insider trading, safety violations where employees are injured or killed, environmental destruction, deception and fraud, and inappropriate use of corporate funds are all examples of </w:t>
      </w:r>
      <w:proofErr w:type="spellStart"/>
      <w:proofErr w:type="gramStart"/>
      <w:r w:rsidRPr="008F3F63">
        <w:t>a</w:t>
      </w:r>
      <w:proofErr w:type="spellEnd"/>
      <w:proofErr w:type="gramEnd"/>
      <w:r w:rsidRPr="008F3F63">
        <w:t xml:space="preserve"> Economic crime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138. Harassment of Muslims after 9/11 would be considered a Hate Crime</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139. Harassment of Muslims after 9/11 would be considered a Biased Crime</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140. Gang crime is a crime perpetrated by covert organizations which are extremely secretive and organized, devoted to criminal activity.  </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 xml:space="preserve">141. Organized crime is a crime perpetrated by covert organizations which are extremely secretive and organized, devoted to criminal activity.  </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142. Organized crimes often involve political </w:t>
      </w:r>
      <w:proofErr w:type="gramStart"/>
      <w:r w:rsidRPr="008F3F63">
        <w:t>corruption, and</w:t>
      </w:r>
      <w:proofErr w:type="gramEnd"/>
      <w:r w:rsidRPr="008F3F63">
        <w:t xml:space="preserve"> use of violence and intimidation.</w:t>
      </w:r>
    </w:p>
    <w:p w:rsidR="00002E4F" w:rsidRPr="008F3F63" w:rsidRDefault="00002E4F" w:rsidP="00002E4F">
      <w:r w:rsidRPr="008F3F63">
        <w:t>* True</w:t>
      </w:r>
    </w:p>
    <w:p w:rsidR="00002E4F" w:rsidRPr="008F3F63" w:rsidRDefault="00002E4F" w:rsidP="00002E4F"/>
    <w:p w:rsidR="00002E4F" w:rsidRPr="008F3F63" w:rsidRDefault="00002E4F" w:rsidP="00002E4F">
      <w:r w:rsidRPr="008F3F63">
        <w:t xml:space="preserve">143. Political crimes often involve political </w:t>
      </w:r>
      <w:proofErr w:type="gramStart"/>
      <w:r w:rsidRPr="008F3F63">
        <w:t>corruption, and</w:t>
      </w:r>
      <w:proofErr w:type="gramEnd"/>
      <w:r w:rsidRPr="008F3F63">
        <w:t xml:space="preserve"> use of violence and intimidation.</w:t>
      </w:r>
    </w:p>
    <w:p w:rsidR="00002E4F" w:rsidRPr="008F3F63" w:rsidRDefault="00002E4F" w:rsidP="00002E4F">
      <w:r w:rsidRPr="008F3F63">
        <w:t>* False</w:t>
      </w:r>
    </w:p>
    <w:p w:rsidR="00002E4F" w:rsidRPr="008F3F63" w:rsidRDefault="00002E4F" w:rsidP="00002E4F"/>
    <w:p w:rsidR="00002E4F" w:rsidRPr="008F3F63" w:rsidRDefault="00002E4F" w:rsidP="00002E4F">
      <w:r w:rsidRPr="008F3F63">
        <w:t>144. Organized crime includes a complex hierarchy and territorial division of authority and practice.</w:t>
      </w:r>
    </w:p>
    <w:p w:rsidR="00002E4F" w:rsidRPr="008F3F63" w:rsidRDefault="00002E4F" w:rsidP="00002E4F">
      <w:r w:rsidRPr="008F3F63">
        <w:lastRenderedPageBreak/>
        <w:t>* True</w:t>
      </w:r>
    </w:p>
    <w:p w:rsidR="00002E4F" w:rsidRPr="008F3F63" w:rsidRDefault="00002E4F" w:rsidP="00002E4F"/>
    <w:p w:rsidR="00002E4F" w:rsidRPr="008F3F63" w:rsidRDefault="00002E4F" w:rsidP="00002E4F">
      <w:r w:rsidRPr="008F3F63">
        <w:t>145. Political crime includes a complex hierarchy and territorial division of authority and practice.</w:t>
      </w:r>
    </w:p>
    <w:p w:rsidR="00002E4F" w:rsidRPr="008F3F63" w:rsidRDefault="00002E4F" w:rsidP="00002E4F">
      <w:r w:rsidRPr="008F3F63">
        <w:t>* False</w:t>
      </w:r>
    </w:p>
    <w:p w:rsidR="00002E4F" w:rsidRDefault="00002E4F" w:rsidP="00002E4F"/>
    <w:p w:rsidR="00F62D8D" w:rsidRDefault="00F62D8D" w:rsidP="00F62D8D">
      <w:pPr>
        <w:rPr>
          <w:color w:val="000000"/>
        </w:rPr>
      </w:pPr>
      <w:r>
        <w:rPr>
          <w:color w:val="000000"/>
        </w:rPr>
        <w:t xml:space="preserve">146. </w:t>
      </w:r>
      <w:r w:rsidRPr="00F62D8D">
        <w:rPr>
          <w:color w:val="000000"/>
        </w:rPr>
        <w:t>A Sociologist can ask survey questions about issues, among people, and in a variety of scientific ways that do not specifically represent their own support of options to the social issue, people interviewed, or scientific method.</w:t>
      </w:r>
    </w:p>
    <w:p w:rsidR="00F62D8D" w:rsidRPr="00F62D8D" w:rsidRDefault="00F62D8D" w:rsidP="00F62D8D">
      <w:r>
        <w:rPr>
          <w:color w:val="000000"/>
        </w:rPr>
        <w:t>*True</w:t>
      </w:r>
    </w:p>
    <w:p w:rsidR="00F62D8D" w:rsidRPr="00F62D8D" w:rsidRDefault="00F62D8D" w:rsidP="00F62D8D"/>
    <w:p w:rsidR="00F62D8D" w:rsidRPr="00F62D8D" w:rsidRDefault="00F62D8D" w:rsidP="00F62D8D">
      <w:r>
        <w:rPr>
          <w:color w:val="000000"/>
        </w:rPr>
        <w:t xml:space="preserve">147. </w:t>
      </w:r>
      <w:r w:rsidRPr="00F62D8D">
        <w:rPr>
          <w:color w:val="000000"/>
        </w:rPr>
        <w:t>Only a “Conservative” Sociologists would study conservative issues and only a “Liberal” Sociologists would study liberal issues.</w:t>
      </w:r>
    </w:p>
    <w:p w:rsidR="00F62D8D" w:rsidRPr="00F62D8D" w:rsidRDefault="00F62D8D" w:rsidP="00F62D8D">
      <w:r w:rsidRPr="00F62D8D">
        <w:rPr>
          <w:color w:val="000000"/>
        </w:rPr>
        <w:t>*False</w:t>
      </w:r>
    </w:p>
    <w:p w:rsidR="00F62D8D" w:rsidRPr="00F62D8D" w:rsidRDefault="00F62D8D" w:rsidP="00F62D8D"/>
    <w:p w:rsidR="00F62D8D" w:rsidRDefault="00F62D8D" w:rsidP="00F62D8D">
      <w:pPr>
        <w:rPr>
          <w:color w:val="000000"/>
        </w:rPr>
      </w:pPr>
      <w:r>
        <w:rPr>
          <w:color w:val="000000"/>
        </w:rPr>
        <w:t xml:space="preserve">148. </w:t>
      </w:r>
      <w:r w:rsidRPr="00F62D8D">
        <w:rPr>
          <w:color w:val="000000"/>
        </w:rPr>
        <w:t>Sociologists in general know that our value is in the objectiveness of our information. </w:t>
      </w:r>
    </w:p>
    <w:p w:rsidR="00F62D8D" w:rsidRPr="00F62D8D" w:rsidRDefault="00F62D8D" w:rsidP="00F62D8D">
      <w:pPr>
        <w:jc w:val="both"/>
      </w:pPr>
      <w:r>
        <w:rPr>
          <w:color w:val="000000"/>
        </w:rPr>
        <w:t>*True</w:t>
      </w:r>
    </w:p>
    <w:p w:rsidR="00F62D8D" w:rsidRDefault="00F62D8D" w:rsidP="00F62D8D">
      <w:pPr>
        <w:rPr>
          <w:color w:val="000000"/>
        </w:rPr>
      </w:pPr>
    </w:p>
    <w:p w:rsidR="00F62D8D" w:rsidRPr="00F62D8D" w:rsidRDefault="00F62D8D" w:rsidP="00F62D8D">
      <w:r>
        <w:rPr>
          <w:color w:val="000000"/>
        </w:rPr>
        <w:t xml:space="preserve">149. </w:t>
      </w:r>
      <w:r w:rsidRPr="00F62D8D">
        <w:rPr>
          <w:color w:val="000000"/>
        </w:rPr>
        <w:t>The burden of what you do with Sociological information is up to you. </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150. </w:t>
      </w:r>
      <w:r w:rsidRPr="00F62D8D">
        <w:rPr>
          <w:color w:val="000000"/>
        </w:rPr>
        <w:t>In the case of cannabis and e-cigarette use in many societies a cultural lag exists between various social institutions due to its rapid dispersion in society.</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151. </w:t>
      </w:r>
      <w:r w:rsidRPr="00F62D8D">
        <w:rPr>
          <w:color w:val="000000"/>
        </w:rPr>
        <w:t xml:space="preserve">A Recent </w:t>
      </w:r>
      <w:proofErr w:type="spellStart"/>
      <w:r w:rsidRPr="00F62D8D">
        <w:rPr>
          <w:color w:val="000000"/>
        </w:rPr>
        <w:t>PewResearch</w:t>
      </w:r>
      <w:proofErr w:type="spellEnd"/>
      <w:r w:rsidRPr="00F62D8D">
        <w:rPr>
          <w:color w:val="000000"/>
        </w:rPr>
        <w:t xml:space="preserve"> study "Pew Global Attitudes Project" reported that </w:t>
      </w:r>
      <w:proofErr w:type="gramStart"/>
      <w:r w:rsidRPr="00F62D8D">
        <w:rPr>
          <w:color w:val="000000"/>
        </w:rPr>
        <w:t>the  Global</w:t>
      </w:r>
      <w:proofErr w:type="gramEnd"/>
      <w:r w:rsidRPr="00F62D8D">
        <w:rPr>
          <w:color w:val="000000"/>
        </w:rPr>
        <w:t xml:space="preserve"> Divide on Homosexuality Persists</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152. </w:t>
      </w:r>
      <w:r w:rsidRPr="00F62D8D">
        <w:rPr>
          <w:color w:val="000000"/>
        </w:rPr>
        <w:t>A Qualitative Interview is an in-depth sometimes lengthy one on one interview of an individual to discover unique experiences and views a particular individual has.</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153. </w:t>
      </w:r>
      <w:r w:rsidRPr="00F62D8D">
        <w:rPr>
          <w:color w:val="000000"/>
        </w:rPr>
        <w:t>A key U.S. conﬂict issue in studying crime is the disproportionately high level of non-whites in 2018 who ended up among the 738,400 incarcerated in city or county jails</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153. </w:t>
      </w:r>
      <w:r w:rsidRPr="00F62D8D">
        <w:rPr>
          <w:color w:val="000000"/>
        </w:rPr>
        <w:t>A key U.S. conﬂict issue in studying crime is the disproportionately high level of Whites in 2018 who ended up among the 738,400 incarcerated in city or county jails</w:t>
      </w:r>
    </w:p>
    <w:p w:rsidR="00F62D8D" w:rsidRPr="00F62D8D" w:rsidRDefault="00F62D8D" w:rsidP="00F62D8D">
      <w:r w:rsidRPr="00F62D8D">
        <w:rPr>
          <w:color w:val="000000"/>
        </w:rPr>
        <w:t>*False</w:t>
      </w:r>
    </w:p>
    <w:p w:rsidR="00F62D8D" w:rsidRPr="00F62D8D" w:rsidRDefault="00F62D8D" w:rsidP="00F62D8D"/>
    <w:p w:rsidR="00F62D8D" w:rsidRPr="00F62D8D" w:rsidRDefault="00F62D8D" w:rsidP="00F62D8D">
      <w:r>
        <w:rPr>
          <w:color w:val="000000"/>
        </w:rPr>
        <w:t xml:space="preserve">154. </w:t>
      </w:r>
      <w:r w:rsidRPr="00F62D8D">
        <w:rPr>
          <w:color w:val="000000"/>
        </w:rPr>
        <w:t>Recidivism means being arrested again after having served a sentence for another crime.</w:t>
      </w:r>
    </w:p>
    <w:p w:rsidR="00F62D8D" w:rsidRPr="00F62D8D" w:rsidRDefault="00F62D8D" w:rsidP="00F62D8D">
      <w:r w:rsidRPr="00F62D8D">
        <w:rPr>
          <w:color w:val="000000"/>
        </w:rPr>
        <w:t>*True   </w:t>
      </w:r>
    </w:p>
    <w:p w:rsidR="00F62D8D" w:rsidRPr="00F62D8D" w:rsidRDefault="00F62D8D" w:rsidP="00F62D8D"/>
    <w:p w:rsidR="00F62D8D" w:rsidRPr="00F62D8D" w:rsidRDefault="00F62D8D" w:rsidP="00F62D8D">
      <w:r>
        <w:rPr>
          <w:color w:val="000000"/>
        </w:rPr>
        <w:t xml:space="preserve">155. </w:t>
      </w:r>
      <w:r w:rsidRPr="00F62D8D">
        <w:rPr>
          <w:color w:val="000000"/>
        </w:rPr>
        <w:t>Recidivism rates indicate that the majority of US prisoners have been in prison before.</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156. </w:t>
      </w:r>
      <w:r w:rsidRPr="00F62D8D">
        <w:rPr>
          <w:color w:val="000000"/>
        </w:rPr>
        <w:t>In 2017 the most common form of reported U.S. hate Crime was Race and Ethnicity</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157. </w:t>
      </w:r>
      <w:r w:rsidRPr="00F62D8D">
        <w:rPr>
          <w:color w:val="000000"/>
        </w:rPr>
        <w:t>In 2017 the most common form of reported U.S. hate Crime was political party membership</w:t>
      </w:r>
    </w:p>
    <w:p w:rsidR="00F62D8D" w:rsidRPr="00F62D8D" w:rsidRDefault="00F62D8D" w:rsidP="00F62D8D">
      <w:r w:rsidRPr="00F62D8D">
        <w:rPr>
          <w:color w:val="000000"/>
        </w:rPr>
        <w:t>*False</w:t>
      </w:r>
    </w:p>
    <w:p w:rsidR="00F62D8D" w:rsidRDefault="00F62D8D" w:rsidP="00F62D8D">
      <w:pPr>
        <w:rPr>
          <w:color w:val="000000"/>
        </w:rPr>
      </w:pPr>
    </w:p>
    <w:p w:rsidR="00F62D8D" w:rsidRPr="00F62D8D" w:rsidRDefault="00F62D8D" w:rsidP="00F62D8D">
      <w:r>
        <w:rPr>
          <w:color w:val="000000"/>
        </w:rPr>
        <w:t xml:space="preserve">158. </w:t>
      </w:r>
      <w:r w:rsidRPr="00F62D8D">
        <w:rPr>
          <w:color w:val="000000"/>
        </w:rPr>
        <w:t>The “National Crime Victimization Survey” collects data on how many people suffered a crime in the last decade and if that individual reported the crime to the police or not. </w:t>
      </w:r>
    </w:p>
    <w:p w:rsidR="00F62D8D" w:rsidRPr="00F62D8D" w:rsidRDefault="00F62D8D" w:rsidP="00F62D8D">
      <w:r w:rsidRPr="00F62D8D">
        <w:rPr>
          <w:color w:val="000000"/>
        </w:rPr>
        <w:t>*True</w:t>
      </w:r>
    </w:p>
    <w:p w:rsidR="00F62D8D" w:rsidRPr="00F62D8D" w:rsidRDefault="00F62D8D" w:rsidP="00F62D8D"/>
    <w:p w:rsidR="00F62D8D" w:rsidRPr="00F62D8D" w:rsidRDefault="00F62D8D" w:rsidP="00F62D8D">
      <w:r>
        <w:rPr>
          <w:color w:val="000000"/>
        </w:rPr>
        <w:t xml:space="preserve">159. </w:t>
      </w:r>
      <w:r w:rsidRPr="00F62D8D">
        <w:rPr>
          <w:color w:val="000000"/>
        </w:rPr>
        <w:t>As technology continues to improve and become more affordable and therefore available to more individuals, there has been a corresponding decrease in reported Internet scams and reported economic losses by victims.</w:t>
      </w:r>
    </w:p>
    <w:p w:rsidR="00F62D8D" w:rsidRPr="00F62D8D" w:rsidRDefault="00F62D8D" w:rsidP="00F62D8D">
      <w:r w:rsidRPr="00F62D8D">
        <w:rPr>
          <w:color w:val="000000"/>
        </w:rPr>
        <w:t>*False</w:t>
      </w:r>
    </w:p>
    <w:p w:rsidR="00F62D8D" w:rsidRPr="00F62D8D" w:rsidRDefault="00F62D8D" w:rsidP="00F62D8D"/>
    <w:p w:rsidR="00002E4F" w:rsidRPr="006668BF" w:rsidRDefault="00002E4F" w:rsidP="00002E4F">
      <w:pPr>
        <w:rPr>
          <w:b/>
          <w:sz w:val="32"/>
          <w:szCs w:val="32"/>
        </w:rPr>
      </w:pPr>
      <w:r w:rsidRPr="006668BF">
        <w:rPr>
          <w:b/>
          <w:sz w:val="32"/>
          <w:szCs w:val="32"/>
        </w:rPr>
        <w:t>Fill in the B</w:t>
      </w:r>
      <w:r>
        <w:rPr>
          <w:b/>
          <w:sz w:val="32"/>
          <w:szCs w:val="32"/>
        </w:rPr>
        <w:t>lank / Short Answer Questions</w:t>
      </w:r>
    </w:p>
    <w:p w:rsidR="00002E4F" w:rsidRPr="008F3F63" w:rsidRDefault="00002E4F" w:rsidP="00002E4F"/>
    <w:p w:rsidR="00002E4F" w:rsidRPr="008F3F63" w:rsidRDefault="00002E4F" w:rsidP="00002E4F">
      <w:r w:rsidRPr="008F3F63">
        <w:t>NOTE:  Answers to each blank space can include more than one word.</w:t>
      </w:r>
    </w:p>
    <w:p w:rsidR="00002E4F" w:rsidRPr="008F3F63" w:rsidRDefault="00002E4F" w:rsidP="00002E4F"/>
    <w:p w:rsidR="00002E4F" w:rsidRPr="008F3F63" w:rsidRDefault="00002E4F" w:rsidP="00002E4F">
      <w:r w:rsidRPr="008F3F63">
        <w:t>1. Explain Norm.</w:t>
      </w:r>
    </w:p>
    <w:p w:rsidR="00002E4F" w:rsidRPr="008F3F63" w:rsidRDefault="00002E4F" w:rsidP="00002E4F">
      <w:r w:rsidRPr="008F3F63">
        <w:t>*A norm is shared expectation or rules of behavior</w:t>
      </w:r>
    </w:p>
    <w:p w:rsidR="00002E4F" w:rsidRPr="008F3F63" w:rsidRDefault="00002E4F" w:rsidP="00002E4F"/>
    <w:p w:rsidR="00002E4F" w:rsidRPr="008F3F63" w:rsidRDefault="00002E4F" w:rsidP="00002E4F">
      <w:r w:rsidRPr="008F3F63">
        <w:t xml:space="preserve">2. _______________ is set of expected behaviors for a given role and social status.   </w:t>
      </w:r>
    </w:p>
    <w:p w:rsidR="00002E4F" w:rsidRPr="008F3F63" w:rsidRDefault="00002E4F" w:rsidP="00002E4F">
      <w:r w:rsidRPr="008F3F63">
        <w:t>* Norm</w:t>
      </w:r>
    </w:p>
    <w:p w:rsidR="00002E4F" w:rsidRPr="008F3F63" w:rsidRDefault="00002E4F" w:rsidP="00002E4F"/>
    <w:p w:rsidR="00002E4F" w:rsidRPr="008F3F63" w:rsidRDefault="00002E4F" w:rsidP="00002E4F">
      <w:r w:rsidRPr="008F3F63">
        <w:t xml:space="preserve">3. In most societies, most people conform to the ______________ norms most of the time.  </w:t>
      </w:r>
    </w:p>
    <w:p w:rsidR="00002E4F" w:rsidRPr="008F3F63" w:rsidRDefault="00002E4F" w:rsidP="00002E4F">
      <w:r w:rsidRPr="008F3F63">
        <w:t>* most important</w:t>
      </w:r>
    </w:p>
    <w:p w:rsidR="00002E4F" w:rsidRPr="008F3F63" w:rsidRDefault="00002E4F" w:rsidP="00002E4F"/>
    <w:p w:rsidR="00002E4F" w:rsidRPr="008F3F63" w:rsidRDefault="00002E4F" w:rsidP="00002E4F">
      <w:r w:rsidRPr="008F3F63">
        <w:t>4. _______________ is a violation of norms or rules of behavior that are typically outside of the norms.</w:t>
      </w:r>
    </w:p>
    <w:p w:rsidR="00002E4F" w:rsidRPr="008F3F63" w:rsidRDefault="00002E4F" w:rsidP="00002E4F">
      <w:r w:rsidRPr="008F3F63">
        <w:t>* Deviance</w:t>
      </w:r>
    </w:p>
    <w:p w:rsidR="00002E4F" w:rsidRPr="008F3F63" w:rsidRDefault="00002E4F" w:rsidP="00002E4F"/>
    <w:p w:rsidR="00002E4F" w:rsidRPr="008F3F63" w:rsidRDefault="00002E4F" w:rsidP="00002E4F">
      <w:r w:rsidRPr="008F3F63">
        <w:t xml:space="preserve">5. What Sociologists consider </w:t>
      </w:r>
      <w:proofErr w:type="gramStart"/>
      <w:r w:rsidRPr="008F3F63">
        <w:t>to find</w:t>
      </w:r>
      <w:proofErr w:type="gramEnd"/>
      <w:r w:rsidRPr="008F3F63">
        <w:t xml:space="preserve"> answers to deviance.</w:t>
      </w:r>
    </w:p>
    <w:p w:rsidR="00002E4F" w:rsidRPr="008F3F63" w:rsidRDefault="00002E4F" w:rsidP="00002E4F">
      <w:r w:rsidRPr="008F3F63">
        <w:t>* who has the power and authority to define deviance</w:t>
      </w:r>
    </w:p>
    <w:p w:rsidR="00002E4F" w:rsidRPr="008F3F63" w:rsidRDefault="00002E4F" w:rsidP="00002E4F"/>
    <w:p w:rsidR="00002E4F" w:rsidRPr="008F3F63" w:rsidRDefault="00002E4F" w:rsidP="00002E4F">
      <w:r w:rsidRPr="008F3F63">
        <w:t>6. List factors that influence and shape what is considered normal or deviant in the US.</w:t>
      </w:r>
    </w:p>
    <w:p w:rsidR="00002E4F" w:rsidRPr="008F3F63" w:rsidRDefault="00002E4F" w:rsidP="00002E4F">
      <w:r w:rsidRPr="008F3F63">
        <w:t xml:space="preserve">* governments, religions, education, </w:t>
      </w:r>
      <w:proofErr w:type="gramStart"/>
      <w:r w:rsidRPr="008F3F63">
        <w:t>media ,</w:t>
      </w:r>
      <w:proofErr w:type="gramEnd"/>
      <w:r w:rsidRPr="008F3F63">
        <w:t xml:space="preserve"> and family  </w:t>
      </w:r>
    </w:p>
    <w:p w:rsidR="00002E4F" w:rsidRPr="008F3F63" w:rsidRDefault="00002E4F" w:rsidP="00002E4F"/>
    <w:p w:rsidR="00002E4F" w:rsidRPr="008F3F63" w:rsidRDefault="00002E4F" w:rsidP="00002E4F">
      <w:r w:rsidRPr="008F3F63">
        <w:t xml:space="preserve">7. Durkheim argued that deviance, especially extreme forms are _____________ in that they challenge and offend the established norms in the larger collective conscience.  </w:t>
      </w:r>
    </w:p>
    <w:p w:rsidR="00002E4F" w:rsidRPr="008F3F63" w:rsidRDefault="00002E4F" w:rsidP="00002E4F">
      <w:r w:rsidRPr="008F3F63">
        <w:t>* functional</w:t>
      </w:r>
    </w:p>
    <w:p w:rsidR="00002E4F" w:rsidRPr="008F3F63" w:rsidRDefault="00002E4F" w:rsidP="00002E4F"/>
    <w:p w:rsidR="00002E4F" w:rsidRPr="008F3F63" w:rsidRDefault="00002E4F" w:rsidP="00002E4F">
      <w:r w:rsidRPr="008F3F63">
        <w:t xml:space="preserve">8. List arguments of Functionalists make regarding deviance. </w:t>
      </w:r>
    </w:p>
    <w:p w:rsidR="00002E4F" w:rsidRPr="008F3F63" w:rsidRDefault="00002E4F" w:rsidP="00002E4F">
      <w:r w:rsidRPr="008F3F63">
        <w:lastRenderedPageBreak/>
        <w:t xml:space="preserve">* Deviance reaffirms norms when the deviants are punished, Deviance promotes solidarity among those who support and those who oppose the deviance, Deviance provides a clear contrasting point of comparison for society’s members, Deviance often stimulates social change  </w:t>
      </w:r>
    </w:p>
    <w:p w:rsidR="00002E4F" w:rsidRPr="008F3F63" w:rsidRDefault="00002E4F" w:rsidP="00002E4F"/>
    <w:p w:rsidR="00002E4F" w:rsidRPr="008F3F63" w:rsidRDefault="00002E4F" w:rsidP="00002E4F">
      <w:r w:rsidRPr="008F3F63">
        <w:t xml:space="preserve">9. As a sociologist, you should strive for a(an) ______________ stance when studying deviance.   </w:t>
      </w:r>
    </w:p>
    <w:p w:rsidR="00002E4F" w:rsidRPr="008F3F63" w:rsidRDefault="00002E4F" w:rsidP="00002E4F">
      <w:r w:rsidRPr="008F3F63">
        <w:t>* objective</w:t>
      </w:r>
    </w:p>
    <w:p w:rsidR="00002E4F" w:rsidRPr="008F3F63" w:rsidRDefault="00002E4F" w:rsidP="00002E4F"/>
    <w:p w:rsidR="00002E4F" w:rsidRPr="008F3F63" w:rsidRDefault="00002E4F" w:rsidP="00002E4F">
      <w:r w:rsidRPr="008F3F63">
        <w:t xml:space="preserve">10. Many sociologists have argued that it is normal to have _____________ in a healthy society.  </w:t>
      </w:r>
    </w:p>
    <w:p w:rsidR="00002E4F" w:rsidRPr="008F3F63" w:rsidRDefault="00002E4F" w:rsidP="00002E4F">
      <w:r w:rsidRPr="008F3F63">
        <w:t>* deviance</w:t>
      </w:r>
    </w:p>
    <w:p w:rsidR="00002E4F" w:rsidRPr="008F3F63" w:rsidRDefault="00002E4F" w:rsidP="00002E4F"/>
    <w:p w:rsidR="00002E4F" w:rsidRPr="008F3F63" w:rsidRDefault="00002E4F" w:rsidP="00002E4F">
      <w:r w:rsidRPr="008F3F63">
        <w:t>11.  List three major levels which deviance can vary.</w:t>
      </w:r>
    </w:p>
    <w:p w:rsidR="00002E4F" w:rsidRPr="008F3F63" w:rsidRDefault="00002E4F" w:rsidP="00002E4F">
      <w:r w:rsidRPr="008F3F63">
        <w:t>* across time, from group to group, across cultures</w:t>
      </w:r>
    </w:p>
    <w:p w:rsidR="00002E4F" w:rsidRPr="008F3F63" w:rsidRDefault="00002E4F" w:rsidP="00002E4F"/>
    <w:p w:rsidR="00002E4F" w:rsidRPr="008F3F63" w:rsidRDefault="00002E4F" w:rsidP="00002E4F">
      <w:r w:rsidRPr="008F3F63">
        <w:t>12. What is the typical final result of values shift and change over time?</w:t>
      </w:r>
    </w:p>
    <w:p w:rsidR="00002E4F" w:rsidRPr="008F3F63" w:rsidRDefault="00002E4F" w:rsidP="00002E4F">
      <w:r w:rsidRPr="008F3F63">
        <w:t>* eventually become laws</w:t>
      </w:r>
    </w:p>
    <w:p w:rsidR="00002E4F" w:rsidRPr="008F3F63" w:rsidRDefault="00002E4F" w:rsidP="00002E4F"/>
    <w:p w:rsidR="00002E4F" w:rsidRPr="008F3F63" w:rsidRDefault="00002E4F" w:rsidP="00002E4F">
      <w:r w:rsidRPr="008F3F63">
        <w:t xml:space="preserve">13.  Deviance varies between cultures because ___________ vary between cultures.  </w:t>
      </w:r>
    </w:p>
    <w:p w:rsidR="00002E4F" w:rsidRPr="008F3F63" w:rsidRDefault="00002E4F" w:rsidP="00002E4F">
      <w:r w:rsidRPr="008F3F63">
        <w:t>* values</w:t>
      </w:r>
    </w:p>
    <w:p w:rsidR="00002E4F" w:rsidRPr="008F3F63" w:rsidRDefault="00002E4F" w:rsidP="00002E4F"/>
    <w:p w:rsidR="00002E4F" w:rsidRPr="008F3F63" w:rsidRDefault="00002E4F" w:rsidP="00002E4F">
      <w:r w:rsidRPr="008F3F63">
        <w:t xml:space="preserve">14. _______________________ claims that deviance resides in the very nature of an act and is wrong at </w:t>
      </w:r>
    </w:p>
    <w:p w:rsidR="00002E4F" w:rsidRPr="008F3F63" w:rsidRDefault="00002E4F" w:rsidP="00002E4F">
      <w:r w:rsidRPr="008F3F63">
        <w:t>* Absolutist perspective</w:t>
      </w:r>
    </w:p>
    <w:p w:rsidR="00002E4F" w:rsidRPr="008F3F63" w:rsidRDefault="00002E4F" w:rsidP="00002E4F"/>
    <w:p w:rsidR="00002E4F" w:rsidRPr="008F3F63" w:rsidRDefault="00002E4F" w:rsidP="00002E4F">
      <w:r w:rsidRPr="008F3F63">
        <w:t>15. ______________________ claims that deviance is only a violation of a specific group's or society's rules at a specific point in time.</w:t>
      </w:r>
    </w:p>
    <w:p w:rsidR="00002E4F" w:rsidRPr="008F3F63" w:rsidRDefault="00002E4F" w:rsidP="00002E4F">
      <w:r w:rsidRPr="008F3F63">
        <w:t>* Normative perspective</w:t>
      </w:r>
    </w:p>
    <w:p w:rsidR="00002E4F" w:rsidRPr="008F3F63" w:rsidRDefault="00002E4F" w:rsidP="00002E4F"/>
    <w:p w:rsidR="00002E4F" w:rsidRPr="008F3F63" w:rsidRDefault="00002E4F" w:rsidP="00002E4F">
      <w:r w:rsidRPr="008F3F63">
        <w:t>16. ____________________claims that behavior does not become deviant unless it is disapproved of by those in authority (laws).</w:t>
      </w:r>
    </w:p>
    <w:p w:rsidR="00002E4F" w:rsidRPr="008F3F63" w:rsidRDefault="00002E4F" w:rsidP="00002E4F">
      <w:r w:rsidRPr="008F3F63">
        <w:t>* Reactive perspective</w:t>
      </w:r>
    </w:p>
    <w:p w:rsidR="00002E4F" w:rsidRPr="008F3F63" w:rsidRDefault="00002E4F" w:rsidP="00002E4F"/>
    <w:p w:rsidR="00002E4F" w:rsidRPr="008F3F63" w:rsidRDefault="00002E4F" w:rsidP="00002E4F">
      <w:r w:rsidRPr="008F3F63">
        <w:t>17. Clair believes homosexuality is a sin and our society needs to change its lenience toward it. This would be an example of _____________________.</w:t>
      </w:r>
    </w:p>
    <w:p w:rsidR="00002E4F" w:rsidRPr="008F3F63" w:rsidRDefault="00002E4F" w:rsidP="00002E4F">
      <w:r w:rsidRPr="008F3F63">
        <w:t>* Absolutist perspective</w:t>
      </w:r>
    </w:p>
    <w:p w:rsidR="00002E4F" w:rsidRPr="008F3F63" w:rsidRDefault="00002E4F" w:rsidP="00002E4F"/>
    <w:p w:rsidR="00002E4F" w:rsidRPr="008F3F63" w:rsidRDefault="00002E4F" w:rsidP="00002E4F">
      <w:r w:rsidRPr="008F3F63">
        <w:t>18. Hakim was seen by someone touching his daughter in an inappropriate way at a school event.  He was arrested and was accused of molesting his daughter.  He was absolutely confused since in his native country, the touching was a show of affection.  People tried to explain that this type of behavior is against the law in the US.  This would be an example of __________________.</w:t>
      </w:r>
    </w:p>
    <w:p w:rsidR="00002E4F" w:rsidRPr="008F3F63" w:rsidRDefault="00002E4F" w:rsidP="00002E4F">
      <w:r w:rsidRPr="008F3F63">
        <w:t>* Normative perspective</w:t>
      </w:r>
    </w:p>
    <w:p w:rsidR="00002E4F" w:rsidRPr="008F3F63" w:rsidRDefault="00002E4F" w:rsidP="00002E4F"/>
    <w:p w:rsidR="00002E4F" w:rsidRPr="008F3F63" w:rsidRDefault="00002E4F" w:rsidP="00002E4F">
      <w:r w:rsidRPr="008F3F63">
        <w:t xml:space="preserve">19. A cosmetics company allows $200 worth of free product to each of its employees during a calendar year.  These items are typically sold at 200% above wholesale cost in department stores.  Some employees were found selling their free items on EBay slightly under retail price.  When the company discovered this, they prohibited any of the products to be sold by their employees, </w:t>
      </w:r>
      <w:r w:rsidRPr="008F3F63">
        <w:lastRenderedPageBreak/>
        <w:t>deeming it deviant.  If discovered the employees would face termination and court action.  This would be an example of _______________________.</w:t>
      </w:r>
    </w:p>
    <w:p w:rsidR="00002E4F" w:rsidRPr="008F3F63" w:rsidRDefault="00002E4F" w:rsidP="00002E4F">
      <w:r w:rsidRPr="008F3F63">
        <w:t>* Reactive perspective</w:t>
      </w:r>
    </w:p>
    <w:p w:rsidR="00002E4F" w:rsidRPr="008F3F63" w:rsidRDefault="00002E4F" w:rsidP="00002E4F"/>
    <w:p w:rsidR="00002E4F" w:rsidRPr="008F3F63" w:rsidRDefault="00002E4F" w:rsidP="00002E4F">
      <w:r w:rsidRPr="008F3F63">
        <w:t xml:space="preserve">20. In every society when deviance is considered, it is most often______________.  </w:t>
      </w:r>
    </w:p>
    <w:p w:rsidR="00002E4F" w:rsidRPr="008F3F63" w:rsidRDefault="00002E4F" w:rsidP="00002E4F">
      <w:r w:rsidRPr="008F3F63">
        <w:t>* controlled</w:t>
      </w:r>
    </w:p>
    <w:p w:rsidR="00002E4F" w:rsidRPr="008F3F63" w:rsidRDefault="00002E4F" w:rsidP="00002E4F"/>
    <w:p w:rsidR="00002E4F" w:rsidRPr="008F3F63" w:rsidRDefault="00002E4F" w:rsidP="00002E4F">
      <w:r w:rsidRPr="008F3F63">
        <w:t>21. _____________________ is formal and informal attempts at enforcing norms.</w:t>
      </w:r>
    </w:p>
    <w:p w:rsidR="00002E4F" w:rsidRPr="008F3F63" w:rsidRDefault="00002E4F" w:rsidP="00002E4F">
      <w:r w:rsidRPr="008F3F63">
        <w:t>* Social control</w:t>
      </w:r>
    </w:p>
    <w:p w:rsidR="00002E4F" w:rsidRPr="008F3F63" w:rsidRDefault="00002E4F" w:rsidP="00002E4F"/>
    <w:p w:rsidR="00002E4F" w:rsidRPr="008F3F63" w:rsidRDefault="00002E4F" w:rsidP="00002E4F">
      <w:r w:rsidRPr="008F3F63">
        <w:t>22. _______________________________ claims that society is made up of many competing groups whose diverse interests are continuously balanced.</w:t>
      </w:r>
    </w:p>
    <w:p w:rsidR="00002E4F" w:rsidRPr="008F3F63" w:rsidRDefault="00002E4F" w:rsidP="00002E4F">
      <w:r w:rsidRPr="008F3F63">
        <w:t>* Pluralistic theory of social control</w:t>
      </w:r>
    </w:p>
    <w:p w:rsidR="00002E4F" w:rsidRPr="008F3F63" w:rsidRDefault="00002E4F" w:rsidP="00002E4F"/>
    <w:p w:rsidR="00002E4F" w:rsidRPr="008F3F63" w:rsidRDefault="00002E4F" w:rsidP="00002E4F">
      <w:r w:rsidRPr="008F3F63">
        <w:t>23. ____________________ is the customary and typical social arrangements which society's members use to base their daily lives on.</w:t>
      </w:r>
    </w:p>
    <w:p w:rsidR="00002E4F" w:rsidRPr="008F3F63" w:rsidRDefault="00002E4F" w:rsidP="00002E4F">
      <w:r w:rsidRPr="008F3F63">
        <w:t>* Social order</w:t>
      </w:r>
    </w:p>
    <w:p w:rsidR="00002E4F" w:rsidRPr="008F3F63" w:rsidRDefault="00002E4F" w:rsidP="00002E4F"/>
    <w:p w:rsidR="00002E4F" w:rsidRPr="008F3F63" w:rsidRDefault="00002E4F" w:rsidP="00002E4F">
      <w:r w:rsidRPr="008F3F63">
        <w:t xml:space="preserve">24. ________________ is strong social mutual bonds that encourage society's members to conform.  </w:t>
      </w:r>
    </w:p>
    <w:p w:rsidR="00002E4F" w:rsidRPr="008F3F63" w:rsidRDefault="00002E4F" w:rsidP="00002E4F">
      <w:r w:rsidRPr="008F3F63">
        <w:t>* Attachments</w:t>
      </w:r>
    </w:p>
    <w:p w:rsidR="00002E4F" w:rsidRPr="008F3F63" w:rsidRDefault="00002E4F" w:rsidP="00002E4F"/>
    <w:p w:rsidR="00002E4F" w:rsidRPr="008F3F63" w:rsidRDefault="00002E4F" w:rsidP="00002E4F">
      <w:r w:rsidRPr="008F3F63">
        <w:t xml:space="preserve">25. _______________ is strong loyalty to legitimate opportunity.   </w:t>
      </w:r>
    </w:p>
    <w:p w:rsidR="00002E4F" w:rsidRPr="008F3F63" w:rsidRDefault="00002E4F" w:rsidP="00002E4F">
      <w:r w:rsidRPr="008F3F63">
        <w:t>* Commitment</w:t>
      </w:r>
    </w:p>
    <w:p w:rsidR="00002E4F" w:rsidRPr="008F3F63" w:rsidRDefault="00002E4F" w:rsidP="00002E4F"/>
    <w:p w:rsidR="00002E4F" w:rsidRPr="008F3F63" w:rsidRDefault="00002E4F" w:rsidP="00002E4F"/>
    <w:p w:rsidR="00002E4F" w:rsidRPr="008F3F63" w:rsidRDefault="00002E4F" w:rsidP="00002E4F">
      <w:r w:rsidRPr="008F3F63">
        <w:t>26. The greater inhibition towards deviance comes from stronger participation in legitimate activities.  This describes __________________.</w:t>
      </w:r>
    </w:p>
    <w:p w:rsidR="00002E4F" w:rsidRPr="008F3F63" w:rsidRDefault="00002E4F" w:rsidP="00002E4F">
      <w:r w:rsidRPr="008F3F63">
        <w:t>* Involvement</w:t>
      </w:r>
    </w:p>
    <w:p w:rsidR="00002E4F" w:rsidRPr="008F3F63" w:rsidRDefault="00002E4F" w:rsidP="00002E4F"/>
    <w:p w:rsidR="00002E4F" w:rsidRPr="008F3F63" w:rsidRDefault="00002E4F" w:rsidP="00002E4F">
      <w:r w:rsidRPr="008F3F63">
        <w:t>27.  A strong understanding in values of conventional morality which promote conformity is __________________.</w:t>
      </w:r>
    </w:p>
    <w:p w:rsidR="00002E4F" w:rsidRPr="008F3F63" w:rsidRDefault="00002E4F" w:rsidP="00002E4F">
      <w:r w:rsidRPr="008F3F63">
        <w:t>* Belief</w:t>
      </w:r>
    </w:p>
    <w:p w:rsidR="00002E4F" w:rsidRPr="008F3F63" w:rsidRDefault="00002E4F" w:rsidP="00002E4F"/>
    <w:p w:rsidR="00002E4F" w:rsidRPr="008F3F63" w:rsidRDefault="00002E4F" w:rsidP="00002E4F">
      <w:r w:rsidRPr="008F3F63">
        <w:t>28.  List what society member use to reinforce control efforts of deviance.</w:t>
      </w:r>
    </w:p>
    <w:p w:rsidR="00002E4F" w:rsidRPr="008F3F63" w:rsidRDefault="00002E4F" w:rsidP="00002E4F">
      <w:r w:rsidRPr="008F3F63">
        <w:t>* Negative sanctions, Positive sanctions</w:t>
      </w:r>
    </w:p>
    <w:p w:rsidR="00002E4F" w:rsidRPr="008F3F63" w:rsidRDefault="00002E4F" w:rsidP="00002E4F"/>
    <w:p w:rsidR="00002E4F" w:rsidRPr="008F3F63" w:rsidRDefault="00002E4F" w:rsidP="00002E4F">
      <w:r w:rsidRPr="008F3F63">
        <w:t xml:space="preserve">29.  _________________ is a punishment or negative reaction toward deviance.   </w:t>
      </w:r>
    </w:p>
    <w:p w:rsidR="00002E4F" w:rsidRPr="008F3F63" w:rsidRDefault="00002E4F" w:rsidP="00002E4F">
      <w:r w:rsidRPr="008F3F63">
        <w:t>* Negative sanction</w:t>
      </w:r>
    </w:p>
    <w:p w:rsidR="00002E4F" w:rsidRPr="008F3F63" w:rsidRDefault="00002E4F" w:rsidP="00002E4F"/>
    <w:p w:rsidR="00002E4F" w:rsidRPr="008F3F63" w:rsidRDefault="00002E4F" w:rsidP="00002E4F">
      <w:r w:rsidRPr="008F3F63">
        <w:t>30.  _______________ are rewards for conforming behavior.</w:t>
      </w:r>
    </w:p>
    <w:p w:rsidR="00002E4F" w:rsidRPr="008F3F63" w:rsidRDefault="00002E4F" w:rsidP="00002E4F">
      <w:r w:rsidRPr="008F3F63">
        <w:t>* Positive sanctions</w:t>
      </w:r>
    </w:p>
    <w:p w:rsidR="00002E4F" w:rsidRPr="008F3F63" w:rsidRDefault="00002E4F" w:rsidP="00002E4F"/>
    <w:p w:rsidR="00002E4F" w:rsidRPr="008F3F63" w:rsidRDefault="00002E4F" w:rsidP="00002E4F">
      <w:r w:rsidRPr="008F3F63">
        <w:t>31.  Spanking a child for a negative behavior would be an example of _______________________.</w:t>
      </w:r>
    </w:p>
    <w:p w:rsidR="00002E4F" w:rsidRPr="008F3F63" w:rsidRDefault="00002E4F" w:rsidP="00002E4F">
      <w:r w:rsidRPr="008F3F63">
        <w:t>* Negative sanctions</w:t>
      </w:r>
    </w:p>
    <w:p w:rsidR="00002E4F" w:rsidRPr="008F3F63" w:rsidRDefault="00002E4F" w:rsidP="00002E4F"/>
    <w:p w:rsidR="00002E4F" w:rsidRPr="008F3F63" w:rsidRDefault="00002E4F" w:rsidP="00002E4F">
      <w:r w:rsidRPr="008F3F63">
        <w:t xml:space="preserve">32. A promotion in a </w:t>
      </w:r>
      <w:proofErr w:type="gramStart"/>
      <w:r w:rsidRPr="008F3F63">
        <w:t>work place</w:t>
      </w:r>
      <w:proofErr w:type="gramEnd"/>
      <w:r w:rsidRPr="008F3F63">
        <w:t xml:space="preserve"> would be considered _________________.</w:t>
      </w:r>
    </w:p>
    <w:p w:rsidR="00002E4F" w:rsidRPr="008F3F63" w:rsidRDefault="00002E4F" w:rsidP="00002E4F">
      <w:r w:rsidRPr="008F3F63">
        <w:t>* Positive sanctions</w:t>
      </w:r>
    </w:p>
    <w:p w:rsidR="00002E4F" w:rsidRPr="008F3F63" w:rsidRDefault="00002E4F" w:rsidP="00002E4F"/>
    <w:p w:rsidR="00002E4F" w:rsidRPr="008F3F63" w:rsidRDefault="00002E4F" w:rsidP="00002E4F">
      <w:r w:rsidRPr="008F3F63">
        <w:t>33.  Getting kicked out of school for smoking marijuana is ________________.</w:t>
      </w:r>
    </w:p>
    <w:p w:rsidR="00002E4F" w:rsidRPr="008F3F63" w:rsidRDefault="00002E4F" w:rsidP="00002E4F">
      <w:r w:rsidRPr="008F3F63">
        <w:t>* Negative sanctions</w:t>
      </w:r>
    </w:p>
    <w:p w:rsidR="00002E4F" w:rsidRPr="008F3F63" w:rsidRDefault="00002E4F" w:rsidP="00002E4F"/>
    <w:p w:rsidR="00002E4F" w:rsidRPr="008F3F63" w:rsidRDefault="00002E4F" w:rsidP="00002E4F">
      <w:r w:rsidRPr="008F3F63">
        <w:t xml:space="preserve">34.  One of the harshest forms of controls comes when _______________ are given to a person because of their actions.  </w:t>
      </w:r>
    </w:p>
    <w:p w:rsidR="00002E4F" w:rsidRPr="008F3F63" w:rsidRDefault="00002E4F" w:rsidP="00002E4F">
      <w:r w:rsidRPr="008F3F63">
        <w:t>* Intense labels</w:t>
      </w:r>
    </w:p>
    <w:p w:rsidR="00002E4F" w:rsidRPr="008F3F63" w:rsidRDefault="00002E4F" w:rsidP="00002E4F"/>
    <w:p w:rsidR="00002E4F" w:rsidRPr="008F3F63" w:rsidRDefault="00002E4F" w:rsidP="00002E4F">
      <w:r w:rsidRPr="008F3F63">
        <w:t xml:space="preserve">35. __________________ is an attribute which is deeply discrediting and that reduces the person from a whole and usual person to a tainted or discredited one.  </w:t>
      </w:r>
    </w:p>
    <w:p w:rsidR="00002E4F" w:rsidRPr="008F3F63" w:rsidRDefault="00002E4F" w:rsidP="00002E4F">
      <w:r w:rsidRPr="008F3F63">
        <w:t>* Stigma</w:t>
      </w:r>
    </w:p>
    <w:p w:rsidR="00002E4F" w:rsidRPr="008F3F63" w:rsidRDefault="00002E4F" w:rsidP="00002E4F"/>
    <w:p w:rsidR="00002E4F" w:rsidRPr="008F3F63" w:rsidRDefault="00002E4F" w:rsidP="00002E4F">
      <w:r w:rsidRPr="008F3F63">
        <w:t xml:space="preserve">36. ___________________ is an adherence to the normative and legal standards of a group society.  </w:t>
      </w:r>
    </w:p>
    <w:p w:rsidR="00002E4F" w:rsidRPr="008F3F63" w:rsidRDefault="00002E4F" w:rsidP="00002E4F">
      <w:r w:rsidRPr="008F3F63">
        <w:t>* Conformity</w:t>
      </w:r>
    </w:p>
    <w:p w:rsidR="00002E4F" w:rsidRPr="008F3F63" w:rsidRDefault="00002E4F" w:rsidP="00002E4F"/>
    <w:p w:rsidR="00002E4F" w:rsidRPr="008F3F63" w:rsidRDefault="00002E4F" w:rsidP="00002E4F">
      <w:r w:rsidRPr="008F3F63">
        <w:t xml:space="preserve">37. When someone violates a group’s </w:t>
      </w:r>
      <w:proofErr w:type="gramStart"/>
      <w:r w:rsidRPr="008F3F63">
        <w:t>norm</w:t>
      </w:r>
      <w:proofErr w:type="gramEnd"/>
      <w:r w:rsidRPr="008F3F63">
        <w:t xml:space="preserve"> but his action still complies with the law, it’s considered a _______________.</w:t>
      </w:r>
    </w:p>
    <w:p w:rsidR="00002E4F" w:rsidRPr="008F3F63" w:rsidRDefault="00002E4F" w:rsidP="00002E4F">
      <w:r w:rsidRPr="008F3F63">
        <w:t>* deviance</w:t>
      </w:r>
    </w:p>
    <w:p w:rsidR="00002E4F" w:rsidRPr="008F3F63" w:rsidRDefault="00002E4F" w:rsidP="00002E4F"/>
    <w:p w:rsidR="00002E4F" w:rsidRPr="008F3F63" w:rsidRDefault="00002E4F" w:rsidP="00002E4F">
      <w:r w:rsidRPr="008F3F63">
        <w:t xml:space="preserve">38. When one complies with the group’s </w:t>
      </w:r>
      <w:proofErr w:type="gramStart"/>
      <w:r w:rsidRPr="008F3F63">
        <w:t>norm</w:t>
      </w:r>
      <w:proofErr w:type="gramEnd"/>
      <w:r w:rsidRPr="008F3F63">
        <w:t xml:space="preserve"> but his action is against the law, his behavior is a ________________.</w:t>
      </w:r>
    </w:p>
    <w:p w:rsidR="00002E4F" w:rsidRPr="008F3F63" w:rsidRDefault="00002E4F" w:rsidP="00002E4F">
      <w:r w:rsidRPr="008F3F63">
        <w:t>* crime</w:t>
      </w:r>
    </w:p>
    <w:p w:rsidR="00002E4F" w:rsidRPr="008F3F63" w:rsidRDefault="00002E4F" w:rsidP="00002E4F"/>
    <w:p w:rsidR="00002E4F" w:rsidRPr="008F3F63" w:rsidRDefault="00002E4F" w:rsidP="00002E4F">
      <w:r w:rsidRPr="008F3F63">
        <w:t xml:space="preserve">39. _______________ is a behavior which violates laws and to which governments can apply negative sanctions.  </w:t>
      </w:r>
    </w:p>
    <w:p w:rsidR="00002E4F" w:rsidRPr="008F3F63" w:rsidRDefault="00002E4F" w:rsidP="00002E4F">
      <w:r w:rsidRPr="008F3F63">
        <w:t>* crime</w:t>
      </w:r>
    </w:p>
    <w:p w:rsidR="00002E4F" w:rsidRPr="008F3F63" w:rsidRDefault="00002E4F" w:rsidP="00002E4F"/>
    <w:p w:rsidR="00002E4F" w:rsidRPr="008F3F63" w:rsidRDefault="00002E4F" w:rsidP="00002E4F">
      <w:r w:rsidRPr="008F3F63">
        <w:t>40. List what functionalist say about why crimes exist in our society.</w:t>
      </w:r>
    </w:p>
    <w:p w:rsidR="00002E4F" w:rsidRPr="008F3F63" w:rsidRDefault="00002E4F" w:rsidP="00002E4F">
      <w:r w:rsidRPr="008F3F63">
        <w:t xml:space="preserve">*crime exist because members of society find it very difficult to reach total agreement on rules of behavior, no society can force total conformity to its rules or laws;  people are normative, we continuously categorize behaviors into "right" or "wrong", crime/deviance function as a warning light indicating an area that needs attention or consideration, crime/deviance often brings about solidarity or togetherness in society, and there is a vital relationship between crime/deviance and societal progress.  </w:t>
      </w:r>
    </w:p>
    <w:p w:rsidR="00002E4F" w:rsidRPr="008F3F63" w:rsidRDefault="00002E4F" w:rsidP="00002E4F"/>
    <w:p w:rsidR="00002E4F" w:rsidRPr="008F3F63" w:rsidRDefault="00002E4F" w:rsidP="00002E4F">
      <w:r w:rsidRPr="008F3F63">
        <w:t xml:space="preserve">41. ______________ was a Functionalist who studied why people conform or deviate. </w:t>
      </w:r>
    </w:p>
    <w:p w:rsidR="00002E4F" w:rsidRPr="008F3F63" w:rsidRDefault="00002E4F" w:rsidP="00002E4F">
      <w:r w:rsidRPr="008F3F63">
        <w:t>* Robert Merton</w:t>
      </w:r>
    </w:p>
    <w:p w:rsidR="00002E4F" w:rsidRPr="008F3F63" w:rsidRDefault="00002E4F" w:rsidP="00002E4F"/>
    <w:p w:rsidR="00002E4F" w:rsidRPr="008F3F63" w:rsidRDefault="00002E4F" w:rsidP="00002E4F">
      <w:r w:rsidRPr="008F3F63">
        <w:t>42. ________________ is when people live with what they have and get by.</w:t>
      </w:r>
    </w:p>
    <w:p w:rsidR="00002E4F" w:rsidRPr="008F3F63" w:rsidRDefault="00002E4F" w:rsidP="00002E4F">
      <w:r w:rsidRPr="008F3F63">
        <w:t>* Conformity</w:t>
      </w:r>
    </w:p>
    <w:p w:rsidR="00002E4F" w:rsidRPr="008F3F63" w:rsidRDefault="00002E4F" w:rsidP="00002E4F"/>
    <w:p w:rsidR="00002E4F" w:rsidRPr="008F3F63" w:rsidRDefault="00002E4F" w:rsidP="00002E4F">
      <w:r w:rsidRPr="008F3F63">
        <w:t>43. _______________ is when people commit crime to attain their goals.</w:t>
      </w:r>
    </w:p>
    <w:p w:rsidR="00002E4F" w:rsidRPr="008F3F63" w:rsidRDefault="00002E4F" w:rsidP="00002E4F">
      <w:r w:rsidRPr="008F3F63">
        <w:lastRenderedPageBreak/>
        <w:t>* Innovation</w:t>
      </w:r>
    </w:p>
    <w:p w:rsidR="00002E4F" w:rsidRPr="008F3F63" w:rsidRDefault="00002E4F" w:rsidP="00002E4F"/>
    <w:p w:rsidR="00002E4F" w:rsidRPr="008F3F63" w:rsidRDefault="00002E4F" w:rsidP="00002E4F">
      <w:r w:rsidRPr="008F3F63">
        <w:t>44. ________________ describes people trying but failing and lowering their goals.</w:t>
      </w:r>
    </w:p>
    <w:p w:rsidR="00002E4F" w:rsidRPr="008F3F63" w:rsidRDefault="00002E4F" w:rsidP="00002E4F">
      <w:r w:rsidRPr="008F3F63">
        <w:t xml:space="preserve"> * Ritualism</w:t>
      </w:r>
    </w:p>
    <w:p w:rsidR="00002E4F" w:rsidRPr="008F3F63" w:rsidRDefault="00002E4F" w:rsidP="00002E4F"/>
    <w:p w:rsidR="00002E4F" w:rsidRPr="008F3F63" w:rsidRDefault="00002E4F" w:rsidP="00002E4F">
      <w:r w:rsidRPr="008F3F63">
        <w:t>45. _______________ describes situations where people withdraw and reject most of the goals.</w:t>
      </w:r>
    </w:p>
    <w:p w:rsidR="00002E4F" w:rsidRPr="008F3F63" w:rsidRDefault="00002E4F" w:rsidP="00002E4F">
      <w:r w:rsidRPr="008F3F63">
        <w:t>* Retreatism</w:t>
      </w:r>
    </w:p>
    <w:p w:rsidR="00002E4F" w:rsidRPr="008F3F63" w:rsidRDefault="00002E4F" w:rsidP="00002E4F"/>
    <w:p w:rsidR="00002E4F" w:rsidRPr="008F3F63" w:rsidRDefault="00002E4F" w:rsidP="00002E4F">
      <w:r w:rsidRPr="008F3F63">
        <w:t xml:space="preserve">46. _________________ is when people reject both the goals and the means to attain them </w:t>
      </w:r>
    </w:p>
    <w:p w:rsidR="00002E4F" w:rsidRPr="008F3F63" w:rsidRDefault="00002E4F" w:rsidP="00002E4F">
      <w:r w:rsidRPr="008F3F63">
        <w:t>* Rebellion</w:t>
      </w:r>
    </w:p>
    <w:p w:rsidR="00002E4F" w:rsidRPr="008F3F63" w:rsidRDefault="00002E4F" w:rsidP="00002E4F"/>
    <w:p w:rsidR="00002E4F" w:rsidRPr="008F3F63" w:rsidRDefault="00002E4F" w:rsidP="00002E4F">
      <w:r w:rsidRPr="008F3F63">
        <w:t>47. People accept and pursue their goals with socially accepted means. This is an example of _____________.</w:t>
      </w:r>
    </w:p>
    <w:p w:rsidR="00002E4F" w:rsidRPr="008F3F63" w:rsidRDefault="00002E4F" w:rsidP="00002E4F">
      <w:r w:rsidRPr="008F3F63">
        <w:t>* Conformity</w:t>
      </w:r>
    </w:p>
    <w:p w:rsidR="00002E4F" w:rsidRPr="008F3F63" w:rsidRDefault="00002E4F" w:rsidP="00002E4F"/>
    <w:p w:rsidR="00002E4F" w:rsidRPr="008F3F63" w:rsidRDefault="00002E4F" w:rsidP="00002E4F">
      <w:r w:rsidRPr="008F3F63">
        <w:t>48. They accept and pursue their goals by replacing legitimate with deviant/criminal means to attain them. This is an example of _____________.</w:t>
      </w:r>
    </w:p>
    <w:p w:rsidR="00002E4F" w:rsidRPr="008F3F63" w:rsidRDefault="00002E4F" w:rsidP="00002E4F">
      <w:r w:rsidRPr="008F3F63">
        <w:t>* Rebellion</w:t>
      </w:r>
    </w:p>
    <w:p w:rsidR="00002E4F" w:rsidRPr="008F3F63" w:rsidRDefault="00002E4F" w:rsidP="00002E4F"/>
    <w:p w:rsidR="00002E4F" w:rsidRPr="008F3F63" w:rsidRDefault="00002E4F" w:rsidP="00002E4F">
      <w:r w:rsidRPr="008F3F63">
        <w:t>49. They appear to pursue goals but confuse means and goal. This is an example of _____________.</w:t>
      </w:r>
    </w:p>
    <w:p w:rsidR="00002E4F" w:rsidRPr="008F3F63" w:rsidRDefault="00002E4F" w:rsidP="00002E4F">
      <w:r w:rsidRPr="008F3F63">
        <w:t>* Ritualism</w:t>
      </w:r>
    </w:p>
    <w:p w:rsidR="00002E4F" w:rsidRPr="008F3F63" w:rsidRDefault="00002E4F" w:rsidP="00002E4F"/>
    <w:p w:rsidR="00002E4F" w:rsidRPr="008F3F63" w:rsidRDefault="00002E4F" w:rsidP="00002E4F">
      <w:r w:rsidRPr="008F3F63">
        <w:t>50. Someone who focuses on following rules, fitting in, or conforming instead of attaining the dream. This is an example of _____________.</w:t>
      </w:r>
    </w:p>
    <w:p w:rsidR="00002E4F" w:rsidRPr="008F3F63" w:rsidRDefault="00002E4F" w:rsidP="00002E4F">
      <w:r w:rsidRPr="008F3F63">
        <w:t>* Ritualism</w:t>
      </w:r>
    </w:p>
    <w:p w:rsidR="00002E4F" w:rsidRPr="008F3F63" w:rsidRDefault="00002E4F" w:rsidP="00002E4F"/>
    <w:p w:rsidR="00002E4F" w:rsidRPr="008F3F63" w:rsidRDefault="00002E4F" w:rsidP="00002E4F">
      <w:r w:rsidRPr="008F3F63">
        <w:t>51. They reject and don’t pursue their goals. This is an example of _____________.</w:t>
      </w:r>
    </w:p>
    <w:p w:rsidR="00002E4F" w:rsidRPr="008F3F63" w:rsidRDefault="00002E4F" w:rsidP="00002E4F">
      <w:r w:rsidRPr="008F3F63">
        <w:t>* Retreatism</w:t>
      </w:r>
    </w:p>
    <w:p w:rsidR="00002E4F" w:rsidRPr="008F3F63" w:rsidRDefault="00002E4F" w:rsidP="00002E4F"/>
    <w:p w:rsidR="00002E4F" w:rsidRPr="008F3F63" w:rsidRDefault="00002E4F" w:rsidP="00002E4F">
      <w:r w:rsidRPr="008F3F63">
        <w:t>52. They reject socially approved goals and replace with deviant goals. This is an example of _____________.</w:t>
      </w:r>
    </w:p>
    <w:p w:rsidR="00002E4F" w:rsidRPr="008F3F63" w:rsidRDefault="00002E4F" w:rsidP="00002E4F">
      <w:r w:rsidRPr="008F3F63">
        <w:t>* Rebellion</w:t>
      </w:r>
    </w:p>
    <w:p w:rsidR="00002E4F" w:rsidRPr="008F3F63" w:rsidRDefault="00002E4F" w:rsidP="00002E4F"/>
    <w:p w:rsidR="00002E4F" w:rsidRPr="008F3F63" w:rsidRDefault="00002E4F" w:rsidP="00002E4F">
      <w:r w:rsidRPr="008F3F63">
        <w:t>53. Conflict theories of deviance and criminality focus on issues of_________________.</w:t>
      </w:r>
    </w:p>
    <w:p w:rsidR="00002E4F" w:rsidRPr="008F3F63" w:rsidRDefault="00002E4F" w:rsidP="00002E4F">
      <w:r w:rsidRPr="008F3F63">
        <w:t>* power and powerlessness</w:t>
      </w:r>
    </w:p>
    <w:p w:rsidR="00002E4F" w:rsidRPr="008F3F63" w:rsidRDefault="00002E4F" w:rsidP="00002E4F"/>
    <w:p w:rsidR="00002E4F" w:rsidRPr="008F3F63" w:rsidRDefault="00002E4F" w:rsidP="00002E4F">
      <w:r w:rsidRPr="008F3F63">
        <w:t>54. _______________are the political, corporate, and military leaders of a society.</w:t>
      </w:r>
    </w:p>
    <w:p w:rsidR="00002E4F" w:rsidRPr="008F3F63" w:rsidRDefault="00002E4F" w:rsidP="00002E4F">
      <w:r w:rsidRPr="008F3F63">
        <w:t>* The Power Elite</w:t>
      </w:r>
    </w:p>
    <w:p w:rsidR="00002E4F" w:rsidRPr="008F3F63" w:rsidRDefault="00002E4F" w:rsidP="00002E4F"/>
    <w:p w:rsidR="00002E4F" w:rsidRPr="008F3F63" w:rsidRDefault="00002E4F" w:rsidP="00002E4F">
      <w:r w:rsidRPr="008F3F63">
        <w:t>55. ____________________ are crimes of insider nature that typically are difficult to punish and have broad social consequences upon the masses.</w:t>
      </w:r>
    </w:p>
    <w:p w:rsidR="00002E4F" w:rsidRPr="008F3F63" w:rsidRDefault="00002E4F" w:rsidP="00002E4F">
      <w:r w:rsidRPr="008F3F63">
        <w:t>* Elite Crime</w:t>
      </w:r>
    </w:p>
    <w:p w:rsidR="00002E4F" w:rsidRPr="008F3F63" w:rsidRDefault="00002E4F" w:rsidP="00002E4F"/>
    <w:p w:rsidR="00002E4F" w:rsidRPr="008F3F63" w:rsidRDefault="00002E4F" w:rsidP="00002E4F">
      <w:r w:rsidRPr="008F3F63">
        <w:t>56. The percentage of “whites” in jails/prisons is _______.</w:t>
      </w:r>
    </w:p>
    <w:p w:rsidR="00002E4F" w:rsidRPr="008F3F63" w:rsidRDefault="00002E4F" w:rsidP="00002E4F">
      <w:r w:rsidRPr="008F3F63">
        <w:t>* 35%</w:t>
      </w:r>
    </w:p>
    <w:p w:rsidR="00002E4F" w:rsidRPr="008F3F63" w:rsidRDefault="00002E4F" w:rsidP="00002E4F"/>
    <w:p w:rsidR="00002E4F" w:rsidRPr="008F3F63" w:rsidRDefault="00002E4F" w:rsidP="00002E4F">
      <w:r w:rsidRPr="008F3F63">
        <w:t>57.  ________________ is used by Symbolic Interactionists to understand deviance and crime.</w:t>
      </w:r>
    </w:p>
    <w:p w:rsidR="00002E4F" w:rsidRPr="008F3F63" w:rsidRDefault="00002E4F" w:rsidP="00002E4F">
      <w:r w:rsidRPr="008F3F63">
        <w:t>* Labeling theory</w:t>
      </w:r>
    </w:p>
    <w:p w:rsidR="00002E4F" w:rsidRPr="008F3F63" w:rsidRDefault="00002E4F" w:rsidP="00002E4F"/>
    <w:p w:rsidR="00002E4F" w:rsidRPr="008F3F63" w:rsidRDefault="00002E4F" w:rsidP="00002E4F">
      <w:r w:rsidRPr="008F3F63">
        <w:t xml:space="preserve">58.  _______________ claims that the labels people are given affect their perceptions and channel their behaviors into deviance or conformity.  </w:t>
      </w:r>
    </w:p>
    <w:p w:rsidR="00002E4F" w:rsidRPr="008F3F63" w:rsidRDefault="00002E4F" w:rsidP="00002E4F">
      <w:r w:rsidRPr="008F3F63">
        <w:t>* Labeling theory</w:t>
      </w:r>
    </w:p>
    <w:p w:rsidR="00002E4F" w:rsidRPr="008F3F63" w:rsidRDefault="00002E4F" w:rsidP="00002E4F"/>
    <w:p w:rsidR="00002E4F" w:rsidRPr="008F3F63" w:rsidRDefault="00002E4F" w:rsidP="00002E4F">
      <w:r w:rsidRPr="008F3F63">
        <w:t>59. _______________ is a sociologist who studied deviant identity formation.</w:t>
      </w:r>
    </w:p>
    <w:p w:rsidR="00002E4F" w:rsidRPr="008F3F63" w:rsidRDefault="00002E4F" w:rsidP="00002E4F">
      <w:r w:rsidRPr="008F3F63">
        <w:t>* Edward Lemert</w:t>
      </w:r>
    </w:p>
    <w:p w:rsidR="00002E4F" w:rsidRPr="008F3F63" w:rsidRDefault="00002E4F" w:rsidP="00002E4F"/>
    <w:p w:rsidR="00002E4F" w:rsidRPr="008F3F63" w:rsidRDefault="00002E4F" w:rsidP="00002E4F">
      <w:r w:rsidRPr="008F3F63">
        <w:t>60. __________________ is when an individual violates a norm, becomes identified by others as being deviant while maintaining a self-definition of being a conformist.</w:t>
      </w:r>
    </w:p>
    <w:p w:rsidR="00002E4F" w:rsidRPr="008F3F63" w:rsidRDefault="00002E4F" w:rsidP="00002E4F">
      <w:r w:rsidRPr="008F3F63">
        <w:t>* Primary Deviance</w:t>
      </w:r>
    </w:p>
    <w:p w:rsidR="00002E4F" w:rsidRPr="008F3F63" w:rsidRDefault="00002E4F" w:rsidP="00002E4F"/>
    <w:p w:rsidR="00002E4F" w:rsidRPr="008F3F63" w:rsidRDefault="00002E4F" w:rsidP="00002E4F">
      <w:r w:rsidRPr="008F3F63">
        <w:t xml:space="preserve">61. ____________________ is when the individual internalizes the deviant identity others have placed upon him/her.  </w:t>
      </w:r>
    </w:p>
    <w:p w:rsidR="00002E4F" w:rsidRPr="008F3F63" w:rsidRDefault="00002E4F" w:rsidP="00002E4F">
      <w:r w:rsidRPr="008F3F63">
        <w:t>* Secondary Deviance</w:t>
      </w:r>
    </w:p>
    <w:p w:rsidR="00002E4F" w:rsidRPr="008F3F63" w:rsidRDefault="00002E4F" w:rsidP="00002E4F"/>
    <w:p w:rsidR="00002E4F" w:rsidRPr="008F3F63" w:rsidRDefault="00002E4F" w:rsidP="00002E4F">
      <w:r w:rsidRPr="008F3F63">
        <w:t xml:space="preserve">62. _____________________ is a social position that is so intense it becomes the primary characteristic of the individual.  </w:t>
      </w:r>
    </w:p>
    <w:p w:rsidR="00002E4F" w:rsidRPr="008F3F63" w:rsidRDefault="00002E4F" w:rsidP="00002E4F">
      <w:r w:rsidRPr="008F3F63">
        <w:t>* Master Status</w:t>
      </w:r>
    </w:p>
    <w:p w:rsidR="00002E4F" w:rsidRPr="008F3F63" w:rsidRDefault="00002E4F" w:rsidP="00002E4F"/>
    <w:p w:rsidR="00002E4F" w:rsidRPr="008F3F63" w:rsidRDefault="00002E4F" w:rsidP="00002E4F">
      <w:r w:rsidRPr="008F3F63">
        <w:t xml:space="preserve">63. _________________ is being arrested again after having served a sentence for another crime.  </w:t>
      </w:r>
    </w:p>
    <w:p w:rsidR="00002E4F" w:rsidRPr="008F3F63" w:rsidRDefault="00002E4F" w:rsidP="00002E4F">
      <w:r w:rsidRPr="008F3F63">
        <w:t>* Recidivism</w:t>
      </w:r>
    </w:p>
    <w:p w:rsidR="00002E4F" w:rsidRPr="008F3F63" w:rsidRDefault="00002E4F" w:rsidP="00002E4F"/>
    <w:p w:rsidR="00002E4F" w:rsidRPr="008F3F63" w:rsidRDefault="00002E4F" w:rsidP="00002E4F">
      <w:r w:rsidRPr="008F3F63">
        <w:t>64.  An approach that studies how people learn behaviors through interactions with others is ______________.</w:t>
      </w:r>
    </w:p>
    <w:p w:rsidR="00002E4F" w:rsidRPr="008F3F63" w:rsidRDefault="00002E4F" w:rsidP="00002E4F">
      <w:r w:rsidRPr="008F3F63">
        <w:t>* Social learning</w:t>
      </w:r>
    </w:p>
    <w:p w:rsidR="00002E4F" w:rsidRPr="008F3F63" w:rsidRDefault="00002E4F" w:rsidP="00002E4F"/>
    <w:p w:rsidR="00002E4F" w:rsidRPr="008F3F63" w:rsidRDefault="00002E4F" w:rsidP="00002E4F">
      <w:r w:rsidRPr="008F3F63">
        <w:t>65.  In studying crime ________________ taught the concept of Differential Association.</w:t>
      </w:r>
    </w:p>
    <w:p w:rsidR="00002E4F" w:rsidRPr="008F3F63" w:rsidRDefault="00002E4F" w:rsidP="00002E4F">
      <w:r w:rsidRPr="008F3F63">
        <w:t>* Edwin Sutherland</w:t>
      </w:r>
    </w:p>
    <w:p w:rsidR="00002E4F" w:rsidRPr="008F3F63" w:rsidRDefault="00002E4F" w:rsidP="00002E4F"/>
    <w:p w:rsidR="00002E4F" w:rsidRPr="008F3F63" w:rsidRDefault="00002E4F" w:rsidP="00002E4F">
      <w:r w:rsidRPr="008F3F63">
        <w:t xml:space="preserve">66.  ___________________ is the process of learning deviance from others in your close relationships who provide role models of and opportunities for deviance.  </w:t>
      </w:r>
    </w:p>
    <w:p w:rsidR="00002E4F" w:rsidRPr="008F3F63" w:rsidRDefault="00002E4F" w:rsidP="00002E4F">
      <w:r w:rsidRPr="008F3F63">
        <w:t>* Differential Association</w:t>
      </w:r>
    </w:p>
    <w:p w:rsidR="00002E4F" w:rsidRPr="008F3F63" w:rsidRDefault="00002E4F" w:rsidP="00002E4F"/>
    <w:p w:rsidR="00002E4F" w:rsidRPr="008F3F63" w:rsidRDefault="00002E4F" w:rsidP="00002E4F">
      <w:r w:rsidRPr="008F3F63">
        <w:t xml:space="preserve">67. In an attempt to explain deviant and criminal behavior, scientists considered ____________________, an outdated scientific approach of studying the shape and characteristics of </w:t>
      </w:r>
    </w:p>
    <w:p w:rsidR="00002E4F" w:rsidRPr="008F3F63" w:rsidRDefault="00002E4F" w:rsidP="00002E4F">
      <w:r w:rsidRPr="008F3F63">
        <w:t>* Phrenology</w:t>
      </w:r>
    </w:p>
    <w:p w:rsidR="00002E4F" w:rsidRPr="008F3F63" w:rsidRDefault="00002E4F" w:rsidP="00002E4F"/>
    <w:p w:rsidR="00002E4F" w:rsidRPr="008F3F63" w:rsidRDefault="00002E4F" w:rsidP="00002E4F">
      <w:r w:rsidRPr="008F3F63">
        <w:t>68. There are ____ classifications need to be made about crime types.</w:t>
      </w:r>
    </w:p>
    <w:p w:rsidR="00002E4F" w:rsidRPr="008F3F63" w:rsidRDefault="00002E4F" w:rsidP="00002E4F">
      <w:r w:rsidRPr="008F3F63">
        <w:t>* 3</w:t>
      </w:r>
    </w:p>
    <w:p w:rsidR="00002E4F" w:rsidRPr="008F3F63" w:rsidRDefault="00002E4F" w:rsidP="00002E4F"/>
    <w:p w:rsidR="00002E4F" w:rsidRPr="008F3F63" w:rsidRDefault="00002E4F" w:rsidP="00002E4F">
      <w:r w:rsidRPr="008F3F63">
        <w:lastRenderedPageBreak/>
        <w:t xml:space="preserve">69.  _______________ </w:t>
      </w:r>
      <w:proofErr w:type="gramStart"/>
      <w:r w:rsidRPr="008F3F63">
        <w:t>are  crimes</w:t>
      </w:r>
      <w:proofErr w:type="gramEnd"/>
      <w:r w:rsidRPr="008F3F63">
        <w:t xml:space="preserve"> committed by persons of respectable and high social status committed in the course of their occupations.</w:t>
      </w:r>
    </w:p>
    <w:p w:rsidR="00002E4F" w:rsidRPr="008F3F63" w:rsidRDefault="00002E4F" w:rsidP="00002E4F">
      <w:r w:rsidRPr="008F3F63">
        <w:t xml:space="preserve">* White-collar crime </w:t>
      </w:r>
    </w:p>
    <w:p w:rsidR="00002E4F" w:rsidRPr="008F3F63" w:rsidRDefault="00002E4F" w:rsidP="00002E4F"/>
    <w:p w:rsidR="00002E4F" w:rsidRPr="008F3F63" w:rsidRDefault="00002E4F" w:rsidP="00002E4F">
      <w:r w:rsidRPr="008F3F63">
        <w:t>70.  _________________ are crimes committed by average persons against members, groups, and organizations.</w:t>
      </w:r>
    </w:p>
    <w:p w:rsidR="00002E4F" w:rsidRPr="008F3F63" w:rsidRDefault="00002E4F" w:rsidP="00002E4F">
      <w:r w:rsidRPr="008F3F63">
        <w:t>* Street Crimes</w:t>
      </w:r>
    </w:p>
    <w:p w:rsidR="00002E4F" w:rsidRPr="008F3F63" w:rsidRDefault="00002E4F" w:rsidP="00002E4F"/>
    <w:p w:rsidR="00002E4F" w:rsidRPr="008F3F63" w:rsidRDefault="00002E4F" w:rsidP="00002E4F">
      <w:r w:rsidRPr="008F3F63">
        <w:t xml:space="preserve">71. ___________________ are acts of racial, religious, anti-immigration, sexual orientation, gender, and disability motivated violence.  </w:t>
      </w:r>
    </w:p>
    <w:p w:rsidR="00002E4F" w:rsidRPr="008F3F63" w:rsidRDefault="00002E4F" w:rsidP="00002E4F">
      <w:r w:rsidRPr="008F3F63">
        <w:t>* Hate Crimes</w:t>
      </w:r>
    </w:p>
    <w:p w:rsidR="00002E4F" w:rsidRPr="008F3F63" w:rsidRDefault="00002E4F" w:rsidP="00002E4F"/>
    <w:p w:rsidR="00002E4F" w:rsidRPr="008F3F63" w:rsidRDefault="00002E4F" w:rsidP="00002E4F">
      <w:r w:rsidRPr="008F3F63">
        <w:t>72.  Theft of valuable from your home is an example of a ___________________.</w:t>
      </w:r>
    </w:p>
    <w:p w:rsidR="00002E4F" w:rsidRPr="008F3F63" w:rsidRDefault="00002E4F" w:rsidP="00002E4F">
      <w:r w:rsidRPr="008F3F63">
        <w:t>* Street Crime</w:t>
      </w:r>
    </w:p>
    <w:p w:rsidR="00002E4F" w:rsidRPr="008F3F63" w:rsidRDefault="00002E4F" w:rsidP="00002E4F"/>
    <w:p w:rsidR="00002E4F" w:rsidRPr="008F3F63" w:rsidRDefault="00002E4F" w:rsidP="00002E4F">
      <w:r w:rsidRPr="008F3F63">
        <w:t xml:space="preserve">73. Insider trading, safety violations where employees are injured or killed, environmental destruction, deception and fraud, and inappropriate use of corporate funds are all examples of a ________________________.  </w:t>
      </w:r>
    </w:p>
    <w:p w:rsidR="00002E4F" w:rsidRPr="008F3F63" w:rsidRDefault="00002E4F" w:rsidP="00002E4F">
      <w:r w:rsidRPr="008F3F63">
        <w:t xml:space="preserve">* White-collar crime </w:t>
      </w:r>
    </w:p>
    <w:p w:rsidR="00002E4F" w:rsidRPr="008F3F63" w:rsidRDefault="00002E4F" w:rsidP="00002E4F"/>
    <w:p w:rsidR="00002E4F" w:rsidRPr="008F3F63" w:rsidRDefault="00002E4F" w:rsidP="00002E4F">
      <w:r w:rsidRPr="008F3F63">
        <w:t>74. Harassment of Muslims after 9/11 would be considered a ________________.</w:t>
      </w:r>
    </w:p>
    <w:p w:rsidR="00002E4F" w:rsidRPr="008F3F63" w:rsidRDefault="00002E4F" w:rsidP="00002E4F">
      <w:r w:rsidRPr="008F3F63">
        <w:t>* Hate Crime</w:t>
      </w:r>
    </w:p>
    <w:p w:rsidR="00002E4F" w:rsidRPr="008F3F63" w:rsidRDefault="00002E4F" w:rsidP="00002E4F"/>
    <w:p w:rsidR="00002E4F" w:rsidRPr="008F3F63" w:rsidRDefault="00002E4F" w:rsidP="00002E4F">
      <w:r w:rsidRPr="008F3F63">
        <w:t xml:space="preserve">75.  _____________________ is a crime perpetrated by covert organizations which are extremely secretive and organized, devoted to criminal activity.  </w:t>
      </w:r>
    </w:p>
    <w:p w:rsidR="00002E4F" w:rsidRPr="008F3F63" w:rsidRDefault="00002E4F" w:rsidP="00002E4F">
      <w:r w:rsidRPr="008F3F63">
        <w:t>* Organized crime</w:t>
      </w:r>
    </w:p>
    <w:p w:rsidR="00002E4F" w:rsidRPr="008F3F63" w:rsidRDefault="00002E4F" w:rsidP="00002E4F"/>
    <w:p w:rsidR="00002E4F" w:rsidRPr="008F3F63" w:rsidRDefault="00002E4F" w:rsidP="00002E4F">
      <w:r w:rsidRPr="008F3F63">
        <w:t xml:space="preserve">76.  _____________________ involves political </w:t>
      </w:r>
      <w:proofErr w:type="gramStart"/>
      <w:r w:rsidRPr="008F3F63">
        <w:t>corruption, and</w:t>
      </w:r>
      <w:proofErr w:type="gramEnd"/>
      <w:r w:rsidRPr="008F3F63">
        <w:t xml:space="preserve"> use of violence and intimidation.</w:t>
      </w:r>
    </w:p>
    <w:p w:rsidR="00002E4F" w:rsidRPr="008F3F63" w:rsidRDefault="00002E4F" w:rsidP="00002E4F">
      <w:r w:rsidRPr="008F3F63">
        <w:t>* Organized crime</w:t>
      </w:r>
    </w:p>
    <w:p w:rsidR="00002E4F" w:rsidRPr="008F3F63" w:rsidRDefault="00002E4F" w:rsidP="00002E4F"/>
    <w:p w:rsidR="00002E4F" w:rsidRPr="008F3F63" w:rsidRDefault="00002E4F" w:rsidP="00002E4F">
      <w:r w:rsidRPr="008F3F63">
        <w:t>77.  ________________ includes a complex hierarchy and territorial division of authority and practice?</w:t>
      </w:r>
    </w:p>
    <w:p w:rsidR="00002E4F" w:rsidRPr="008F3F63" w:rsidRDefault="00002E4F" w:rsidP="00002E4F">
      <w:r w:rsidRPr="008F3F63">
        <w:t>* Organized crime</w:t>
      </w:r>
    </w:p>
    <w:p w:rsidR="00002E4F" w:rsidRPr="008F3F63" w:rsidRDefault="00002E4F" w:rsidP="00002E4F"/>
    <w:p w:rsidR="00002E4F" w:rsidRPr="002F4DCD" w:rsidRDefault="00002E4F" w:rsidP="00002E4F">
      <w:pPr>
        <w:rPr>
          <w:b/>
          <w:sz w:val="32"/>
          <w:szCs w:val="32"/>
        </w:rPr>
      </w:pPr>
      <w:r>
        <w:rPr>
          <w:b/>
          <w:sz w:val="32"/>
          <w:szCs w:val="32"/>
        </w:rPr>
        <w:t>Matching Questions</w:t>
      </w:r>
    </w:p>
    <w:p w:rsidR="00002E4F" w:rsidRPr="008F3F63" w:rsidRDefault="00002E4F" w:rsidP="00002E4F"/>
    <w:p w:rsidR="00002E4F" w:rsidRPr="008F3F63" w:rsidRDefault="00002E4F" w:rsidP="00002E4F">
      <w:r w:rsidRPr="008F3F63">
        <w:t xml:space="preserve">1. Norm </w:t>
      </w:r>
    </w:p>
    <w:p w:rsidR="00002E4F" w:rsidRPr="008F3F63" w:rsidRDefault="00002E4F" w:rsidP="00002E4F">
      <w:r w:rsidRPr="008F3F63">
        <w:t xml:space="preserve">*Shared expectations </w:t>
      </w:r>
    </w:p>
    <w:p w:rsidR="00002E4F" w:rsidRPr="008F3F63" w:rsidRDefault="00002E4F" w:rsidP="00002E4F"/>
    <w:p w:rsidR="00002E4F" w:rsidRPr="008F3F63" w:rsidRDefault="00002E4F" w:rsidP="00002E4F">
      <w:r w:rsidRPr="008F3F63">
        <w:t>2. Norm</w:t>
      </w:r>
    </w:p>
    <w:p w:rsidR="00002E4F" w:rsidRPr="008F3F63" w:rsidRDefault="00002E4F" w:rsidP="00002E4F">
      <w:r w:rsidRPr="008F3F63">
        <w:t xml:space="preserve">* set of expected behaviors </w:t>
      </w:r>
    </w:p>
    <w:p w:rsidR="00002E4F" w:rsidRPr="008F3F63" w:rsidRDefault="00002E4F" w:rsidP="00002E4F"/>
    <w:p w:rsidR="00002E4F" w:rsidRPr="008F3F63" w:rsidRDefault="00002E4F" w:rsidP="00002E4F">
      <w:r w:rsidRPr="008F3F63">
        <w:t>3. Violation of norms or rules</w:t>
      </w:r>
    </w:p>
    <w:p w:rsidR="00002E4F" w:rsidRPr="008F3F63" w:rsidRDefault="00002E4F" w:rsidP="00002E4F">
      <w:r w:rsidRPr="008F3F63">
        <w:t>* Deviance</w:t>
      </w:r>
    </w:p>
    <w:p w:rsidR="00002E4F" w:rsidRPr="008F3F63" w:rsidRDefault="00002E4F" w:rsidP="00002E4F"/>
    <w:p w:rsidR="00002E4F" w:rsidRPr="008F3F63" w:rsidRDefault="00002E4F" w:rsidP="00002E4F">
      <w:r w:rsidRPr="008F3F63">
        <w:lastRenderedPageBreak/>
        <w:t xml:space="preserve"> 4. First Standard Deviation</w:t>
      </w:r>
    </w:p>
    <w:p w:rsidR="00002E4F" w:rsidRPr="008F3F63" w:rsidRDefault="00002E4F" w:rsidP="00002E4F">
      <w:r w:rsidRPr="008F3F63">
        <w:t>* 1/3 above and 1/3 below the mean</w:t>
      </w:r>
    </w:p>
    <w:p w:rsidR="00002E4F" w:rsidRPr="008F3F63" w:rsidRDefault="00002E4F" w:rsidP="00002E4F"/>
    <w:p w:rsidR="00002E4F" w:rsidRPr="008F3F63" w:rsidRDefault="00002E4F" w:rsidP="00002E4F">
      <w:r w:rsidRPr="008F3F63">
        <w:t xml:space="preserve">5. Second Standard Deviation </w:t>
      </w:r>
    </w:p>
    <w:p w:rsidR="00002E4F" w:rsidRPr="008F3F63" w:rsidRDefault="00002E4F" w:rsidP="00002E4F">
      <w:r w:rsidRPr="008F3F63">
        <w:t>*13.6% above and 13.6% below the mean</w:t>
      </w:r>
    </w:p>
    <w:p w:rsidR="00002E4F" w:rsidRPr="008F3F63" w:rsidRDefault="00002E4F" w:rsidP="00002E4F"/>
    <w:p w:rsidR="00002E4F" w:rsidRPr="008F3F63" w:rsidRDefault="00002E4F" w:rsidP="00002E4F">
      <w:r w:rsidRPr="008F3F63">
        <w:t xml:space="preserve">6. Third Standard Deviation </w:t>
      </w:r>
    </w:p>
    <w:p w:rsidR="00002E4F" w:rsidRPr="008F3F63" w:rsidRDefault="00002E4F" w:rsidP="00002E4F">
      <w:r w:rsidRPr="008F3F63">
        <w:t>*2.1% above and below the mean</w:t>
      </w:r>
    </w:p>
    <w:p w:rsidR="00002E4F" w:rsidRPr="008F3F63" w:rsidRDefault="00002E4F" w:rsidP="00002E4F"/>
    <w:p w:rsidR="00002E4F" w:rsidRPr="008F3F63" w:rsidRDefault="00002E4F" w:rsidP="00002E4F">
      <w:r w:rsidRPr="008F3F63">
        <w:t>7. Fourth Standard Deviation h</w:t>
      </w:r>
    </w:p>
    <w:p w:rsidR="00002E4F" w:rsidRPr="008F3F63" w:rsidRDefault="00002E4F" w:rsidP="00002E4F">
      <w:r w:rsidRPr="008F3F63">
        <w:t>*0.1% above and below the mean</w:t>
      </w:r>
    </w:p>
    <w:p w:rsidR="00002E4F" w:rsidRPr="008F3F63" w:rsidRDefault="00002E4F" w:rsidP="00002E4F"/>
    <w:p w:rsidR="00002E4F" w:rsidRPr="008F3F63" w:rsidRDefault="00002E4F" w:rsidP="00002E4F">
      <w:r w:rsidRPr="008F3F63">
        <w:t>8. Final result of value shift</w:t>
      </w:r>
    </w:p>
    <w:p w:rsidR="00002E4F" w:rsidRPr="008F3F63" w:rsidRDefault="00002E4F" w:rsidP="00002E4F">
      <w:r w:rsidRPr="008F3F63">
        <w:t>* eventually become laws</w:t>
      </w:r>
    </w:p>
    <w:p w:rsidR="00002E4F" w:rsidRPr="008F3F63" w:rsidRDefault="00002E4F" w:rsidP="00002E4F"/>
    <w:p w:rsidR="00002E4F" w:rsidRPr="008F3F63" w:rsidRDefault="00002E4F" w:rsidP="00002E4F">
      <w:r w:rsidRPr="008F3F63">
        <w:t xml:space="preserve">9.  Reason why deviance varies between cultures </w:t>
      </w:r>
    </w:p>
    <w:p w:rsidR="00002E4F" w:rsidRPr="008F3F63" w:rsidRDefault="00002E4F" w:rsidP="00002E4F">
      <w:r w:rsidRPr="008F3F63">
        <w:t>* values vary</w:t>
      </w:r>
    </w:p>
    <w:p w:rsidR="00002E4F" w:rsidRPr="008F3F63" w:rsidRDefault="00002E4F" w:rsidP="00002E4F"/>
    <w:p w:rsidR="00002E4F" w:rsidRPr="008F3F63" w:rsidRDefault="00002E4F" w:rsidP="00002E4F">
      <w:r w:rsidRPr="008F3F63">
        <w:t>10. An act and is wrong at all times and in all places</w:t>
      </w:r>
    </w:p>
    <w:p w:rsidR="00002E4F" w:rsidRPr="008F3F63" w:rsidRDefault="00002E4F" w:rsidP="00002E4F">
      <w:r w:rsidRPr="008F3F63">
        <w:t>* Absolutist perspective</w:t>
      </w:r>
    </w:p>
    <w:p w:rsidR="00002E4F" w:rsidRPr="008F3F63" w:rsidRDefault="00002E4F" w:rsidP="00002E4F"/>
    <w:p w:rsidR="00002E4F" w:rsidRPr="008F3F63" w:rsidRDefault="00002E4F" w:rsidP="00002E4F">
      <w:r w:rsidRPr="008F3F63">
        <w:t xml:space="preserve">11. Deviance is only a violation of a specific group's or society's rules </w:t>
      </w:r>
    </w:p>
    <w:p w:rsidR="00002E4F" w:rsidRPr="008F3F63" w:rsidRDefault="00002E4F" w:rsidP="00002E4F">
      <w:r w:rsidRPr="008F3F63">
        <w:t>* Normative perspective</w:t>
      </w:r>
    </w:p>
    <w:p w:rsidR="00002E4F" w:rsidRPr="008F3F63" w:rsidRDefault="00002E4F" w:rsidP="00002E4F"/>
    <w:p w:rsidR="00002E4F" w:rsidRPr="008F3F63" w:rsidRDefault="00002E4F" w:rsidP="00002E4F">
      <w:r w:rsidRPr="008F3F63">
        <w:t>12. Only deviant if disapproved of laws</w:t>
      </w:r>
    </w:p>
    <w:p w:rsidR="00002E4F" w:rsidRPr="008F3F63" w:rsidRDefault="00002E4F" w:rsidP="00002E4F">
      <w:r w:rsidRPr="008F3F63">
        <w:t>* Reactive perspective</w:t>
      </w:r>
    </w:p>
    <w:p w:rsidR="00002E4F" w:rsidRPr="008F3F63" w:rsidRDefault="00002E4F" w:rsidP="00002E4F"/>
    <w:p w:rsidR="00002E4F" w:rsidRPr="008F3F63" w:rsidRDefault="00002E4F" w:rsidP="00002E4F">
      <w:r w:rsidRPr="008F3F63">
        <w:t>13. Formal and informal attempts at enforcing norms</w:t>
      </w:r>
    </w:p>
    <w:p w:rsidR="00002E4F" w:rsidRPr="008F3F63" w:rsidRDefault="00002E4F" w:rsidP="00002E4F">
      <w:r w:rsidRPr="008F3F63">
        <w:t>* Social control</w:t>
      </w:r>
    </w:p>
    <w:p w:rsidR="00002E4F" w:rsidRPr="008F3F63" w:rsidRDefault="00002E4F" w:rsidP="00002E4F"/>
    <w:p w:rsidR="00002E4F" w:rsidRPr="008F3F63" w:rsidRDefault="00002E4F" w:rsidP="00002E4F">
      <w:r w:rsidRPr="008F3F63">
        <w:t>14. Society is made up of many competing groups whose diverse interests are continuously balanced</w:t>
      </w:r>
    </w:p>
    <w:p w:rsidR="00002E4F" w:rsidRPr="008F3F63" w:rsidRDefault="00002E4F" w:rsidP="00002E4F">
      <w:r w:rsidRPr="008F3F63">
        <w:t>* Pluralistic theory of social control</w:t>
      </w:r>
    </w:p>
    <w:p w:rsidR="00002E4F" w:rsidRPr="008F3F63" w:rsidRDefault="00002E4F" w:rsidP="00002E4F"/>
    <w:p w:rsidR="00002E4F" w:rsidRPr="008F3F63" w:rsidRDefault="00002E4F" w:rsidP="00002E4F">
      <w:r w:rsidRPr="008F3F63">
        <w:t xml:space="preserve">15. Customary and typical social arrangements people use </w:t>
      </w:r>
    </w:p>
    <w:p w:rsidR="00002E4F" w:rsidRPr="008F3F63" w:rsidRDefault="00002E4F" w:rsidP="00002E4F">
      <w:r w:rsidRPr="008F3F63">
        <w:t>* Social order</w:t>
      </w:r>
    </w:p>
    <w:p w:rsidR="00002E4F" w:rsidRPr="008F3F63" w:rsidRDefault="00002E4F" w:rsidP="00002E4F"/>
    <w:p w:rsidR="00002E4F" w:rsidRPr="008F3F63" w:rsidRDefault="00002E4F" w:rsidP="00002E4F">
      <w:r w:rsidRPr="008F3F63">
        <w:t xml:space="preserve">16. Strong social mutual bonds </w:t>
      </w:r>
    </w:p>
    <w:p w:rsidR="00002E4F" w:rsidRPr="008F3F63" w:rsidRDefault="00002E4F" w:rsidP="00002E4F">
      <w:r w:rsidRPr="008F3F63">
        <w:t>* Attachments</w:t>
      </w:r>
    </w:p>
    <w:p w:rsidR="00002E4F" w:rsidRPr="008F3F63" w:rsidRDefault="00002E4F" w:rsidP="00002E4F"/>
    <w:p w:rsidR="00002E4F" w:rsidRPr="008F3F63" w:rsidRDefault="00002E4F" w:rsidP="00002E4F">
      <w:r w:rsidRPr="008F3F63">
        <w:t>17. Strong loyalty to legitimate opportunity</w:t>
      </w:r>
    </w:p>
    <w:p w:rsidR="00002E4F" w:rsidRPr="008F3F63" w:rsidRDefault="00002E4F" w:rsidP="00002E4F">
      <w:r w:rsidRPr="008F3F63">
        <w:t>* Commitment</w:t>
      </w:r>
    </w:p>
    <w:p w:rsidR="00002E4F" w:rsidRPr="008F3F63" w:rsidRDefault="00002E4F" w:rsidP="00002E4F"/>
    <w:p w:rsidR="00002E4F" w:rsidRPr="008F3F63" w:rsidRDefault="00002E4F" w:rsidP="00002E4F">
      <w:r w:rsidRPr="008F3F63">
        <w:t>18. Stronger participation in legitimate activities</w:t>
      </w:r>
    </w:p>
    <w:p w:rsidR="00002E4F" w:rsidRPr="008F3F63" w:rsidRDefault="00002E4F" w:rsidP="00002E4F">
      <w:r w:rsidRPr="008F3F63">
        <w:t>* Involvement</w:t>
      </w:r>
    </w:p>
    <w:p w:rsidR="00002E4F" w:rsidRPr="008F3F63" w:rsidRDefault="00002E4F" w:rsidP="00002E4F"/>
    <w:p w:rsidR="00002E4F" w:rsidRPr="008F3F63" w:rsidRDefault="00002E4F" w:rsidP="00002E4F">
      <w:r w:rsidRPr="008F3F63">
        <w:lastRenderedPageBreak/>
        <w:t xml:space="preserve"> 19. A strong understanding in values </w:t>
      </w:r>
    </w:p>
    <w:p w:rsidR="00002E4F" w:rsidRPr="008F3F63" w:rsidRDefault="00002E4F" w:rsidP="00002E4F">
      <w:r w:rsidRPr="008F3F63">
        <w:t>* Belief</w:t>
      </w:r>
    </w:p>
    <w:p w:rsidR="00002E4F" w:rsidRPr="008F3F63" w:rsidRDefault="00002E4F" w:rsidP="00002E4F"/>
    <w:p w:rsidR="00002E4F" w:rsidRPr="008F3F63" w:rsidRDefault="00002E4F" w:rsidP="00002E4F">
      <w:r w:rsidRPr="008F3F63">
        <w:t>20. Punishment or negative reaction toward deviance</w:t>
      </w:r>
    </w:p>
    <w:p w:rsidR="00002E4F" w:rsidRPr="008F3F63" w:rsidRDefault="00002E4F" w:rsidP="00002E4F">
      <w:r w:rsidRPr="008F3F63">
        <w:t>* Negative sanction</w:t>
      </w:r>
    </w:p>
    <w:p w:rsidR="00002E4F" w:rsidRPr="008F3F63" w:rsidRDefault="00002E4F" w:rsidP="00002E4F"/>
    <w:p w:rsidR="00002E4F" w:rsidRPr="008F3F63" w:rsidRDefault="00002E4F" w:rsidP="00002E4F">
      <w:r w:rsidRPr="008F3F63">
        <w:t>21. Rewards for conforming behavior</w:t>
      </w:r>
    </w:p>
    <w:p w:rsidR="00002E4F" w:rsidRPr="008F3F63" w:rsidRDefault="00002E4F" w:rsidP="00002E4F">
      <w:r w:rsidRPr="008F3F63">
        <w:t>* Positive sanctions</w:t>
      </w:r>
    </w:p>
    <w:p w:rsidR="00002E4F" w:rsidRPr="008F3F63" w:rsidRDefault="00002E4F" w:rsidP="00002E4F"/>
    <w:p w:rsidR="00002E4F" w:rsidRPr="008F3F63" w:rsidRDefault="00002E4F" w:rsidP="00002E4F">
      <w:r w:rsidRPr="008F3F63">
        <w:t xml:space="preserve">22. Negative sanctions </w:t>
      </w:r>
    </w:p>
    <w:p w:rsidR="00002E4F" w:rsidRPr="008F3F63" w:rsidRDefault="00002E4F" w:rsidP="00002E4F">
      <w:r w:rsidRPr="008F3F63">
        <w:t xml:space="preserve">*Spanking a child for a negative behavior </w:t>
      </w:r>
    </w:p>
    <w:p w:rsidR="00002E4F" w:rsidRPr="008F3F63" w:rsidRDefault="00002E4F" w:rsidP="00002E4F"/>
    <w:p w:rsidR="00002E4F" w:rsidRPr="008F3F63" w:rsidRDefault="00002E4F" w:rsidP="00002E4F">
      <w:r w:rsidRPr="008F3F63">
        <w:t>23. Positive sanctions</w:t>
      </w:r>
    </w:p>
    <w:p w:rsidR="00002E4F" w:rsidRPr="008F3F63" w:rsidRDefault="00002E4F" w:rsidP="00002E4F">
      <w:r w:rsidRPr="008F3F63">
        <w:t xml:space="preserve">* A promotion in a </w:t>
      </w:r>
      <w:proofErr w:type="gramStart"/>
      <w:r w:rsidRPr="008F3F63">
        <w:t>work place</w:t>
      </w:r>
      <w:proofErr w:type="gramEnd"/>
      <w:r w:rsidRPr="008F3F63">
        <w:t xml:space="preserve"> </w:t>
      </w:r>
    </w:p>
    <w:p w:rsidR="00002E4F" w:rsidRPr="008F3F63" w:rsidRDefault="00002E4F" w:rsidP="00002E4F"/>
    <w:p w:rsidR="00002E4F" w:rsidRPr="008F3F63" w:rsidRDefault="00002E4F" w:rsidP="00002E4F">
      <w:r w:rsidRPr="008F3F63">
        <w:t xml:space="preserve">24. Negative sanctions </w:t>
      </w:r>
    </w:p>
    <w:p w:rsidR="00002E4F" w:rsidRPr="008F3F63" w:rsidRDefault="00002E4F" w:rsidP="00002E4F">
      <w:r w:rsidRPr="008F3F63">
        <w:t>* Getting kicked out of school for smoking marijuana</w:t>
      </w:r>
    </w:p>
    <w:p w:rsidR="00002E4F" w:rsidRPr="008F3F63" w:rsidRDefault="00002E4F" w:rsidP="00002E4F"/>
    <w:p w:rsidR="00002E4F" w:rsidRPr="008F3F63" w:rsidRDefault="00002E4F" w:rsidP="00002E4F">
      <w:r w:rsidRPr="008F3F63">
        <w:t xml:space="preserve">25.  One of the harshest forms of controls </w:t>
      </w:r>
    </w:p>
    <w:p w:rsidR="00002E4F" w:rsidRPr="008F3F63" w:rsidRDefault="00002E4F" w:rsidP="00002E4F">
      <w:r w:rsidRPr="008F3F63">
        <w:t>* intense labels</w:t>
      </w:r>
    </w:p>
    <w:p w:rsidR="00002E4F" w:rsidRPr="008F3F63" w:rsidRDefault="00002E4F" w:rsidP="00002E4F"/>
    <w:p w:rsidR="00002E4F" w:rsidRPr="008F3F63" w:rsidRDefault="00002E4F" w:rsidP="00002E4F">
      <w:r w:rsidRPr="008F3F63">
        <w:t xml:space="preserve">26. An attribute deeply discredits and reduces the person from a whole </w:t>
      </w:r>
    </w:p>
    <w:p w:rsidR="00002E4F" w:rsidRPr="008F3F63" w:rsidRDefault="00002E4F" w:rsidP="00002E4F">
      <w:r w:rsidRPr="008F3F63">
        <w:t>* Stigma</w:t>
      </w:r>
    </w:p>
    <w:p w:rsidR="00002E4F" w:rsidRPr="008F3F63" w:rsidRDefault="00002E4F" w:rsidP="00002E4F"/>
    <w:p w:rsidR="00002E4F" w:rsidRPr="008F3F63" w:rsidRDefault="00002E4F" w:rsidP="00002E4F">
      <w:r w:rsidRPr="008F3F63">
        <w:t xml:space="preserve">27. Adherence to the normative and legal standards </w:t>
      </w:r>
    </w:p>
    <w:p w:rsidR="00002E4F" w:rsidRPr="008F3F63" w:rsidRDefault="00002E4F" w:rsidP="00002E4F">
      <w:r w:rsidRPr="008F3F63">
        <w:t>* Conformity</w:t>
      </w:r>
    </w:p>
    <w:p w:rsidR="00002E4F" w:rsidRPr="008F3F63" w:rsidRDefault="00002E4F" w:rsidP="00002E4F"/>
    <w:p w:rsidR="00002E4F" w:rsidRPr="008F3F63" w:rsidRDefault="00002E4F" w:rsidP="00002E4F">
      <w:r w:rsidRPr="008F3F63">
        <w:t>28. Violates a group’s norm but still complies with the law</w:t>
      </w:r>
    </w:p>
    <w:p w:rsidR="00002E4F" w:rsidRPr="008F3F63" w:rsidRDefault="00002E4F" w:rsidP="00002E4F">
      <w:r w:rsidRPr="008F3F63">
        <w:t>* Deviance</w:t>
      </w:r>
    </w:p>
    <w:p w:rsidR="00002E4F" w:rsidRPr="008F3F63" w:rsidRDefault="00002E4F" w:rsidP="00002E4F"/>
    <w:p w:rsidR="00002E4F" w:rsidRPr="008F3F63" w:rsidRDefault="00002E4F" w:rsidP="00002E4F">
      <w:r w:rsidRPr="008F3F63">
        <w:t>29. Complies with the group’s norm but his action is against the law</w:t>
      </w:r>
    </w:p>
    <w:p w:rsidR="00002E4F" w:rsidRPr="008F3F63" w:rsidRDefault="00002E4F" w:rsidP="00002E4F">
      <w:r w:rsidRPr="008F3F63">
        <w:t>* Crime</w:t>
      </w:r>
    </w:p>
    <w:p w:rsidR="00002E4F" w:rsidRPr="008F3F63" w:rsidRDefault="00002E4F" w:rsidP="00002E4F"/>
    <w:p w:rsidR="00002E4F" w:rsidRPr="008F3F63" w:rsidRDefault="00002E4F" w:rsidP="00002E4F">
      <w:r w:rsidRPr="008F3F63">
        <w:t xml:space="preserve">30. Crime </w:t>
      </w:r>
    </w:p>
    <w:p w:rsidR="00002E4F" w:rsidRPr="008F3F63" w:rsidRDefault="00002E4F" w:rsidP="00002E4F">
      <w:r w:rsidRPr="008F3F63">
        <w:t xml:space="preserve">*Violation of laws </w:t>
      </w:r>
    </w:p>
    <w:p w:rsidR="00002E4F" w:rsidRPr="008F3F63" w:rsidRDefault="00002E4F" w:rsidP="00002E4F"/>
    <w:p w:rsidR="00002E4F" w:rsidRPr="008F3F63" w:rsidRDefault="00002E4F" w:rsidP="00002E4F">
      <w:r w:rsidRPr="008F3F63">
        <w:t>31. Studied why people conform or deviate</w:t>
      </w:r>
    </w:p>
    <w:p w:rsidR="00002E4F" w:rsidRPr="008F3F63" w:rsidRDefault="00002E4F" w:rsidP="00002E4F">
      <w:r w:rsidRPr="008F3F63">
        <w:t>* Robert Merton</w:t>
      </w:r>
    </w:p>
    <w:p w:rsidR="00002E4F" w:rsidRPr="008F3F63" w:rsidRDefault="00002E4F" w:rsidP="00002E4F"/>
    <w:p w:rsidR="00002E4F" w:rsidRPr="008F3F63" w:rsidRDefault="00002E4F" w:rsidP="00002E4F">
      <w:r w:rsidRPr="008F3F63">
        <w:t>32. Conformity</w:t>
      </w:r>
    </w:p>
    <w:p w:rsidR="00002E4F" w:rsidRPr="008F3F63" w:rsidRDefault="00002E4F" w:rsidP="00002E4F">
      <w:r w:rsidRPr="008F3F63">
        <w:t>People live with what they have and get by</w:t>
      </w:r>
    </w:p>
    <w:p w:rsidR="00002E4F" w:rsidRPr="008F3F63" w:rsidRDefault="00002E4F" w:rsidP="00002E4F"/>
    <w:p w:rsidR="00002E4F" w:rsidRPr="008F3F63" w:rsidRDefault="00002E4F" w:rsidP="00002E4F">
      <w:r w:rsidRPr="008F3F63">
        <w:t>33. Innovation</w:t>
      </w:r>
    </w:p>
    <w:p w:rsidR="00002E4F" w:rsidRPr="008F3F63" w:rsidRDefault="00002E4F" w:rsidP="00002E4F">
      <w:r w:rsidRPr="008F3F63">
        <w:t>* People commit crime to attain their goals</w:t>
      </w:r>
    </w:p>
    <w:p w:rsidR="00002E4F" w:rsidRPr="008F3F63" w:rsidRDefault="00002E4F" w:rsidP="00002E4F"/>
    <w:p w:rsidR="00002E4F" w:rsidRPr="008F3F63" w:rsidRDefault="00002E4F" w:rsidP="00002E4F">
      <w:r w:rsidRPr="008F3F63">
        <w:t xml:space="preserve">34. Ritualism </w:t>
      </w:r>
    </w:p>
    <w:p w:rsidR="00002E4F" w:rsidRPr="008F3F63" w:rsidRDefault="00002E4F" w:rsidP="00002E4F">
      <w:r w:rsidRPr="008F3F63">
        <w:lastRenderedPageBreak/>
        <w:t>People trying but failing and lowering their goals</w:t>
      </w:r>
    </w:p>
    <w:p w:rsidR="00002E4F" w:rsidRPr="008F3F63" w:rsidRDefault="00002E4F" w:rsidP="00002E4F">
      <w:r w:rsidRPr="008F3F63">
        <w:t xml:space="preserve"> </w:t>
      </w:r>
    </w:p>
    <w:p w:rsidR="00002E4F" w:rsidRPr="008F3F63" w:rsidRDefault="00002E4F" w:rsidP="00002E4F">
      <w:r w:rsidRPr="008F3F63">
        <w:t>35. Retreatism</w:t>
      </w:r>
    </w:p>
    <w:p w:rsidR="00002E4F" w:rsidRPr="008F3F63" w:rsidRDefault="00002E4F" w:rsidP="00002E4F">
      <w:r w:rsidRPr="008F3F63">
        <w:t>People withdraw and reject most of the goals</w:t>
      </w:r>
    </w:p>
    <w:p w:rsidR="00002E4F" w:rsidRPr="008F3F63" w:rsidRDefault="00002E4F" w:rsidP="00002E4F"/>
    <w:p w:rsidR="00002E4F" w:rsidRPr="008F3F63" w:rsidRDefault="00002E4F" w:rsidP="00002E4F">
      <w:r w:rsidRPr="008F3F63">
        <w:t>36. Rebellion</w:t>
      </w:r>
    </w:p>
    <w:p w:rsidR="00002E4F" w:rsidRPr="008F3F63" w:rsidRDefault="00002E4F" w:rsidP="00002E4F">
      <w:r w:rsidRPr="008F3F63">
        <w:t xml:space="preserve">* People reject both the goals and the means to attain them </w:t>
      </w:r>
    </w:p>
    <w:p w:rsidR="00002E4F" w:rsidRPr="008F3F63" w:rsidRDefault="00002E4F" w:rsidP="00002E4F"/>
    <w:p w:rsidR="00002E4F" w:rsidRPr="008F3F63" w:rsidRDefault="00002E4F" w:rsidP="00002E4F">
      <w:r w:rsidRPr="008F3F63">
        <w:t>37. Political, corporate, and military leaders of a society</w:t>
      </w:r>
    </w:p>
    <w:p w:rsidR="00002E4F" w:rsidRPr="008F3F63" w:rsidRDefault="00002E4F" w:rsidP="00002E4F">
      <w:r w:rsidRPr="008F3F63">
        <w:t>* The Power Elite</w:t>
      </w:r>
    </w:p>
    <w:p w:rsidR="00002E4F" w:rsidRPr="008F3F63" w:rsidRDefault="00002E4F" w:rsidP="00002E4F"/>
    <w:p w:rsidR="00002E4F" w:rsidRPr="008F3F63" w:rsidRDefault="00002E4F" w:rsidP="00002E4F">
      <w:r w:rsidRPr="008F3F63">
        <w:t>38. Crimes of insider nature with broad social consequences upon the masses</w:t>
      </w:r>
    </w:p>
    <w:p w:rsidR="00002E4F" w:rsidRPr="008F3F63" w:rsidRDefault="00002E4F" w:rsidP="00002E4F">
      <w:r w:rsidRPr="008F3F63">
        <w:t>* Elite Crime</w:t>
      </w:r>
    </w:p>
    <w:p w:rsidR="00002E4F" w:rsidRPr="008F3F63" w:rsidRDefault="00002E4F" w:rsidP="00002E4F"/>
    <w:p w:rsidR="00002E4F" w:rsidRPr="008F3F63" w:rsidRDefault="00002E4F" w:rsidP="00002E4F">
      <w:r w:rsidRPr="008F3F63">
        <w:t xml:space="preserve">39. Labels people are given affect their perceptions </w:t>
      </w:r>
    </w:p>
    <w:p w:rsidR="00002E4F" w:rsidRPr="008F3F63" w:rsidRDefault="00002E4F" w:rsidP="00002E4F">
      <w:r w:rsidRPr="008F3F63">
        <w:t>* Labeling theory</w:t>
      </w:r>
    </w:p>
    <w:p w:rsidR="00002E4F" w:rsidRPr="008F3F63" w:rsidRDefault="00002E4F" w:rsidP="00002E4F"/>
    <w:p w:rsidR="00002E4F" w:rsidRPr="008F3F63" w:rsidRDefault="00002E4F" w:rsidP="00002E4F">
      <w:r w:rsidRPr="008F3F63">
        <w:t>40. Studied deviant identity formation</w:t>
      </w:r>
    </w:p>
    <w:p w:rsidR="00002E4F" w:rsidRPr="008F3F63" w:rsidRDefault="00002E4F" w:rsidP="00002E4F">
      <w:r w:rsidRPr="008F3F63">
        <w:t>* Edward Lemert</w:t>
      </w:r>
    </w:p>
    <w:p w:rsidR="00002E4F" w:rsidRPr="008F3F63" w:rsidRDefault="00002E4F" w:rsidP="00002E4F"/>
    <w:p w:rsidR="00002E4F" w:rsidRPr="008F3F63" w:rsidRDefault="00002E4F" w:rsidP="00002E4F">
      <w:r w:rsidRPr="008F3F63">
        <w:t>41. Violates a norm but maintains a self-definition of being a conformist</w:t>
      </w:r>
    </w:p>
    <w:p w:rsidR="00002E4F" w:rsidRPr="008F3F63" w:rsidRDefault="00002E4F" w:rsidP="00002E4F">
      <w:r w:rsidRPr="008F3F63">
        <w:t>* Primary Deviance</w:t>
      </w:r>
    </w:p>
    <w:p w:rsidR="00002E4F" w:rsidRPr="008F3F63" w:rsidRDefault="00002E4F" w:rsidP="00002E4F"/>
    <w:p w:rsidR="00002E4F" w:rsidRPr="008F3F63" w:rsidRDefault="00002E4F" w:rsidP="00002E4F">
      <w:r w:rsidRPr="008F3F63">
        <w:t>42. Internalizes the deviant identity others have placed upon him</w:t>
      </w:r>
    </w:p>
    <w:p w:rsidR="00002E4F" w:rsidRPr="008F3F63" w:rsidRDefault="00002E4F" w:rsidP="00002E4F">
      <w:r w:rsidRPr="008F3F63">
        <w:t>* Secondary Deviance</w:t>
      </w:r>
    </w:p>
    <w:p w:rsidR="00002E4F" w:rsidRPr="008F3F63" w:rsidRDefault="00002E4F" w:rsidP="00002E4F"/>
    <w:p w:rsidR="00002E4F" w:rsidRPr="008F3F63" w:rsidRDefault="00002E4F" w:rsidP="00002E4F">
      <w:r w:rsidRPr="008F3F63">
        <w:t>43. Intense social position which becomes the primary characteristic</w:t>
      </w:r>
    </w:p>
    <w:p w:rsidR="00002E4F" w:rsidRPr="008F3F63" w:rsidRDefault="00002E4F" w:rsidP="00002E4F">
      <w:r w:rsidRPr="008F3F63">
        <w:t>* Master Status</w:t>
      </w:r>
    </w:p>
    <w:p w:rsidR="00002E4F" w:rsidRPr="008F3F63" w:rsidRDefault="00002E4F" w:rsidP="00002E4F"/>
    <w:p w:rsidR="00002E4F" w:rsidRPr="008F3F63" w:rsidRDefault="00002E4F" w:rsidP="00002E4F">
      <w:r w:rsidRPr="008F3F63">
        <w:t>44. Arrested again after having served a sentence for another crime</w:t>
      </w:r>
    </w:p>
    <w:p w:rsidR="00002E4F" w:rsidRPr="008F3F63" w:rsidRDefault="00002E4F" w:rsidP="00002E4F">
      <w:r w:rsidRPr="008F3F63">
        <w:t>* Recidivism</w:t>
      </w:r>
    </w:p>
    <w:p w:rsidR="00002E4F" w:rsidRPr="008F3F63" w:rsidRDefault="00002E4F" w:rsidP="00002E4F"/>
    <w:p w:rsidR="00002E4F" w:rsidRPr="008F3F63" w:rsidRDefault="00002E4F" w:rsidP="00002E4F">
      <w:r w:rsidRPr="008F3F63">
        <w:t xml:space="preserve">45. Studies how people learn behaviors through interactions with others </w:t>
      </w:r>
    </w:p>
    <w:p w:rsidR="00002E4F" w:rsidRPr="008F3F63" w:rsidRDefault="00002E4F" w:rsidP="00002E4F">
      <w:r w:rsidRPr="008F3F63">
        <w:t>* Social learning</w:t>
      </w:r>
    </w:p>
    <w:p w:rsidR="00002E4F" w:rsidRPr="008F3F63" w:rsidRDefault="00002E4F" w:rsidP="00002E4F"/>
    <w:p w:rsidR="00002E4F" w:rsidRPr="008F3F63" w:rsidRDefault="00002E4F" w:rsidP="00002E4F">
      <w:r w:rsidRPr="008F3F63">
        <w:t>46. Taught the concept of Differential Association</w:t>
      </w:r>
    </w:p>
    <w:p w:rsidR="00002E4F" w:rsidRPr="008F3F63" w:rsidRDefault="00002E4F" w:rsidP="00002E4F">
      <w:r w:rsidRPr="008F3F63">
        <w:t>* Edwin Sutherland</w:t>
      </w:r>
    </w:p>
    <w:p w:rsidR="00002E4F" w:rsidRPr="008F3F63" w:rsidRDefault="00002E4F" w:rsidP="00002E4F"/>
    <w:p w:rsidR="00002E4F" w:rsidRPr="008F3F63" w:rsidRDefault="00002E4F" w:rsidP="00002E4F">
      <w:r w:rsidRPr="008F3F63">
        <w:t xml:space="preserve">47. Process of learning deviance from others in your close relationships </w:t>
      </w:r>
    </w:p>
    <w:p w:rsidR="00002E4F" w:rsidRPr="008F3F63" w:rsidRDefault="00002E4F" w:rsidP="00002E4F">
      <w:r w:rsidRPr="008F3F63">
        <w:t>* Differential Association</w:t>
      </w:r>
    </w:p>
    <w:p w:rsidR="00002E4F" w:rsidRPr="008F3F63" w:rsidRDefault="00002E4F" w:rsidP="00002E4F"/>
    <w:p w:rsidR="00002E4F" w:rsidRPr="008F3F63" w:rsidRDefault="00002E4F" w:rsidP="00002E4F">
      <w:r w:rsidRPr="008F3F63">
        <w:t>48. Studies the shape and characteristics of the skull to explain deviance</w:t>
      </w:r>
    </w:p>
    <w:p w:rsidR="00002E4F" w:rsidRPr="008F3F63" w:rsidRDefault="00002E4F" w:rsidP="00002E4F">
      <w:r w:rsidRPr="008F3F63">
        <w:t>* Phrenology</w:t>
      </w:r>
    </w:p>
    <w:p w:rsidR="00002E4F" w:rsidRPr="008F3F63" w:rsidRDefault="00002E4F" w:rsidP="00002E4F"/>
    <w:p w:rsidR="00002E4F" w:rsidRPr="008F3F63" w:rsidRDefault="00002E4F" w:rsidP="00002E4F">
      <w:r w:rsidRPr="008F3F63">
        <w:t xml:space="preserve">49. Committed by persons of respectable and high social status </w:t>
      </w:r>
    </w:p>
    <w:p w:rsidR="00002E4F" w:rsidRPr="008F3F63" w:rsidRDefault="00002E4F" w:rsidP="00002E4F">
      <w:r w:rsidRPr="008F3F63">
        <w:t xml:space="preserve">* White-collar crime </w:t>
      </w:r>
    </w:p>
    <w:p w:rsidR="00002E4F" w:rsidRPr="008F3F63" w:rsidRDefault="00002E4F" w:rsidP="00002E4F"/>
    <w:p w:rsidR="00002E4F" w:rsidRPr="008F3F63" w:rsidRDefault="00002E4F" w:rsidP="00002E4F">
      <w:r w:rsidRPr="008F3F63">
        <w:t>50. Committed by average persons against members, groups, and organizations</w:t>
      </w:r>
    </w:p>
    <w:p w:rsidR="00002E4F" w:rsidRPr="008F3F63" w:rsidRDefault="00002E4F" w:rsidP="00002E4F">
      <w:r w:rsidRPr="008F3F63">
        <w:t>* Street Crimes</w:t>
      </w:r>
    </w:p>
    <w:p w:rsidR="00002E4F" w:rsidRPr="008F3F63" w:rsidRDefault="00002E4F" w:rsidP="00002E4F"/>
    <w:p w:rsidR="00002E4F" w:rsidRPr="008F3F63" w:rsidRDefault="00002E4F" w:rsidP="00002E4F">
      <w:r w:rsidRPr="008F3F63">
        <w:t>51. Violence motivated by racial, religious, or gender and disability</w:t>
      </w:r>
    </w:p>
    <w:p w:rsidR="00002E4F" w:rsidRPr="008F3F63" w:rsidRDefault="00002E4F" w:rsidP="00002E4F">
      <w:r w:rsidRPr="008F3F63">
        <w:t>* Hate Crimes</w:t>
      </w:r>
    </w:p>
    <w:p w:rsidR="00002E4F" w:rsidRDefault="00002E4F"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Default="00694CA3" w:rsidP="00002E4F"/>
    <w:p w:rsidR="00694CA3" w:rsidRPr="008F3F63" w:rsidRDefault="00694CA3" w:rsidP="00002E4F"/>
    <w:p w:rsidR="00002E4F" w:rsidRDefault="00002E4F" w:rsidP="00002E4F">
      <w:pPr>
        <w:spacing w:line="480" w:lineRule="auto"/>
        <w:jc w:val="center"/>
        <w:rPr>
          <w:b/>
          <w:sz w:val="40"/>
          <w:szCs w:val="40"/>
        </w:rPr>
      </w:pPr>
      <w:r w:rsidRPr="00096943">
        <w:rPr>
          <w:b/>
          <w:sz w:val="40"/>
          <w:szCs w:val="40"/>
        </w:rPr>
        <w:lastRenderedPageBreak/>
        <w:t>Chapter 9: Stratification</w:t>
      </w:r>
    </w:p>
    <w:p w:rsidR="00002E4F" w:rsidRPr="00096943" w:rsidRDefault="00002E4F" w:rsidP="00002E4F">
      <w:pPr>
        <w:spacing w:line="480" w:lineRule="auto"/>
        <w:rPr>
          <w:b/>
          <w:sz w:val="40"/>
          <w:szCs w:val="40"/>
        </w:rPr>
      </w:pPr>
      <w:r w:rsidRPr="00096943">
        <w:rPr>
          <w:b/>
          <w:sz w:val="32"/>
          <w:szCs w:val="32"/>
        </w:rPr>
        <w:t>Multiple Choice Questions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 When layers occur in nature it is called _____________.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striation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stratification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stratum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natural stratification</w:t>
      </w:r>
    </w:p>
    <w:p w:rsidR="007233FB" w:rsidRPr="007233FB" w:rsidRDefault="007233FB" w:rsidP="007233FB">
      <w:pPr>
        <w:pStyle w:val="HTMLPreformatted"/>
        <w:rPr>
          <w:rFonts w:asciiTheme="minorHAnsi" w:hAnsiTheme="minorHAnsi" w:cs="Times New Roman"/>
          <w:sz w:val="22"/>
          <w:szCs w:val="22"/>
        </w:rPr>
      </w:pPr>
    </w:p>
    <w:p w:rsid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2. The socio-economic layering of society's members according to property, power, and prestige is called __________________.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Socio-Economic Classification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Striation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Social Stratification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Caste System</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 ________________ is all the wealth, investments, deeded and titled properties, and other tangible sources of income.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possession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ownership</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property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capital</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4. The ability to get one’s way even in the face of opposition to one’s goals is __________.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perseverance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prestige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determination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power</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5.  _____________is the degree of social honor attached with your position in society.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perseverance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prestige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determination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power</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6. The key concept of this chapter is that there are layers of social stratification in every society, nation, and even at the global level—there are the “_________” who coexist with the masses or “____________.”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poor, wealthy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commoners, upper class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haves, have nots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underprivileged, privileged</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7.  Which statement is most true about the billionaires in the world today?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a. In 2008 there were over about 900 billionaires.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Billionaires have been advancing financially in every aspect in the last decade.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Average billionaire’s wealth totals 5.5 billion US dollars.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In </w:t>
      </w:r>
      <w:r w:rsidR="00F931C5">
        <w:rPr>
          <w:rFonts w:asciiTheme="minorHAnsi" w:hAnsiTheme="minorHAnsi" w:cs="Times New Roman"/>
          <w:sz w:val="22"/>
          <w:szCs w:val="22"/>
        </w:rPr>
        <w:t>July 2020</w:t>
      </w:r>
      <w:r w:rsidRPr="007233FB">
        <w:rPr>
          <w:rFonts w:asciiTheme="minorHAnsi" w:hAnsiTheme="minorHAnsi" w:cs="Times New Roman"/>
          <w:sz w:val="22"/>
          <w:szCs w:val="22"/>
        </w:rPr>
        <w:t xml:space="preserve">, there were </w:t>
      </w:r>
      <w:r w:rsidR="00F931C5">
        <w:rPr>
          <w:rFonts w:asciiTheme="minorHAnsi" w:hAnsiTheme="minorHAnsi" w:cs="Times New Roman"/>
          <w:sz w:val="22"/>
          <w:szCs w:val="22"/>
        </w:rPr>
        <w:t>2,208</w:t>
      </w:r>
      <w:r w:rsidRPr="007233FB">
        <w:rPr>
          <w:rFonts w:asciiTheme="minorHAnsi" w:hAnsiTheme="minorHAnsi" w:cs="Times New Roman"/>
          <w:sz w:val="22"/>
          <w:szCs w:val="22"/>
        </w:rPr>
        <w:t xml:space="preserve"> billionaires in the world </w:t>
      </w:r>
      <w:r w:rsidR="00F931C5">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8.  Which of these statements is true of the world’s wealth?</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Poverty is isolated to very few poor countries.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Billions of people still experience hunger and poverty in the world.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There are more people with wealth than without.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Wealth of each country is determined by how many people belong to the middle class.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9.  What is the purpose of PRB’s GNI PPP?</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It helps to evaluate each person’s buying power compared to what they could buy in the US.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It helps to understand a country’s marketability.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It determines number of people who earn more than $35,000.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It helps to determine each person’s debt to income ratio.</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10. Which country ranked the highest in the GNI PPP value?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Luxemburg</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Norway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Kuwait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US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Singapore</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11. Where does the US score in the world’s GIN</w:t>
      </w:r>
      <w:r w:rsidR="00F931C5">
        <w:rPr>
          <w:rFonts w:asciiTheme="minorHAnsi" w:hAnsiTheme="minorHAnsi" w:cs="Times New Roman"/>
          <w:sz w:val="22"/>
          <w:szCs w:val="22"/>
        </w:rPr>
        <w:t>I</w:t>
      </w:r>
      <w:r w:rsidRPr="007233FB">
        <w:rPr>
          <w:rFonts w:asciiTheme="minorHAnsi" w:hAnsiTheme="minorHAnsi" w:cs="Times New Roman"/>
          <w:sz w:val="22"/>
          <w:szCs w:val="22"/>
        </w:rPr>
        <w: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the very top</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2nd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4th</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5th</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r w:rsidR="00F931C5">
        <w:rPr>
          <w:rFonts w:asciiTheme="minorHAnsi" w:hAnsiTheme="minorHAnsi" w:cs="Times New Roman"/>
          <w:sz w:val="22"/>
          <w:szCs w:val="22"/>
        </w:rPr>
        <w:t>8</w:t>
      </w:r>
      <w:r w:rsidRPr="007233FB">
        <w:rPr>
          <w:rFonts w:asciiTheme="minorHAnsi" w:hAnsiTheme="minorHAnsi" w:cs="Times New Roman"/>
          <w:sz w:val="22"/>
          <w:szCs w:val="22"/>
        </w:rPr>
        <w:t>th</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12. US’s per capita of GNI PPP value is?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$35,674</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$40, 832</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w:t>
      </w:r>
      <w:r w:rsidR="00F931C5">
        <w:rPr>
          <w:rFonts w:asciiTheme="minorHAnsi" w:hAnsiTheme="minorHAnsi" w:cs="Times New Roman"/>
          <w:sz w:val="22"/>
          <w:szCs w:val="22"/>
        </w:rPr>
        <w:t>62,808</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$49,952</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$50,020</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13. The world’s most poor </w:t>
      </w:r>
      <w:r w:rsidR="00F931C5">
        <w:rPr>
          <w:rFonts w:asciiTheme="minorHAnsi" w:hAnsiTheme="minorHAnsi" w:cs="Times New Roman"/>
          <w:sz w:val="22"/>
          <w:szCs w:val="22"/>
        </w:rPr>
        <w:t>country was Kenya with a GINI Score of</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$300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w:t>
      </w:r>
      <w:r w:rsidR="00F931C5">
        <w:rPr>
          <w:rFonts w:asciiTheme="minorHAnsi" w:hAnsiTheme="minorHAnsi" w:cs="Times New Roman"/>
          <w:sz w:val="22"/>
          <w:szCs w:val="22"/>
        </w:rPr>
        <w:t>1,711</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$270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$305</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$345</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14. Which of these countries is not one of the More Developed Nations?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United states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Japan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c. Australia</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sidR="00F931C5">
        <w:rPr>
          <w:rFonts w:asciiTheme="minorHAnsi" w:hAnsiTheme="minorHAnsi" w:cs="Times New Roman"/>
          <w:sz w:val="22"/>
          <w:szCs w:val="22"/>
        </w:rPr>
        <w:t>Chad</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15. Less Developed Nations are also called 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3rd world nations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now poor countries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indigent countries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industrialized nations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16. Which is the poorest region in the world?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India</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Southeast Asia</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Africa</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South America</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17. </w:t>
      </w:r>
      <w:r w:rsidR="00F931C5">
        <w:rPr>
          <w:rFonts w:asciiTheme="minorHAnsi" w:hAnsiTheme="minorHAnsi" w:cs="Times New Roman"/>
          <w:sz w:val="22"/>
          <w:szCs w:val="22"/>
        </w:rPr>
        <w:t>China’s GINI Score was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w:t>
      </w:r>
      <w:r w:rsidR="00F931C5">
        <w:rPr>
          <w:rFonts w:asciiTheme="minorHAnsi" w:hAnsiTheme="minorHAnsi" w:cs="Times New Roman"/>
          <w:sz w:val="22"/>
          <w:szCs w:val="22"/>
        </w:rPr>
        <w:t>$5,196</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w:t>
      </w:r>
      <w:r w:rsidR="00F931C5">
        <w:rPr>
          <w:rFonts w:asciiTheme="minorHAnsi" w:hAnsiTheme="minorHAnsi" w:cs="Times New Roman"/>
          <w:sz w:val="22"/>
          <w:szCs w:val="22"/>
        </w:rPr>
        <w:t>$22,003</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r w:rsidR="00F931C5">
        <w:rPr>
          <w:rFonts w:asciiTheme="minorHAnsi" w:hAnsiTheme="minorHAnsi" w:cs="Times New Roman"/>
          <w:sz w:val="22"/>
          <w:szCs w:val="22"/>
        </w:rPr>
        <w:t>$9,532</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sidR="00F931C5">
        <w:rPr>
          <w:rFonts w:asciiTheme="minorHAnsi" w:hAnsiTheme="minorHAnsi" w:cs="Times New Roman"/>
          <w:sz w:val="22"/>
          <w:szCs w:val="22"/>
        </w:rPr>
        <w:t>$</w:t>
      </w:r>
      <w:r w:rsidRPr="007233FB">
        <w:rPr>
          <w:rFonts w:asciiTheme="minorHAnsi" w:hAnsiTheme="minorHAnsi" w:cs="Times New Roman"/>
          <w:sz w:val="22"/>
          <w:szCs w:val="22"/>
        </w:rPr>
        <w:t>1</w:t>
      </w:r>
      <w:r w:rsidR="00F931C5">
        <w:rPr>
          <w:rFonts w:asciiTheme="minorHAnsi" w:hAnsiTheme="minorHAnsi" w:cs="Times New Roman"/>
          <w:sz w:val="22"/>
          <w:szCs w:val="22"/>
        </w:rPr>
        <w:t>1,707</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18.  In the US, females made ___________income than males in all categories.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more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equal</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less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sidR="00F931C5">
        <w:rPr>
          <w:rFonts w:asciiTheme="minorHAnsi" w:hAnsiTheme="minorHAnsi" w:cs="Times New Roman"/>
          <w:sz w:val="22"/>
          <w:szCs w:val="22"/>
        </w:rPr>
        <w:t>much more</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19. The __________ category </w:t>
      </w:r>
      <w:r w:rsidR="00F931C5">
        <w:rPr>
          <w:rFonts w:asciiTheme="minorHAnsi" w:hAnsiTheme="minorHAnsi" w:cs="Times New Roman"/>
          <w:sz w:val="22"/>
          <w:szCs w:val="22"/>
        </w:rPr>
        <w:t>had the</w:t>
      </w:r>
      <w:r w:rsidRPr="007233FB">
        <w:rPr>
          <w:rFonts w:asciiTheme="minorHAnsi" w:hAnsiTheme="minorHAnsi" w:cs="Times New Roman"/>
          <w:sz w:val="22"/>
          <w:szCs w:val="22"/>
        </w:rPr>
        <w:t xml:space="preserve"> lowest</w:t>
      </w:r>
      <w:r w:rsidR="00F931C5">
        <w:rPr>
          <w:rFonts w:asciiTheme="minorHAnsi" w:hAnsiTheme="minorHAnsi" w:cs="Times New Roman"/>
          <w:sz w:val="22"/>
          <w:szCs w:val="22"/>
        </w:rPr>
        <w:t xml:space="preserve"> median income</w:t>
      </w:r>
      <w:r w:rsidRPr="007233FB">
        <w:rPr>
          <w:rFonts w:asciiTheme="minorHAnsi" w:hAnsiTheme="minorHAnsi" w:cs="Times New Roman"/>
          <w:sz w:val="22"/>
          <w:szCs w:val="22"/>
        </w:rPr>
        <w:t xml:space="preserve">.  </w:t>
      </w:r>
    </w:p>
    <w:p w:rsidR="007233FB" w:rsidRPr="007233FB" w:rsidRDefault="00F931C5" w:rsidP="007233FB">
      <w:pPr>
        <w:pStyle w:val="HTMLPreformatted"/>
        <w:rPr>
          <w:rFonts w:asciiTheme="minorHAnsi" w:hAnsiTheme="minorHAnsi" w:cs="Times New Roman"/>
          <w:sz w:val="22"/>
          <w:szCs w:val="22"/>
        </w:rPr>
      </w:pPr>
      <w:r>
        <w:rPr>
          <w:rFonts w:asciiTheme="minorHAnsi" w:hAnsiTheme="minorHAnsi" w:cs="Times New Roman"/>
          <w:sz w:val="22"/>
          <w:szCs w:val="22"/>
        </w:rPr>
        <w:t>*</w:t>
      </w:r>
      <w:r w:rsidR="007233FB" w:rsidRPr="007233FB">
        <w:rPr>
          <w:rFonts w:asciiTheme="minorHAnsi" w:hAnsiTheme="minorHAnsi" w:cs="Times New Roman"/>
          <w:sz w:val="22"/>
          <w:szCs w:val="22"/>
        </w:rPr>
        <w:t>a. Blacks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Asians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Native Americans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Hispanics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20. ____________ had the highest personal income </w:t>
      </w:r>
      <w:r w:rsidR="00F931C5">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Blacks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Asians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Native Americans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Hispanics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21. In the US there is race and ethnicity-based</w:t>
      </w:r>
      <w:r w:rsidR="00F931C5">
        <w:rPr>
          <w:rFonts w:asciiTheme="minorHAnsi" w:hAnsiTheme="minorHAnsi" w:cs="Times New Roman"/>
          <w:sz w:val="22"/>
          <w:szCs w:val="22"/>
        </w:rPr>
        <w:t xml:space="preserve"> difference in how</w:t>
      </w:r>
      <w:r w:rsidRPr="007233FB">
        <w:rPr>
          <w:rFonts w:asciiTheme="minorHAnsi" w:hAnsiTheme="minorHAnsi" w:cs="Times New Roman"/>
          <w:sz w:val="22"/>
          <w:szCs w:val="22"/>
        </w:rPr>
        <w:t>____________</w:t>
      </w:r>
      <w:r w:rsidR="0099188C">
        <w:rPr>
          <w:rFonts w:asciiTheme="minorHAnsi" w:hAnsiTheme="minorHAnsi" w:cs="Times New Roman"/>
          <w:sz w:val="22"/>
          <w:szCs w:val="22"/>
        </w:rPr>
        <w:t xml:space="preserve"> occurs</w:t>
      </w:r>
      <w:r w:rsidRPr="007233FB">
        <w:rPr>
          <w:rFonts w:asciiTheme="minorHAnsi" w:hAnsiTheme="minorHAnsi" w:cs="Times New Roman"/>
          <w:sz w:val="22"/>
          <w:szCs w:val="22"/>
        </w:rPr>
        <w: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stratification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w:t>
      </w:r>
      <w:r w:rsidR="0099188C">
        <w:rPr>
          <w:rFonts w:asciiTheme="minorHAnsi" w:hAnsiTheme="minorHAnsi" w:cs="Times New Roman"/>
          <w:sz w:val="22"/>
          <w:szCs w:val="22"/>
        </w:rPr>
        <w:t>Mental health</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r w:rsidR="0099188C">
        <w:rPr>
          <w:rFonts w:asciiTheme="minorHAnsi" w:hAnsiTheme="minorHAnsi" w:cs="Times New Roman"/>
          <w:sz w:val="22"/>
          <w:szCs w:val="22"/>
        </w:rPr>
        <w:t>vacationing</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sidR="0099188C">
        <w:rPr>
          <w:rFonts w:asciiTheme="minorHAnsi" w:hAnsiTheme="minorHAnsi" w:cs="Times New Roman"/>
          <w:sz w:val="22"/>
          <w:szCs w:val="22"/>
        </w:rPr>
        <w:t>religions spending</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23. Which of these stratification-types exist in the US today?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w:t>
      </w:r>
      <w:proofErr w:type="gramStart"/>
      <w:r w:rsidRPr="007233FB">
        <w:rPr>
          <w:rFonts w:asciiTheme="minorHAnsi" w:hAnsiTheme="minorHAnsi" w:cs="Times New Roman"/>
          <w:sz w:val="22"/>
          <w:szCs w:val="22"/>
        </w:rPr>
        <w:t>education based</w:t>
      </w:r>
      <w:proofErr w:type="gramEnd"/>
      <w:r w:rsidRPr="007233FB">
        <w:rPr>
          <w:rFonts w:asciiTheme="minorHAnsi" w:hAnsiTheme="minorHAnsi" w:cs="Times New Roman"/>
          <w:sz w:val="22"/>
          <w:szCs w:val="22"/>
        </w:rPr>
        <w:t xml:space="preserve"> stratification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 xml:space="preserve">b. </w:t>
      </w:r>
      <w:proofErr w:type="gramStart"/>
      <w:r w:rsidRPr="007233FB">
        <w:rPr>
          <w:rFonts w:asciiTheme="minorHAnsi" w:hAnsiTheme="minorHAnsi" w:cs="Times New Roman"/>
          <w:sz w:val="22"/>
          <w:szCs w:val="22"/>
        </w:rPr>
        <w:t>gender based</w:t>
      </w:r>
      <w:proofErr w:type="gramEnd"/>
      <w:r w:rsidRPr="007233FB">
        <w:rPr>
          <w:rFonts w:asciiTheme="minorHAnsi" w:hAnsiTheme="minorHAnsi" w:cs="Times New Roman"/>
          <w:sz w:val="22"/>
          <w:szCs w:val="22"/>
        </w:rPr>
        <w:t xml:space="preserve"> stratification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gramStart"/>
      <w:r w:rsidRPr="007233FB">
        <w:rPr>
          <w:rFonts w:asciiTheme="minorHAnsi" w:hAnsiTheme="minorHAnsi" w:cs="Times New Roman"/>
          <w:sz w:val="22"/>
          <w:szCs w:val="22"/>
        </w:rPr>
        <w:t>race based</w:t>
      </w:r>
      <w:proofErr w:type="gramEnd"/>
      <w:r w:rsidRPr="007233FB">
        <w:rPr>
          <w:rFonts w:asciiTheme="minorHAnsi" w:hAnsiTheme="minorHAnsi" w:cs="Times New Roman"/>
          <w:sz w:val="22"/>
          <w:szCs w:val="22"/>
        </w:rPr>
        <w:t xml:space="preserve"> stratification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all above the above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none of the above</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24. Which of these is true of high school dropouts?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In the US, high school dropouts show a high success rate if they do not go back and get their GED then go to college.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High school dropouts tend to do poorly in the blue-collar jobs.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Dropping out of high school hurts your income and overall socio-economic well-being.</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There aren’t too many high school dropouts in the US and available data does not indicate overall success or failure.</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25. Who had the lowest high school dropout rates?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Asians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Hispanics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Native Americans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28. According to the author, dropping out is a really bad ______________ choice.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educational</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economic</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personal</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family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30. </w:t>
      </w:r>
      <w:r w:rsidR="0099188C">
        <w:rPr>
          <w:rFonts w:asciiTheme="minorHAnsi" w:hAnsiTheme="minorHAnsi" w:cs="Times New Roman"/>
          <w:sz w:val="22"/>
          <w:szCs w:val="22"/>
        </w:rPr>
        <w:t xml:space="preserve">The Top </w:t>
      </w:r>
      <w:r w:rsidRPr="007233FB">
        <w:rPr>
          <w:rFonts w:asciiTheme="minorHAnsi" w:hAnsiTheme="minorHAnsi" w:cs="Times New Roman"/>
          <w:sz w:val="22"/>
          <w:szCs w:val="22"/>
        </w:rPr>
        <w:t>___________ owns lion’s share of all the wealth available to be owned in the US.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5%</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10%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12%</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15%</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31. The wealthy own as much as _____ time the average US person’s wealth.</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10 times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50 times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100 times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1000 times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32. The </w:t>
      </w:r>
      <w:proofErr w:type="gramStart"/>
      <w:r w:rsidRPr="007233FB">
        <w:rPr>
          <w:rFonts w:asciiTheme="minorHAnsi" w:hAnsiTheme="minorHAnsi" w:cs="Times New Roman"/>
          <w:sz w:val="22"/>
          <w:szCs w:val="22"/>
        </w:rPr>
        <w:t>high ranking</w:t>
      </w:r>
      <w:proofErr w:type="gramEnd"/>
      <w:r w:rsidRPr="007233FB">
        <w:rPr>
          <w:rFonts w:asciiTheme="minorHAnsi" w:hAnsiTheme="minorHAnsi" w:cs="Times New Roman"/>
          <w:sz w:val="22"/>
          <w:szCs w:val="22"/>
        </w:rPr>
        <w:t xml:space="preserve"> jobs, elected offices, and CEO positions in the major corporations require 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more education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more abstract thought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autonomy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all of the above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a &amp; b</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33. In the US, Poverty Line is defined as 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*a. the official measure of those whose incomes are less than three times a lower cost food budget.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the official measure of those whose incomes are less the three times a lower cost housing budget.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the official measure of those whose income fall below 25,000 dollars.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the official measure of those whose incomes are less </w:t>
      </w:r>
      <w:proofErr w:type="gramStart"/>
      <w:r w:rsidRPr="007233FB">
        <w:rPr>
          <w:rFonts w:asciiTheme="minorHAnsi" w:hAnsiTheme="minorHAnsi" w:cs="Times New Roman"/>
          <w:sz w:val="22"/>
          <w:szCs w:val="22"/>
        </w:rPr>
        <w:t>than  30,000</w:t>
      </w:r>
      <w:proofErr w:type="gramEnd"/>
      <w:r w:rsidRPr="007233FB">
        <w:rPr>
          <w:rFonts w:asciiTheme="minorHAnsi" w:hAnsiTheme="minorHAnsi" w:cs="Times New Roman"/>
          <w:sz w:val="22"/>
          <w:szCs w:val="22"/>
        </w:rPr>
        <w:t xml:space="preserve"> dollars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34. When was the US ‘s official poverty definition created?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1950’s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1940’s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1930’s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1920’s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35. Near Poverty is when one earns up to ________ above the poverty line.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15%</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20%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25%</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30%</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36. We would say that a person near poverty has an income ≤ ___________ the current poverty line.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50%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75%</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100%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125%</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200%</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38. During economic downturns, who suffers the most?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billionaires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lower class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those in or under poverty line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upper middle class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39. The level of poverty where individuals and families cannot sustain food, shelter, warmth, and safety needs.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absolute poverty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extreme poverty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severe poverty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total poverty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40. __________</w:t>
      </w:r>
      <w:proofErr w:type="gramStart"/>
      <w:r w:rsidRPr="007233FB">
        <w:rPr>
          <w:rFonts w:asciiTheme="minorHAnsi" w:hAnsiTheme="minorHAnsi" w:cs="Times New Roman"/>
          <w:sz w:val="22"/>
          <w:szCs w:val="22"/>
        </w:rPr>
        <w:t>_  have</w:t>
      </w:r>
      <w:proofErr w:type="gramEnd"/>
      <w:r w:rsidRPr="007233FB">
        <w:rPr>
          <w:rFonts w:asciiTheme="minorHAnsi" w:hAnsiTheme="minorHAnsi" w:cs="Times New Roman"/>
          <w:sz w:val="22"/>
          <w:szCs w:val="22"/>
        </w:rPr>
        <w:t xml:space="preserve"> the lowest rate (percentage) of persons in poverty.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Whites/Asians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Hispanics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Native Americans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both a &amp; d</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42. Who has the largest </w:t>
      </w:r>
      <w:r w:rsidRPr="007233FB">
        <w:rPr>
          <w:rFonts w:asciiTheme="minorHAnsi" w:hAnsiTheme="minorHAnsi" w:cs="Times New Roman"/>
          <w:sz w:val="22"/>
          <w:szCs w:val="22"/>
          <w:u w:val="single"/>
        </w:rPr>
        <w:t>number</w:t>
      </w:r>
      <w:r w:rsidRPr="007233FB">
        <w:rPr>
          <w:rFonts w:asciiTheme="minorHAnsi" w:hAnsiTheme="minorHAnsi" w:cs="Times New Roman"/>
          <w:sz w:val="22"/>
          <w:szCs w:val="22"/>
        </w:rPr>
        <w:t xml:space="preserve"> of persons in poverty?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Hispanics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d. Asians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both a &amp; d</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45. Max Weber said __________ are access to basic opportunities and resources in the marketplace.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life probability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opportunity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life chances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life prospect</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46.   In many less developed countries low to no formal __________is common fare.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job training</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education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school guidance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instruction</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49. It clarifies your understanding of stratification to look to the nation’s______________.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social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education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economic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class system</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50. Types of class systems in the world today include 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closed class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all of the above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*e. a &amp; c</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51. An economic system that has upward mobility, is achievement-based, and allows social relations between the classes is 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open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closed class system</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52. The United States has a/an ___________________.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open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closed class system</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53. ________________ is an economic system that allows no mobility between caste levels, you are born into the caste you stay in your entire life, and you can’t have social relations between the castes.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Open class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Open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Closed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d. Limited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54. _______________ has a highly structured caste system with 5 distinct cast layers.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China</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Arabian countries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Thailand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India</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55. Brahman caste level includes ________________.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merchants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artisans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56. Kshatriya caste level includes ________________.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warriors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artisans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57.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caste level includes 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merchants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laborers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58. Shudra caste level includes 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priests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teachers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merchants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laborers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59. Which of these caste levels would be considered the lowest?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Brahman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proofErr w:type="spellStart"/>
      <w:r w:rsidRPr="007233FB">
        <w:rPr>
          <w:rFonts w:asciiTheme="minorHAnsi" w:hAnsiTheme="minorHAnsi" w:cs="Times New Roman"/>
          <w:sz w:val="22"/>
          <w:szCs w:val="22"/>
        </w:rPr>
        <w:t>Harijan</w:t>
      </w:r>
      <w:proofErr w:type="spellEnd"/>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60. Priests or scholars would belong to 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Brahman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proofErr w:type="spellStart"/>
      <w:r w:rsidRPr="007233FB">
        <w:rPr>
          <w:rFonts w:asciiTheme="minorHAnsi" w:hAnsiTheme="minorHAnsi" w:cs="Times New Roman"/>
          <w:sz w:val="22"/>
          <w:szCs w:val="22"/>
        </w:rPr>
        <w:t>Harijan</w:t>
      </w:r>
      <w:proofErr w:type="spellEnd"/>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61. Nobles and warriors would belong to 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Brahman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 xml:space="preserve">*b. Kshatriya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proofErr w:type="spellStart"/>
      <w:r w:rsidRPr="007233FB">
        <w:rPr>
          <w:rFonts w:asciiTheme="minorHAnsi" w:hAnsiTheme="minorHAnsi" w:cs="Times New Roman"/>
          <w:sz w:val="22"/>
          <w:szCs w:val="22"/>
        </w:rPr>
        <w:t>Harijan</w:t>
      </w:r>
      <w:proofErr w:type="spellEnd"/>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62. Artisans would belong to 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Brahman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proofErr w:type="spellStart"/>
      <w:r w:rsidRPr="007233FB">
        <w:rPr>
          <w:rFonts w:asciiTheme="minorHAnsi" w:hAnsiTheme="minorHAnsi" w:cs="Times New Roman"/>
          <w:sz w:val="22"/>
          <w:szCs w:val="22"/>
        </w:rPr>
        <w:t>Harijan</w:t>
      </w:r>
      <w:proofErr w:type="spellEnd"/>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63. Common laborers would belong to 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Brahman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proofErr w:type="spellStart"/>
      <w:r w:rsidRPr="007233FB">
        <w:rPr>
          <w:rFonts w:asciiTheme="minorHAnsi" w:hAnsiTheme="minorHAnsi" w:cs="Times New Roman"/>
          <w:sz w:val="22"/>
          <w:szCs w:val="22"/>
        </w:rPr>
        <w:t>Harijan</w:t>
      </w:r>
      <w:proofErr w:type="spellEnd"/>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64. Outcast/dirty workers would belong to 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Brahman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Kshatriya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proofErr w:type="spellStart"/>
      <w:r w:rsidRPr="007233FB">
        <w:rPr>
          <w:rFonts w:asciiTheme="minorHAnsi" w:hAnsiTheme="minorHAnsi" w:cs="Times New Roman"/>
          <w:sz w:val="22"/>
          <w:szCs w:val="22"/>
        </w:rPr>
        <w:t>Vaishva</w:t>
      </w:r>
      <w:proofErr w:type="spellEnd"/>
      <w:r w:rsidRPr="007233FB">
        <w:rPr>
          <w:rFonts w:asciiTheme="minorHAnsi" w:hAnsiTheme="minorHAnsi" w:cs="Times New Roman"/>
          <w:sz w:val="22"/>
          <w:szCs w:val="22"/>
        </w:rPr>
        <w:t xml:space="preserv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Shudra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*e. </w:t>
      </w:r>
      <w:proofErr w:type="spellStart"/>
      <w:r w:rsidRPr="007233FB">
        <w:rPr>
          <w:rFonts w:asciiTheme="minorHAnsi" w:hAnsiTheme="minorHAnsi" w:cs="Times New Roman"/>
          <w:sz w:val="22"/>
          <w:szCs w:val="22"/>
        </w:rPr>
        <w:t>Harijan</w:t>
      </w:r>
      <w:proofErr w:type="spellEnd"/>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65. Typically in a caste system, ______________________________.</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you are able to work toward another level, up or down.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if someone in the upper level helps you up, then you can work toward moving up.</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you are usually stuck in that status for life.</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you were stuck in a level until you were able to get proper education</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66.  What happened in India in 1980’s that caused cultural disruption?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people started to fight against caste system</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the caste system was removed by the government</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people started to work their way above other </w:t>
      </w:r>
      <w:proofErr w:type="spellStart"/>
      <w:r w:rsidRPr="007233FB">
        <w:rPr>
          <w:rFonts w:asciiTheme="minorHAnsi" w:hAnsiTheme="minorHAnsi" w:cs="Times New Roman"/>
          <w:sz w:val="22"/>
          <w:szCs w:val="22"/>
        </w:rPr>
        <w:t>caste</w:t>
      </w:r>
      <w:proofErr w:type="spellEnd"/>
      <w:r w:rsidRPr="007233FB">
        <w:rPr>
          <w:rFonts w:asciiTheme="minorHAnsi" w:hAnsiTheme="minorHAnsi" w:cs="Times New Roman"/>
          <w:sz w:val="22"/>
          <w:szCs w:val="22"/>
        </w:rPr>
        <w:t xml:space="preserve"> members by working for multi-national corporations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people remained stuck in the caste levels by working for multi-national corporations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67. According to the author we find violations of caste rules here in the US where Indians who migrate here find themselves with many opportunities.  Their ______________ increase by virtue of their being able to shift residence from a caste to a class society.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Life chances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opportunities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education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life prospects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 xml:space="preserve">68.  _____________like to study how people improve, diminish, or leave unchanged their economic status.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Anthropologists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Psychologists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Demographers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Sociologists</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69.  The movement between economic strata in a society’s system.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prestige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social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familial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friendship mobility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70.  ___________ is moving from a lower to higher class.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Increased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Intra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upward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social mobility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71. ______________ is moving from a higher to a lower class.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downward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decreased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retro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generational mobility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72. _____________ is remaining in the same class.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status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inter-economic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horizontal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intra-level mobility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73. _______________________ is research of mobility between generations (IE: grandparents to parents to grandchildren to great-grandchildren).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Inter-generational Mobility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Generational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Intra-generational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Genealogical Mobility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74.  ___________________ is research of mobility within a generation.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Inter-generational Mobility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Generational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Intra-generational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Structural Mobility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75. _____________ is mobility in social class which is attributable to changes in social structure of a society at the larger social, not personal level.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a. Inter-generational mobility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Generational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c. Intra-generational mobility</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Structural mobility</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76.  The United States has experienced collective upward social mobility for the entire nation over the last _________ years.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30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b. </w:t>
      </w:r>
      <w:r w:rsidR="0099188C">
        <w:rPr>
          <w:rFonts w:asciiTheme="minorHAnsi" w:hAnsiTheme="minorHAnsi" w:cs="Times New Roman"/>
          <w:sz w:val="22"/>
          <w:szCs w:val="22"/>
        </w:rPr>
        <w:t>40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c. </w:t>
      </w:r>
      <w:r w:rsidR="0099188C">
        <w:rPr>
          <w:rFonts w:asciiTheme="minorHAnsi" w:hAnsiTheme="minorHAnsi" w:cs="Times New Roman"/>
          <w:sz w:val="22"/>
          <w:szCs w:val="22"/>
        </w:rPr>
        <w:t>50</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*d. </w:t>
      </w:r>
      <w:r w:rsidR="0099188C">
        <w:rPr>
          <w:rFonts w:asciiTheme="minorHAnsi" w:hAnsiTheme="minorHAnsi" w:cs="Times New Roman"/>
          <w:sz w:val="22"/>
          <w:szCs w:val="22"/>
        </w:rPr>
        <w:t>60</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77. Sociologists who focus on stratification typically use ___________to measure the layers.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government studies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sociological data</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official data</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academic data</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78. Method where researchers set up categories and rank people according to preset objective criteria (such as median household income).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Objective Method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Reputational Method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Research Method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Sociological Method</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 xml:space="preserve">79. Method where researchers look to people who know the individual and subjectively report on his/her class.  </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Objective Method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Reputational Method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Research Method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Sociological Method</w:t>
      </w:r>
    </w:p>
    <w:p w:rsidR="007233FB" w:rsidRPr="007233FB" w:rsidRDefault="007233FB" w:rsidP="007233FB">
      <w:pPr>
        <w:pStyle w:val="HTMLPreformatted"/>
        <w:rPr>
          <w:rFonts w:asciiTheme="minorHAnsi" w:hAnsiTheme="minorHAnsi" w:cs="Times New Roman"/>
          <w:sz w:val="22"/>
          <w:szCs w:val="22"/>
        </w:rPr>
      </w:pP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80. What is absent in Reputational Method?</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a. median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b. mean</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*c. numbers</w:t>
      </w:r>
    </w:p>
    <w:p w:rsidR="007233FB" w:rsidRPr="007233FB" w:rsidRDefault="007233FB" w:rsidP="007233FB">
      <w:pPr>
        <w:pStyle w:val="HTMLPreformatted"/>
        <w:rPr>
          <w:rFonts w:asciiTheme="minorHAnsi" w:hAnsiTheme="minorHAnsi" w:cs="Times New Roman"/>
          <w:sz w:val="22"/>
          <w:szCs w:val="22"/>
        </w:rPr>
      </w:pPr>
      <w:r w:rsidRPr="007233FB">
        <w:rPr>
          <w:rFonts w:asciiTheme="minorHAnsi" w:hAnsiTheme="minorHAnsi" w:cs="Times New Roman"/>
          <w:sz w:val="22"/>
          <w:szCs w:val="22"/>
        </w:rPr>
        <w:t>d. ratio</w:t>
      </w:r>
    </w:p>
    <w:p w:rsidR="007233FB" w:rsidRPr="007233FB" w:rsidRDefault="007233FB" w:rsidP="007233FB">
      <w:pPr>
        <w:pStyle w:val="HTMLPreformatted"/>
        <w:rPr>
          <w:rFonts w:asciiTheme="minorHAnsi" w:hAnsiTheme="minorHAnsi" w:cs="Times New Roman"/>
          <w:sz w:val="22"/>
          <w:szCs w:val="22"/>
        </w:rPr>
      </w:pPr>
    </w:p>
    <w:p w:rsidR="0013553B" w:rsidRPr="007233FB" w:rsidRDefault="0013553B" w:rsidP="0013553B">
      <w:pPr>
        <w:pStyle w:val="HTMLPreformatted"/>
        <w:rPr>
          <w:rFonts w:asciiTheme="minorHAnsi" w:hAnsiTheme="minorHAnsi" w:cs="Times New Roman"/>
          <w:sz w:val="22"/>
          <w:szCs w:val="22"/>
        </w:rPr>
      </w:pPr>
      <w:r>
        <w:rPr>
          <w:rFonts w:asciiTheme="minorHAnsi" w:hAnsiTheme="minorHAnsi" w:cs="Times New Roman"/>
          <w:sz w:val="22"/>
          <w:szCs w:val="22"/>
        </w:rPr>
        <w:t>87</w:t>
      </w:r>
      <w:r w:rsidRPr="007233FB">
        <w:rPr>
          <w:rFonts w:asciiTheme="minorHAnsi" w:hAnsiTheme="minorHAnsi" w:cs="Times New Roman"/>
          <w:sz w:val="22"/>
          <w:szCs w:val="22"/>
        </w:rPr>
        <w:t>. Which of these is true of high school dropouts?</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a. In the US, high school dropouts show a high success rate if they do not go back and get their GED then go to college.</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b. High school dropouts tend to do poorly in the blue-collar jobs.</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*c. Dropping out of high school hurts your income and overall socio-economic well-being.</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d. There aren’t too many high school dropouts in the US and available data does not indicate overall success or failure.</w:t>
      </w:r>
    </w:p>
    <w:p w:rsidR="0013553B" w:rsidRPr="007233FB" w:rsidRDefault="0013553B" w:rsidP="0013553B">
      <w:pPr>
        <w:pStyle w:val="HTMLPreformatted"/>
        <w:rPr>
          <w:rFonts w:asciiTheme="minorHAnsi" w:hAnsiTheme="minorHAnsi" w:cs="Times New Roman"/>
          <w:sz w:val="22"/>
          <w:szCs w:val="22"/>
        </w:rPr>
      </w:pPr>
    </w:p>
    <w:p w:rsidR="0013553B" w:rsidRPr="007233FB" w:rsidRDefault="0013553B" w:rsidP="0013553B">
      <w:pPr>
        <w:pStyle w:val="HTMLPreformatted"/>
        <w:rPr>
          <w:rFonts w:asciiTheme="minorHAnsi" w:hAnsiTheme="minorHAnsi" w:cs="Times New Roman"/>
          <w:sz w:val="22"/>
          <w:szCs w:val="22"/>
        </w:rPr>
      </w:pPr>
      <w:r>
        <w:rPr>
          <w:rFonts w:asciiTheme="minorHAnsi" w:hAnsiTheme="minorHAnsi" w:cs="Times New Roman"/>
          <w:sz w:val="22"/>
          <w:szCs w:val="22"/>
        </w:rPr>
        <w:t>88</w:t>
      </w:r>
      <w:r w:rsidRPr="007233FB">
        <w:rPr>
          <w:rFonts w:asciiTheme="minorHAnsi" w:hAnsiTheme="minorHAnsi" w:cs="Times New Roman"/>
          <w:sz w:val="22"/>
          <w:szCs w:val="22"/>
        </w:rPr>
        <w:t>. Who had the lowest high school dropout rates?</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a. Whites</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b. Blacks</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*c. Asians</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lastRenderedPageBreak/>
        <w:t>d. Hispanics</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e. Native Americans</w:t>
      </w:r>
    </w:p>
    <w:p w:rsidR="0013553B" w:rsidRPr="007233FB" w:rsidRDefault="0013553B" w:rsidP="0013553B">
      <w:pPr>
        <w:pStyle w:val="HTMLPreformatted"/>
        <w:rPr>
          <w:rFonts w:asciiTheme="minorHAnsi" w:hAnsiTheme="minorHAnsi" w:cs="Times New Roman"/>
          <w:sz w:val="22"/>
          <w:szCs w:val="22"/>
        </w:rPr>
      </w:pPr>
    </w:p>
    <w:p w:rsidR="0013553B" w:rsidRPr="007233FB" w:rsidRDefault="0013553B" w:rsidP="0013553B">
      <w:pPr>
        <w:pStyle w:val="HTMLPreformatted"/>
        <w:rPr>
          <w:rFonts w:asciiTheme="minorHAnsi" w:hAnsiTheme="minorHAnsi" w:cs="Times New Roman"/>
          <w:sz w:val="22"/>
          <w:szCs w:val="22"/>
        </w:rPr>
      </w:pPr>
    </w:p>
    <w:p w:rsidR="0013553B" w:rsidRPr="007233FB" w:rsidRDefault="0013553B" w:rsidP="0013553B">
      <w:pPr>
        <w:pStyle w:val="HTMLPreformatted"/>
        <w:rPr>
          <w:rFonts w:asciiTheme="minorHAnsi" w:hAnsiTheme="minorHAnsi" w:cs="Times New Roman"/>
          <w:sz w:val="22"/>
          <w:szCs w:val="22"/>
        </w:rPr>
      </w:pPr>
      <w:r>
        <w:rPr>
          <w:rFonts w:asciiTheme="minorHAnsi" w:hAnsiTheme="minorHAnsi" w:cs="Times New Roman"/>
          <w:sz w:val="22"/>
          <w:szCs w:val="22"/>
        </w:rPr>
        <w:t>90</w:t>
      </w:r>
      <w:r w:rsidRPr="007233FB">
        <w:rPr>
          <w:rFonts w:asciiTheme="minorHAnsi" w:hAnsiTheme="minorHAnsi" w:cs="Times New Roman"/>
          <w:sz w:val="22"/>
          <w:szCs w:val="22"/>
        </w:rPr>
        <w:t xml:space="preserve">. Who does </w:t>
      </w:r>
      <w:proofErr w:type="gramStart"/>
      <w:r w:rsidRPr="007233FB">
        <w:rPr>
          <w:rFonts w:asciiTheme="minorHAnsi" w:hAnsiTheme="minorHAnsi" w:cs="Times New Roman"/>
          <w:sz w:val="22"/>
          <w:szCs w:val="22"/>
        </w:rPr>
        <w:t>dropping</w:t>
      </w:r>
      <w:proofErr w:type="gramEnd"/>
      <w:r w:rsidRPr="007233FB">
        <w:rPr>
          <w:rFonts w:asciiTheme="minorHAnsi" w:hAnsiTheme="minorHAnsi" w:cs="Times New Roman"/>
          <w:sz w:val="22"/>
          <w:szCs w:val="22"/>
        </w:rPr>
        <w:t xml:space="preserve"> out of high school affect?</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a. individual</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b. community</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c. society</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*d. all above the above</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e. only a &amp; b</w:t>
      </w:r>
    </w:p>
    <w:p w:rsidR="0013553B" w:rsidRPr="007233FB" w:rsidRDefault="0013553B" w:rsidP="0013553B">
      <w:pPr>
        <w:pStyle w:val="HTMLPreformatted"/>
        <w:rPr>
          <w:rFonts w:asciiTheme="minorHAnsi" w:hAnsiTheme="minorHAnsi" w:cs="Times New Roman"/>
          <w:sz w:val="22"/>
          <w:szCs w:val="22"/>
        </w:rPr>
      </w:pPr>
    </w:p>
    <w:p w:rsidR="0013553B" w:rsidRPr="007233FB" w:rsidRDefault="0013553B" w:rsidP="0013553B">
      <w:pPr>
        <w:pStyle w:val="HTMLPreformatted"/>
        <w:rPr>
          <w:rFonts w:asciiTheme="minorHAnsi" w:hAnsiTheme="minorHAnsi" w:cs="Times New Roman"/>
          <w:sz w:val="22"/>
          <w:szCs w:val="22"/>
        </w:rPr>
      </w:pPr>
      <w:r>
        <w:rPr>
          <w:rFonts w:asciiTheme="minorHAnsi" w:hAnsiTheme="minorHAnsi" w:cs="Times New Roman"/>
          <w:sz w:val="22"/>
          <w:szCs w:val="22"/>
        </w:rPr>
        <w:t>91</w:t>
      </w:r>
      <w:r w:rsidRPr="007233FB">
        <w:rPr>
          <w:rFonts w:asciiTheme="minorHAnsi" w:hAnsiTheme="minorHAnsi" w:cs="Times New Roman"/>
          <w:sz w:val="22"/>
          <w:szCs w:val="22"/>
        </w:rPr>
        <w:t xml:space="preserve">. According to the author, dropping out is a really bad ______________ choice.  </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a. educational</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*b. economic</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c. personal</w:t>
      </w:r>
    </w:p>
    <w:p w:rsidR="0013553B" w:rsidRPr="007233FB" w:rsidRDefault="0013553B" w:rsidP="0013553B">
      <w:pPr>
        <w:pStyle w:val="HTMLPreformatted"/>
        <w:rPr>
          <w:rFonts w:asciiTheme="minorHAnsi" w:hAnsiTheme="minorHAnsi" w:cs="Times New Roman"/>
          <w:sz w:val="22"/>
          <w:szCs w:val="22"/>
        </w:rPr>
      </w:pPr>
      <w:r w:rsidRPr="007233FB">
        <w:rPr>
          <w:rFonts w:asciiTheme="minorHAnsi" w:hAnsiTheme="minorHAnsi" w:cs="Times New Roman"/>
          <w:sz w:val="22"/>
          <w:szCs w:val="22"/>
        </w:rPr>
        <w:t>d. family</w:t>
      </w:r>
    </w:p>
    <w:p w:rsidR="0013553B" w:rsidRPr="007233FB" w:rsidRDefault="0013553B" w:rsidP="007233FB">
      <w:pPr>
        <w:pStyle w:val="HTMLPreformatted"/>
        <w:spacing w:line="480" w:lineRule="auto"/>
        <w:rPr>
          <w:rFonts w:ascii="Times New Roman" w:hAnsi="Times New Roman" w:cs="Times New Roman"/>
          <w:sz w:val="24"/>
          <w:szCs w:val="24"/>
        </w:rPr>
      </w:pPr>
    </w:p>
    <w:p w:rsidR="0013553B" w:rsidRPr="0013553B" w:rsidRDefault="0013553B" w:rsidP="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b/>
          <w:bCs/>
        </w:rPr>
      </w:pPr>
      <w:r w:rsidRPr="0013553B">
        <w:rPr>
          <w:b/>
          <w:bCs/>
        </w:rPr>
        <w:t>True and False Questions</w:t>
      </w:r>
    </w:p>
    <w:p w:rsidR="00002E4F" w:rsidRPr="00096943" w:rsidRDefault="00002E4F" w:rsidP="00135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6943">
        <w:t xml:space="preserve">1. Life chances are access to basic opportunities and resources in the marketplace.  </w:t>
      </w:r>
    </w:p>
    <w:p w:rsidR="00002E4F" w:rsidRPr="00096943" w:rsidRDefault="00002E4F" w:rsidP="0013553B">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002E4F" w:rsidP="00002E4F">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2. Life prospect is an access to basic opportunities and resources in the marketplace.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3</w:t>
      </w:r>
      <w:r w:rsidR="00002E4F" w:rsidRPr="00096943">
        <w:rPr>
          <w:rFonts w:ascii="Times New Roman" w:hAnsi="Times New Roman" w:cs="Times New Roman"/>
          <w:sz w:val="24"/>
          <w:szCs w:val="24"/>
        </w:rPr>
        <w:t xml:space="preserve">. In many less developed countries low to no formal education is common fare.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4</w:t>
      </w:r>
      <w:r w:rsidR="00002E4F" w:rsidRPr="00096943">
        <w:rPr>
          <w:rFonts w:ascii="Times New Roman" w:hAnsi="Times New Roman" w:cs="Times New Roman"/>
          <w:sz w:val="24"/>
          <w:szCs w:val="24"/>
        </w:rPr>
        <w:t xml:space="preserve">. In many less developed countries low to no religion is common fare.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5</w:t>
      </w:r>
      <w:r w:rsidR="00002E4F" w:rsidRPr="00096943">
        <w:rPr>
          <w:rFonts w:ascii="Times New Roman" w:hAnsi="Times New Roman" w:cs="Times New Roman"/>
          <w:sz w:val="24"/>
          <w:szCs w:val="24"/>
        </w:rPr>
        <w:t>. It clarifies your understanding of stratification to look to the nation’s economic system.</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002E4F" w:rsidP="00002E4F">
      <w:pPr>
        <w:pStyle w:val="HTMLPreformatted"/>
        <w:rPr>
          <w:rFonts w:ascii="Times New Roman" w:hAnsi="Times New Roman" w:cs="Times New Roman"/>
          <w:sz w:val="24"/>
          <w:szCs w:val="24"/>
        </w:rPr>
      </w:pPr>
      <w:r w:rsidRPr="00096943">
        <w:rPr>
          <w:rFonts w:ascii="Times New Roman" w:hAnsi="Times New Roman" w:cs="Times New Roman"/>
          <w:sz w:val="24"/>
          <w:szCs w:val="24"/>
        </w:rPr>
        <w:t>6. It clarifies your understanding of stratification to look to the nation’s political scene.</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002E4F" w:rsidP="00002E4F">
      <w:pPr>
        <w:pStyle w:val="HTMLPreformatted"/>
        <w:rPr>
          <w:rFonts w:ascii="Times New Roman" w:hAnsi="Times New Roman" w:cs="Times New Roman"/>
          <w:sz w:val="24"/>
          <w:szCs w:val="24"/>
        </w:rPr>
      </w:pPr>
      <w:r w:rsidRPr="00096943">
        <w:rPr>
          <w:rFonts w:ascii="Times New Roman" w:hAnsi="Times New Roman" w:cs="Times New Roman"/>
          <w:sz w:val="24"/>
          <w:szCs w:val="24"/>
        </w:rPr>
        <w:t>7. Open class system is an economic system that has upward mobility, is achievement-based, and allows social relations between the classes.</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002E4F" w:rsidP="00002E4F">
      <w:pPr>
        <w:pStyle w:val="HTMLPreformatted"/>
        <w:rPr>
          <w:rFonts w:ascii="Times New Roman" w:hAnsi="Times New Roman" w:cs="Times New Roman"/>
          <w:sz w:val="24"/>
          <w:szCs w:val="24"/>
        </w:rPr>
      </w:pPr>
      <w:r w:rsidRPr="00096943">
        <w:rPr>
          <w:rFonts w:ascii="Times New Roman" w:hAnsi="Times New Roman" w:cs="Times New Roman"/>
          <w:sz w:val="24"/>
          <w:szCs w:val="24"/>
        </w:rPr>
        <w:t>8. Open caste system is an economic system that has upward mobility, is achievement-based, and allows social relations between the classes.</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002E4F" w:rsidP="00002E4F">
      <w:pPr>
        <w:pStyle w:val="HTMLPreformatted"/>
        <w:rPr>
          <w:rFonts w:ascii="Times New Roman" w:hAnsi="Times New Roman" w:cs="Times New Roman"/>
          <w:sz w:val="24"/>
          <w:szCs w:val="24"/>
        </w:rPr>
      </w:pPr>
      <w:r w:rsidRPr="00096943">
        <w:rPr>
          <w:rFonts w:ascii="Times New Roman" w:hAnsi="Times New Roman" w:cs="Times New Roman"/>
          <w:sz w:val="24"/>
          <w:szCs w:val="24"/>
        </w:rPr>
        <w:t>9.  United States has an open class system.</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lastRenderedPageBreak/>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0. United states has an open caste system.</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 xml:space="preserve">1. Closed caste system is an economic system that allows no mobility between caste levels, you are born into the caste you stay in your entire life, and you can’t have social relations between the castes.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 xml:space="preserve">2. Open caste system is an economic system that allows no mobility between caste levels, you are born into the caste you stay in your entire life, and you can’t have social relations between the castes.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3. India has a highly structured caste system which has 5 distinct cast layers.</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4. China has a highly structured caste system which has 5 distinct cast layers.</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9C0872"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5. Typically in a caste system, you are usually stuck in that level for life.</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 xml:space="preserve">6.  Sociologists like to study how people improve, diminish, or leave unchanged their economic status.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 xml:space="preserve">7. Psychologists like to study how people improve, diminish, or leave unchanged their economic status.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 xml:space="preserve">8. Social mobility is a movement between economic strata in a society’s system.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1</w:t>
      </w:r>
      <w:r w:rsidR="00002E4F" w:rsidRPr="00096943">
        <w:rPr>
          <w:rFonts w:ascii="Times New Roman" w:hAnsi="Times New Roman" w:cs="Times New Roman"/>
          <w:sz w:val="24"/>
          <w:szCs w:val="24"/>
        </w:rPr>
        <w:t xml:space="preserve">9. Economic mobility is a movement between economic strata in a society’s system.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 xml:space="preserve">0.  Upward mobility is moving from a lower to higher class.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b/>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 xml:space="preserve">1. Increased mobility is moving from a lower to higher class.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 xml:space="preserve">2. Downward mobility is moving from a higher to a lower class.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 xml:space="preserve">3. Retro mobility is moving from a higher to a lower class.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 xml:space="preserve">4. Horizontal mobility is remaining in the same class.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sz w:val="24"/>
          <w:szCs w:val="24"/>
        </w:rPr>
        <w:t>*</w:t>
      </w: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64280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 xml:space="preserve">5. Inter-economic mobility is remaining in the same class.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1513D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6.  The United States has experienced collective upward social mobility for the entire nation over the last 40 plus years.</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002E4F" w:rsidRPr="00096943" w:rsidRDefault="001513D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7. The United States has not experienced any collective upward social mobility for the entire nation over the last 40 plus years.</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*False</w:t>
      </w:r>
    </w:p>
    <w:p w:rsidR="00002E4F" w:rsidRPr="00096943" w:rsidRDefault="00002E4F" w:rsidP="00002E4F">
      <w:pPr>
        <w:pStyle w:val="HTMLPreformatted"/>
        <w:rPr>
          <w:rFonts w:ascii="Times New Roman" w:hAnsi="Times New Roman" w:cs="Times New Roman"/>
          <w:sz w:val="24"/>
          <w:szCs w:val="24"/>
        </w:rPr>
      </w:pPr>
    </w:p>
    <w:p w:rsidR="00002E4F" w:rsidRPr="00096943" w:rsidRDefault="001513D6" w:rsidP="00002E4F">
      <w:pPr>
        <w:pStyle w:val="HTMLPreformatted"/>
        <w:rPr>
          <w:rFonts w:ascii="Times New Roman" w:hAnsi="Times New Roman" w:cs="Times New Roman"/>
          <w:sz w:val="24"/>
          <w:szCs w:val="24"/>
        </w:rPr>
      </w:pPr>
      <w:r>
        <w:rPr>
          <w:rFonts w:ascii="Times New Roman" w:hAnsi="Times New Roman" w:cs="Times New Roman"/>
          <w:sz w:val="24"/>
          <w:szCs w:val="24"/>
        </w:rPr>
        <w:t>2</w:t>
      </w:r>
      <w:r w:rsidR="00002E4F" w:rsidRPr="00096943">
        <w:rPr>
          <w:rFonts w:ascii="Times New Roman" w:hAnsi="Times New Roman" w:cs="Times New Roman"/>
          <w:sz w:val="24"/>
          <w:szCs w:val="24"/>
        </w:rPr>
        <w:t>8. In the US, the median household income has gone up nation-wide from 1967 to 20</w:t>
      </w:r>
      <w:r>
        <w:rPr>
          <w:rFonts w:ascii="Times New Roman" w:hAnsi="Times New Roman" w:cs="Times New Roman"/>
          <w:sz w:val="24"/>
          <w:szCs w:val="24"/>
        </w:rPr>
        <w:t>18</w:t>
      </w:r>
      <w:r w:rsidR="00002E4F" w:rsidRPr="00096943">
        <w:rPr>
          <w:rFonts w:ascii="Times New Roman" w:hAnsi="Times New Roman" w:cs="Times New Roman"/>
          <w:sz w:val="24"/>
          <w:szCs w:val="24"/>
        </w:rPr>
        <w:t xml:space="preserve">.  </w:t>
      </w:r>
    </w:p>
    <w:p w:rsidR="00002E4F" w:rsidRPr="00096943" w:rsidRDefault="00002E4F" w:rsidP="00002E4F">
      <w:pPr>
        <w:pStyle w:val="HTMLPreformatted"/>
        <w:rPr>
          <w:rFonts w:ascii="Times New Roman" w:hAnsi="Times New Roman" w:cs="Times New Roman"/>
          <w:b/>
          <w:sz w:val="24"/>
          <w:szCs w:val="24"/>
        </w:rPr>
      </w:pPr>
      <w:r w:rsidRPr="00096943">
        <w:rPr>
          <w:rFonts w:ascii="Times New Roman" w:hAnsi="Times New Roman" w:cs="Times New Roman"/>
          <w:b/>
          <w:sz w:val="24"/>
          <w:szCs w:val="24"/>
        </w:rPr>
        <w:t>*True</w:t>
      </w:r>
    </w:p>
    <w:p w:rsidR="00002E4F" w:rsidRPr="00096943" w:rsidRDefault="00002E4F" w:rsidP="00002E4F">
      <w:pPr>
        <w:pStyle w:val="HTMLPreformatted"/>
        <w:rPr>
          <w:rFonts w:ascii="Times New Roman" w:hAnsi="Times New Roman" w:cs="Times New Roman"/>
          <w:sz w:val="24"/>
          <w:szCs w:val="24"/>
        </w:rPr>
      </w:pPr>
    </w:p>
    <w:p w:rsidR="009C0872" w:rsidRPr="0013553B" w:rsidRDefault="001513D6" w:rsidP="009C0872">
      <w:r>
        <w:rPr>
          <w:color w:val="000000"/>
        </w:rPr>
        <w:t>2</w:t>
      </w:r>
      <w:r w:rsidR="009C0872">
        <w:rPr>
          <w:color w:val="000000"/>
        </w:rPr>
        <w:t xml:space="preserve">9. </w:t>
      </w:r>
      <w:r w:rsidR="009C0872" w:rsidRPr="0013553B">
        <w:rPr>
          <w:color w:val="000000"/>
        </w:rPr>
        <w:t>In 2018, there was a record of 2,208 Billionaires on the Forbes’ list, including    259 newcomers mostly from China and the U.S.; there were 63 people under 40 and it had a record number of 256 women</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3</w:t>
      </w:r>
      <w:r w:rsidR="009C0872">
        <w:rPr>
          <w:color w:val="000000"/>
        </w:rPr>
        <w:t xml:space="preserve">0. </w:t>
      </w:r>
      <w:r w:rsidR="009C0872" w:rsidRPr="0013553B">
        <w:rPr>
          <w:color w:val="000000"/>
        </w:rPr>
        <w:t>In 2018, there was a record of 308 Billionaires on the Forbes’ list.</w:t>
      </w:r>
    </w:p>
    <w:p w:rsidR="009C0872" w:rsidRPr="0013553B" w:rsidRDefault="009C0872" w:rsidP="009C0872">
      <w:r w:rsidRPr="0013553B">
        <w:rPr>
          <w:color w:val="000000"/>
        </w:rPr>
        <w:t>*False</w:t>
      </w:r>
    </w:p>
    <w:p w:rsidR="009C0872" w:rsidRPr="0013553B" w:rsidRDefault="009C0872" w:rsidP="009C0872"/>
    <w:p w:rsidR="009C0872" w:rsidRPr="0013553B" w:rsidRDefault="001513D6" w:rsidP="009C0872">
      <w:r>
        <w:rPr>
          <w:color w:val="000000"/>
        </w:rPr>
        <w:t>3</w:t>
      </w:r>
      <w:r w:rsidR="009C0872">
        <w:rPr>
          <w:color w:val="000000"/>
        </w:rPr>
        <w:t xml:space="preserve">1. </w:t>
      </w:r>
      <w:r w:rsidR="009C0872" w:rsidRPr="0013553B">
        <w:rPr>
          <w:color w:val="000000"/>
        </w:rPr>
        <w:t>In the U.S. Census Bureau reported that 38,100,000 live in poverty in 2018.</w:t>
      </w:r>
    </w:p>
    <w:p w:rsidR="009C0872" w:rsidRPr="0013553B" w:rsidRDefault="009C0872" w:rsidP="009C0872">
      <w:r w:rsidRPr="0013553B">
        <w:rPr>
          <w:color w:val="000000"/>
        </w:rPr>
        <w:t>*True</w:t>
      </w:r>
    </w:p>
    <w:p w:rsidR="009C0872" w:rsidRPr="0013553B" w:rsidRDefault="009C0872" w:rsidP="009C0872">
      <w:pPr>
        <w:spacing w:after="240"/>
      </w:pPr>
    </w:p>
    <w:p w:rsidR="009C0872" w:rsidRPr="0013553B" w:rsidRDefault="001513D6" w:rsidP="009C0872">
      <w:r>
        <w:rPr>
          <w:color w:val="000000"/>
        </w:rPr>
        <w:t>3</w:t>
      </w:r>
      <w:r w:rsidR="009C0872">
        <w:rPr>
          <w:color w:val="000000"/>
        </w:rPr>
        <w:t xml:space="preserve">2. </w:t>
      </w:r>
      <w:r w:rsidR="009C0872" w:rsidRPr="0013553B">
        <w:rPr>
          <w:color w:val="000000"/>
        </w:rPr>
        <w:t>The most recent U.S. GINI Index scores shows that the U.S. ranks high at $62,808</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3</w:t>
      </w:r>
      <w:r w:rsidR="009C0872">
        <w:rPr>
          <w:color w:val="000000"/>
        </w:rPr>
        <w:t xml:space="preserve">3. </w:t>
      </w:r>
      <w:r w:rsidR="009C0872" w:rsidRPr="0013553B">
        <w:rPr>
          <w:color w:val="000000"/>
        </w:rPr>
        <w:t>The most recent U.S. GINI Index scores shows that the U.S. ranks very low at $3,991</w:t>
      </w:r>
    </w:p>
    <w:p w:rsidR="009C0872" w:rsidRPr="0013553B" w:rsidRDefault="009C0872" w:rsidP="009C0872">
      <w:r w:rsidRPr="0013553B">
        <w:rPr>
          <w:color w:val="000000"/>
        </w:rPr>
        <w:t>*False</w:t>
      </w:r>
    </w:p>
    <w:p w:rsidR="009C0872" w:rsidRPr="0013553B" w:rsidRDefault="009C0872" w:rsidP="009C0872"/>
    <w:p w:rsidR="009C0872" w:rsidRPr="0013553B" w:rsidRDefault="001513D6" w:rsidP="009C0872">
      <w:r>
        <w:rPr>
          <w:color w:val="000000"/>
        </w:rPr>
        <w:t>3</w:t>
      </w:r>
      <w:r w:rsidR="009C0872">
        <w:rPr>
          <w:color w:val="000000"/>
        </w:rPr>
        <w:t xml:space="preserve">4. </w:t>
      </w:r>
      <w:r w:rsidR="009C0872" w:rsidRPr="0013553B">
        <w:rPr>
          <w:color w:val="000000"/>
        </w:rPr>
        <w:t>The highest GINI Index score was for Kenya at $117,312</w:t>
      </w:r>
    </w:p>
    <w:p w:rsidR="009C0872" w:rsidRPr="0013553B" w:rsidRDefault="009C0872" w:rsidP="009C0872">
      <w:r w:rsidRPr="0013553B">
        <w:rPr>
          <w:color w:val="000000"/>
        </w:rPr>
        <w:t>*False</w:t>
      </w:r>
    </w:p>
    <w:p w:rsidR="009C0872" w:rsidRPr="0013553B" w:rsidRDefault="009C0872" w:rsidP="009C0872"/>
    <w:p w:rsidR="009C0872" w:rsidRPr="0013553B" w:rsidRDefault="001513D6" w:rsidP="009C0872">
      <w:r>
        <w:rPr>
          <w:color w:val="000000"/>
        </w:rPr>
        <w:t>3</w:t>
      </w:r>
      <w:r w:rsidR="009C0872">
        <w:rPr>
          <w:color w:val="000000"/>
        </w:rPr>
        <w:t xml:space="preserve">5. </w:t>
      </w:r>
      <w:r w:rsidR="009C0872" w:rsidRPr="0013553B">
        <w:rPr>
          <w:color w:val="000000"/>
        </w:rPr>
        <w:t>The highest GINI Index score was for Luxembourg at $117,312</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3</w:t>
      </w:r>
      <w:r w:rsidR="009C0872">
        <w:rPr>
          <w:color w:val="000000"/>
        </w:rPr>
        <w:t xml:space="preserve">6. </w:t>
      </w:r>
      <w:r w:rsidR="009C0872" w:rsidRPr="0013553B">
        <w:rPr>
          <w:color w:val="000000"/>
        </w:rPr>
        <w:t>The U.S. has always experienced stratification</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3</w:t>
      </w:r>
      <w:r w:rsidR="009C0872">
        <w:rPr>
          <w:color w:val="000000"/>
        </w:rPr>
        <w:t xml:space="preserve">7. </w:t>
      </w:r>
      <w:r w:rsidR="009C0872" w:rsidRPr="0013553B">
        <w:rPr>
          <w:color w:val="000000"/>
        </w:rPr>
        <w:t>In the U.S. Asians had the highest income 1967-2018</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3</w:t>
      </w:r>
      <w:r w:rsidR="009C0872">
        <w:rPr>
          <w:color w:val="000000"/>
        </w:rPr>
        <w:t xml:space="preserve">8. </w:t>
      </w:r>
      <w:r w:rsidR="009C0872" w:rsidRPr="0013553B">
        <w:rPr>
          <w:color w:val="000000"/>
        </w:rPr>
        <w:t>In the U.S. Whites had the Lowest income 1967-2018</w:t>
      </w:r>
    </w:p>
    <w:p w:rsidR="009C0872" w:rsidRPr="0013553B" w:rsidRDefault="009C0872" w:rsidP="009C0872">
      <w:r w:rsidRPr="0013553B">
        <w:rPr>
          <w:color w:val="000000"/>
        </w:rPr>
        <w:t>*False</w:t>
      </w:r>
    </w:p>
    <w:p w:rsidR="009C0872" w:rsidRPr="0013553B" w:rsidRDefault="009C0872" w:rsidP="009C0872"/>
    <w:p w:rsidR="009C0872" w:rsidRPr="0013553B" w:rsidRDefault="001513D6" w:rsidP="009C0872">
      <w:r>
        <w:rPr>
          <w:color w:val="000000"/>
        </w:rPr>
        <w:t>3</w:t>
      </w:r>
      <w:r w:rsidR="009C0872">
        <w:rPr>
          <w:color w:val="000000"/>
        </w:rPr>
        <w:t xml:space="preserve">9. </w:t>
      </w:r>
      <w:r w:rsidR="009C0872" w:rsidRPr="0013553B">
        <w:rPr>
          <w:color w:val="000000"/>
        </w:rPr>
        <w:t>In the U.S. Blacks had the highest income 1967-2018</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4</w:t>
      </w:r>
      <w:r w:rsidR="009C0872">
        <w:rPr>
          <w:color w:val="000000"/>
        </w:rPr>
        <w:t xml:space="preserve">0. </w:t>
      </w:r>
      <w:r w:rsidR="009C0872" w:rsidRPr="0013553B">
        <w:rPr>
          <w:color w:val="000000"/>
        </w:rPr>
        <w:t>In Figure 7 below the income gains between 1980 and 2018 are shown. </w:t>
      </w:r>
    </w:p>
    <w:p w:rsidR="009C0872" w:rsidRPr="0013553B" w:rsidRDefault="009C0872" w:rsidP="009C0872">
      <w:r w:rsidRPr="0013553B">
        <w:rPr>
          <w:color w:val="000000"/>
        </w:rPr>
        <w:t>*True</w:t>
      </w:r>
    </w:p>
    <w:p w:rsidR="009C0872" w:rsidRPr="0013553B" w:rsidRDefault="009C0872" w:rsidP="009C0872">
      <w:pPr>
        <w:spacing w:after="240"/>
      </w:pPr>
    </w:p>
    <w:p w:rsidR="009C0872" w:rsidRPr="0013553B" w:rsidRDefault="001513D6" w:rsidP="009C0872">
      <w:r>
        <w:rPr>
          <w:color w:val="000000"/>
        </w:rPr>
        <w:t>4</w:t>
      </w:r>
      <w:r w:rsidR="009C0872">
        <w:rPr>
          <w:color w:val="000000"/>
        </w:rPr>
        <w:t xml:space="preserve">1. </w:t>
      </w:r>
      <w:r w:rsidR="009C0872" w:rsidRPr="0013553B">
        <w:rPr>
          <w:color w:val="000000"/>
        </w:rPr>
        <w:t xml:space="preserve">In Figure 7, the Bottom 20% had </w:t>
      </w:r>
      <w:proofErr w:type="gramStart"/>
      <w:r w:rsidR="009C0872" w:rsidRPr="0013553B">
        <w:rPr>
          <w:color w:val="000000"/>
        </w:rPr>
        <w:t>a</w:t>
      </w:r>
      <w:proofErr w:type="gramEnd"/>
      <w:r w:rsidR="009C0872" w:rsidRPr="0013553B">
        <w:rPr>
          <w:color w:val="000000"/>
        </w:rPr>
        <w:t xml:space="preserve"> 85 percent increase in income. This should have been something to celebrate, but the percentages and numbers of those in poverty persist at high levels. A family in the very lowest levels of poverty who has an 85 percent increase may still find themselves far below the poverty threshold.  </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4</w:t>
      </w:r>
      <w:r w:rsidR="009C0872">
        <w:rPr>
          <w:color w:val="000000"/>
        </w:rPr>
        <w:t xml:space="preserve">2. </w:t>
      </w:r>
      <w:r w:rsidR="009C0872" w:rsidRPr="0013553B">
        <w:rPr>
          <w:color w:val="000000"/>
        </w:rPr>
        <w:t>In Figure 7, the middle 60 percent shown likely represent the middle class.  They only saw a 47 percent gain. </w:t>
      </w:r>
    </w:p>
    <w:p w:rsidR="009C0872" w:rsidRPr="0013553B" w:rsidRDefault="009C0872" w:rsidP="009C0872">
      <w:r w:rsidRPr="0013553B">
        <w:rPr>
          <w:color w:val="000000"/>
        </w:rPr>
        <w:t>*True</w:t>
      </w:r>
    </w:p>
    <w:p w:rsidR="009C0872" w:rsidRPr="0013553B" w:rsidRDefault="009C0872" w:rsidP="009C0872"/>
    <w:p w:rsidR="009C0872" w:rsidRPr="0013553B" w:rsidRDefault="001513D6" w:rsidP="009C0872">
      <w:r>
        <w:rPr>
          <w:color w:val="000000"/>
        </w:rPr>
        <w:t>4</w:t>
      </w:r>
      <w:r w:rsidR="009C0872">
        <w:rPr>
          <w:color w:val="000000"/>
        </w:rPr>
        <w:t xml:space="preserve">3. </w:t>
      </w:r>
      <w:r w:rsidR="009C0872" w:rsidRPr="0013553B">
        <w:rPr>
          <w:color w:val="000000"/>
        </w:rPr>
        <w:t>In Figure 7, we see that the Top 1% saw a 226% gain and the next 19% Top percent saw a 79% gain. Many argue that the middle and lower classes are being exploited by society’s elite.</w:t>
      </w:r>
    </w:p>
    <w:p w:rsidR="009C0872" w:rsidRPr="0013553B" w:rsidRDefault="009C0872" w:rsidP="009C0872">
      <w:r w:rsidRPr="0013553B">
        <w:rPr>
          <w:color w:val="000000"/>
        </w:rPr>
        <w:t>*True</w:t>
      </w:r>
    </w:p>
    <w:p w:rsidR="009C0872" w:rsidRPr="0013553B" w:rsidRDefault="009C0872" w:rsidP="009C0872"/>
    <w:p w:rsidR="00002E4F" w:rsidRPr="00096943" w:rsidRDefault="00002E4F" w:rsidP="00002E4F">
      <w:pPr>
        <w:pStyle w:val="HTMLPreformatted"/>
        <w:rPr>
          <w:rFonts w:ascii="Times New Roman" w:hAnsi="Times New Roman" w:cs="Times New Roman"/>
          <w:sz w:val="24"/>
          <w:szCs w:val="24"/>
        </w:rPr>
      </w:pPr>
      <w:r w:rsidRPr="00096943">
        <w:rPr>
          <w:rFonts w:ascii="Times New Roman" w:hAnsi="Times New Roman" w:cs="Times New Roman"/>
          <w:sz w:val="24"/>
          <w:szCs w:val="24"/>
        </w:rPr>
        <w:tab/>
      </w:r>
    </w:p>
    <w:p w:rsidR="0013553B" w:rsidRPr="0013553B" w:rsidRDefault="0013553B" w:rsidP="0013553B">
      <w:pPr>
        <w:pStyle w:val="HTMLPreformatted"/>
        <w:spacing w:line="480" w:lineRule="auto"/>
        <w:rPr>
          <w:rFonts w:ascii="Times New Roman" w:hAnsi="Times New Roman" w:cs="Times New Roman"/>
          <w:b/>
          <w:bCs/>
          <w:sz w:val="24"/>
          <w:szCs w:val="24"/>
        </w:rPr>
      </w:pPr>
      <w:r w:rsidRPr="0013553B">
        <w:rPr>
          <w:rFonts w:ascii="Times New Roman" w:hAnsi="Times New Roman" w:cs="Times New Roman"/>
          <w:b/>
          <w:bCs/>
          <w:sz w:val="24"/>
          <w:szCs w:val="24"/>
        </w:rPr>
        <w:t>Fill in the Blank Questions</w:t>
      </w: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w:t>
      </w:r>
      <w:r w:rsidRPr="00096943">
        <w:rPr>
          <w:rFonts w:ascii="Times New Roman" w:hAnsi="Times New Roman" w:cs="Times New Roman"/>
          <w:sz w:val="24"/>
          <w:szCs w:val="24"/>
        </w:rPr>
        <w:t xml:space="preserve">. The layers that occur in nature.  </w:t>
      </w: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w:t>
      </w:r>
      <w:r w:rsidRPr="00096943">
        <w:rPr>
          <w:rFonts w:ascii="Times New Roman" w:hAnsi="Times New Roman" w:cs="Times New Roman"/>
          <w:b/>
          <w:sz w:val="24"/>
          <w:szCs w:val="24"/>
        </w:rPr>
        <w:t xml:space="preserve"> stratification</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2</w:t>
      </w:r>
      <w:r w:rsidRPr="00096943">
        <w:rPr>
          <w:rFonts w:ascii="Times New Roman" w:hAnsi="Times New Roman" w:cs="Times New Roman"/>
          <w:sz w:val="24"/>
          <w:szCs w:val="24"/>
        </w:rPr>
        <w:t xml:space="preserve">. The socio-economic layering of society's members according to property, power, and prestige.  </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Social Stratification</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3</w:t>
      </w:r>
      <w:r w:rsidRPr="00096943">
        <w:rPr>
          <w:rFonts w:ascii="Times New Roman" w:hAnsi="Times New Roman" w:cs="Times New Roman"/>
          <w:sz w:val="24"/>
          <w:szCs w:val="24"/>
        </w:rPr>
        <w:t xml:space="preserve">. All the wealth, investments, deeded and titled properties, and other tangible sources of income.  </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Property</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4</w:t>
      </w:r>
      <w:r w:rsidRPr="00096943">
        <w:rPr>
          <w:rFonts w:ascii="Times New Roman" w:hAnsi="Times New Roman" w:cs="Times New Roman"/>
          <w:sz w:val="24"/>
          <w:szCs w:val="24"/>
        </w:rPr>
        <w:t xml:space="preserve">. The ability to get one’s way even in the face of opposition to one’s goals.  </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Power</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5.  The degree of social honor attached with your position in society.  </w:t>
      </w: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Prestige</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lastRenderedPageBreak/>
        <w:t xml:space="preserve">6. Number of </w:t>
      </w:r>
      <w:r>
        <w:rPr>
          <w:rFonts w:ascii="Times New Roman" w:hAnsi="Times New Roman" w:cs="Times New Roman"/>
          <w:sz w:val="24"/>
          <w:szCs w:val="24"/>
        </w:rPr>
        <w:t xml:space="preserve">new </w:t>
      </w:r>
      <w:r w:rsidRPr="00096943">
        <w:rPr>
          <w:rFonts w:ascii="Times New Roman" w:hAnsi="Times New Roman" w:cs="Times New Roman"/>
          <w:sz w:val="24"/>
          <w:szCs w:val="24"/>
        </w:rPr>
        <w:t xml:space="preserve">billionaires in the world today (as of </w:t>
      </w:r>
      <w:r>
        <w:rPr>
          <w:rFonts w:ascii="Times New Roman" w:hAnsi="Times New Roman" w:cs="Times New Roman"/>
          <w:sz w:val="24"/>
          <w:szCs w:val="24"/>
        </w:rPr>
        <w:t>July 2020</w:t>
      </w:r>
      <w:r w:rsidRPr="00096943">
        <w:rPr>
          <w:rFonts w:ascii="Times New Roman" w:hAnsi="Times New Roman" w:cs="Times New Roman"/>
          <w:sz w:val="24"/>
          <w:szCs w:val="24"/>
        </w:rPr>
        <w:t>).</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259</w:t>
      </w:r>
      <w:r w:rsidRPr="00096943">
        <w:rPr>
          <w:rFonts w:ascii="Times New Roman" w:hAnsi="Times New Roman" w:cs="Times New Roman"/>
          <w:b/>
          <w:sz w:val="24"/>
          <w:szCs w:val="24"/>
        </w:rPr>
        <w:t xml:space="preserve"> billionaires </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7</w:t>
      </w:r>
      <w:r w:rsidRPr="00096943">
        <w:rPr>
          <w:rFonts w:ascii="Times New Roman" w:hAnsi="Times New Roman" w:cs="Times New Roman"/>
          <w:sz w:val="24"/>
          <w:szCs w:val="24"/>
        </w:rPr>
        <w:t xml:space="preserve">. The </w:t>
      </w:r>
      <w:r>
        <w:rPr>
          <w:rFonts w:ascii="Times New Roman" w:hAnsi="Times New Roman" w:cs="Times New Roman"/>
          <w:sz w:val="24"/>
          <w:szCs w:val="24"/>
        </w:rPr>
        <w:t xml:space="preserve">number of Forbes List </w:t>
      </w:r>
      <w:r w:rsidRPr="00096943">
        <w:rPr>
          <w:rFonts w:ascii="Times New Roman" w:hAnsi="Times New Roman" w:cs="Times New Roman"/>
          <w:sz w:val="24"/>
          <w:szCs w:val="24"/>
        </w:rPr>
        <w:t xml:space="preserve">billionaire in the world today (as of </w:t>
      </w:r>
      <w:r>
        <w:rPr>
          <w:rFonts w:ascii="Times New Roman" w:hAnsi="Times New Roman" w:cs="Times New Roman"/>
          <w:sz w:val="24"/>
          <w:szCs w:val="24"/>
        </w:rPr>
        <w:t>July 2020</w:t>
      </w:r>
      <w:r w:rsidRPr="00096943">
        <w:rPr>
          <w:rFonts w:ascii="Times New Roman" w:hAnsi="Times New Roman" w:cs="Times New Roman"/>
          <w:sz w:val="24"/>
          <w:szCs w:val="24"/>
        </w:rPr>
        <w:t>).</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2,208</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8</w:t>
      </w:r>
      <w:r w:rsidRPr="00096943">
        <w:rPr>
          <w:rFonts w:ascii="Times New Roman" w:hAnsi="Times New Roman" w:cs="Times New Roman"/>
          <w:sz w:val="24"/>
          <w:szCs w:val="24"/>
        </w:rPr>
        <w:t>.  The country that ranked the highest in the GNI PPP value.</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Luxemburg</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9</w:t>
      </w:r>
      <w:r w:rsidRPr="00096943">
        <w:rPr>
          <w:rFonts w:ascii="Times New Roman" w:hAnsi="Times New Roman" w:cs="Times New Roman"/>
          <w:sz w:val="24"/>
          <w:szCs w:val="24"/>
        </w:rPr>
        <w:t>. US ranking in the world’s wealth.</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8</w:t>
      </w:r>
      <w:r w:rsidRPr="00096943">
        <w:rPr>
          <w:rFonts w:ascii="Times New Roman" w:hAnsi="Times New Roman" w:cs="Times New Roman"/>
          <w:b/>
          <w:sz w:val="24"/>
          <w:szCs w:val="24"/>
        </w:rPr>
        <w:t xml:space="preserve">th </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10</w:t>
      </w:r>
      <w:r w:rsidRPr="00096943">
        <w:rPr>
          <w:rFonts w:ascii="Times New Roman" w:hAnsi="Times New Roman" w:cs="Times New Roman"/>
          <w:sz w:val="24"/>
          <w:szCs w:val="24"/>
        </w:rPr>
        <w:t xml:space="preserve">. US’s per capita of GNI PPP value </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w:t>
      </w:r>
      <w:r>
        <w:rPr>
          <w:rFonts w:ascii="Times New Roman" w:hAnsi="Times New Roman" w:cs="Times New Roman"/>
          <w:b/>
          <w:sz w:val="24"/>
          <w:szCs w:val="24"/>
        </w:rPr>
        <w:t>62</w:t>
      </w:r>
      <w:r w:rsidRPr="00096943">
        <w:rPr>
          <w:rFonts w:ascii="Times New Roman" w:hAnsi="Times New Roman" w:cs="Times New Roman"/>
          <w:b/>
          <w:sz w:val="24"/>
          <w:szCs w:val="24"/>
        </w:rPr>
        <w:t>,</w:t>
      </w:r>
      <w:r>
        <w:rPr>
          <w:rFonts w:ascii="Times New Roman" w:hAnsi="Times New Roman" w:cs="Times New Roman"/>
          <w:b/>
          <w:sz w:val="24"/>
          <w:szCs w:val="24"/>
        </w:rPr>
        <w:t>808</w:t>
      </w:r>
      <w:r w:rsidRPr="00096943">
        <w:rPr>
          <w:rFonts w:ascii="Times New Roman" w:hAnsi="Times New Roman" w:cs="Times New Roman"/>
          <w:b/>
          <w:sz w:val="24"/>
          <w:szCs w:val="24"/>
        </w:rPr>
        <w:t xml:space="preserve"> </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11</w:t>
      </w:r>
      <w:r w:rsidRPr="00096943">
        <w:rPr>
          <w:rFonts w:ascii="Times New Roman" w:hAnsi="Times New Roman" w:cs="Times New Roman"/>
          <w:sz w:val="24"/>
          <w:szCs w:val="24"/>
        </w:rPr>
        <w:t xml:space="preserve">. Per capita of GNI PPP value of the world’s most poor </w:t>
      </w:r>
      <w:r>
        <w:rPr>
          <w:rFonts w:ascii="Times New Roman" w:hAnsi="Times New Roman" w:cs="Times New Roman"/>
          <w:sz w:val="24"/>
          <w:szCs w:val="24"/>
        </w:rPr>
        <w:t>country-Kenya</w:t>
      </w:r>
      <w:r w:rsidRPr="00096943">
        <w:rPr>
          <w:rFonts w:ascii="Times New Roman" w:hAnsi="Times New Roman" w:cs="Times New Roman"/>
          <w:sz w:val="24"/>
          <w:szCs w:val="24"/>
        </w:rPr>
        <w:t xml:space="preserve"> </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sz w:val="24"/>
          <w:szCs w:val="24"/>
        </w:rPr>
        <w:t>* $</w:t>
      </w:r>
      <w:r>
        <w:rPr>
          <w:rFonts w:ascii="Times New Roman" w:hAnsi="Times New Roman" w:cs="Times New Roman"/>
          <w:b/>
          <w:sz w:val="24"/>
          <w:szCs w:val="24"/>
        </w:rPr>
        <w:t>1,711</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12</w:t>
      </w:r>
      <w:r w:rsidRPr="00096943">
        <w:rPr>
          <w:rFonts w:ascii="Times New Roman" w:hAnsi="Times New Roman" w:cs="Times New Roman"/>
          <w:sz w:val="24"/>
          <w:szCs w:val="24"/>
        </w:rPr>
        <w:t>. Less Developed Nations.</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Poor countries</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13</w:t>
      </w:r>
      <w:r w:rsidRPr="00096943">
        <w:rPr>
          <w:rFonts w:ascii="Times New Roman" w:hAnsi="Times New Roman" w:cs="Times New Roman"/>
          <w:sz w:val="24"/>
          <w:szCs w:val="24"/>
        </w:rPr>
        <w:t xml:space="preserve">. Has the </w:t>
      </w:r>
      <w:proofErr w:type="gramStart"/>
      <w:r w:rsidRPr="00096943">
        <w:rPr>
          <w:rFonts w:ascii="Times New Roman" w:hAnsi="Times New Roman" w:cs="Times New Roman"/>
          <w:sz w:val="24"/>
          <w:szCs w:val="24"/>
        </w:rPr>
        <w:t xml:space="preserve">highest </w:t>
      </w:r>
      <w:r>
        <w:rPr>
          <w:rFonts w:ascii="Times New Roman" w:hAnsi="Times New Roman" w:cs="Times New Roman"/>
          <w:sz w:val="24"/>
          <w:szCs w:val="24"/>
        </w:rPr>
        <w:t xml:space="preserve"> </w:t>
      </w:r>
      <w:r w:rsidRPr="00096943">
        <w:rPr>
          <w:rFonts w:ascii="Times New Roman" w:hAnsi="Times New Roman" w:cs="Times New Roman"/>
          <w:sz w:val="24"/>
          <w:szCs w:val="24"/>
        </w:rPr>
        <w:t>income</w:t>
      </w:r>
      <w:proofErr w:type="gramEnd"/>
      <w:r>
        <w:rPr>
          <w:rFonts w:ascii="Times New Roman" w:hAnsi="Times New Roman" w:cs="Times New Roman"/>
          <w:sz w:val="24"/>
          <w:szCs w:val="24"/>
        </w:rPr>
        <w:t>.</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Asians</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14</w:t>
      </w:r>
      <w:r w:rsidRPr="00096943">
        <w:rPr>
          <w:rFonts w:ascii="Times New Roman" w:hAnsi="Times New Roman" w:cs="Times New Roman"/>
          <w:sz w:val="24"/>
          <w:szCs w:val="24"/>
        </w:rPr>
        <w:t xml:space="preserve">. The population who had </w:t>
      </w:r>
      <w:r>
        <w:rPr>
          <w:rFonts w:ascii="Times New Roman" w:hAnsi="Times New Roman" w:cs="Times New Roman"/>
          <w:sz w:val="24"/>
          <w:szCs w:val="24"/>
        </w:rPr>
        <w:t xml:space="preserve">the </w:t>
      </w:r>
      <w:proofErr w:type="gramStart"/>
      <w:r>
        <w:rPr>
          <w:rFonts w:ascii="Times New Roman" w:hAnsi="Times New Roman" w:cs="Times New Roman"/>
          <w:sz w:val="24"/>
          <w:szCs w:val="24"/>
        </w:rPr>
        <w:t xml:space="preserve">highest </w:t>
      </w:r>
      <w:r w:rsidRPr="00096943">
        <w:rPr>
          <w:rFonts w:ascii="Times New Roman" w:hAnsi="Times New Roman" w:cs="Times New Roman"/>
          <w:sz w:val="24"/>
          <w:szCs w:val="24"/>
        </w:rPr>
        <w:t xml:space="preserve"> percent</w:t>
      </w:r>
      <w:proofErr w:type="gramEnd"/>
      <w:r w:rsidRPr="00096943">
        <w:rPr>
          <w:rFonts w:ascii="Times New Roman" w:hAnsi="Times New Roman" w:cs="Times New Roman"/>
          <w:sz w:val="24"/>
          <w:szCs w:val="24"/>
        </w:rPr>
        <w:t xml:space="preserve"> dropouts. </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 xml:space="preserve">Am. Indians/Native </w:t>
      </w:r>
      <w:proofErr w:type="spellStart"/>
      <w:r>
        <w:rPr>
          <w:rFonts w:ascii="Times New Roman" w:hAnsi="Times New Roman" w:cs="Times New Roman"/>
          <w:b/>
          <w:sz w:val="24"/>
          <w:szCs w:val="24"/>
        </w:rPr>
        <w:t>Ams</w:t>
      </w:r>
      <w:proofErr w:type="spellEnd"/>
      <w:r>
        <w:rPr>
          <w:rFonts w:ascii="Times New Roman" w:hAnsi="Times New Roman" w:cs="Times New Roman"/>
          <w:b/>
          <w:sz w:val="24"/>
          <w:szCs w:val="24"/>
        </w:rPr>
        <w:t>.</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15</w:t>
      </w:r>
      <w:r w:rsidRPr="00096943">
        <w:rPr>
          <w:rFonts w:ascii="Times New Roman" w:hAnsi="Times New Roman" w:cs="Times New Roman"/>
          <w:sz w:val="24"/>
          <w:szCs w:val="24"/>
        </w:rPr>
        <w:t xml:space="preserve">. The </w:t>
      </w:r>
      <w:r>
        <w:rPr>
          <w:rFonts w:ascii="Times New Roman" w:hAnsi="Times New Roman" w:cs="Times New Roman"/>
          <w:sz w:val="24"/>
          <w:szCs w:val="24"/>
        </w:rPr>
        <w:t>class</w:t>
      </w:r>
      <w:r w:rsidRPr="00096943">
        <w:rPr>
          <w:rFonts w:ascii="Times New Roman" w:hAnsi="Times New Roman" w:cs="Times New Roman"/>
          <w:sz w:val="24"/>
          <w:szCs w:val="24"/>
        </w:rPr>
        <w:t xml:space="preserve"> of US population </w:t>
      </w:r>
      <w:r>
        <w:rPr>
          <w:rFonts w:ascii="Times New Roman" w:hAnsi="Times New Roman" w:cs="Times New Roman"/>
          <w:sz w:val="24"/>
          <w:szCs w:val="24"/>
        </w:rPr>
        <w:t>between upper and</w:t>
      </w:r>
      <w:r w:rsidRPr="00096943">
        <w:rPr>
          <w:rFonts w:ascii="Times New Roman" w:hAnsi="Times New Roman" w:cs="Times New Roman"/>
          <w:sz w:val="24"/>
          <w:szCs w:val="24"/>
        </w:rPr>
        <w:t xml:space="preserve"> lower classes. </w:t>
      </w: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Pr>
          <w:rFonts w:ascii="Times New Roman" w:hAnsi="Times New Roman" w:cs="Times New Roman"/>
          <w:b/>
          <w:sz w:val="24"/>
          <w:szCs w:val="24"/>
        </w:rPr>
        <w:t>Middle Class</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16</w:t>
      </w:r>
      <w:r w:rsidRPr="00096943">
        <w:rPr>
          <w:rFonts w:ascii="Times New Roman" w:hAnsi="Times New Roman" w:cs="Times New Roman"/>
          <w:sz w:val="24"/>
          <w:szCs w:val="24"/>
        </w:rPr>
        <w:t>. The percentage of people who own the lion’s share of all the wealth available to be owned in the US.</w:t>
      </w: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Pr>
          <w:rFonts w:ascii="Times New Roman" w:hAnsi="Times New Roman" w:cs="Times New Roman"/>
          <w:sz w:val="24"/>
          <w:szCs w:val="24"/>
        </w:rPr>
        <w:t xml:space="preserve">Top </w:t>
      </w:r>
      <w:r w:rsidRPr="00096943">
        <w:rPr>
          <w:rFonts w:ascii="Times New Roman" w:hAnsi="Times New Roman" w:cs="Times New Roman"/>
          <w:b/>
          <w:sz w:val="24"/>
          <w:szCs w:val="24"/>
        </w:rPr>
        <w:t>10%</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17</w:t>
      </w:r>
      <w:r w:rsidRPr="00096943">
        <w:rPr>
          <w:rFonts w:ascii="Times New Roman" w:hAnsi="Times New Roman" w:cs="Times New Roman"/>
          <w:sz w:val="24"/>
          <w:szCs w:val="24"/>
        </w:rPr>
        <w:t xml:space="preserve">. Those who suffer the most during economic downturn. </w:t>
      </w: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Those in or under poverty line</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18</w:t>
      </w:r>
      <w:r w:rsidRPr="00096943">
        <w:rPr>
          <w:rFonts w:ascii="Times New Roman" w:hAnsi="Times New Roman" w:cs="Times New Roman"/>
          <w:sz w:val="24"/>
          <w:szCs w:val="24"/>
        </w:rPr>
        <w:t xml:space="preserve">.  The level of poverty where individuals and families cannot sustain food, shelter, warmth, and safety needs.   </w:t>
      </w: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absolute poverty</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19</w:t>
      </w:r>
      <w:r w:rsidRPr="00096943">
        <w:rPr>
          <w:rFonts w:ascii="Times New Roman" w:hAnsi="Times New Roman" w:cs="Times New Roman"/>
          <w:sz w:val="24"/>
          <w:szCs w:val="24"/>
        </w:rPr>
        <w:t>. Group with lowest rate (percentage) of persons in poverty.</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b/>
          <w:sz w:val="24"/>
          <w:szCs w:val="24"/>
        </w:rPr>
        <w:t xml:space="preserve">* </w:t>
      </w:r>
      <w:r>
        <w:rPr>
          <w:rFonts w:ascii="Times New Roman" w:hAnsi="Times New Roman" w:cs="Times New Roman"/>
          <w:b/>
          <w:sz w:val="24"/>
          <w:szCs w:val="24"/>
        </w:rPr>
        <w:t>Asians</w:t>
      </w:r>
    </w:p>
    <w:p w:rsidR="001513D6" w:rsidRPr="00096943" w:rsidRDefault="001513D6" w:rsidP="001513D6">
      <w:pPr>
        <w:pStyle w:val="HTMLPreformatted"/>
        <w:ind w:firstLine="720"/>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20</w:t>
      </w:r>
      <w:r w:rsidRPr="00096943">
        <w:rPr>
          <w:rFonts w:ascii="Times New Roman" w:hAnsi="Times New Roman" w:cs="Times New Roman"/>
          <w:sz w:val="24"/>
          <w:szCs w:val="24"/>
        </w:rPr>
        <w:t>. Group with the largest number of persons in poverty.</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sz w:val="24"/>
          <w:szCs w:val="24"/>
        </w:rPr>
        <w:lastRenderedPageBreak/>
        <w:t xml:space="preserve">* </w:t>
      </w:r>
      <w:r w:rsidRPr="00096943">
        <w:rPr>
          <w:rFonts w:ascii="Times New Roman" w:hAnsi="Times New Roman" w:cs="Times New Roman"/>
          <w:b/>
          <w:sz w:val="24"/>
          <w:szCs w:val="24"/>
        </w:rPr>
        <w:t>Whites</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21</w:t>
      </w:r>
      <w:r w:rsidRPr="00096943">
        <w:rPr>
          <w:rFonts w:ascii="Times New Roman" w:hAnsi="Times New Roman" w:cs="Times New Roman"/>
          <w:sz w:val="24"/>
          <w:szCs w:val="24"/>
        </w:rPr>
        <w:t>. The group with the highest rate (percentage) of persons in poverty.</w:t>
      </w:r>
    </w:p>
    <w:p w:rsidR="001513D6" w:rsidRPr="00096943" w:rsidRDefault="001513D6" w:rsidP="001513D6">
      <w:pPr>
        <w:pStyle w:val="HTMLPreformatted"/>
        <w:rPr>
          <w:rFonts w:ascii="Times New Roman" w:hAnsi="Times New Roman" w:cs="Times New Roman"/>
          <w:b/>
          <w:sz w:val="24"/>
          <w:szCs w:val="24"/>
        </w:rPr>
      </w:pPr>
      <w:r w:rsidRPr="00096943">
        <w:rPr>
          <w:rFonts w:ascii="Times New Roman" w:hAnsi="Times New Roman" w:cs="Times New Roman"/>
          <w:sz w:val="24"/>
          <w:szCs w:val="24"/>
        </w:rPr>
        <w:t xml:space="preserve"> * </w:t>
      </w:r>
      <w:r w:rsidRPr="00096943">
        <w:rPr>
          <w:rFonts w:ascii="Times New Roman" w:hAnsi="Times New Roman" w:cs="Times New Roman"/>
          <w:b/>
          <w:sz w:val="24"/>
          <w:szCs w:val="24"/>
        </w:rPr>
        <w:t>Blacks</w:t>
      </w:r>
    </w:p>
    <w:p w:rsidR="001513D6" w:rsidRPr="00096943" w:rsidRDefault="001513D6" w:rsidP="001513D6">
      <w:pPr>
        <w:pStyle w:val="HTMLPreformatted"/>
        <w:rPr>
          <w:rFonts w:ascii="Times New Roman" w:hAnsi="Times New Roman" w:cs="Times New Roman"/>
          <w:sz w:val="24"/>
          <w:szCs w:val="24"/>
        </w:rPr>
      </w:pPr>
    </w:p>
    <w:p w:rsidR="001513D6" w:rsidRPr="00096943" w:rsidRDefault="001513D6" w:rsidP="001513D6">
      <w:pPr>
        <w:pStyle w:val="HTMLPreformatted"/>
        <w:rPr>
          <w:rFonts w:ascii="Times New Roman" w:hAnsi="Times New Roman" w:cs="Times New Roman"/>
          <w:sz w:val="24"/>
          <w:szCs w:val="24"/>
        </w:rPr>
      </w:pPr>
      <w:r>
        <w:rPr>
          <w:rFonts w:ascii="Times New Roman" w:hAnsi="Times New Roman" w:cs="Times New Roman"/>
          <w:sz w:val="24"/>
          <w:szCs w:val="24"/>
        </w:rPr>
        <w:t>22</w:t>
      </w:r>
      <w:r w:rsidRPr="00096943">
        <w:rPr>
          <w:rFonts w:ascii="Times New Roman" w:hAnsi="Times New Roman" w:cs="Times New Roman"/>
          <w:sz w:val="24"/>
          <w:szCs w:val="24"/>
        </w:rPr>
        <w:t xml:space="preserve">.  An access to basic opportunities and resources in the marketplace.  </w:t>
      </w:r>
    </w:p>
    <w:p w:rsidR="001513D6" w:rsidRPr="00096943" w:rsidRDefault="001513D6" w:rsidP="001513D6">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Life chances</w:t>
      </w:r>
    </w:p>
    <w:p w:rsidR="001513D6" w:rsidRPr="00096943" w:rsidRDefault="001513D6" w:rsidP="001513D6">
      <w:pPr>
        <w:pStyle w:val="HTMLPreformatted"/>
        <w:rPr>
          <w:rFonts w:ascii="Times New Roman" w:hAnsi="Times New Roman" w:cs="Times New Roman"/>
          <w:b/>
          <w:sz w:val="24"/>
          <w:szCs w:val="24"/>
        </w:rPr>
      </w:pP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23</w:t>
      </w:r>
      <w:r w:rsidR="0013553B" w:rsidRPr="00096943">
        <w:rPr>
          <w:rFonts w:ascii="Times New Roman" w:hAnsi="Times New Roman" w:cs="Times New Roman"/>
          <w:sz w:val="24"/>
          <w:szCs w:val="24"/>
        </w:rPr>
        <w:t xml:space="preserve">.  </w:t>
      </w:r>
      <w:r w:rsidR="0013553B" w:rsidRPr="00096943">
        <w:rPr>
          <w:rFonts w:ascii="Times New Roman" w:hAnsi="Times New Roman" w:cs="Times New Roman"/>
          <w:sz w:val="24"/>
          <w:szCs w:val="24"/>
          <w:u w:val="single"/>
        </w:rPr>
        <w:t xml:space="preserve">                     </w:t>
      </w:r>
      <w:r w:rsidR="0013553B" w:rsidRPr="00096943">
        <w:rPr>
          <w:rFonts w:ascii="Times New Roman" w:hAnsi="Times New Roman" w:cs="Times New Roman"/>
          <w:sz w:val="24"/>
          <w:szCs w:val="24"/>
        </w:rPr>
        <w:t xml:space="preserve">The movement between economic strata in a society’s system is?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Social mobility</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2</w:t>
      </w:r>
      <w:r w:rsidR="0013553B" w:rsidRPr="00096943">
        <w:rPr>
          <w:rFonts w:ascii="Times New Roman" w:hAnsi="Times New Roman" w:cs="Times New Roman"/>
          <w:sz w:val="24"/>
          <w:szCs w:val="24"/>
        </w:rPr>
        <w:t xml:space="preserve">4.  _____________ is remaining in the same class.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horizontal mobility</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2</w:t>
      </w:r>
      <w:r w:rsidR="0013553B" w:rsidRPr="00096943">
        <w:rPr>
          <w:rFonts w:ascii="Times New Roman" w:hAnsi="Times New Roman" w:cs="Times New Roman"/>
          <w:sz w:val="24"/>
          <w:szCs w:val="24"/>
        </w:rPr>
        <w:t xml:space="preserve">5. ______________ is moving from a higher to a lower class.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downward mobility</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2</w:t>
      </w:r>
      <w:r w:rsidR="0013553B" w:rsidRPr="00096943">
        <w:rPr>
          <w:rFonts w:ascii="Times New Roman" w:hAnsi="Times New Roman" w:cs="Times New Roman"/>
          <w:sz w:val="24"/>
          <w:szCs w:val="24"/>
        </w:rPr>
        <w:t xml:space="preserve">6. _____________ is mobility in social class which is attributable to changes in social structure of a society at the larger social, not personal level.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Structural Mobility</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2</w:t>
      </w:r>
      <w:r w:rsidR="0013553B" w:rsidRPr="00096943">
        <w:rPr>
          <w:rFonts w:ascii="Times New Roman" w:hAnsi="Times New Roman" w:cs="Times New Roman"/>
          <w:sz w:val="24"/>
          <w:szCs w:val="24"/>
        </w:rPr>
        <w:t xml:space="preserve">7.  In the US, females made ___________income than males in all categories.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much less</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2</w:t>
      </w:r>
      <w:r w:rsidR="0013553B" w:rsidRPr="00096943">
        <w:rPr>
          <w:rFonts w:ascii="Times New Roman" w:hAnsi="Times New Roman" w:cs="Times New Roman"/>
          <w:sz w:val="24"/>
          <w:szCs w:val="24"/>
        </w:rPr>
        <w:t>8.  ____________ had the highest personal income for both sexes.</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w:t>
      </w:r>
      <w:r w:rsidRPr="00096943">
        <w:rPr>
          <w:rFonts w:ascii="Times New Roman" w:hAnsi="Times New Roman" w:cs="Times New Roman"/>
          <w:b/>
          <w:sz w:val="24"/>
          <w:szCs w:val="24"/>
        </w:rPr>
        <w:t xml:space="preserve"> Asians</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2</w:t>
      </w:r>
      <w:r w:rsidR="0013553B" w:rsidRPr="00096943">
        <w:rPr>
          <w:rFonts w:ascii="Times New Roman" w:hAnsi="Times New Roman" w:cs="Times New Roman"/>
          <w:sz w:val="24"/>
          <w:szCs w:val="24"/>
        </w:rPr>
        <w:t>9.  Less Developed Nations are also called ______________.</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Poor countries</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3</w:t>
      </w:r>
      <w:r w:rsidR="0013553B" w:rsidRPr="00096943">
        <w:rPr>
          <w:rFonts w:ascii="Times New Roman" w:hAnsi="Times New Roman" w:cs="Times New Roman"/>
          <w:sz w:val="24"/>
          <w:szCs w:val="24"/>
        </w:rPr>
        <w:t>0.</w:t>
      </w:r>
      <w:proofErr w:type="gramStart"/>
      <w:r w:rsidR="0013553B" w:rsidRPr="00096943">
        <w:rPr>
          <w:rFonts w:ascii="Times New Roman" w:hAnsi="Times New Roman" w:cs="Times New Roman"/>
          <w:sz w:val="24"/>
          <w:szCs w:val="24"/>
        </w:rPr>
        <w:t xml:space="preserve">  .</w:t>
      </w:r>
      <w:proofErr w:type="gramEnd"/>
      <w:r w:rsidR="0013553B" w:rsidRPr="00096943">
        <w:rPr>
          <w:rFonts w:ascii="Times New Roman" w:hAnsi="Times New Roman" w:cs="Times New Roman"/>
          <w:sz w:val="24"/>
          <w:szCs w:val="24"/>
        </w:rPr>
        <w:t xml:space="preserve">  The country that ranked the highest in the GNI PPP value.</w:t>
      </w:r>
    </w:p>
    <w:p w:rsidR="0013553B" w:rsidRPr="00096943" w:rsidRDefault="0013553B" w:rsidP="0013553B">
      <w:pPr>
        <w:pStyle w:val="HTMLPreformatted"/>
        <w:rPr>
          <w:rFonts w:ascii="Times New Roman" w:hAnsi="Times New Roman" w:cs="Times New Roman"/>
          <w:b/>
          <w:sz w:val="24"/>
          <w:szCs w:val="24"/>
        </w:rPr>
      </w:pPr>
      <w:r w:rsidRPr="00096943">
        <w:rPr>
          <w:rFonts w:ascii="Times New Roman" w:hAnsi="Times New Roman" w:cs="Times New Roman"/>
          <w:b/>
          <w:sz w:val="24"/>
          <w:szCs w:val="24"/>
        </w:rPr>
        <w:t>* Luxembourg</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31</w:t>
      </w:r>
      <w:r w:rsidR="0013553B" w:rsidRPr="00096943">
        <w:rPr>
          <w:rFonts w:ascii="Times New Roman" w:hAnsi="Times New Roman" w:cs="Times New Roman"/>
          <w:sz w:val="24"/>
          <w:szCs w:val="24"/>
        </w:rPr>
        <w:t xml:space="preserve">. </w:t>
      </w:r>
      <w:r w:rsidR="0013553B" w:rsidRPr="00096943">
        <w:rPr>
          <w:rFonts w:ascii="Times New Roman" w:hAnsi="Times New Roman" w:cs="Times New Roman"/>
          <w:sz w:val="24"/>
          <w:szCs w:val="24"/>
          <w:u w:val="single"/>
        </w:rPr>
        <w:t xml:space="preserve">                   </w:t>
      </w:r>
      <w:r w:rsidR="0013553B" w:rsidRPr="00096943">
        <w:rPr>
          <w:rFonts w:ascii="Times New Roman" w:hAnsi="Times New Roman" w:cs="Times New Roman"/>
          <w:sz w:val="24"/>
          <w:szCs w:val="24"/>
        </w:rPr>
        <w:t xml:space="preserve">the degree of social honor attached with your position in society.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Prestige</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32</w:t>
      </w:r>
      <w:r w:rsidR="0013553B" w:rsidRPr="00096943">
        <w:rPr>
          <w:rFonts w:ascii="Times New Roman" w:hAnsi="Times New Roman" w:cs="Times New Roman"/>
          <w:sz w:val="24"/>
          <w:szCs w:val="24"/>
        </w:rPr>
        <w:t>. Number of people in the US who had no health care coverage</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Over 45 million</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33</w:t>
      </w:r>
      <w:r w:rsidR="0013553B" w:rsidRPr="00096943">
        <w:rPr>
          <w:rFonts w:ascii="Times New Roman" w:hAnsi="Times New Roman" w:cs="Times New Roman"/>
          <w:sz w:val="24"/>
          <w:szCs w:val="24"/>
        </w:rPr>
        <w:t xml:space="preserve">.  What is the Method where researchers look to people who know the individual and subjectively report on his/her class.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Reputational Method</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34</w:t>
      </w:r>
      <w:r w:rsidR="0013553B" w:rsidRPr="00096943">
        <w:rPr>
          <w:rFonts w:ascii="Times New Roman" w:hAnsi="Times New Roman" w:cs="Times New Roman"/>
          <w:sz w:val="24"/>
          <w:szCs w:val="24"/>
        </w:rPr>
        <w:t xml:space="preserve">. Those who suffer the most during economic downturn. </w:t>
      </w:r>
    </w:p>
    <w:p w:rsidR="0013553B" w:rsidRPr="00096943" w:rsidRDefault="0013553B" w:rsidP="0013553B">
      <w:pPr>
        <w:pStyle w:val="HTMLPreformatted"/>
        <w:rPr>
          <w:rFonts w:ascii="Times New Roman" w:hAnsi="Times New Roman" w:cs="Times New Roman"/>
          <w:b/>
          <w:sz w:val="24"/>
          <w:szCs w:val="24"/>
        </w:rPr>
      </w:pPr>
      <w:r w:rsidRPr="00096943">
        <w:rPr>
          <w:rFonts w:ascii="Times New Roman" w:hAnsi="Times New Roman" w:cs="Times New Roman"/>
          <w:b/>
          <w:sz w:val="24"/>
          <w:szCs w:val="24"/>
        </w:rPr>
        <w:t>* Those in or under poverty line</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35</w:t>
      </w:r>
      <w:r w:rsidR="0013553B" w:rsidRPr="00096943">
        <w:rPr>
          <w:rFonts w:ascii="Times New Roman" w:hAnsi="Times New Roman" w:cs="Times New Roman"/>
          <w:sz w:val="24"/>
          <w:szCs w:val="24"/>
        </w:rPr>
        <w:t xml:space="preserve">. Near Poverty </w:t>
      </w:r>
    </w:p>
    <w:p w:rsidR="0013553B" w:rsidRPr="00096943" w:rsidRDefault="0013553B" w:rsidP="0013553B">
      <w:pPr>
        <w:pStyle w:val="HTMLPreformatted"/>
        <w:rPr>
          <w:rFonts w:ascii="Times New Roman" w:hAnsi="Times New Roman" w:cs="Times New Roman"/>
          <w:b/>
          <w:sz w:val="24"/>
          <w:szCs w:val="24"/>
        </w:rPr>
      </w:pPr>
      <w:r w:rsidRPr="00096943">
        <w:rPr>
          <w:rFonts w:ascii="Times New Roman" w:hAnsi="Times New Roman" w:cs="Times New Roman"/>
          <w:b/>
          <w:sz w:val="24"/>
          <w:szCs w:val="24"/>
        </w:rPr>
        <w:t>*earns up to 25% above the poverty line.</w:t>
      </w:r>
    </w:p>
    <w:p w:rsidR="0013553B" w:rsidRPr="00096943" w:rsidRDefault="001513D6" w:rsidP="0013553B">
      <w:pPr>
        <w:pStyle w:val="HTMLPreformatted"/>
        <w:rPr>
          <w:rFonts w:ascii="Times New Roman" w:hAnsi="Times New Roman" w:cs="Times New Roman"/>
          <w:sz w:val="24"/>
          <w:szCs w:val="24"/>
        </w:rPr>
      </w:pPr>
      <w:r>
        <w:rPr>
          <w:rFonts w:ascii="Times New Roman" w:hAnsi="Times New Roman" w:cs="Times New Roman"/>
          <w:sz w:val="24"/>
          <w:szCs w:val="24"/>
        </w:rPr>
        <w:t>36</w:t>
      </w:r>
      <w:r w:rsidR="0013553B" w:rsidRPr="00096943">
        <w:rPr>
          <w:rFonts w:ascii="Times New Roman" w:hAnsi="Times New Roman" w:cs="Times New Roman"/>
          <w:sz w:val="24"/>
          <w:szCs w:val="24"/>
        </w:rPr>
        <w:t xml:space="preserve">. The population who had over </w:t>
      </w:r>
      <w:r w:rsidR="00B501D7">
        <w:rPr>
          <w:rFonts w:ascii="Times New Roman" w:hAnsi="Times New Roman" w:cs="Times New Roman"/>
          <w:sz w:val="24"/>
          <w:szCs w:val="24"/>
        </w:rPr>
        <w:t>6.5</w:t>
      </w:r>
      <w:r w:rsidR="0013553B" w:rsidRPr="00096943">
        <w:rPr>
          <w:rFonts w:ascii="Times New Roman" w:hAnsi="Times New Roman" w:cs="Times New Roman"/>
          <w:sz w:val="24"/>
          <w:szCs w:val="24"/>
        </w:rPr>
        <w:t xml:space="preserve"> percent dropouts. </w:t>
      </w:r>
    </w:p>
    <w:p w:rsidR="0013553B" w:rsidRPr="00096943" w:rsidRDefault="0013553B" w:rsidP="0013553B">
      <w:pPr>
        <w:pStyle w:val="HTMLPreformatted"/>
        <w:rPr>
          <w:rFonts w:ascii="Times New Roman" w:hAnsi="Times New Roman" w:cs="Times New Roman"/>
          <w:sz w:val="24"/>
          <w:szCs w:val="24"/>
        </w:rPr>
      </w:pPr>
      <w:r w:rsidRPr="00096943">
        <w:rPr>
          <w:rFonts w:ascii="Times New Roman" w:hAnsi="Times New Roman" w:cs="Times New Roman"/>
          <w:sz w:val="24"/>
          <w:szCs w:val="24"/>
        </w:rPr>
        <w:t xml:space="preserve">* </w:t>
      </w:r>
      <w:r w:rsidRPr="00096943">
        <w:rPr>
          <w:rFonts w:ascii="Times New Roman" w:hAnsi="Times New Roman" w:cs="Times New Roman"/>
          <w:b/>
          <w:sz w:val="24"/>
          <w:szCs w:val="24"/>
        </w:rPr>
        <w:t xml:space="preserve">Blacks </w:t>
      </w:r>
      <w:r w:rsidR="00B501D7">
        <w:rPr>
          <w:rFonts w:ascii="Times New Roman" w:hAnsi="Times New Roman" w:cs="Times New Roman"/>
          <w:b/>
          <w:sz w:val="24"/>
          <w:szCs w:val="24"/>
        </w:rPr>
        <w:t>[African Americans]</w:t>
      </w:r>
    </w:p>
    <w:p w:rsidR="0013553B" w:rsidRDefault="0013553B">
      <w:pPr>
        <w:rPr>
          <w:b/>
        </w:rPr>
      </w:pPr>
    </w:p>
    <w:p w:rsidR="00395692" w:rsidRDefault="00395692">
      <w:pPr>
        <w:rPr>
          <w:b/>
        </w:rPr>
      </w:pPr>
    </w:p>
    <w:p w:rsidR="00395692" w:rsidRDefault="00395692">
      <w:pPr>
        <w:rPr>
          <w:b/>
        </w:rPr>
      </w:pPr>
    </w:p>
    <w:p w:rsidR="00395692" w:rsidRDefault="00395692">
      <w:pPr>
        <w:rPr>
          <w:b/>
        </w:rPr>
      </w:pPr>
    </w:p>
    <w:p w:rsidR="00395692" w:rsidRDefault="00395692">
      <w:pPr>
        <w:rPr>
          <w:b/>
        </w:rPr>
      </w:pPr>
    </w:p>
    <w:p w:rsidR="00395692" w:rsidRDefault="00395692">
      <w:pPr>
        <w:rPr>
          <w:b/>
        </w:rPr>
      </w:pPr>
    </w:p>
    <w:p w:rsidR="00395692" w:rsidRDefault="00395692">
      <w:pPr>
        <w:rPr>
          <w:b/>
        </w:rPr>
      </w:pPr>
    </w:p>
    <w:p w:rsidR="00395692" w:rsidRDefault="00395692">
      <w:pPr>
        <w:rPr>
          <w:b/>
        </w:rPr>
      </w:pPr>
    </w:p>
    <w:p w:rsidR="00002E4F" w:rsidRPr="00E31CCB" w:rsidRDefault="00002E4F" w:rsidP="00002E4F">
      <w:pPr>
        <w:jc w:val="center"/>
        <w:rPr>
          <w:b/>
          <w:sz w:val="40"/>
          <w:szCs w:val="40"/>
        </w:rPr>
      </w:pPr>
      <w:r w:rsidRPr="00E31CCB">
        <w:rPr>
          <w:b/>
          <w:sz w:val="40"/>
          <w:szCs w:val="40"/>
        </w:rPr>
        <w:lastRenderedPageBreak/>
        <w:t>Chapter 10: Sex and Gender</w:t>
      </w:r>
    </w:p>
    <w:p w:rsidR="00002E4F" w:rsidRDefault="00002E4F" w:rsidP="00002E4F"/>
    <w:p w:rsidR="00002E4F" w:rsidRDefault="00002E4F" w:rsidP="00002E4F">
      <w:pPr>
        <w:rPr>
          <w:b/>
          <w:sz w:val="32"/>
          <w:szCs w:val="32"/>
        </w:rPr>
      </w:pPr>
      <w:r w:rsidRPr="00E31CCB">
        <w:rPr>
          <w:b/>
          <w:sz w:val="32"/>
          <w:szCs w:val="32"/>
        </w:rPr>
        <w:t>Multiple Choice Questions</w:t>
      </w:r>
    </w:p>
    <w:p w:rsidR="00395692" w:rsidRPr="00002E4F" w:rsidRDefault="00395692" w:rsidP="00002E4F">
      <w:pPr>
        <w:rPr>
          <w:b/>
          <w:sz w:val="32"/>
          <w:szCs w:val="32"/>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1. ____________ are one of the most significant social factors in the history of the world.</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sex and gender</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definition of gender</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maternal death</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biology of sex</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 __________ is a biological classification as male or female and is set into motion at the moment the sperm fertilizes the egg.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sexual characteristics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gender</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sex</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sexual category</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3. Sex can be precisely defined at the ____________ level.</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environmental</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3</w:t>
      </w:r>
      <w:r w:rsidRPr="00002E4F">
        <w:rPr>
          <w:rFonts w:ascii="Times New Roman" w:hAnsi="Times New Roman" w:cs="Times New Roman"/>
          <w:sz w:val="24"/>
          <w:szCs w:val="24"/>
          <w:vertAlign w:val="superscript"/>
        </w:rPr>
        <w:t>rd</w:t>
      </w:r>
      <w:r w:rsidRPr="00002E4F">
        <w:rPr>
          <w:rFonts w:ascii="Times New Roman" w:hAnsi="Times New Roman" w:cs="Times New Roman"/>
          <w:sz w:val="24"/>
          <w:szCs w:val="24"/>
        </w:rPr>
        <w:t xml:space="preserve"> date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genetic</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historical</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4. There are very few sex differences based on ___________factors.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biological</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environmental</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traditional</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reproductive</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5. The real difference is the reproductive body parts, their function, and __________.</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corresponding hormones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number of muscle cells at birth</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philosophical views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life span</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6. Who has Prolactin, mammary glands, nipples, testosterone and even Human Chorionic Gonadotropin (at times)?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males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females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both a &amp; b</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males with XXY chromosomes</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7. Not only are males and females very similar, but science has shown that we truly are ________________ in biological terms.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more male than female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lastRenderedPageBreak/>
        <w:t>b. more masculine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more female than male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more feminine</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8.  ___________ is the cultural definition of what it means to be a man or a woman.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estrogen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gender</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lymphatic system</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ability to manage stress</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9. How has gender been shaped throughout the years?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political &amp; philosophical forces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jedi</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traditional forces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*d. </w:t>
      </w:r>
      <w:proofErr w:type="spellStart"/>
      <w:r w:rsidRPr="00002E4F">
        <w:rPr>
          <w:rFonts w:ascii="Times New Roman" w:hAnsi="Times New Roman" w:cs="Times New Roman"/>
          <w:sz w:val="24"/>
          <w:szCs w:val="24"/>
        </w:rPr>
        <w:t>a&amp;c</w:t>
      </w:r>
      <w:proofErr w:type="spellEnd"/>
      <w:r w:rsidRPr="00002E4F">
        <w:rPr>
          <w:rFonts w:ascii="Times New Roman" w:hAnsi="Times New Roman" w:cs="Times New Roman"/>
          <w:sz w:val="24"/>
          <w:szCs w:val="24"/>
        </w:rPr>
        <w:t xml:space="preserve"> </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10. To this day, in most countries around the world women are still _________ and denied access to opportunities more than men and boys.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socialized</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living longer</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superior</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oppressed</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11. The most common theme of how women were historically oppressed in the world’s societies is the omission of women as being legally, ___________, economically and even _______ on par with men. </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a. </w:t>
      </w:r>
      <w:proofErr w:type="gramStart"/>
      <w:r w:rsidRPr="00002E4F">
        <w:rPr>
          <w:rFonts w:ascii="Times New Roman" w:hAnsi="Times New Roman" w:cs="Times New Roman"/>
          <w:sz w:val="24"/>
          <w:szCs w:val="24"/>
        </w:rPr>
        <w:t>subjugate</w:t>
      </w:r>
      <w:proofErr w:type="gramEnd"/>
      <w:r w:rsidRPr="00002E4F">
        <w:rPr>
          <w:rFonts w:ascii="Times New Roman" w:hAnsi="Times New Roman" w:cs="Times New Roman"/>
          <w:sz w:val="24"/>
          <w:szCs w:val="24"/>
        </w:rPr>
        <w:t>, emotionally</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biologically, spiritually</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physiologically, biologically</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weaker, absolutely</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12. What is the second most common theme of how women were historically oppressed in the world’s societies?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assumption that women are “broken” versions of men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perception that women are legally, biologically, economically less than par with men.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women were punished for Eve’s sins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women are physically weaker than men</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13. _____________ has disproven the belief that women are broken versions of men.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Sex and gender study</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Physiology</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Psychology</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Biology</w:t>
      </w:r>
    </w:p>
    <w:p w:rsidR="00002E4F" w:rsidRPr="00002E4F" w:rsidRDefault="00002E4F" w:rsidP="00002E4F">
      <w:pPr>
        <w:pStyle w:val="NoSpacing"/>
        <w:rPr>
          <w:rFonts w:ascii="Times New Roman" w:hAnsi="Times New Roman" w:cs="Times New Roman"/>
          <w:bCs/>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lastRenderedPageBreak/>
        <w:t>14.  _______________ is the shaping of individual behavior and perceptions in such a way that the individual conforms to the socially prescribed expectations for males and females.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a. Cultural Socialization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Sexual Socialization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Gender Socialization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Developmental Socialization</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color w:val="000000"/>
          <w:sz w:val="24"/>
          <w:szCs w:val="24"/>
        </w:rPr>
      </w:pPr>
      <w:r w:rsidRPr="00002E4F">
        <w:rPr>
          <w:rFonts w:ascii="Times New Roman" w:hAnsi="Times New Roman" w:cs="Times New Roman"/>
          <w:sz w:val="24"/>
          <w:szCs w:val="24"/>
        </w:rPr>
        <w:t>15.  What do m</w:t>
      </w:r>
      <w:r w:rsidRPr="00002E4F">
        <w:rPr>
          <w:rFonts w:ascii="Times New Roman" w:hAnsi="Times New Roman" w:cs="Times New Roman"/>
          <w:color w:val="000000"/>
          <w:sz w:val="24"/>
          <w:szCs w:val="24"/>
        </w:rPr>
        <w:t>any ancient writings in religions contain?</w:t>
      </w:r>
    </w:p>
    <w:p w:rsidR="00002E4F" w:rsidRPr="00002E4F" w:rsidRDefault="00002E4F" w:rsidP="00002E4F">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*a. reference to the flaws of females</w:t>
      </w:r>
    </w:p>
    <w:p w:rsidR="00002E4F" w:rsidRPr="00002E4F" w:rsidRDefault="00002E4F" w:rsidP="00002E4F">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b. proof that men are inferior to women</w:t>
      </w:r>
    </w:p>
    <w:p w:rsidR="00002E4F" w:rsidRPr="00002E4F" w:rsidRDefault="00002E4F" w:rsidP="00002E4F">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c. female reproductive advantages</w:t>
      </w:r>
    </w:p>
    <w:p w:rsidR="00002E4F" w:rsidRPr="00002E4F" w:rsidRDefault="00002E4F" w:rsidP="00002E4F">
      <w:pPr>
        <w:pStyle w:val="NoSpacing"/>
        <w:rPr>
          <w:rFonts w:ascii="Times New Roman" w:hAnsi="Times New Roman" w:cs="Times New Roman"/>
          <w:color w:val="000000"/>
          <w:sz w:val="24"/>
          <w:szCs w:val="24"/>
        </w:rPr>
      </w:pPr>
      <w:r w:rsidRPr="00002E4F">
        <w:rPr>
          <w:rFonts w:ascii="Times New Roman" w:hAnsi="Times New Roman" w:cs="Times New Roman"/>
          <w:color w:val="000000"/>
          <w:sz w:val="24"/>
          <w:szCs w:val="24"/>
        </w:rPr>
        <w:t>d. none of the above</w:t>
      </w:r>
    </w:p>
    <w:p w:rsidR="00002E4F" w:rsidRPr="00002E4F" w:rsidRDefault="00002E4F" w:rsidP="00002E4F">
      <w:pPr>
        <w:pStyle w:val="NoSpacing"/>
        <w:rPr>
          <w:rFonts w:ascii="Times New Roman" w:hAnsi="Times New Roman" w:cs="Times New Roman"/>
          <w:color w:val="000000"/>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16.  ________________ is the death of a pregnant woman resulting from pregnancy, delivery, or recovery complications.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Peri-natal death</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Neonatal death</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Maternal death</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Reproductive death</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17.  _____ women die resulting from pregnancy, delivery, or recovery complications per year worldwide.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around 1 million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around .8 million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*c. around </w:t>
      </w:r>
      <w:r w:rsidR="001947C1">
        <w:rPr>
          <w:rFonts w:ascii="Times New Roman" w:hAnsi="Times New Roman" w:cs="Times New Roman"/>
          <w:sz w:val="24"/>
          <w:szCs w:val="24"/>
        </w:rPr>
        <w:t>270-340,000</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around .4 million</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19. ________________ is the traditional cutting, circumcision, and removal of most or all external genitalia of women.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Female Sex Organ Mutilation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Female Genital Mutilation</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Female Genital Disfigurement</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Female Genital Defacement</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20. Altering female genitalia is predominantly practiced by ___________.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Muslims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Hindus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Africans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Indians</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21.  Rape is dangerous and destructive and more likely to happen in the ________than in most other countries of the world.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United States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Southwestern Africa</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Bangladesh</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lastRenderedPageBreak/>
        <w:t>d. Germany</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22. Wage disparities between males and females is both____________ </w:t>
      </w:r>
      <w:proofErr w:type="gramStart"/>
      <w:r w:rsidRPr="00002E4F">
        <w:rPr>
          <w:rFonts w:ascii="Times New Roman" w:hAnsi="Times New Roman" w:cs="Times New Roman"/>
          <w:sz w:val="24"/>
          <w:szCs w:val="24"/>
        </w:rPr>
        <w:t>and  _</w:t>
      </w:r>
      <w:proofErr w:type="gramEnd"/>
      <w:r w:rsidRPr="00002E4F">
        <w:rPr>
          <w:rFonts w:ascii="Times New Roman" w:hAnsi="Times New Roman" w:cs="Times New Roman"/>
          <w:sz w:val="24"/>
          <w:szCs w:val="24"/>
        </w:rPr>
        <w:t>__________based.</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traditional, labor</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social, economical</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equal, religious</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cultural, gender</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23. When Diane White made a 1997 presentation to the United Nations General Assembly, she stated, “Today the wage disparity gap cost American women _________over the course of their lives.”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$250,000</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$500,000</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$750,000</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$1,000,000</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24. Women are paid ______ in comparison to men.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more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b. the same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less frequent</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*d. less </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 xml:space="preserve">25. Closing the gap between women’s and men’s pay continues to be a ________ in most parts of the world.  </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*a. major challenge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b. waste of time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c. non-issue</w:t>
      </w:r>
    </w:p>
    <w:p w:rsidR="00002E4F" w:rsidRPr="00002E4F" w:rsidRDefault="00002E4F" w:rsidP="00002E4F">
      <w:pPr>
        <w:pStyle w:val="NoSpacing"/>
        <w:rPr>
          <w:rFonts w:ascii="Times New Roman" w:hAnsi="Times New Roman" w:cs="Times New Roman"/>
          <w:sz w:val="24"/>
          <w:szCs w:val="24"/>
        </w:rPr>
      </w:pPr>
      <w:r w:rsidRPr="00002E4F">
        <w:rPr>
          <w:rFonts w:ascii="Times New Roman" w:hAnsi="Times New Roman" w:cs="Times New Roman"/>
          <w:sz w:val="24"/>
          <w:szCs w:val="24"/>
        </w:rPr>
        <w:t>d. undiscussed topic</w:t>
      </w:r>
    </w:p>
    <w:p w:rsidR="00002E4F" w:rsidRPr="00002E4F" w:rsidRDefault="00002E4F" w:rsidP="00002E4F">
      <w:pPr>
        <w:pStyle w:val="NoSpacing"/>
        <w:rPr>
          <w:rFonts w:ascii="Times New Roman" w:hAnsi="Times New Roman" w:cs="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 xml:space="preserve">26. </w:t>
      </w:r>
      <w:r w:rsidR="001947C1">
        <w:rPr>
          <w:rFonts w:ascii="Times New Roman" w:hAnsi="Times New Roman"/>
          <w:sz w:val="24"/>
          <w:szCs w:val="24"/>
        </w:rPr>
        <w:t>Between 1959 and 2018 indicated that in the U.S. women make ___of men when median income is measured</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5</w:t>
      </w:r>
      <w:r w:rsidR="001947C1">
        <w:rPr>
          <w:rFonts w:ascii="Times New Roman" w:hAnsi="Times New Roman"/>
          <w:sz w:val="24"/>
          <w:szCs w:val="24"/>
        </w:rPr>
        <w:t>2</w:t>
      </w:r>
      <w:r w:rsidRPr="00002E4F">
        <w:rPr>
          <w:rFonts w:ascii="Times New Roman" w:hAnsi="Times New Roman"/>
          <w:sz w:val="24"/>
          <w:szCs w:val="24"/>
        </w:rPr>
        <w:t>%</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 xml:space="preserve">b. </w:t>
      </w:r>
      <w:r w:rsidR="001947C1">
        <w:rPr>
          <w:rFonts w:ascii="Times New Roman" w:hAnsi="Times New Roman"/>
          <w:sz w:val="24"/>
          <w:szCs w:val="24"/>
        </w:rPr>
        <w:t>77</w:t>
      </w:r>
      <w:r w:rsidRPr="00002E4F">
        <w:rPr>
          <w:rFonts w:ascii="Times New Roman" w:hAnsi="Times New Roman"/>
          <w:sz w:val="24"/>
          <w:szCs w:val="24"/>
        </w:rPr>
        <w:t>%</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 xml:space="preserve">*c. </w:t>
      </w:r>
      <w:r w:rsidR="001947C1">
        <w:rPr>
          <w:rFonts w:ascii="Times New Roman" w:hAnsi="Times New Roman"/>
          <w:sz w:val="24"/>
          <w:szCs w:val="24"/>
        </w:rPr>
        <w:t>8</w:t>
      </w:r>
      <w:r w:rsidRPr="00002E4F">
        <w:rPr>
          <w:rFonts w:ascii="Times New Roman" w:hAnsi="Times New Roman"/>
          <w:sz w:val="24"/>
          <w:szCs w:val="24"/>
        </w:rPr>
        <w:t>1 %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 xml:space="preserve">d. </w:t>
      </w:r>
      <w:r w:rsidR="001947C1">
        <w:rPr>
          <w:rFonts w:ascii="Times New Roman" w:hAnsi="Times New Roman"/>
          <w:sz w:val="24"/>
          <w:szCs w:val="24"/>
        </w:rPr>
        <w:t>9</w:t>
      </w:r>
      <w:r w:rsidRPr="00002E4F">
        <w:rPr>
          <w:rFonts w:ascii="Times New Roman" w:hAnsi="Times New Roman"/>
          <w:sz w:val="24"/>
          <w:szCs w:val="24"/>
        </w:rPr>
        <w:t>3%</w:t>
      </w:r>
    </w:p>
    <w:p w:rsidR="00002E4F" w:rsidRPr="00002E4F" w:rsidRDefault="00002E4F" w:rsidP="00002E4F">
      <w:pPr>
        <w:pStyle w:val="NoSpacing"/>
        <w:rPr>
          <w:rFonts w:ascii="Times New Roman" w:hAnsi="Times New Roman"/>
          <w:sz w:val="24"/>
          <w:szCs w:val="24"/>
        </w:rPr>
      </w:pPr>
    </w:p>
    <w:p w:rsidR="00002E4F" w:rsidRDefault="004944A8" w:rsidP="00002E4F">
      <w:pPr>
        <w:pStyle w:val="NoSpacing"/>
        <w:rPr>
          <w:rFonts w:ascii="Times New Roman" w:hAnsi="Times New Roman"/>
          <w:sz w:val="24"/>
          <w:szCs w:val="24"/>
        </w:rPr>
      </w:pPr>
      <w:r>
        <w:rPr>
          <w:rFonts w:ascii="Times New Roman" w:hAnsi="Times New Roman"/>
          <w:sz w:val="24"/>
          <w:szCs w:val="24"/>
        </w:rPr>
        <w:t xml:space="preserve">27. </w:t>
      </w:r>
      <w:r w:rsidRPr="004944A8">
        <w:rPr>
          <w:rFonts w:ascii="Times New Roman" w:hAnsi="Times New Roman"/>
          <w:sz w:val="24"/>
          <w:szCs w:val="24"/>
        </w:rPr>
        <w:t xml:space="preserve">In 2017, the </w:t>
      </w:r>
      <w:proofErr w:type="spellStart"/>
      <w:r w:rsidRPr="004944A8">
        <w:rPr>
          <w:rFonts w:ascii="Times New Roman" w:hAnsi="Times New Roman"/>
          <w:sz w:val="24"/>
          <w:szCs w:val="24"/>
        </w:rPr>
        <w:t>WorldBank</w:t>
      </w:r>
      <w:proofErr w:type="spellEnd"/>
      <w:r w:rsidRPr="004944A8">
        <w:rPr>
          <w:rFonts w:ascii="Times New Roman" w:hAnsi="Times New Roman"/>
          <w:sz w:val="24"/>
          <w:szCs w:val="24"/>
        </w:rPr>
        <w:t xml:space="preserve"> reported that about </w:t>
      </w:r>
      <w:r>
        <w:rPr>
          <w:rFonts w:ascii="Times New Roman" w:hAnsi="Times New Roman"/>
          <w:sz w:val="24"/>
          <w:szCs w:val="24"/>
        </w:rPr>
        <w:t>_____</w:t>
      </w:r>
      <w:r w:rsidRPr="004944A8">
        <w:rPr>
          <w:rFonts w:ascii="Times New Roman" w:hAnsi="Times New Roman"/>
          <w:sz w:val="24"/>
          <w:szCs w:val="24"/>
        </w:rPr>
        <w:t xml:space="preserve"> million girls ages 6-17 will never enter a formal classroom  </w:t>
      </w:r>
    </w:p>
    <w:p w:rsidR="004944A8" w:rsidRDefault="004944A8" w:rsidP="00002E4F">
      <w:pPr>
        <w:pStyle w:val="NoSpacing"/>
        <w:rPr>
          <w:rFonts w:ascii="Times New Roman" w:hAnsi="Times New Roman"/>
          <w:sz w:val="24"/>
          <w:szCs w:val="24"/>
        </w:rPr>
      </w:pPr>
      <w:r>
        <w:rPr>
          <w:rFonts w:ascii="Times New Roman" w:hAnsi="Times New Roman"/>
          <w:sz w:val="24"/>
          <w:szCs w:val="24"/>
        </w:rPr>
        <w:t>a. 10</w:t>
      </w:r>
    </w:p>
    <w:p w:rsidR="004944A8" w:rsidRDefault="004944A8" w:rsidP="00002E4F">
      <w:pPr>
        <w:pStyle w:val="NoSpacing"/>
        <w:rPr>
          <w:rFonts w:ascii="Times New Roman" w:hAnsi="Times New Roman"/>
          <w:sz w:val="24"/>
          <w:szCs w:val="24"/>
        </w:rPr>
      </w:pPr>
      <w:r>
        <w:rPr>
          <w:rFonts w:ascii="Times New Roman" w:hAnsi="Times New Roman"/>
          <w:sz w:val="24"/>
          <w:szCs w:val="24"/>
        </w:rPr>
        <w:t>b. 72</w:t>
      </w:r>
    </w:p>
    <w:p w:rsidR="004944A8" w:rsidRDefault="004944A8" w:rsidP="00002E4F">
      <w:pPr>
        <w:pStyle w:val="NoSpacing"/>
        <w:rPr>
          <w:rFonts w:ascii="Times New Roman" w:hAnsi="Times New Roman"/>
          <w:sz w:val="24"/>
          <w:szCs w:val="24"/>
        </w:rPr>
      </w:pPr>
      <w:r>
        <w:rPr>
          <w:rFonts w:ascii="Times New Roman" w:hAnsi="Times New Roman"/>
          <w:sz w:val="24"/>
          <w:szCs w:val="24"/>
        </w:rPr>
        <w:t>*c. 130</w:t>
      </w:r>
    </w:p>
    <w:p w:rsidR="004944A8" w:rsidRDefault="004944A8" w:rsidP="00002E4F">
      <w:pPr>
        <w:pStyle w:val="NoSpacing"/>
        <w:rPr>
          <w:rFonts w:ascii="Times New Roman" w:hAnsi="Times New Roman"/>
          <w:sz w:val="24"/>
          <w:szCs w:val="24"/>
        </w:rPr>
      </w:pPr>
      <w:r>
        <w:rPr>
          <w:rFonts w:ascii="Times New Roman" w:hAnsi="Times New Roman"/>
          <w:sz w:val="24"/>
          <w:szCs w:val="24"/>
        </w:rPr>
        <w:t>d. 999</w:t>
      </w:r>
    </w:p>
    <w:p w:rsidR="004944A8" w:rsidRDefault="004944A8" w:rsidP="00002E4F">
      <w:pPr>
        <w:pStyle w:val="NoSpacing"/>
        <w:rPr>
          <w:rFonts w:ascii="Times New Roman" w:hAnsi="Times New Roman"/>
          <w:sz w:val="24"/>
          <w:szCs w:val="24"/>
        </w:rPr>
      </w:pPr>
    </w:p>
    <w:p w:rsidR="00002E4F" w:rsidRPr="00002E4F" w:rsidRDefault="004944A8" w:rsidP="00002E4F">
      <w:pPr>
        <w:pStyle w:val="NoSpacing"/>
        <w:rPr>
          <w:rFonts w:ascii="Times New Roman" w:hAnsi="Times New Roman"/>
          <w:sz w:val="24"/>
          <w:szCs w:val="24"/>
        </w:rPr>
      </w:pPr>
      <w:r>
        <w:rPr>
          <w:rFonts w:ascii="Times New Roman" w:hAnsi="Times New Roman"/>
          <w:sz w:val="24"/>
          <w:szCs w:val="24"/>
        </w:rPr>
        <w:t>28</w:t>
      </w:r>
      <w:r w:rsidR="00002E4F" w:rsidRPr="00002E4F">
        <w:rPr>
          <w:rFonts w:ascii="Times New Roman" w:hAnsi="Times New Roman"/>
          <w:sz w:val="24"/>
          <w:szCs w:val="24"/>
        </w:rPr>
        <w:t>. Higher education leads to _____________________.</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higher social prestige</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higher quality of life</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lastRenderedPageBreak/>
        <w:t>c. higher pay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all of the above</w:t>
      </w:r>
    </w:p>
    <w:p w:rsidR="00002E4F" w:rsidRPr="00002E4F" w:rsidRDefault="00002E4F" w:rsidP="00002E4F">
      <w:pPr>
        <w:pStyle w:val="NoSpacing"/>
        <w:rPr>
          <w:rFonts w:ascii="Times New Roman" w:hAnsi="Times New Roman"/>
          <w:sz w:val="24"/>
          <w:szCs w:val="24"/>
        </w:rPr>
      </w:pPr>
    </w:p>
    <w:p w:rsidR="00002E4F" w:rsidRPr="00002E4F" w:rsidRDefault="004944A8" w:rsidP="00002E4F">
      <w:pPr>
        <w:pStyle w:val="NoSpacing"/>
        <w:rPr>
          <w:rFonts w:ascii="Times New Roman" w:hAnsi="Times New Roman"/>
          <w:sz w:val="24"/>
          <w:szCs w:val="24"/>
        </w:rPr>
      </w:pPr>
      <w:r>
        <w:rPr>
          <w:rFonts w:ascii="Times New Roman" w:hAnsi="Times New Roman"/>
          <w:sz w:val="24"/>
          <w:szCs w:val="24"/>
        </w:rPr>
        <w:t>29</w:t>
      </w:r>
      <w:r w:rsidR="00002E4F" w:rsidRPr="00002E4F">
        <w:rPr>
          <w:rFonts w:ascii="Times New Roman" w:hAnsi="Times New Roman"/>
          <w:sz w:val="24"/>
          <w:szCs w:val="24"/>
        </w:rPr>
        <w:t xml:space="preserve">.  Many countries of the world have neutralized the traditional, religious, and </w:t>
      </w:r>
      <w:proofErr w:type="gramStart"/>
      <w:r w:rsidR="00002E4F" w:rsidRPr="00002E4F">
        <w:rPr>
          <w:rFonts w:ascii="Times New Roman" w:hAnsi="Times New Roman"/>
          <w:sz w:val="24"/>
          <w:szCs w:val="24"/>
        </w:rPr>
        <w:t>labor-force</w:t>
      </w:r>
      <w:proofErr w:type="gramEnd"/>
      <w:r w:rsidR="00002E4F" w:rsidRPr="00002E4F">
        <w:rPr>
          <w:rFonts w:ascii="Times New Roman" w:hAnsi="Times New Roman"/>
          <w:sz w:val="24"/>
          <w:szCs w:val="24"/>
        </w:rPr>
        <w:t xml:space="preserve"> based biases against women and have moved to a ______________ system.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equal pay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promotional</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merit-based</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value</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3</w:t>
      </w:r>
      <w:r w:rsidR="004944A8">
        <w:rPr>
          <w:rFonts w:ascii="Times New Roman" w:hAnsi="Times New Roman"/>
          <w:sz w:val="24"/>
          <w:szCs w:val="24"/>
        </w:rPr>
        <w:t>0</w:t>
      </w:r>
      <w:r w:rsidRPr="00002E4F">
        <w:rPr>
          <w:rFonts w:ascii="Times New Roman" w:hAnsi="Times New Roman"/>
          <w:sz w:val="24"/>
          <w:szCs w:val="24"/>
        </w:rPr>
        <w:t xml:space="preserve">. ______________ careers are seeing striking gains in some areas for women who will be hired competitively based on merit.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medical</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engineering</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computer-based</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executive</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3</w:t>
      </w:r>
      <w:r w:rsidR="004944A8">
        <w:rPr>
          <w:rFonts w:ascii="Times New Roman" w:hAnsi="Times New Roman"/>
          <w:sz w:val="24"/>
          <w:szCs w:val="24"/>
        </w:rPr>
        <w:t>1</w:t>
      </w:r>
      <w:r w:rsidRPr="00002E4F">
        <w:rPr>
          <w:rFonts w:ascii="Times New Roman" w:hAnsi="Times New Roman"/>
          <w:sz w:val="24"/>
          <w:szCs w:val="24"/>
        </w:rPr>
        <w:t>. Arabic word that means to cover or veil.</w:t>
      </w:r>
    </w:p>
    <w:p w:rsidR="00002E4F" w:rsidRPr="00002E4F" w:rsidRDefault="00002E4F" w:rsidP="00002E4F">
      <w:pPr>
        <w:pStyle w:val="NoSpacing"/>
        <w:rPr>
          <w:rFonts w:ascii="Times New Roman" w:hAnsi="Times New Roman"/>
          <w:iCs/>
          <w:sz w:val="24"/>
          <w:szCs w:val="24"/>
        </w:rPr>
      </w:pPr>
      <w:r w:rsidRPr="00002E4F">
        <w:rPr>
          <w:rFonts w:ascii="Times New Roman" w:hAnsi="Times New Roman"/>
          <w:sz w:val="24"/>
          <w:szCs w:val="24"/>
        </w:rPr>
        <w:t>a.</w:t>
      </w:r>
      <w:r w:rsidRPr="00002E4F">
        <w:rPr>
          <w:rFonts w:ascii="Times New Roman" w:hAnsi="Times New Roman"/>
          <w:iCs/>
          <w:sz w:val="24"/>
          <w:szCs w:val="24"/>
        </w:rPr>
        <w:t xml:space="preserve"> </w:t>
      </w:r>
      <w:proofErr w:type="spellStart"/>
      <w:r w:rsidRPr="00002E4F">
        <w:rPr>
          <w:rFonts w:ascii="Times New Roman" w:hAnsi="Times New Roman"/>
          <w:iCs/>
          <w:sz w:val="24"/>
          <w:szCs w:val="24"/>
        </w:rPr>
        <w:t>Khimār</w:t>
      </w:r>
      <w:proofErr w:type="spellEnd"/>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 xml:space="preserve">b. </w:t>
      </w:r>
      <w:proofErr w:type="spellStart"/>
      <w:r w:rsidRPr="00002E4F">
        <w:rPr>
          <w:rFonts w:ascii="Times New Roman" w:hAnsi="Times New Roman"/>
          <w:sz w:val="24"/>
          <w:szCs w:val="24"/>
        </w:rPr>
        <w:t>Jalābib</w:t>
      </w:r>
      <w:proofErr w:type="spellEnd"/>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 xml:space="preserve">c. </w:t>
      </w:r>
      <w:proofErr w:type="spellStart"/>
      <w:r w:rsidRPr="00002E4F">
        <w:rPr>
          <w:rFonts w:ascii="Times New Roman" w:hAnsi="Times New Roman"/>
          <w:sz w:val="24"/>
          <w:szCs w:val="24"/>
        </w:rPr>
        <w:t>Yatrib</w:t>
      </w:r>
      <w:proofErr w:type="spellEnd"/>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Hijab</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3</w:t>
      </w:r>
      <w:r w:rsidR="004944A8">
        <w:rPr>
          <w:rFonts w:ascii="Times New Roman" w:hAnsi="Times New Roman"/>
          <w:sz w:val="24"/>
          <w:szCs w:val="24"/>
        </w:rPr>
        <w:t>2</w:t>
      </w:r>
      <w:r w:rsidRPr="00002E4F">
        <w:rPr>
          <w:rFonts w:ascii="Times New Roman" w:hAnsi="Times New Roman"/>
          <w:sz w:val="24"/>
          <w:szCs w:val="24"/>
        </w:rPr>
        <w:t>. ____________ is the physical or verbal abuse and mistreatment of women.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 xml:space="preserve">a. </w:t>
      </w:r>
      <w:r w:rsidRPr="00002E4F">
        <w:rPr>
          <w:rFonts w:ascii="Times New Roman" w:eastAsia="Times New Roman" w:hAnsi="Times New Roman"/>
          <w:bCs/>
          <w:sz w:val="24"/>
          <w:szCs w:val="24"/>
        </w:rPr>
        <w:t>Endogamy</w:t>
      </w:r>
      <w:r w:rsidRPr="00002E4F">
        <w:rPr>
          <w:rFonts w:ascii="Times New Roman" w:eastAsia="Times New Roman" w:hAnsi="Times New Roman"/>
          <w:sz w:val="24"/>
          <w:szCs w:val="24"/>
        </w:rPr>
        <w:t>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Misogyny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Misanthropy</w:t>
      </w:r>
    </w:p>
    <w:p w:rsidR="00002E4F" w:rsidRPr="00002E4F" w:rsidRDefault="00002E4F" w:rsidP="00002E4F">
      <w:pPr>
        <w:pStyle w:val="NoSpacing"/>
        <w:rPr>
          <w:rFonts w:ascii="Times New Roman" w:hAnsi="Times New Roman"/>
          <w:sz w:val="24"/>
          <w:szCs w:val="24"/>
        </w:rPr>
      </w:pPr>
      <w:r w:rsidRPr="00002E4F">
        <w:rPr>
          <w:rFonts w:ascii="Times New Roman" w:hAnsi="Times New Roman"/>
          <w:iCs/>
          <w:sz w:val="24"/>
          <w:szCs w:val="24"/>
        </w:rPr>
        <w:t>d. Misogamy</w:t>
      </w:r>
    </w:p>
    <w:p w:rsidR="004944A8" w:rsidRDefault="004944A8"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3</w:t>
      </w:r>
      <w:r w:rsidR="004944A8">
        <w:rPr>
          <w:rFonts w:ascii="Times New Roman" w:hAnsi="Times New Roman"/>
          <w:sz w:val="24"/>
          <w:szCs w:val="24"/>
        </w:rPr>
        <w:t>3</w:t>
      </w:r>
      <w:r w:rsidRPr="00002E4F">
        <w:rPr>
          <w:rFonts w:ascii="Times New Roman" w:hAnsi="Times New Roman"/>
          <w:sz w:val="24"/>
          <w:szCs w:val="24"/>
        </w:rPr>
        <w:t xml:space="preserve">. ______________ is goal directed activities which link the family to the surrounding society, geared toward obtaining resources.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Instrumental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Directional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Expressive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Societal Mobility Tasks</w:t>
      </w:r>
    </w:p>
    <w:p w:rsidR="00002E4F" w:rsidRPr="00002E4F" w:rsidRDefault="00002E4F" w:rsidP="00002E4F">
      <w:pPr>
        <w:pStyle w:val="NoSpacing"/>
        <w:rPr>
          <w:rFonts w:ascii="Times New Roman" w:hAnsi="Times New Roman"/>
          <w:b/>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3</w:t>
      </w:r>
      <w:r w:rsidR="004944A8">
        <w:rPr>
          <w:rFonts w:ascii="Times New Roman" w:hAnsi="Times New Roman"/>
          <w:sz w:val="24"/>
          <w:szCs w:val="24"/>
        </w:rPr>
        <w:t>4</w:t>
      </w:r>
      <w:r w:rsidRPr="00002E4F">
        <w:rPr>
          <w:rFonts w:ascii="Times New Roman" w:hAnsi="Times New Roman"/>
          <w:sz w:val="24"/>
          <w:szCs w:val="24"/>
        </w:rPr>
        <w:t xml:space="preserve">. _______________ pertains to the creation and maintenance of a set of positive, supportive, emotional relationships within the family unit.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Instrumental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Directional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Expressive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Societal Mobility Tasks</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3</w:t>
      </w:r>
      <w:r w:rsidR="004944A8">
        <w:rPr>
          <w:rFonts w:ascii="Times New Roman" w:hAnsi="Times New Roman"/>
          <w:sz w:val="24"/>
          <w:szCs w:val="24"/>
        </w:rPr>
        <w:t>5</w:t>
      </w:r>
      <w:r w:rsidRPr="00002E4F">
        <w:rPr>
          <w:rFonts w:ascii="Times New Roman" w:hAnsi="Times New Roman"/>
          <w:sz w:val="24"/>
          <w:szCs w:val="24"/>
        </w:rPr>
        <w:t>. This includes economic work, breadwinning, and other resource-based efforts.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Instrumental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Directional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lastRenderedPageBreak/>
        <w:t>c. Expressive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Societal Mobility Tasks</w:t>
      </w:r>
    </w:p>
    <w:p w:rsidR="00002E4F" w:rsidRPr="00002E4F" w:rsidRDefault="00002E4F" w:rsidP="00002E4F">
      <w:pPr>
        <w:pStyle w:val="NoSpacing"/>
        <w:rPr>
          <w:rFonts w:ascii="Times New Roman" w:hAnsi="Times New Roman"/>
          <w:sz w:val="24"/>
          <w:szCs w:val="24"/>
        </w:rPr>
      </w:pPr>
    </w:p>
    <w:p w:rsidR="00002E4F" w:rsidRPr="00002E4F" w:rsidRDefault="004944A8" w:rsidP="00002E4F">
      <w:pPr>
        <w:pStyle w:val="NoSpacing"/>
        <w:rPr>
          <w:rFonts w:ascii="Times New Roman" w:hAnsi="Times New Roman"/>
          <w:sz w:val="24"/>
          <w:szCs w:val="24"/>
        </w:rPr>
      </w:pPr>
      <w:r>
        <w:rPr>
          <w:rFonts w:ascii="Times New Roman" w:hAnsi="Times New Roman"/>
          <w:sz w:val="24"/>
          <w:szCs w:val="24"/>
        </w:rPr>
        <w:t>36</w:t>
      </w:r>
      <w:r w:rsidR="00002E4F" w:rsidRPr="00002E4F">
        <w:rPr>
          <w:rFonts w:ascii="Times New Roman" w:hAnsi="Times New Roman"/>
          <w:sz w:val="24"/>
          <w:szCs w:val="24"/>
        </w:rPr>
        <w:t xml:space="preserve">. This includes relationships, nurturing, and social connections needed in the family and society.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Instrumental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Directional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Expressive Tasks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Societal Mobility Tasks</w:t>
      </w:r>
    </w:p>
    <w:p w:rsidR="00002E4F" w:rsidRPr="00002E4F" w:rsidRDefault="00002E4F" w:rsidP="00002E4F">
      <w:pPr>
        <w:pStyle w:val="NoSpacing"/>
        <w:rPr>
          <w:rFonts w:ascii="Times New Roman" w:hAnsi="Times New Roman"/>
          <w:sz w:val="24"/>
          <w:szCs w:val="24"/>
        </w:rPr>
      </w:pPr>
    </w:p>
    <w:p w:rsidR="00002E4F" w:rsidRPr="00002E4F" w:rsidRDefault="004944A8" w:rsidP="00002E4F">
      <w:pPr>
        <w:pStyle w:val="NoSpacing"/>
        <w:rPr>
          <w:rFonts w:ascii="Times New Roman" w:hAnsi="Times New Roman"/>
          <w:sz w:val="24"/>
          <w:szCs w:val="24"/>
        </w:rPr>
      </w:pPr>
      <w:r>
        <w:rPr>
          <w:rFonts w:ascii="Times New Roman" w:hAnsi="Times New Roman"/>
          <w:sz w:val="24"/>
          <w:szCs w:val="24"/>
        </w:rPr>
        <w:t>37</w:t>
      </w:r>
      <w:r w:rsidR="00002E4F" w:rsidRPr="00002E4F">
        <w:rPr>
          <w:rFonts w:ascii="Times New Roman" w:hAnsi="Times New Roman"/>
          <w:sz w:val="24"/>
          <w:szCs w:val="24"/>
        </w:rPr>
        <w:t xml:space="preserve">. Prior to the Industrial revolution both males and females combined their local economic efforts in___________.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breadwinning</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homemaking</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improving home life</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education</w:t>
      </w:r>
    </w:p>
    <w:p w:rsidR="00002E4F" w:rsidRPr="00002E4F" w:rsidRDefault="00002E4F" w:rsidP="00002E4F">
      <w:pPr>
        <w:pStyle w:val="NoSpacing"/>
        <w:rPr>
          <w:rFonts w:ascii="Times New Roman" w:hAnsi="Times New Roman"/>
          <w:sz w:val="24"/>
          <w:szCs w:val="24"/>
        </w:rPr>
      </w:pPr>
    </w:p>
    <w:p w:rsidR="00002E4F" w:rsidRPr="00002E4F" w:rsidRDefault="004944A8" w:rsidP="00002E4F">
      <w:pPr>
        <w:pStyle w:val="NoSpacing"/>
        <w:rPr>
          <w:rFonts w:ascii="Times New Roman" w:hAnsi="Times New Roman"/>
          <w:sz w:val="24"/>
          <w:szCs w:val="24"/>
        </w:rPr>
      </w:pPr>
      <w:r>
        <w:rPr>
          <w:rFonts w:ascii="Times New Roman" w:hAnsi="Times New Roman"/>
          <w:sz w:val="24"/>
          <w:szCs w:val="24"/>
        </w:rPr>
        <w:t>38</w:t>
      </w:r>
      <w:r w:rsidR="00002E4F" w:rsidRPr="00002E4F">
        <w:rPr>
          <w:rFonts w:ascii="Times New Roman" w:hAnsi="Times New Roman"/>
          <w:sz w:val="24"/>
          <w:szCs w:val="24"/>
        </w:rPr>
        <w:t xml:space="preserve">. In the past two decades a social movement referred to as _________________has emerged.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The Women’s Movement</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The Gender Movement</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The Men’s Movement</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The Children’s Movement</w:t>
      </w:r>
    </w:p>
    <w:p w:rsidR="00002E4F" w:rsidRPr="00002E4F" w:rsidRDefault="00002E4F" w:rsidP="00002E4F">
      <w:pPr>
        <w:pStyle w:val="NoSpacing"/>
        <w:rPr>
          <w:rFonts w:ascii="Times New Roman" w:hAnsi="Times New Roman"/>
          <w:sz w:val="24"/>
          <w:szCs w:val="24"/>
        </w:rPr>
      </w:pPr>
    </w:p>
    <w:p w:rsidR="00002E4F" w:rsidRPr="00002E4F" w:rsidRDefault="004944A8" w:rsidP="00002E4F">
      <w:pPr>
        <w:pStyle w:val="NoSpacing"/>
        <w:rPr>
          <w:rFonts w:ascii="Times New Roman" w:hAnsi="Times New Roman"/>
          <w:sz w:val="24"/>
          <w:szCs w:val="24"/>
        </w:rPr>
      </w:pPr>
      <w:r>
        <w:rPr>
          <w:rFonts w:ascii="Times New Roman" w:hAnsi="Times New Roman"/>
          <w:sz w:val="24"/>
          <w:szCs w:val="24"/>
        </w:rPr>
        <w:t>39</w:t>
      </w:r>
      <w:r w:rsidR="00002E4F" w:rsidRPr="00002E4F">
        <w:rPr>
          <w:rFonts w:ascii="Times New Roman" w:hAnsi="Times New Roman"/>
          <w:sz w:val="24"/>
          <w:szCs w:val="24"/>
        </w:rPr>
        <w:t xml:space="preserve">.  Since the Industrial revolution, men have been _____________exiled from their families and close relationships.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emotionally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psychologically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expressively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insensitively</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4</w:t>
      </w:r>
      <w:r w:rsidR="004944A8">
        <w:rPr>
          <w:rFonts w:ascii="Times New Roman" w:hAnsi="Times New Roman"/>
          <w:sz w:val="24"/>
          <w:szCs w:val="24"/>
        </w:rPr>
        <w:t>0</w:t>
      </w:r>
      <w:r w:rsidRPr="00002E4F">
        <w:rPr>
          <w:rFonts w:ascii="Times New Roman" w:hAnsi="Times New Roman"/>
          <w:sz w:val="24"/>
          <w:szCs w:val="24"/>
        </w:rPr>
        <w:t xml:space="preserve">. Not only did the Industrial Revolution’s changes hurt men, but the current masculine role is viewed by many as being oppressive to_______________.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men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women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children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all above the above</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4</w:t>
      </w:r>
      <w:r w:rsidR="004944A8">
        <w:rPr>
          <w:rFonts w:ascii="Times New Roman" w:hAnsi="Times New Roman"/>
          <w:sz w:val="24"/>
          <w:szCs w:val="24"/>
        </w:rPr>
        <w:t>1</w:t>
      </w:r>
      <w:r w:rsidRPr="00002E4F">
        <w:rPr>
          <w:rFonts w:ascii="Times New Roman" w:hAnsi="Times New Roman"/>
          <w:sz w:val="24"/>
          <w:szCs w:val="24"/>
        </w:rPr>
        <w:t>. Concerns in the Men’s Movement include?</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Emotional isolation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Sexual research and rights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Affirmative action-sex and race</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all above the above</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e. a &amp; b</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4</w:t>
      </w:r>
      <w:r w:rsidR="004944A8">
        <w:rPr>
          <w:rFonts w:ascii="Times New Roman" w:hAnsi="Times New Roman"/>
          <w:sz w:val="24"/>
          <w:szCs w:val="24"/>
        </w:rPr>
        <w:t>2</w:t>
      </w:r>
      <w:r w:rsidRPr="00002E4F">
        <w:rPr>
          <w:rFonts w:ascii="Times New Roman" w:hAnsi="Times New Roman"/>
          <w:sz w:val="24"/>
          <w:szCs w:val="24"/>
        </w:rPr>
        <w:t xml:space="preserve">. _____________________ is a concept where men learn to view women as objects of sexual consumption rather than as a whole person.  </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Pornography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lastRenderedPageBreak/>
        <w:t>b. Sexual Gratification of Men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Objectification of Women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Pleasure of Male Sexuality</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4</w:t>
      </w:r>
      <w:r w:rsidR="004944A8">
        <w:rPr>
          <w:rFonts w:ascii="Times New Roman" w:hAnsi="Times New Roman"/>
          <w:sz w:val="24"/>
          <w:szCs w:val="24"/>
        </w:rPr>
        <w:t>3</w:t>
      </w:r>
      <w:r w:rsidRPr="00002E4F">
        <w:rPr>
          <w:rFonts w:ascii="Times New Roman" w:hAnsi="Times New Roman"/>
          <w:sz w:val="24"/>
          <w:szCs w:val="24"/>
        </w:rPr>
        <w:t>. _________________ is the verbal abuse and use of pejorative and derogatory language about men.</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Male Bashing</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Male Jokes</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Male Shindig</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Male Jamboree</w:t>
      </w:r>
    </w:p>
    <w:p w:rsidR="00002E4F" w:rsidRPr="00002E4F" w:rsidRDefault="00002E4F"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4</w:t>
      </w:r>
      <w:r w:rsidR="004944A8">
        <w:rPr>
          <w:rFonts w:ascii="Times New Roman" w:hAnsi="Times New Roman"/>
          <w:sz w:val="24"/>
          <w:szCs w:val="24"/>
        </w:rPr>
        <w:t>4</w:t>
      </w:r>
      <w:r w:rsidRPr="00002E4F">
        <w:rPr>
          <w:rFonts w:ascii="Times New Roman" w:hAnsi="Times New Roman"/>
          <w:sz w:val="24"/>
          <w:szCs w:val="24"/>
        </w:rPr>
        <w:t>. The __________ husband is a visitor to the homemaking role who contributes the occasional assistance to his wife as a courtesy.</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a. homemaker</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*b. tourist</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c. perfect</w:t>
      </w:r>
    </w:p>
    <w:p w:rsidR="00002E4F" w:rsidRPr="00002E4F" w:rsidRDefault="00002E4F" w:rsidP="00002E4F">
      <w:pPr>
        <w:pStyle w:val="NoSpacing"/>
        <w:rPr>
          <w:rFonts w:ascii="Times New Roman" w:hAnsi="Times New Roman"/>
          <w:sz w:val="24"/>
          <w:szCs w:val="24"/>
        </w:rPr>
      </w:pPr>
      <w:r w:rsidRPr="00002E4F">
        <w:rPr>
          <w:rFonts w:ascii="Times New Roman" w:hAnsi="Times New Roman"/>
          <w:sz w:val="24"/>
          <w:szCs w:val="24"/>
        </w:rPr>
        <w:t>d. co-maker</w:t>
      </w:r>
    </w:p>
    <w:p w:rsidR="00002E4F" w:rsidRDefault="00002E4F" w:rsidP="00002E4F">
      <w:pPr>
        <w:pStyle w:val="NoSpacing"/>
        <w:rPr>
          <w:rFonts w:ascii="Times New Roman" w:hAnsi="Times New Roman"/>
          <w:sz w:val="24"/>
          <w:szCs w:val="24"/>
        </w:rPr>
      </w:pPr>
    </w:p>
    <w:p w:rsidR="00AC4E9B" w:rsidRPr="005162D2" w:rsidRDefault="00AC4E9B" w:rsidP="00002E4F">
      <w:pPr>
        <w:pStyle w:val="NoSpacing"/>
        <w:rPr>
          <w:rFonts w:ascii="Times New Roman" w:hAnsi="Times New Roman"/>
          <w:b/>
          <w:bCs/>
          <w:sz w:val="24"/>
          <w:szCs w:val="24"/>
        </w:rPr>
      </w:pPr>
      <w:r w:rsidRPr="005162D2">
        <w:rPr>
          <w:rFonts w:ascii="Times New Roman" w:hAnsi="Times New Roman"/>
          <w:b/>
          <w:bCs/>
          <w:sz w:val="24"/>
          <w:szCs w:val="24"/>
        </w:rPr>
        <w:t>True False Questions</w:t>
      </w:r>
    </w:p>
    <w:p w:rsidR="005162D2" w:rsidRDefault="005162D2" w:rsidP="00002E4F">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 Sex can be precisely defined at the cultural level.</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2. Sex can be precisely defined at the genetic level.</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3. There are very few sex differences based on biological factors.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 Biologically there is no opposite sex.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5. The average US woman has about 3 children in her lifetime.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 The average US woman has about 2 children in her lifetime.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7. Biologically, men and women have much more in common than differences.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8. Men and women have very little in common.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 9. Males have mammary glands.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  Only females have mammary glands.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11. Females have testosterone.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12.  Only males have testosterone.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13. Not only are males and females very similar, but science has shown that we truly are more female than male in biological terms.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14. Not only are males and females very similar, but science has shown that we truly are more male than female in biological terms.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15. Gender is defined very similarly throughout the world.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16. In early history of the world, the role of males </w:t>
      </w:r>
      <w:proofErr w:type="gramStart"/>
      <w:r w:rsidRPr="002026C3">
        <w:rPr>
          <w:rFonts w:ascii="Times New Roman" w:hAnsi="Times New Roman"/>
          <w:sz w:val="24"/>
          <w:szCs w:val="24"/>
        </w:rPr>
        <w:t>were</w:t>
      </w:r>
      <w:proofErr w:type="gramEnd"/>
      <w:r w:rsidRPr="002026C3">
        <w:rPr>
          <w:rFonts w:ascii="Times New Roman" w:hAnsi="Times New Roman"/>
          <w:sz w:val="24"/>
          <w:szCs w:val="24"/>
        </w:rPr>
        <w:t xml:space="preserve"> defined by how much land he owned.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17. Gender varies in many different ways and is very diverse.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18. In the US, gender is shaped the most by how we perceive the roles portrayed by the popular media.</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19. To this day, in most countries of the world women are still oppressed and denied access to opportunities more than men and boys.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20. Today, in most countries, women have access to same opportunities available to boys and 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21. Most common theme of how women were historically oppressed in the world’s societies is the perception that women are legally, biologically, economically less than par with 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22. Most common theme of how women were historically oppressed in the world’s societies is the belief that women need to restitute for Eve’s sins.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lastRenderedPageBreak/>
        <w:t xml:space="preserve">23. Genetics have disproven the belief that women are broken versions of 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24. Sex and gender study has disproven the belief that women are broken versions of 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25. Science has shown that males are </w:t>
      </w:r>
      <w:proofErr w:type="gramStart"/>
      <w:r w:rsidRPr="002026C3">
        <w:rPr>
          <w:rFonts w:ascii="Times New Roman" w:hAnsi="Times New Roman"/>
          <w:sz w:val="24"/>
          <w:szCs w:val="24"/>
        </w:rPr>
        <w:t>broken</w:t>
      </w:r>
      <w:proofErr w:type="gramEnd"/>
      <w:r w:rsidRPr="002026C3">
        <w:rPr>
          <w:rFonts w:ascii="Times New Roman" w:hAnsi="Times New Roman"/>
          <w:sz w:val="24"/>
          <w:szCs w:val="24"/>
        </w:rPr>
        <w:t xml:space="preserve"> or variant versions of females and the more X traits males have the better their health and longevity.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27.  Science has shown that females are </w:t>
      </w:r>
      <w:proofErr w:type="gramStart"/>
      <w:r w:rsidRPr="002026C3">
        <w:rPr>
          <w:rFonts w:ascii="Times New Roman" w:hAnsi="Times New Roman"/>
          <w:sz w:val="24"/>
          <w:szCs w:val="24"/>
        </w:rPr>
        <w:t>broken</w:t>
      </w:r>
      <w:proofErr w:type="gramEnd"/>
      <w:r w:rsidRPr="002026C3">
        <w:rPr>
          <w:rFonts w:ascii="Times New Roman" w:hAnsi="Times New Roman"/>
          <w:sz w:val="24"/>
          <w:szCs w:val="24"/>
        </w:rPr>
        <w:t xml:space="preserve"> or variant versions of males and the more male traits females have the better their health and longevity.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28. In 1898 the country’s best physicians assumed that menstruation was seen as at type of disease process that had to be treated.</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29. In 1898 the country’s best physicians assumed that menstruation was normal only if “pain” was present.</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30. Robert W. Patton stated, “…females were more fragile and vulnerable and should be treated more carefully than males especially during puberty.”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31. Robert W. Patton stated, “…females were more fragile and vulnerable and should be treated more carefully than males especially during adulthood.”</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32.  Gender Socialization is the shaping of individual behavior and perceptions in such a way that the individual conforms to the socially prescribed expectations for males and females.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33. Developmental Socialization is the shaping of individual behavior and perceptions in such a way that the individual conforms to the socially prescribed expectations for males and females.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34.  Social factors to consider to better understand the historical oppression of women are religion and tradition.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35. The social factor to consider to better understand the historical oppression of women is physics.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lastRenderedPageBreak/>
        <w:t>36. Gender roles are defined as socialized expectations of what is normal, desirable, acceptable, and conforming for males and females in specific jobs or positions in groups and organizations over the life course.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37. Gender types are defined as socialized expectations of what is normal, desirable, acceptable, and conforming for males and females in specific jobs or positions in groups and organizations over the life course.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38. </w:t>
      </w:r>
      <w:proofErr w:type="gramStart"/>
      <w:r w:rsidRPr="002026C3">
        <w:rPr>
          <w:rFonts w:ascii="Times New Roman" w:hAnsi="Times New Roman"/>
          <w:sz w:val="24"/>
          <w:szCs w:val="24"/>
        </w:rPr>
        <w:t>Gender  roles</w:t>
      </w:r>
      <w:proofErr w:type="gramEnd"/>
      <w:r w:rsidRPr="002026C3">
        <w:rPr>
          <w:rFonts w:ascii="Times New Roman" w:hAnsi="Times New Roman"/>
          <w:sz w:val="24"/>
          <w:szCs w:val="24"/>
        </w:rPr>
        <w:t xml:space="preserve"> have very specific meanings for the daily lives and activities of males and females who live under the religious cultures in nations throughout history and even in our day.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39.  Many ancient writings in religions contain reference to the flaws of females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40. Many ancient writings in religions contain reference to the male reproductive disadvantages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41. Many current religious doctrines have transformed as society’s values of gender equality have emerged.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42. Many current religious doctrines have created more boundaries as society’s values of gender equality have emerged.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43. The author’s point about religion is that throughout history, religions were a dominant social force in many nations and the religious doctrines, like the cultural values, often placed women in a subjugated role to men and a number of different levels.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44. The second social force that </w:t>
      </w:r>
      <w:proofErr w:type="gramStart"/>
      <w:r w:rsidRPr="002026C3">
        <w:rPr>
          <w:rFonts w:ascii="Times New Roman" w:hAnsi="Times New Roman"/>
          <w:sz w:val="24"/>
          <w:szCs w:val="24"/>
        </w:rPr>
        <w:t>often placed</w:t>
      </w:r>
      <w:proofErr w:type="gramEnd"/>
      <w:r w:rsidRPr="002026C3">
        <w:rPr>
          <w:rFonts w:ascii="Times New Roman" w:hAnsi="Times New Roman"/>
          <w:sz w:val="24"/>
          <w:szCs w:val="24"/>
        </w:rPr>
        <w:t xml:space="preserve"> women in a subjugated role to men is tradition.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45. The second social force that </w:t>
      </w:r>
      <w:proofErr w:type="gramStart"/>
      <w:r w:rsidRPr="002026C3">
        <w:rPr>
          <w:rFonts w:ascii="Times New Roman" w:hAnsi="Times New Roman"/>
          <w:sz w:val="24"/>
          <w:szCs w:val="24"/>
        </w:rPr>
        <w:t>often placed</w:t>
      </w:r>
      <w:proofErr w:type="gramEnd"/>
      <w:r w:rsidRPr="002026C3">
        <w:rPr>
          <w:rFonts w:ascii="Times New Roman" w:hAnsi="Times New Roman"/>
          <w:sz w:val="24"/>
          <w:szCs w:val="24"/>
        </w:rPr>
        <w:t xml:space="preserve"> women in a subjugated role to men is biology.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46. An average woman out lives the average man by 3 years worldwide.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47. An average woman out lives the average man by 9 years worldwide.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lastRenderedPageBreak/>
        <w:t xml:space="preserve">48. There are still a few countries where cultural and social oppression literally translates into shorter life expectancies for women.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49. There are still a few countries where political practices literally translate into shorter life expectancies for women.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50. Western Africa has the most sexual and other forms of slavery.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51. China has the most sexual and other forms of slavery.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52. United States has one of the worst rates of rape and sexual abuse.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53. China has one of the worst rates of rape and sexual abuse.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54. The worldwide concerted effort to persuade government, religious, and cultural leaders to shift their focus and efforts to nurture and protect women/females have made no progress.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55. Even with the worldwide concerted effort to persuade government, religious, and cultural leaders to shift their focus and efforts to nurture and protect women/female, there are still billions of women worldwide whose life, health and well-being are at stake.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56. Countless civilizations that are still influential in our modern thought and tradition have sold girls and women the same way one might sell a horse or a cow.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57. The most notorious regions for the atrocity of selling women and children are Western Africa. India, Thailand.</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58. The most notorious regions for the atrocity of selling women and children are Sub-Saharan Africa and Yemen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59. Around </w:t>
      </w:r>
      <w:r w:rsidR="00D01794">
        <w:rPr>
          <w:rFonts w:ascii="Times New Roman" w:hAnsi="Times New Roman"/>
          <w:sz w:val="24"/>
          <w:szCs w:val="24"/>
        </w:rPr>
        <w:t>237-370,000</w:t>
      </w:r>
      <w:r w:rsidRPr="002026C3">
        <w:rPr>
          <w:rFonts w:ascii="Times New Roman" w:hAnsi="Times New Roman"/>
          <w:sz w:val="24"/>
          <w:szCs w:val="24"/>
        </w:rPr>
        <w:t xml:space="preserve"> </w:t>
      </w:r>
      <w:r w:rsidR="00D01794">
        <w:rPr>
          <w:rFonts w:ascii="Times New Roman" w:hAnsi="Times New Roman"/>
          <w:sz w:val="24"/>
          <w:szCs w:val="24"/>
        </w:rPr>
        <w:t xml:space="preserve">million </w:t>
      </w:r>
      <w:r w:rsidRPr="002026C3">
        <w:rPr>
          <w:rFonts w:ascii="Times New Roman" w:hAnsi="Times New Roman"/>
          <w:sz w:val="24"/>
          <w:szCs w:val="24"/>
        </w:rPr>
        <w:t xml:space="preserve">women die resulting from pregnancy, delivery, or recovery complications per year worldwide.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w:t>
      </w:r>
      <w:r w:rsidR="00D01794">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lastRenderedPageBreak/>
        <w:t xml:space="preserve">60. Around 10 million women die resulting from pregnancy, delivery, or recovery complications per year worldwide.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61. Female Genital Mutilation had been practiced in many countries around the world but due to efforts of many different organizations and the US, it has been eradicated from most cultures.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62. Female Genital Mutilation is the traditional cutting, circumcision, and removal of most or all external genitalia of women.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63. Altering female genitalia is predominantly practiced by Muslim cultures.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64. Altering female genitalia is predominantly practices by Americans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65. There are no medical therapeutic benefits from female genital mutilation.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66.  Female genital mutilation, if done correctly, increases chances of easier delivery.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67.  Many organizations around the world, including the United States, have tried to end harmful/unhealthy rituals/traditions practiced on women.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68. NATO has been the leader in trying to end harmful/unhealthy rituals/traditions practiced on women.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69. Many women who have experienced genital mutilation are preparing the next generation of women and at times performing it on them.</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70.  Many women who have experienced genital mutilation are coming forward to make a difference in their daughters’ lives.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71. Rape is violence, motivated by men with power, anger, selfish, and sadistic issues.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72.  Rape is dangerous and destructive and more likely to happen in the United States than in most other countries of the world.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73. Rape is dangerous and destructive and more likely to happen in the Western Europe than in most other countries of the world.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79. The US Census Bureau reported in 2008 that US women earn </w:t>
      </w:r>
      <w:r w:rsidR="00D01794">
        <w:rPr>
          <w:rFonts w:ascii="Times New Roman" w:hAnsi="Times New Roman"/>
          <w:sz w:val="24"/>
          <w:szCs w:val="24"/>
        </w:rPr>
        <w:t xml:space="preserve">81 </w:t>
      </w:r>
      <w:r w:rsidRPr="002026C3">
        <w:rPr>
          <w:rFonts w:ascii="Times New Roman" w:hAnsi="Times New Roman"/>
          <w:sz w:val="24"/>
          <w:szCs w:val="24"/>
        </w:rPr>
        <w:t xml:space="preserve">cents for every US man’s $1.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80. The US Census Bureau reported in 2008 that US women earn 90 cents for every US man’s $1.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83. “As employees, women are still seeking equal pay with men.  Closing the gap between women’s and men’s pay continues to be a major challenge in most parts of the world”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84. Women contribute to development not only through remunerated work but also through a great deal of unremunerated work</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85. Women contribute to development only through remunerated work.</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90. Males and/or females who don’t pursue a college degree will make less money than those who did.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91. Higher education leads to higher social prestige, higher quality of life, and higher pay.</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92. Around the world, having higher social prestige, and higher quality of life have been directly related to family wealth.</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93.  Many countries of the world have neutralized the traditional, religious, and labor-force based biases against women and have moved to a merit-based system.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94. Many countries of the world have neutralized the traditional, religious, and </w:t>
      </w:r>
      <w:proofErr w:type="gramStart"/>
      <w:r w:rsidRPr="002026C3">
        <w:rPr>
          <w:rFonts w:ascii="Times New Roman" w:hAnsi="Times New Roman"/>
          <w:sz w:val="24"/>
          <w:szCs w:val="24"/>
        </w:rPr>
        <w:t>labor-force</w:t>
      </w:r>
      <w:proofErr w:type="gramEnd"/>
      <w:r w:rsidRPr="002026C3">
        <w:rPr>
          <w:rFonts w:ascii="Times New Roman" w:hAnsi="Times New Roman"/>
          <w:sz w:val="24"/>
          <w:szCs w:val="24"/>
        </w:rPr>
        <w:t xml:space="preserve"> based biases against women and have moved to a promotional system.</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95. Hijab is an Arabic word that means to cover or veil.</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96. Hadith is an Arabic word that means to cover or veil.</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lastRenderedPageBreak/>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97. Misogyny is the physical or verbal abuse and mistreatment of women.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98. Misogamy is the physical or verbal abuse and mistreatment of 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99.  Margaret Mead found several different gender roles in different primitive societies.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100. Margaret Mead found that gender roles in different primitive societies are very similar.</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101. Margaret Mead, an anthropologist, established that sex does equal gender.</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102. Ruth Benedict, a sociologist, established that sex does not the same as gender.</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103. The US ranks 27th in terms of quality of women’s lives.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w:t>
      </w:r>
      <w:r w:rsidR="00D01794">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104.  The US has ranked top 10 in the world in terms of quality of women’s lives.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105. Expressive Tasks pertain to the creation and maintenance of a set of positive, supportive, emotional relationships within the family unit.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106. Societal Mobility Tasks pertain to the creation and maintenance of a set of positive, supportive, emotional relationships within the family unit.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107. Instrumental Tasks include economic work, breadwinning, and other resource-based efforts.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108. Directional Tasks include economic work, breadwinning, and other resource-based efforts.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109. Expressive Tasks include relationships, nurturing, and social connections needed in the family and society.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110. Expressive Tasks include economic work, breadwinning, and other resource-based efforts.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111. The Men’s Movement is a broad effort across societies and the world to improve the quality of life and family-related rights of 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112. The Men’s Movement is a broad effort across societies and the world to assist men in coming to terms with their feminine side which in turn will help them become better parents.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113.  Since the Industrial Revolution, men have been emotionally exiled from their families and close relationships.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114. Men’s Movement sympathizers would most likely promote or support equality of rights for men and women.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115. Men’s Movement sympathizers would most likely promote or support equality of rights for men, heterosexuals but not homosexuals.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116. The Male Supremacy Model is a model where males erroneously believe that men are superior in all aspects of life and that they should excel in everything they do.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117. Male Supremacy Model is a model where male’s superiority in all aspects of life has been sociologically supported.</w:t>
      </w:r>
    </w:p>
    <w:p w:rsidR="002026C3" w:rsidRDefault="002026C3" w:rsidP="002026C3">
      <w:pPr>
        <w:pStyle w:val="NoSpacing"/>
        <w:rPr>
          <w:rFonts w:ascii="Times New Roman" w:hAnsi="Times New Roman"/>
          <w:sz w:val="24"/>
          <w:szCs w:val="24"/>
        </w:rPr>
      </w:pPr>
      <w:r w:rsidRPr="002026C3">
        <w:rPr>
          <w:rFonts w:ascii="Times New Roman" w:hAnsi="Times New Roman"/>
          <w:sz w:val="24"/>
          <w:szCs w:val="24"/>
        </w:rPr>
        <w:t>*False</w:t>
      </w:r>
    </w:p>
    <w:p w:rsidR="002026C3" w:rsidRDefault="002026C3" w:rsidP="002026C3">
      <w:pPr>
        <w:pStyle w:val="NoSpacing"/>
        <w:rPr>
          <w:rFonts w:ascii="Times New Roman" w:hAnsi="Times New Roman"/>
          <w:sz w:val="24"/>
          <w:szCs w:val="24"/>
        </w:rPr>
      </w:pPr>
    </w:p>
    <w:p w:rsidR="002026C3" w:rsidRPr="001B1C62" w:rsidRDefault="004719A5" w:rsidP="002026C3">
      <w:r>
        <w:rPr>
          <w:color w:val="000000"/>
        </w:rPr>
        <w:t xml:space="preserve">118. </w:t>
      </w:r>
      <w:r w:rsidR="002026C3" w:rsidRPr="001B1C62">
        <w:rPr>
          <w:color w:val="000000"/>
        </w:rPr>
        <w:t>The World Health Organization reported on 19 September 2019 that there were likely 279,000-340,000 women in 2017 who died in childbirth.</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t xml:space="preserve">119. </w:t>
      </w:r>
      <w:r w:rsidR="002026C3" w:rsidRPr="001B1C62">
        <w:rPr>
          <w:color w:val="000000"/>
        </w:rPr>
        <w:t>Another WHO 2020 report stated that more than 200 million girls and women have been cut in 30 countries in Africa</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t xml:space="preserve">120. </w:t>
      </w:r>
      <w:r w:rsidR="002026C3" w:rsidRPr="001B1C62">
        <w:rPr>
          <w:color w:val="000000"/>
        </w:rPr>
        <w:t>By Federal and State laws it would be illegal to discriminate against the protected class of men or women.  A variety of contradictory studies have claimed a variety of sources of “evidence” that it is and others it is not wide-spread discrimination.</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t xml:space="preserve">121. </w:t>
      </w:r>
      <w:r w:rsidR="002026C3" w:rsidRPr="001B1C62">
        <w:rPr>
          <w:color w:val="000000"/>
        </w:rPr>
        <w:t xml:space="preserve">In 2017, the </w:t>
      </w:r>
      <w:proofErr w:type="spellStart"/>
      <w:r w:rsidR="002026C3" w:rsidRPr="001B1C62">
        <w:rPr>
          <w:color w:val="000000"/>
        </w:rPr>
        <w:t>WorldBank</w:t>
      </w:r>
      <w:proofErr w:type="spellEnd"/>
      <w:r w:rsidR="002026C3" w:rsidRPr="001B1C62">
        <w:rPr>
          <w:color w:val="000000"/>
        </w:rPr>
        <w:t xml:space="preserve"> reported that about 130 million girls ages 6-17 will never enter a formal classroom </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lastRenderedPageBreak/>
        <w:t xml:space="preserve">122. </w:t>
      </w:r>
      <w:r w:rsidR="002026C3" w:rsidRPr="001B1C62">
        <w:rPr>
          <w:color w:val="000000"/>
        </w:rPr>
        <w:t>One recent published by a sub-department of the UN called UNICEF reported that the more investment a country puts into girls education, the more these improvements have been documented to follow: the lifetime earnings of girls dramatically increases the national desirable outcomes of; National growth rates rise; Child marriage rates decline; Child mortality rates fall; Maternal mortality rates fall; and Child stunting drops”</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t xml:space="preserve">123. </w:t>
      </w:r>
      <w:r w:rsidR="002026C3" w:rsidRPr="001B1C62">
        <w:rPr>
          <w:color w:val="000000"/>
        </w:rPr>
        <w:t xml:space="preserve">Females begin to be the majority of college or university bachelor’s degree </w:t>
      </w:r>
      <w:proofErr w:type="gramStart"/>
      <w:r w:rsidR="002026C3" w:rsidRPr="001B1C62">
        <w:rPr>
          <w:color w:val="000000"/>
        </w:rPr>
        <w:t>graduates  since</w:t>
      </w:r>
      <w:proofErr w:type="gramEnd"/>
      <w:r w:rsidR="002026C3" w:rsidRPr="001B1C62">
        <w:rPr>
          <w:color w:val="000000"/>
        </w:rPr>
        <w:t xml:space="preserve"> the year 1981-1982.</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t xml:space="preserve">124. </w:t>
      </w:r>
      <w:r w:rsidR="002026C3" w:rsidRPr="001B1C62">
        <w:rPr>
          <w:color w:val="000000"/>
        </w:rPr>
        <w:t xml:space="preserve">Females begin to be the majority of college or university master’s degree </w:t>
      </w:r>
      <w:proofErr w:type="gramStart"/>
      <w:r w:rsidR="002026C3" w:rsidRPr="001B1C62">
        <w:rPr>
          <w:color w:val="000000"/>
        </w:rPr>
        <w:t>graduates  since</w:t>
      </w:r>
      <w:proofErr w:type="gramEnd"/>
      <w:r w:rsidR="002026C3" w:rsidRPr="001B1C62">
        <w:rPr>
          <w:color w:val="000000"/>
        </w:rPr>
        <w:t xml:space="preserve"> the 1986-1987.</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t xml:space="preserve">125. </w:t>
      </w:r>
      <w:r w:rsidR="002026C3" w:rsidRPr="001B1C62">
        <w:rPr>
          <w:color w:val="000000"/>
        </w:rPr>
        <w:t xml:space="preserve">Females begin to be the majority of college or university </w:t>
      </w:r>
      <w:proofErr w:type="gramStart"/>
      <w:r w:rsidR="002026C3" w:rsidRPr="001B1C62">
        <w:rPr>
          <w:color w:val="000000"/>
        </w:rPr>
        <w:t>doctoral  degree</w:t>
      </w:r>
      <w:proofErr w:type="gramEnd"/>
      <w:r w:rsidR="002026C3" w:rsidRPr="001B1C62">
        <w:rPr>
          <w:color w:val="000000"/>
        </w:rPr>
        <w:t xml:space="preserve"> graduates  since the; 2005-2006. </w:t>
      </w:r>
    </w:p>
    <w:p w:rsidR="002026C3" w:rsidRPr="001B1C62" w:rsidRDefault="002026C3" w:rsidP="002026C3">
      <w:r w:rsidRPr="001B1C62">
        <w:rPr>
          <w:color w:val="000000"/>
        </w:rPr>
        <w:t>*True</w:t>
      </w:r>
    </w:p>
    <w:p w:rsidR="002026C3" w:rsidRPr="001B1C62" w:rsidRDefault="002026C3" w:rsidP="002026C3"/>
    <w:p w:rsidR="002026C3" w:rsidRPr="001B1C62" w:rsidRDefault="004719A5" w:rsidP="002026C3">
      <w:r>
        <w:rPr>
          <w:color w:val="000000"/>
        </w:rPr>
        <w:t xml:space="preserve">126. </w:t>
      </w:r>
      <w:r w:rsidR="002026C3" w:rsidRPr="001B1C62">
        <w:rPr>
          <w:color w:val="000000"/>
        </w:rPr>
        <w:t>Females in the United States are enrolling and graduating more than males at every level from high school through doctoral graduation.</w:t>
      </w:r>
    </w:p>
    <w:p w:rsidR="002026C3" w:rsidRPr="001B1C62" w:rsidRDefault="002026C3" w:rsidP="002026C3">
      <w:r w:rsidRPr="001B1C62">
        <w:rPr>
          <w:color w:val="000000"/>
        </w:rPr>
        <w:t>*True</w:t>
      </w:r>
    </w:p>
    <w:p w:rsidR="002026C3" w:rsidRPr="001B1C62" w:rsidRDefault="002026C3" w:rsidP="002026C3"/>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127. </w:t>
      </w:r>
      <w:r w:rsidR="002026C3" w:rsidRPr="001B1C62">
        <w:rPr>
          <w:rFonts w:ascii="Times New Roman" w:hAnsi="Times New Roman"/>
          <w:sz w:val="24"/>
          <w:szCs w:val="24"/>
        </w:rPr>
        <w:t>The Society of Women Engineers is a non-proﬁt organization that helps support and recognize women as engineers and reported that in 2019 only 13% of engineers were female.</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2026C3" w:rsidP="002026C3">
      <w:pPr>
        <w:pStyle w:val="NoSpacing"/>
        <w:rPr>
          <w:rFonts w:ascii="Times New Roman" w:hAnsi="Times New Roman"/>
          <w:sz w:val="24"/>
          <w:szCs w:val="24"/>
        </w:rPr>
      </w:pP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128. </w:t>
      </w:r>
      <w:r w:rsidR="002026C3" w:rsidRPr="001B1C62">
        <w:rPr>
          <w:rFonts w:ascii="Times New Roman" w:hAnsi="Times New Roman"/>
          <w:sz w:val="24"/>
          <w:szCs w:val="24"/>
        </w:rPr>
        <w:t>The highest paying fields tend to be in Science, Technology, Science and Math (STEM) fields.</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2026C3" w:rsidP="002026C3">
      <w:pPr>
        <w:pStyle w:val="NoSpacing"/>
        <w:rPr>
          <w:rFonts w:ascii="Times New Roman" w:hAnsi="Times New Roman"/>
          <w:sz w:val="24"/>
          <w:szCs w:val="24"/>
        </w:rPr>
      </w:pP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129. </w:t>
      </w:r>
      <w:r w:rsidR="002026C3">
        <w:rPr>
          <w:rFonts w:ascii="Times New Roman" w:hAnsi="Times New Roman"/>
          <w:sz w:val="24"/>
          <w:szCs w:val="24"/>
        </w:rPr>
        <w:t xml:space="preserve">Figure 5 </w:t>
      </w:r>
      <w:r w:rsidR="002026C3" w:rsidRPr="001B1C62">
        <w:rPr>
          <w:rFonts w:ascii="Times New Roman" w:hAnsi="Times New Roman"/>
          <w:sz w:val="24"/>
          <w:szCs w:val="24"/>
        </w:rPr>
        <w:t xml:space="preserve">shows that flexibility is an important benefit of being employed in the STEM fields. Women </w:t>
      </w:r>
      <w:r w:rsidR="002026C3">
        <w:rPr>
          <w:rFonts w:ascii="Times New Roman" w:hAnsi="Times New Roman"/>
          <w:sz w:val="24"/>
          <w:szCs w:val="24"/>
        </w:rPr>
        <w:t xml:space="preserve">reported </w:t>
      </w:r>
      <w:r w:rsidR="002026C3" w:rsidRPr="001B1C62">
        <w:rPr>
          <w:rFonts w:ascii="Times New Roman" w:hAnsi="Times New Roman"/>
          <w:sz w:val="24"/>
          <w:szCs w:val="24"/>
        </w:rPr>
        <w:t xml:space="preserve">slightly more importance on flexibility of: work-family balance (76% women &amp; 71 % men); feeling people like them feel welcomed (53% women &amp; 48 % men); respect and value from the job (50% women &amp; 43 % men); making a meaningful contribution to society (60% women &amp; 51 % men); and much more of having a job focused on helping others (59% women &amp; 31% men). </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2026C3" w:rsidP="002026C3">
      <w:pPr>
        <w:pStyle w:val="NoSpacing"/>
        <w:rPr>
          <w:rFonts w:ascii="Times New Roman" w:hAnsi="Times New Roman"/>
          <w:sz w:val="24"/>
          <w:szCs w:val="24"/>
        </w:rPr>
      </w:pP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130. </w:t>
      </w:r>
      <w:r w:rsidR="002026C3">
        <w:rPr>
          <w:rFonts w:ascii="Times New Roman" w:hAnsi="Times New Roman"/>
          <w:sz w:val="24"/>
          <w:szCs w:val="24"/>
        </w:rPr>
        <w:t xml:space="preserve">Figure 5 showed that </w:t>
      </w:r>
      <w:r w:rsidR="002026C3" w:rsidRPr="001B1C62">
        <w:rPr>
          <w:rFonts w:ascii="Times New Roman" w:hAnsi="Times New Roman"/>
          <w:sz w:val="24"/>
          <w:szCs w:val="24"/>
        </w:rPr>
        <w:t xml:space="preserve">Females reported less importance of: having a high paying job (59% women </w:t>
      </w:r>
      <w:proofErr w:type="gramStart"/>
      <w:r w:rsidR="002026C3" w:rsidRPr="001B1C62">
        <w:rPr>
          <w:rFonts w:ascii="Times New Roman" w:hAnsi="Times New Roman"/>
          <w:sz w:val="24"/>
          <w:szCs w:val="24"/>
        </w:rPr>
        <w:t>&amp;  48</w:t>
      </w:r>
      <w:proofErr w:type="gramEnd"/>
      <w:r w:rsidR="002026C3" w:rsidRPr="001B1C62">
        <w:rPr>
          <w:rFonts w:ascii="Times New Roman" w:hAnsi="Times New Roman"/>
          <w:sz w:val="24"/>
          <w:szCs w:val="24"/>
        </w:rPr>
        <w:t xml:space="preserve">% men) and having opportunities for promotion (46% women &amp; 47% men). </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131. </w:t>
      </w:r>
      <w:r w:rsidR="002026C3">
        <w:rPr>
          <w:rFonts w:ascii="Times New Roman" w:hAnsi="Times New Roman"/>
          <w:sz w:val="24"/>
          <w:szCs w:val="24"/>
        </w:rPr>
        <w:t>Figure 5 showed that s</w:t>
      </w:r>
      <w:r w:rsidR="002026C3" w:rsidRPr="001B1C62">
        <w:rPr>
          <w:rFonts w:ascii="Times New Roman" w:hAnsi="Times New Roman"/>
          <w:sz w:val="24"/>
          <w:szCs w:val="24"/>
        </w:rPr>
        <w:t xml:space="preserve">adly, more women than men have suffered sexual harassment at work: “ever” (22% women &amp; 7% men); “in their workplace” (36% women &amp; 28% men); and “in industry” (55% women &amp; 50 % men).  </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2026C3" w:rsidP="002026C3">
      <w:pPr>
        <w:pStyle w:val="NoSpacing"/>
        <w:rPr>
          <w:rFonts w:ascii="Times New Roman" w:hAnsi="Times New Roman"/>
          <w:sz w:val="24"/>
          <w:szCs w:val="24"/>
        </w:rPr>
      </w:pP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132. </w:t>
      </w:r>
      <w:r w:rsidR="002026C3" w:rsidRPr="001B1C62">
        <w:rPr>
          <w:rFonts w:ascii="Times New Roman" w:hAnsi="Times New Roman"/>
          <w:sz w:val="24"/>
          <w:szCs w:val="24"/>
        </w:rPr>
        <w:t>Protected classes</w:t>
      </w:r>
      <w:r>
        <w:rPr>
          <w:rFonts w:ascii="Times New Roman" w:hAnsi="Times New Roman"/>
          <w:sz w:val="24"/>
          <w:szCs w:val="24"/>
        </w:rPr>
        <w:t xml:space="preserve"> </w:t>
      </w:r>
      <w:r w:rsidR="002026C3" w:rsidRPr="001B1C62">
        <w:rPr>
          <w:rFonts w:ascii="Times New Roman" w:hAnsi="Times New Roman"/>
          <w:sz w:val="24"/>
          <w:szCs w:val="24"/>
        </w:rPr>
        <w:t>are categories or “Classes” of members of society who cannot be discriminated against based on their particular categorical or class identification.  The U.S. Equal Employment Opportunity Commission, with the support of Federal and State laws enforce workplace protections of U.S. employees on the bases of these protected classes: race, color, religion, ethnicity, sex, sexual orientation, gender identity, national origin, disability, and medical/genetic information</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2026C3" w:rsidP="002026C3">
      <w:pPr>
        <w:pStyle w:val="NoSpacing"/>
        <w:rPr>
          <w:rFonts w:ascii="Times New Roman" w:hAnsi="Times New Roman"/>
          <w:sz w:val="24"/>
          <w:szCs w:val="24"/>
        </w:rPr>
      </w:pP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133. </w:t>
      </w:r>
      <w:r w:rsidR="002026C3" w:rsidRPr="001B1C62">
        <w:rPr>
          <w:rFonts w:ascii="Times New Roman" w:hAnsi="Times New Roman"/>
          <w:sz w:val="24"/>
          <w:szCs w:val="24"/>
        </w:rPr>
        <w:t>An exceptional amount of evidence is presented in this chapter that clearly identifies the reduction in males who graduate high school, attend college or university, and graduate with bachelor’s, master’s and or doctoral degrees.</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2026C3" w:rsidP="002026C3">
      <w:pPr>
        <w:pStyle w:val="NoSpacing"/>
        <w:rPr>
          <w:rFonts w:ascii="Times New Roman" w:hAnsi="Times New Roman"/>
          <w:sz w:val="24"/>
          <w:szCs w:val="24"/>
        </w:rPr>
      </w:pP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134. </w:t>
      </w:r>
      <w:r w:rsidR="002026C3">
        <w:rPr>
          <w:rFonts w:ascii="Times New Roman" w:hAnsi="Times New Roman"/>
          <w:sz w:val="24"/>
          <w:szCs w:val="24"/>
        </w:rPr>
        <w:t>Figure 7 shows that college-educated Millennials were like to be married</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Default="002026C3" w:rsidP="002026C3">
      <w:pPr>
        <w:pStyle w:val="NoSpacing"/>
        <w:rPr>
          <w:rFonts w:ascii="Times New Roman" w:hAnsi="Times New Roman"/>
          <w:sz w:val="24"/>
          <w:szCs w:val="24"/>
        </w:rPr>
      </w:pPr>
    </w:p>
    <w:p w:rsidR="002026C3" w:rsidRDefault="004719A5" w:rsidP="002026C3">
      <w:pPr>
        <w:pStyle w:val="NoSpacing"/>
        <w:rPr>
          <w:rFonts w:ascii="Times New Roman" w:hAnsi="Times New Roman"/>
          <w:sz w:val="24"/>
          <w:szCs w:val="24"/>
        </w:rPr>
      </w:pPr>
      <w:r>
        <w:rPr>
          <w:rFonts w:ascii="Times New Roman" w:hAnsi="Times New Roman"/>
          <w:sz w:val="24"/>
          <w:szCs w:val="24"/>
        </w:rPr>
        <w:t xml:space="preserve">135. </w:t>
      </w:r>
      <w:r w:rsidR="002026C3">
        <w:rPr>
          <w:rFonts w:ascii="Times New Roman" w:hAnsi="Times New Roman"/>
          <w:sz w:val="24"/>
          <w:szCs w:val="24"/>
        </w:rPr>
        <w:t>Figure 7 showed that the Silent Generations was more likely to be married than the generations that followed.</w:t>
      </w:r>
    </w:p>
    <w:p w:rsidR="002026C3" w:rsidRDefault="002026C3" w:rsidP="002026C3">
      <w:pPr>
        <w:pStyle w:val="NoSpacing"/>
        <w:rPr>
          <w:rFonts w:ascii="Times New Roman" w:hAnsi="Times New Roman"/>
          <w:sz w:val="24"/>
          <w:szCs w:val="24"/>
        </w:rPr>
      </w:pPr>
      <w:r>
        <w:rPr>
          <w:rFonts w:ascii="Times New Roman" w:hAnsi="Times New Roman"/>
          <w:sz w:val="24"/>
          <w:szCs w:val="24"/>
        </w:rPr>
        <w:t>*True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b/>
          <w:bCs/>
          <w:sz w:val="24"/>
          <w:szCs w:val="24"/>
        </w:rPr>
      </w:pPr>
      <w:r w:rsidRPr="002026C3">
        <w:rPr>
          <w:rFonts w:ascii="Times New Roman" w:hAnsi="Times New Roman"/>
          <w:b/>
          <w:bCs/>
          <w:sz w:val="24"/>
          <w:szCs w:val="24"/>
        </w:rPr>
        <w:t>Sex and Gender – Fill in the blank/Short Answer</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NOTE:  Answers to each blank space can have more than one word.</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1. ____________ has been one of the most socially significant social factors in the history of the world and the United States.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sex and gender</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2. _______________ is one's biological classification as male or female and is set into motion at the moment the sperm fertilizes the egg.</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sex</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3. Sex can be precisely defined at the ____________ level.</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genetic</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4. There are very few sex differences based on ___________factors.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non-reproductive</w:t>
      </w:r>
      <w:r w:rsidR="00EF3583">
        <w:rPr>
          <w:rFonts w:ascii="Times New Roman" w:hAnsi="Times New Roman"/>
          <w:sz w:val="24"/>
          <w:szCs w:val="24"/>
        </w:rPr>
        <w:t xml:space="preserve"> </w:t>
      </w:r>
      <w:r w:rsidRPr="002026C3">
        <w:rPr>
          <w:rFonts w:ascii="Times New Roman" w:hAnsi="Times New Roman"/>
          <w:sz w:val="24"/>
          <w:szCs w:val="24"/>
        </w:rPr>
        <w:t>biological</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5. The real biological difference between male and female is _____________.</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reproductive body parts</w:t>
      </w:r>
    </w:p>
    <w:p w:rsidR="002026C3" w:rsidRPr="002026C3" w:rsidRDefault="002026C3" w:rsidP="002026C3">
      <w:pPr>
        <w:pStyle w:val="NoSpacing"/>
        <w:rPr>
          <w:rFonts w:ascii="Times New Roman" w:hAnsi="Times New Roman"/>
          <w:sz w:val="24"/>
          <w:szCs w:val="24"/>
        </w:rPr>
      </w:pPr>
    </w:p>
    <w:p w:rsidR="002026C3" w:rsidRPr="002026C3" w:rsidRDefault="002026C3" w:rsidP="00EF3583">
      <w:pPr>
        <w:pStyle w:val="NoSpacing"/>
        <w:rPr>
          <w:rFonts w:ascii="Times New Roman" w:hAnsi="Times New Roman"/>
          <w:sz w:val="24"/>
          <w:szCs w:val="24"/>
        </w:rPr>
      </w:pPr>
      <w:r w:rsidRPr="002026C3">
        <w:rPr>
          <w:rFonts w:ascii="Times New Roman" w:hAnsi="Times New Roman"/>
          <w:sz w:val="24"/>
          <w:szCs w:val="24"/>
        </w:rPr>
        <w:t xml:space="preserve">6. </w:t>
      </w:r>
      <w:r w:rsidR="00EF3583">
        <w:rPr>
          <w:rFonts w:ascii="Times New Roman" w:hAnsi="Times New Roman"/>
          <w:sz w:val="24"/>
          <w:szCs w:val="24"/>
        </w:rPr>
        <w:t xml:space="preserve"> </w:t>
      </w:r>
      <w:r w:rsidRPr="002026C3">
        <w:rPr>
          <w:rFonts w:ascii="Times New Roman" w:hAnsi="Times New Roman"/>
          <w:sz w:val="24"/>
          <w:szCs w:val="24"/>
        </w:rPr>
        <w:t xml:space="preserve"> Not only are males and females very similar, but science has shown that we truly are more ________________ in biological terms.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female than male</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7</w:t>
      </w:r>
      <w:r w:rsidR="002026C3" w:rsidRPr="002026C3">
        <w:rPr>
          <w:rFonts w:ascii="Times New Roman" w:hAnsi="Times New Roman"/>
          <w:sz w:val="24"/>
          <w:szCs w:val="24"/>
        </w:rPr>
        <w:t>.  ___________ is the cultural definition of what it means to be a man or a woman.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*Gender</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8</w:t>
      </w:r>
      <w:r w:rsidR="002026C3" w:rsidRPr="002026C3">
        <w:rPr>
          <w:rFonts w:ascii="Times New Roman" w:hAnsi="Times New Roman"/>
          <w:sz w:val="24"/>
          <w:szCs w:val="24"/>
        </w:rPr>
        <w:t>. Name three forces that have shaped gender throughout the years.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religion forces, traditional forces, economic forces</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9</w:t>
      </w:r>
      <w:r w:rsidR="002026C3" w:rsidRPr="002026C3">
        <w:rPr>
          <w:rFonts w:ascii="Times New Roman" w:hAnsi="Times New Roman"/>
          <w:sz w:val="24"/>
          <w:szCs w:val="24"/>
        </w:rPr>
        <w:t xml:space="preserve">. List the most common themes of how women were historically oppressed in the world’s societies.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religion, tradition, economic</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w:t>
      </w:r>
      <w:r w:rsidR="00EF3583">
        <w:rPr>
          <w:rFonts w:ascii="Times New Roman" w:hAnsi="Times New Roman"/>
          <w:sz w:val="24"/>
          <w:szCs w:val="24"/>
        </w:rPr>
        <w:t>0</w:t>
      </w:r>
      <w:r w:rsidRPr="002026C3">
        <w:rPr>
          <w:rFonts w:ascii="Times New Roman" w:hAnsi="Times New Roman"/>
          <w:sz w:val="24"/>
          <w:szCs w:val="24"/>
        </w:rPr>
        <w:t>. List the second most common theme of how women were historically oppressed in the world’s societies.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assumption that women are “broken” versions of men</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w:t>
      </w:r>
      <w:r w:rsidR="00EF3583">
        <w:rPr>
          <w:rFonts w:ascii="Times New Roman" w:hAnsi="Times New Roman"/>
          <w:sz w:val="24"/>
          <w:szCs w:val="24"/>
        </w:rPr>
        <w:t>1</w:t>
      </w:r>
      <w:r w:rsidRPr="002026C3">
        <w:rPr>
          <w:rFonts w:ascii="Times New Roman" w:hAnsi="Times New Roman"/>
          <w:sz w:val="24"/>
          <w:szCs w:val="24"/>
        </w:rPr>
        <w:t xml:space="preserve">. _____________ has disproven the belief that women are broken versions of 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Biology</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w:t>
      </w:r>
      <w:r w:rsidR="00EF3583">
        <w:rPr>
          <w:rFonts w:ascii="Times New Roman" w:hAnsi="Times New Roman"/>
          <w:sz w:val="24"/>
          <w:szCs w:val="24"/>
        </w:rPr>
        <w:t>2</w:t>
      </w:r>
      <w:r w:rsidRPr="002026C3">
        <w:rPr>
          <w:rFonts w:ascii="Times New Roman" w:hAnsi="Times New Roman"/>
          <w:sz w:val="24"/>
          <w:szCs w:val="24"/>
        </w:rPr>
        <w:t xml:space="preserve">. Ironically, science has shown that males are </w:t>
      </w:r>
      <w:proofErr w:type="gramStart"/>
      <w:r w:rsidRPr="002026C3">
        <w:rPr>
          <w:rFonts w:ascii="Times New Roman" w:hAnsi="Times New Roman"/>
          <w:sz w:val="24"/>
          <w:szCs w:val="24"/>
        </w:rPr>
        <w:t>broken</w:t>
      </w:r>
      <w:proofErr w:type="gramEnd"/>
      <w:r w:rsidRPr="002026C3">
        <w:rPr>
          <w:rFonts w:ascii="Times New Roman" w:hAnsi="Times New Roman"/>
          <w:sz w:val="24"/>
          <w:szCs w:val="24"/>
        </w:rPr>
        <w:t xml:space="preserve"> or variant versions of females and the more X traits males have the better their ___________ and ___________.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*Health, longevity</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w:t>
      </w:r>
      <w:r w:rsidR="00EF3583">
        <w:rPr>
          <w:rFonts w:ascii="Times New Roman" w:hAnsi="Times New Roman"/>
          <w:sz w:val="24"/>
          <w:szCs w:val="24"/>
        </w:rPr>
        <w:t>3</w:t>
      </w:r>
      <w:r w:rsidRPr="002026C3">
        <w:rPr>
          <w:rFonts w:ascii="Times New Roman" w:hAnsi="Times New Roman"/>
          <w:sz w:val="24"/>
          <w:szCs w:val="24"/>
        </w:rPr>
        <w:t>.  _______________ is the shaping of individual behavior and perceptions in such a way that the individual conforms to the socially prescribed expectations for males and females.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Gender Socialization</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w:t>
      </w:r>
      <w:r w:rsidR="00EF3583">
        <w:rPr>
          <w:rFonts w:ascii="Times New Roman" w:hAnsi="Times New Roman"/>
          <w:sz w:val="24"/>
          <w:szCs w:val="24"/>
        </w:rPr>
        <w:t>4</w:t>
      </w:r>
      <w:r w:rsidRPr="002026C3">
        <w:rPr>
          <w:rFonts w:ascii="Times New Roman" w:hAnsi="Times New Roman"/>
          <w:sz w:val="24"/>
          <w:szCs w:val="24"/>
        </w:rPr>
        <w:t>. List the three social factors to consider to better understand the historical oppression of women.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religion, tradition, labor-based economic supply and demand</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1</w:t>
      </w:r>
      <w:r w:rsidR="00EF3583">
        <w:rPr>
          <w:rFonts w:ascii="Times New Roman" w:hAnsi="Times New Roman"/>
          <w:sz w:val="24"/>
          <w:szCs w:val="24"/>
        </w:rPr>
        <w:t>5</w:t>
      </w:r>
      <w:r w:rsidRPr="002026C3">
        <w:rPr>
          <w:rFonts w:ascii="Times New Roman" w:hAnsi="Times New Roman"/>
          <w:sz w:val="24"/>
          <w:szCs w:val="24"/>
        </w:rPr>
        <w:t>. _____________ are defined as socialized expectations of what is normal, desirable, acceptable, and conforming for males and females in specific jobs or positions in groups and organizations over the life course.</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Gender roles</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16</w:t>
      </w:r>
      <w:r w:rsidR="002026C3" w:rsidRPr="002026C3">
        <w:rPr>
          <w:rFonts w:ascii="Times New Roman" w:hAnsi="Times New Roman"/>
          <w:sz w:val="24"/>
          <w:szCs w:val="24"/>
        </w:rPr>
        <w:t xml:space="preserve">.  ________________ is the death of a pregnant woman resulting from pregnancy, delivery, or recovery complications.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Maternal death</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1</w:t>
      </w:r>
      <w:r w:rsidR="002026C3" w:rsidRPr="002026C3">
        <w:rPr>
          <w:rFonts w:ascii="Times New Roman" w:hAnsi="Times New Roman"/>
          <w:sz w:val="24"/>
          <w:szCs w:val="24"/>
        </w:rPr>
        <w:t xml:space="preserve">7. ____________________ is the traditional cutting, circumcision, and removal of most or all external genitalia of women.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Female Genital Mutilation</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1</w:t>
      </w:r>
      <w:r w:rsidR="002026C3" w:rsidRPr="002026C3">
        <w:rPr>
          <w:rFonts w:ascii="Times New Roman" w:hAnsi="Times New Roman"/>
          <w:sz w:val="24"/>
          <w:szCs w:val="24"/>
        </w:rPr>
        <w:t xml:space="preserve">8. Altering female genitalia is predominantly practiced by ___________.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Muslims</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lastRenderedPageBreak/>
        <w:t>1</w:t>
      </w:r>
      <w:r w:rsidR="002026C3" w:rsidRPr="002026C3">
        <w:rPr>
          <w:rFonts w:ascii="Times New Roman" w:hAnsi="Times New Roman"/>
          <w:sz w:val="24"/>
          <w:szCs w:val="24"/>
        </w:rPr>
        <w:t>9.  List at least two of the adverse medical consequence that results from Female Genital Mutilation.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 *pain, difficulty in childbirth, illness, death.</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w:t>
      </w:r>
      <w:r w:rsidR="002026C3" w:rsidRPr="002026C3">
        <w:rPr>
          <w:rFonts w:ascii="Times New Roman" w:hAnsi="Times New Roman"/>
          <w:sz w:val="24"/>
          <w:szCs w:val="24"/>
        </w:rPr>
        <w:t>0.  List the four main entities that have tried to end harmful/unhealthy rituals/traditions practiced on women around the world.</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United Nations, United States, World Health Organization, Human rights groups</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w:t>
      </w:r>
      <w:r w:rsidR="002026C3" w:rsidRPr="002026C3">
        <w:rPr>
          <w:rFonts w:ascii="Times New Roman" w:hAnsi="Times New Roman"/>
          <w:sz w:val="24"/>
          <w:szCs w:val="24"/>
        </w:rPr>
        <w:t xml:space="preserve">1.  __________ is sexual violence, motivated by men with power, anger, selfish, and sadistic issues.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*Rape</w:t>
      </w:r>
    </w:p>
    <w:p w:rsidR="002026C3" w:rsidRPr="002026C3" w:rsidRDefault="002026C3" w:rsidP="002026C3">
      <w:pPr>
        <w:pStyle w:val="NoSpacing"/>
        <w:rPr>
          <w:rFonts w:ascii="Times New Roman" w:hAnsi="Times New Roman"/>
          <w:sz w:val="24"/>
          <w:szCs w:val="24"/>
        </w:rPr>
      </w:pP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22</w:t>
      </w:r>
      <w:r w:rsidR="002026C3" w:rsidRPr="002026C3">
        <w:rPr>
          <w:rFonts w:ascii="Times New Roman" w:hAnsi="Times New Roman"/>
          <w:sz w:val="24"/>
          <w:szCs w:val="24"/>
        </w:rPr>
        <w:t xml:space="preserve">. List the benefits of educating women in underdeveloped countries.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xml:space="preserve">* protection from crime and sexual exploitation, they would ensure their children get a formal </w:t>
      </w:r>
      <w:proofErr w:type="gramStart"/>
      <w:r w:rsidRPr="002026C3">
        <w:rPr>
          <w:rFonts w:ascii="Times New Roman" w:hAnsi="Times New Roman"/>
          <w:sz w:val="24"/>
          <w:szCs w:val="24"/>
        </w:rPr>
        <w:t>education,  incased</w:t>
      </w:r>
      <w:proofErr w:type="gramEnd"/>
      <w:r w:rsidRPr="002026C3">
        <w:rPr>
          <w:rFonts w:ascii="Times New Roman" w:hAnsi="Times New Roman"/>
          <w:sz w:val="24"/>
          <w:szCs w:val="24"/>
        </w:rPr>
        <w:t xml:space="preserve"> health</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23</w:t>
      </w:r>
      <w:r w:rsidR="002026C3" w:rsidRPr="002026C3">
        <w:rPr>
          <w:rFonts w:ascii="Times New Roman" w:hAnsi="Times New Roman"/>
          <w:sz w:val="24"/>
          <w:szCs w:val="24"/>
        </w:rPr>
        <w:t xml:space="preserve">.  Many countries of the world have neutralized the traditional, religious, and </w:t>
      </w:r>
      <w:proofErr w:type="gramStart"/>
      <w:r w:rsidR="002026C3" w:rsidRPr="002026C3">
        <w:rPr>
          <w:rFonts w:ascii="Times New Roman" w:hAnsi="Times New Roman"/>
          <w:sz w:val="24"/>
          <w:szCs w:val="24"/>
        </w:rPr>
        <w:t>labor-force</w:t>
      </w:r>
      <w:proofErr w:type="gramEnd"/>
      <w:r w:rsidR="002026C3" w:rsidRPr="002026C3">
        <w:rPr>
          <w:rFonts w:ascii="Times New Roman" w:hAnsi="Times New Roman"/>
          <w:sz w:val="24"/>
          <w:szCs w:val="24"/>
        </w:rPr>
        <w:t xml:space="preserve"> based biases against women and have moved to a ______________ system.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merit-based</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24</w:t>
      </w:r>
      <w:r w:rsidR="002026C3" w:rsidRPr="002026C3">
        <w:rPr>
          <w:rFonts w:ascii="Times New Roman" w:hAnsi="Times New Roman"/>
          <w:sz w:val="24"/>
          <w:szCs w:val="24"/>
        </w:rPr>
        <w:t>. This type of tasks include economic work, breadwinning, and other resource-based efforts.</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*a. Instrumental Tasks</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25</w:t>
      </w:r>
      <w:r w:rsidR="002026C3" w:rsidRPr="002026C3">
        <w:rPr>
          <w:rFonts w:ascii="Times New Roman" w:hAnsi="Times New Roman"/>
          <w:sz w:val="24"/>
          <w:szCs w:val="24"/>
        </w:rPr>
        <w:t xml:space="preserve">. This type of tasks include relationships, nurturing, and social connections needed in the family and society.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Expressive Tasks</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26</w:t>
      </w:r>
      <w:r w:rsidR="002026C3" w:rsidRPr="002026C3">
        <w:rPr>
          <w:rFonts w:ascii="Times New Roman" w:hAnsi="Times New Roman"/>
          <w:sz w:val="24"/>
          <w:szCs w:val="24"/>
        </w:rPr>
        <w:t xml:space="preserve">. _______________ is a parent or spouse who earns wages outside of the home and uses them to support the family.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*Breadwinner</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27</w:t>
      </w:r>
      <w:r w:rsidR="002026C3" w:rsidRPr="002026C3">
        <w:rPr>
          <w:rFonts w:ascii="Times New Roman" w:hAnsi="Times New Roman"/>
          <w:sz w:val="24"/>
          <w:szCs w:val="24"/>
        </w:rPr>
        <w:t xml:space="preserve">. ______________is typically a woman who occupies her life with mothering, housekeeping, and being a wife while depending heavily on the breadwinner.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Homemaker</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28</w:t>
      </w:r>
      <w:r w:rsidR="002026C3" w:rsidRPr="002026C3">
        <w:rPr>
          <w:rFonts w:ascii="Times New Roman" w:hAnsi="Times New Roman"/>
          <w:sz w:val="24"/>
          <w:szCs w:val="24"/>
        </w:rPr>
        <w:t xml:space="preserve">.  _______________________is a broad effort across societies and the world to improve the quality of life and family-related rights of men.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*The Men’s Movement</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29</w:t>
      </w:r>
      <w:r w:rsidR="002026C3" w:rsidRPr="002026C3">
        <w:rPr>
          <w:rFonts w:ascii="Times New Roman" w:hAnsi="Times New Roman"/>
          <w:sz w:val="24"/>
          <w:szCs w:val="24"/>
        </w:rPr>
        <w:t xml:space="preserve">.  Since the Industrial Revolution, men have been _____________exiled from their families and close relationships.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emotionally</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30</w:t>
      </w:r>
      <w:r w:rsidR="002026C3" w:rsidRPr="002026C3">
        <w:rPr>
          <w:rFonts w:ascii="Times New Roman" w:hAnsi="Times New Roman"/>
          <w:sz w:val="24"/>
          <w:szCs w:val="24"/>
        </w:rPr>
        <w:t xml:space="preserve">. ________________ is a model where males erroneously believe that men are superior in all aspects of life and that they should excel in everything they do.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lastRenderedPageBreak/>
        <w:t>* Male Supremacy Model</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31</w:t>
      </w:r>
      <w:r w:rsidR="002026C3" w:rsidRPr="002026C3">
        <w:rPr>
          <w:rFonts w:ascii="Times New Roman" w:hAnsi="Times New Roman"/>
          <w:sz w:val="24"/>
          <w:szCs w:val="24"/>
        </w:rPr>
        <w:t xml:space="preserve">. _____________________ is a concept where men learn to view women as objects of sexual consumption rather than as a whole person.  </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Objectification of Women</w:t>
      </w:r>
    </w:p>
    <w:p w:rsidR="002026C3" w:rsidRPr="002026C3" w:rsidRDefault="002026C3" w:rsidP="002026C3">
      <w:pPr>
        <w:pStyle w:val="NoSpacing"/>
        <w:rPr>
          <w:rFonts w:ascii="Times New Roman" w:hAnsi="Times New Roman"/>
          <w:sz w:val="24"/>
          <w:szCs w:val="24"/>
        </w:rPr>
      </w:pPr>
    </w:p>
    <w:p w:rsidR="002026C3" w:rsidRPr="002026C3" w:rsidRDefault="00EF3583" w:rsidP="002026C3">
      <w:pPr>
        <w:pStyle w:val="NoSpacing"/>
        <w:rPr>
          <w:rFonts w:ascii="Times New Roman" w:hAnsi="Times New Roman"/>
          <w:sz w:val="24"/>
          <w:szCs w:val="24"/>
        </w:rPr>
      </w:pPr>
      <w:r>
        <w:rPr>
          <w:rFonts w:ascii="Times New Roman" w:hAnsi="Times New Roman"/>
          <w:sz w:val="24"/>
          <w:szCs w:val="24"/>
        </w:rPr>
        <w:t>32</w:t>
      </w:r>
      <w:r w:rsidR="002026C3" w:rsidRPr="002026C3">
        <w:rPr>
          <w:rFonts w:ascii="Times New Roman" w:hAnsi="Times New Roman"/>
          <w:sz w:val="24"/>
          <w:szCs w:val="24"/>
        </w:rPr>
        <w:t>. _________________ is the verbal abuse and use of pejorative and derogatory language about men.</w:t>
      </w:r>
    </w:p>
    <w:p w:rsidR="002026C3" w:rsidRPr="002026C3" w:rsidRDefault="002026C3" w:rsidP="002026C3">
      <w:pPr>
        <w:pStyle w:val="NoSpacing"/>
        <w:rPr>
          <w:rFonts w:ascii="Times New Roman" w:hAnsi="Times New Roman"/>
          <w:sz w:val="24"/>
          <w:szCs w:val="24"/>
        </w:rPr>
      </w:pPr>
      <w:r w:rsidRPr="002026C3">
        <w:rPr>
          <w:rFonts w:ascii="Times New Roman" w:hAnsi="Times New Roman"/>
          <w:sz w:val="24"/>
          <w:szCs w:val="24"/>
        </w:rPr>
        <w:t>* Male Bashing</w:t>
      </w:r>
    </w:p>
    <w:p w:rsidR="002026C3" w:rsidRPr="002026C3" w:rsidRDefault="002026C3" w:rsidP="002026C3">
      <w:pPr>
        <w:pStyle w:val="NoSpacing"/>
        <w:rPr>
          <w:rFonts w:ascii="Times New Roman" w:hAnsi="Times New Roman"/>
          <w:sz w:val="24"/>
          <w:szCs w:val="24"/>
        </w:rPr>
      </w:pPr>
    </w:p>
    <w:p w:rsidR="001B1C62" w:rsidRDefault="001B1C62" w:rsidP="00002E4F">
      <w:pPr>
        <w:pStyle w:val="NoSpacing"/>
        <w:rPr>
          <w:rFonts w:ascii="Times New Roman" w:hAnsi="Times New Roman"/>
          <w:sz w:val="24"/>
          <w:szCs w:val="24"/>
        </w:rPr>
      </w:pPr>
    </w:p>
    <w:p w:rsidR="001B1C62" w:rsidRDefault="001B1C62"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232C78" w:rsidRDefault="00232C78" w:rsidP="00002E4F">
      <w:pPr>
        <w:pStyle w:val="NoSpacing"/>
        <w:rPr>
          <w:rFonts w:ascii="Times New Roman" w:hAnsi="Times New Roman"/>
          <w:sz w:val="24"/>
          <w:szCs w:val="24"/>
        </w:rPr>
      </w:pPr>
    </w:p>
    <w:p w:rsidR="00AC4E9B" w:rsidRDefault="00AC4E9B" w:rsidP="00002E4F">
      <w:pPr>
        <w:pStyle w:val="NoSpacing"/>
        <w:rPr>
          <w:rFonts w:ascii="Times New Roman" w:hAnsi="Times New Roman"/>
          <w:sz w:val="24"/>
          <w:szCs w:val="24"/>
        </w:rPr>
      </w:pPr>
    </w:p>
    <w:p w:rsidR="004A49FD" w:rsidRPr="004A49FD" w:rsidRDefault="004A49FD" w:rsidP="004A49FD">
      <w:pPr>
        <w:jc w:val="center"/>
        <w:rPr>
          <w:b/>
          <w:sz w:val="40"/>
          <w:szCs w:val="40"/>
        </w:rPr>
      </w:pPr>
      <w:r w:rsidRPr="003F2C79">
        <w:rPr>
          <w:b/>
          <w:sz w:val="40"/>
          <w:szCs w:val="40"/>
        </w:rPr>
        <w:lastRenderedPageBreak/>
        <w:t>Chapter 11: Race and Minority</w:t>
      </w:r>
    </w:p>
    <w:p w:rsidR="004A49FD" w:rsidRDefault="004A49FD" w:rsidP="004A49FD">
      <w:pPr>
        <w:rPr>
          <w:b/>
          <w:sz w:val="32"/>
          <w:szCs w:val="32"/>
        </w:rPr>
      </w:pPr>
      <w:r>
        <w:rPr>
          <w:b/>
          <w:sz w:val="32"/>
          <w:szCs w:val="32"/>
        </w:rPr>
        <w:t>Multiple Choice Questions</w:t>
      </w:r>
    </w:p>
    <w:p w:rsidR="00232C78" w:rsidRPr="004A49FD" w:rsidRDefault="00232C78" w:rsidP="004A49FD">
      <w:pPr>
        <w:rPr>
          <w:b/>
          <w:sz w:val="32"/>
          <w:szCs w:val="32"/>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 What is a group of people with perceived unique biological and physical characteristics?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Cultural group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racial group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Ethnic group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Tribal group</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 What has science proven regarding racial groups?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Every race is significantly different from each other.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The biological differences are significant.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They are not significantly different biologically.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Science has not proven anything significant about racial groups.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 Which of these is the most accurate summary of the study done by </w:t>
      </w:r>
      <w:proofErr w:type="spellStart"/>
      <w:r w:rsidRPr="004A49FD">
        <w:rPr>
          <w:rFonts w:ascii="Times New Roman" w:hAnsi="Times New Roman" w:cs="Times New Roman"/>
          <w:sz w:val="24"/>
          <w:szCs w:val="24"/>
        </w:rPr>
        <w:t>Bamshad</w:t>
      </w:r>
      <w:proofErr w:type="spellEnd"/>
      <w:r w:rsidRPr="004A49FD">
        <w:rPr>
          <w:rFonts w:ascii="Times New Roman" w:hAnsi="Times New Roman" w:cs="Times New Roman"/>
          <w:sz w:val="24"/>
          <w:szCs w:val="24"/>
        </w:rPr>
        <w:t xml:space="preserve"> and Olson?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a. Although there are significant genetic differences between different races, the essential features of </w:t>
      </w:r>
      <w:proofErr w:type="gramStart"/>
      <w:r w:rsidRPr="004A49FD">
        <w:rPr>
          <w:rFonts w:ascii="Times New Roman" w:hAnsi="Times New Roman" w:cs="Times New Roman"/>
          <w:sz w:val="24"/>
          <w:szCs w:val="24"/>
        </w:rPr>
        <w:t>human kind</w:t>
      </w:r>
      <w:proofErr w:type="gramEnd"/>
      <w:r w:rsidRPr="004A49FD">
        <w:rPr>
          <w:rFonts w:ascii="Times New Roman" w:hAnsi="Times New Roman" w:cs="Times New Roman"/>
          <w:sz w:val="24"/>
          <w:szCs w:val="24"/>
        </w:rPr>
        <w:t xml:space="preserve"> are defined by few select genes.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There are more genetic similarities among regionally grouped races than cross continental groups.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Only few genes define outward features; other genes that define who we are can vary significantly between two different people from the same “race”.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Our genetic makeup has become convoluted through intermarriages and we are becoming more diverse.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 Racial supremist ideologies refer to?</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cultural superiority of each race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idea of an inferior race that should rule the world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c. a race is superior because of their ability to conquer and colonize </w:t>
      </w:r>
      <w:proofErr w:type="gramStart"/>
      <w:r w:rsidRPr="004A49FD">
        <w:rPr>
          <w:rFonts w:ascii="Times New Roman" w:hAnsi="Times New Roman" w:cs="Times New Roman"/>
          <w:sz w:val="24"/>
          <w:szCs w:val="24"/>
        </w:rPr>
        <w:t>other</w:t>
      </w:r>
      <w:proofErr w:type="gramEnd"/>
      <w:r w:rsidRPr="004A49FD">
        <w:rPr>
          <w:rFonts w:ascii="Times New Roman" w:hAnsi="Times New Roman" w:cs="Times New Roman"/>
          <w:sz w:val="24"/>
          <w:szCs w:val="24"/>
        </w:rPr>
        <w:t xml:space="preserve"> race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existence of idea/belief that one race is biologically superior to others in the world</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5.  An ideology that considers a group's physical characteristics to be causally related to inferiority or superiority.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a. Racial superiority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*Ideological racism</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Superiority ideology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White supremacy</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6. Which country was involved in slavery, genocide, cultural destruction with replacement of the original culture between the years, 1400-1800?</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Taiwan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Britain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Cameroon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New Zealand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China</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7. British and other European founders created ____________constructs of non-White groups.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sociological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regional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cultural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kinship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social</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8. What were the core ideas of ideological racism over the years in the US?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Being “labeled” as savages, amoral, or conniving, many non-white groups were extremely mistreated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A clear definition &amp; boundaries of caste system emerged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White have become driving force in our country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The consequence(s) to ideological racism has been minimal since the US Constitution was written</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9. The first US Census gathered data among which race?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all races in the US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b. Whites &amp; Blacks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only the whites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Whites and Indians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10.  Since the first Census in 1790, how often has US gathered data?</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every 20 years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every 10 years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every 15 years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every 25 years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11. The claim that if there is one drop of another race's blood then you are tainted by it is?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Blood theory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Tainted blood theory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One drop of blood theory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One-drop theory</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12. The one-drop approach is simply another version of _____________.</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Ideological racism</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b. Racial superiority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Superiority ideology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White supremacy</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13. How would our society determine the race of a child of an interracial marriage?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Non-white by default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Race of the father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Race of the mother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White if the child had white features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 xml:space="preserve">14. Why does the US Census Bureau continue to use the racial categories even though science has established that race is not biologically based?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a. Most scientists will tell you that if people perceive something as being real then it becomes real in its consequences (Thomas Theorem).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b. Race being based on biology is so intricately connected to all the subtle nuances of everyday life that the average person makes no distinction or effort at understanding.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c.  Few argue that we should eliminate the race-biology construct, because it is still very important to the average person.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all of the above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none the above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15. In the US, we tend to look at which categories of racial traits in order to distinguish ourselves from people of other races?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skin color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facial features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hair color and texture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d. body shape and size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all of the above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16. What’s the difference between a racial and ethnic group?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a. racial group is regionally </w:t>
      </w:r>
      <w:proofErr w:type="gramStart"/>
      <w:r w:rsidRPr="004A49FD">
        <w:rPr>
          <w:rFonts w:ascii="Times New Roman" w:hAnsi="Times New Roman" w:cs="Times New Roman"/>
          <w:sz w:val="24"/>
          <w:szCs w:val="24"/>
        </w:rPr>
        <w:t>defined</w:t>
      </w:r>
      <w:proofErr w:type="gramEnd"/>
      <w:r w:rsidRPr="004A49FD">
        <w:rPr>
          <w:rFonts w:ascii="Times New Roman" w:hAnsi="Times New Roman" w:cs="Times New Roman"/>
          <w:sz w:val="24"/>
          <w:szCs w:val="24"/>
        </w:rPr>
        <w:t xml:space="preserve"> and ethnic group is biologically defined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*b. racial group is biologically </w:t>
      </w:r>
      <w:proofErr w:type="gramStart"/>
      <w:r w:rsidRPr="004A49FD">
        <w:rPr>
          <w:rFonts w:ascii="Times New Roman" w:hAnsi="Times New Roman" w:cs="Times New Roman"/>
          <w:sz w:val="24"/>
          <w:szCs w:val="24"/>
        </w:rPr>
        <w:t>defined</w:t>
      </w:r>
      <w:proofErr w:type="gramEnd"/>
      <w:r w:rsidRPr="004A49FD">
        <w:rPr>
          <w:rFonts w:ascii="Times New Roman" w:hAnsi="Times New Roman" w:cs="Times New Roman"/>
          <w:sz w:val="24"/>
          <w:szCs w:val="24"/>
        </w:rPr>
        <w:t xml:space="preserve"> and ethnic group is more culturally defined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racial is a name given by outsiders and ethnic is name given by insiders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racial is based on relationships among people who have common cultural practices and ethnic is based on sociological traits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17. “Hispanic” is a category that was developed by the US Census Bureau to describe people of Latin origin and their descendants. What is a reason that makes the Hispanic category an important concept?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It helps us realize that we are still very much stuck on racial differences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It is important to keep track of all different groups in the US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 c. It identifies a sub-culture within the mainstream US population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It’s not important.  We need to stop classifying people.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18. In US history there have been how many basic groupings of citizens?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one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two</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three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four</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19. In US history the basic groupings of citizens are called ____________?</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Minority and Majority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Minority and Mainstream</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Predominant and Secondary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Minority and Dominant</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20. A group living within a society and are disadvantaged in terms of power, control of their own lives, and wealth is called: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Majority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Mainstream</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Secondary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Minority</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21.  The original US minority groups included what group(s)?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a. Native Americans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Irish</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Protestants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all of the above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a &amp; b</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22. The group within a social system that has more power, control, and wealth is called _________.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Minority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Mainstream</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Dominant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Bourgeoisie  </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23.  The original US dominant groups included what group(s)?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British Protestant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Irish</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British Catholics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all of the above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24. What South African law mandated white supremacy?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Patriotic Ideology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Apartheid</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Bantustans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Separate Amenities Act</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25. Method(s) in which the dominant group can treat its minority group members include: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anti-miscegenation laws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legal oppression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expulsion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all of the above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a &amp; c</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26. The purposeful mistreatment of minority group members that yields them geographically part of the society while simultaneously being functionally left out of most of its opportunities is </w:t>
      </w:r>
      <w:proofErr w:type="gramStart"/>
      <w:r w:rsidRPr="004A49FD">
        <w:rPr>
          <w:rFonts w:ascii="Times New Roman" w:hAnsi="Times New Roman" w:cs="Times New Roman"/>
          <w:sz w:val="24"/>
          <w:szCs w:val="24"/>
        </w:rPr>
        <w:t>called  _</w:t>
      </w:r>
      <w:proofErr w:type="gramEnd"/>
      <w:r w:rsidRPr="004A49FD">
        <w:rPr>
          <w:rFonts w:ascii="Times New Roman" w:hAnsi="Times New Roman" w:cs="Times New Roman"/>
          <w:sz w:val="24"/>
          <w:szCs w:val="24"/>
        </w:rPr>
        <w:t xml:space="preserve">_______________.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cultural suppression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marginalization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prejudice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discrimination</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27. What happens after prolonged exposure to dominant group oppression?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The dominant group gets stronger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The minority group gets stronger, then weaker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The minority group often reaches a point of standing up against dominant group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Status quo</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28. What do minorities usually do because of their frustration and long-term fatigue due to oppression by the dominant group?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self-</w:t>
      </w:r>
      <w:proofErr w:type="gramStart"/>
      <w:r w:rsidRPr="004A49FD">
        <w:rPr>
          <w:rFonts w:ascii="Times New Roman" w:hAnsi="Times New Roman" w:cs="Times New Roman"/>
          <w:sz w:val="24"/>
          <w:szCs w:val="24"/>
        </w:rPr>
        <w:t>incriminate</w:t>
      </w:r>
      <w:proofErr w:type="gramEnd"/>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b. </w:t>
      </w:r>
      <w:proofErr w:type="gramStart"/>
      <w:r w:rsidRPr="004A49FD">
        <w:rPr>
          <w:rFonts w:ascii="Times New Roman" w:hAnsi="Times New Roman" w:cs="Times New Roman"/>
          <w:sz w:val="24"/>
          <w:szCs w:val="24"/>
        </w:rPr>
        <w:t>accuse</w:t>
      </w:r>
      <w:proofErr w:type="gramEnd"/>
      <w:r w:rsidRPr="004A49FD">
        <w:rPr>
          <w:rFonts w:ascii="Times New Roman" w:hAnsi="Times New Roman" w:cs="Times New Roman"/>
          <w:sz w:val="24"/>
          <w:szCs w:val="24"/>
        </w:rPr>
        <w:t xml:space="preserve"> self or others in their minority group of negative stereotypes and labels imposed by the dominant group.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c. </w:t>
      </w:r>
      <w:proofErr w:type="gramStart"/>
      <w:r w:rsidRPr="004A49FD">
        <w:rPr>
          <w:rFonts w:ascii="Times New Roman" w:hAnsi="Times New Roman" w:cs="Times New Roman"/>
          <w:sz w:val="24"/>
          <w:szCs w:val="24"/>
        </w:rPr>
        <w:t>look</w:t>
      </w:r>
      <w:proofErr w:type="gramEnd"/>
      <w:r w:rsidRPr="004A49FD">
        <w:rPr>
          <w:rFonts w:ascii="Times New Roman" w:hAnsi="Times New Roman" w:cs="Times New Roman"/>
          <w:sz w:val="24"/>
          <w:szCs w:val="24"/>
        </w:rPr>
        <w:t xml:space="preserve"> for ways to make their lives better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none of the above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a &amp; b</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29. Who has been the author’s personal hero for many decades?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Malcolm X</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Martin Luther King, Jr.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Nat King Cole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Reverend Jesse Jackson</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30. The author lists 6 principles that Dr. King used when dealing with conflict.  All of these are part of those principles, EXCEPT: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We should all be active in using non</w:t>
      </w:r>
      <w:r w:rsidRPr="004A49FD">
        <w:rPr>
          <w:rFonts w:ascii="Times New Roman" w:hAnsi="Times New Roman" w:cs="Times New Roman"/>
          <w:sz w:val="24"/>
          <w:szCs w:val="24"/>
        </w:rPr>
        <w:noBreakHyphen/>
        <w:t>violent resistance to evil (racism)</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b. We should act with a firm hope that justice will prevail.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We should be willing to accept suffering as part of the social change process and not retaliate for it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We should not “fuel the fire” but wait for the right moment to seek ways to change.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e. We should refuse to hate our opponents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31.  Prejudice is ____________ and discrimination is ________________.</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universal, restrictive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attitudinal, positional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attitudinal, behavioral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procedural, behavioral</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32. Prejudice is _________________________.</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speech, mistreatment, illegal or legal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the condition of being estranged or disassociated from the surrounding society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An approach to exploit minorities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feeling, thought or even a predisposition towards others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33. Which of these is not a classification of prejudice defined by psychologist Gordon Allport?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cognitive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emotional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*c. social</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action orientation</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34.  The broad generalizations about a category of people who are assumed to have positive and negative traits common to every single member of that category is _______________.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stereotypes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discrimination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categorization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labeling</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35. _______________ is the perception of not being the rightful beneficiary of something a person feels entitled to receive.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Differential Association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Disengagement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Relative Deprivation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Dominant Ideology</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36. Why would emotional prejudice be dangerous?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There is more chance of outbursts.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Human beings are still working on controlling emotions.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There are very few ways to control irrational emotions when they start to emerge.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We use less of the complex rational thinking process.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37. Which of the following explains Allport’s action orientation level of prejudice?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Sometimes individuals, mobs, and hostile groups act dangerously towards those who they are prejudiced against.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Any type of prejudice can be dangerous because they can all lead to an action which may hurt others.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*c. People are predisposed to prejudice and may not know it until circumstances present themselves in such a way that their prejudices emerge.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People are predisposed to prejudice and usually discriminate against others.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38. The best way to understand prejudiced thinking is to understand the concept of ___________________.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cognitive thinking</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categorical thinking</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definitive thinking</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explicit thinking</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39.  _____________ is the human cognitive process of storing and retrieving information in sections of our memory that are highly associated with one another.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Cognitive thinking</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Categorical thinking</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Definitive thinking</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Compartmental thinking</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40. What is the first step to overcoming your prejudices?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Consult a life coach</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Self-analysis to identify where the prejudices came from</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Talk to family members and identify family prejudices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Take time to start monitoring how we act and think around others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41.  One can create a non-prejudiced environment by creating _______________among individuals who are vested in the success of the individual success and success of their group.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dependence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trust</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*c. mutual dependence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common reliance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42. What are behaviors which result in the unfair or unequal treatment of others?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Discrimination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Bigotry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Prejudice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Racism</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43.  According to the text, who usually are perpetrators of hate crimes?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Members of the KKK</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Individuals who attack others based on their own intense feelings of bias and bigotry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Individuals who are ignorant of others and who don’t like themselves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Those belonging to hate groups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44. These individuals tend to commit hate crimes with peer group members, but do not belong to hate group.</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Hard-core offenders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Reactive offenders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Thrill seekers</w:t>
      </w:r>
      <w:r w:rsidRPr="004A49FD">
        <w:rPr>
          <w:rFonts w:ascii="Times New Roman" w:hAnsi="Times New Roman" w:cs="Times New Roman"/>
          <w:sz w:val="24"/>
          <w:szCs w:val="24"/>
        </w:rPr>
        <w:tab/>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Monogamous offenders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45. Individuals who are extremely violent and aggressive (typically a Hate Group member):</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*a. Hard-core offenders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b. Reactive offenders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c. Thrill seekers</w:t>
      </w:r>
      <w:r w:rsidRPr="004A49FD">
        <w:rPr>
          <w:rFonts w:ascii="Times New Roman" w:hAnsi="Times New Roman" w:cs="Times New Roman"/>
          <w:sz w:val="24"/>
          <w:szCs w:val="24"/>
        </w:rPr>
        <w:tab/>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d. Monogamous offenders</w:t>
      </w:r>
    </w:p>
    <w:p w:rsidR="004A49FD" w:rsidRPr="004A49FD" w:rsidRDefault="004A49FD" w:rsidP="004A49FD">
      <w:pPr>
        <w:pStyle w:val="NoSpacing"/>
        <w:rPr>
          <w:rFonts w:ascii="Times New Roman" w:hAnsi="Times New Roman" w:cs="Times New Roman"/>
          <w:sz w:val="24"/>
          <w:szCs w:val="24"/>
        </w:rPr>
      </w:pPr>
    </w:p>
    <w:p w:rsidR="004A49FD" w:rsidRPr="00325699" w:rsidRDefault="004A49FD" w:rsidP="004A49FD">
      <w:pPr>
        <w:pStyle w:val="NoSpacing"/>
        <w:rPr>
          <w:rFonts w:ascii="Times New Roman" w:hAnsi="Times New Roman" w:cs="Times New Roman"/>
          <w:b/>
          <w:sz w:val="32"/>
          <w:szCs w:val="32"/>
        </w:rPr>
      </w:pPr>
      <w:r w:rsidRPr="00325699">
        <w:rPr>
          <w:rFonts w:ascii="Times New Roman" w:hAnsi="Times New Roman" w:cs="Times New Roman"/>
          <w:b/>
          <w:sz w:val="32"/>
          <w:szCs w:val="32"/>
        </w:rPr>
        <w:t>True / False Questions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 Racial group is a group of people with perceived unique biological and physical characteristics.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w:t>
      </w:r>
      <w:r w:rsidR="009C601C">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 Cultural group is a group of people with perceived unique biological and physical characteristics.</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3. Race is/has been assumed for centuries as biologically distinguishable between groups.</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 Race is/has been assumed for centuries as biologically based between groups.</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5.  Science has proven the racial groups are not significantly different biologically.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6. Science has proven that each racial group is significantly different from each other.</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7. The simple </w:t>
      </w:r>
      <w:proofErr w:type="gramStart"/>
      <w:r w:rsidRPr="004A49FD">
        <w:rPr>
          <w:rFonts w:ascii="Times New Roman" w:hAnsi="Times New Roman" w:cs="Times New Roman"/>
          <w:sz w:val="24"/>
          <w:szCs w:val="24"/>
        </w:rPr>
        <w:t>scientifically-based</w:t>
      </w:r>
      <w:proofErr w:type="gramEnd"/>
      <w:r w:rsidRPr="004A49FD">
        <w:rPr>
          <w:rFonts w:ascii="Times New Roman" w:hAnsi="Times New Roman" w:cs="Times New Roman"/>
          <w:sz w:val="24"/>
          <w:szCs w:val="24"/>
        </w:rPr>
        <w:t xml:space="preserve"> truth about biological differences between the races is there are very few.</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8. The simple </w:t>
      </w:r>
      <w:proofErr w:type="gramStart"/>
      <w:r w:rsidRPr="004A49FD">
        <w:rPr>
          <w:rFonts w:ascii="Times New Roman" w:hAnsi="Times New Roman" w:cs="Times New Roman"/>
          <w:sz w:val="24"/>
          <w:szCs w:val="24"/>
        </w:rPr>
        <w:t>scientifically-based</w:t>
      </w:r>
      <w:proofErr w:type="gramEnd"/>
      <w:r w:rsidRPr="004A49FD">
        <w:rPr>
          <w:rFonts w:ascii="Times New Roman" w:hAnsi="Times New Roman" w:cs="Times New Roman"/>
          <w:sz w:val="24"/>
          <w:szCs w:val="24"/>
        </w:rPr>
        <w:t xml:space="preserve"> truth about biological differences between the races that there are too many differences to count</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9. Historically, most cultures defined race more in cultural rather than biological terms.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10. Most cultures define race more biological terms. </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11. Racial supremist ideologies refer to existence of idea/belief that one race is biologically superior to others in the world.</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12. Racial supremist ideologies refer to a race is superior because of their ability to conquer and colonize </w:t>
      </w:r>
      <w:proofErr w:type="gramStart"/>
      <w:r w:rsidRPr="004A49FD">
        <w:rPr>
          <w:rFonts w:ascii="Times New Roman" w:hAnsi="Times New Roman" w:cs="Times New Roman"/>
          <w:sz w:val="24"/>
          <w:szCs w:val="24"/>
        </w:rPr>
        <w:t>other</w:t>
      </w:r>
      <w:proofErr w:type="gramEnd"/>
      <w:r w:rsidRPr="004A49FD">
        <w:rPr>
          <w:rFonts w:ascii="Times New Roman" w:hAnsi="Times New Roman" w:cs="Times New Roman"/>
          <w:sz w:val="24"/>
          <w:szCs w:val="24"/>
        </w:rPr>
        <w:t xml:space="preserve"> race.</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13. Ideological racism is an ideology that considers a group's physical characteristics to be causally related to inferiority or superiority.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14. Britain was involved in slavery, genocide, cultural destruction with replacement of the original culture between the years, 1400-1800.</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15. British and other European founders created cultural constructs of non-White groups.  </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16. The first US Census gathered data among only the whites.</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17. Since the first Census in 1790, US gathered data every 10 years.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18. “Mulatto” was one of the terms used to describe race in previous Census enumerations.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325699" w:rsidRPr="004A49FD" w:rsidRDefault="00325699"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19. Tainted blood theory is a theory which claims if there is one drop of another race's blood then you are tainted by it</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20. Hispanic/Latinos group is represented the most in the US other than Caucasian.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21. Our society would likely determine the race of a child of an interracial marriage to be non-white by default.</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22. In the US, we tend to look at skin color, facial features, hair color and texture, and body shape and size in order to distinguish ourselves from people of other races.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23. We are taught to see distinctive features within racial categories.  </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24. Racial groups consist of people who share a common orientation toward the world, who develop a sense of peoplehood, and who are perceived by others as having a distinctive culture.</w:t>
      </w:r>
    </w:p>
    <w:p w:rsidR="009C601C" w:rsidRPr="004A49FD" w:rsidRDefault="009C601C" w:rsidP="009C601C">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25. Ethnicity is conceptually different from race.</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26. In US history there has been basic groupings of citizens and they are called Minority and Majority.</w:t>
      </w:r>
    </w:p>
    <w:p w:rsidR="004A49FD" w:rsidRPr="004A49FD" w:rsidRDefault="009C601C" w:rsidP="004A49FD">
      <w:pPr>
        <w:pStyle w:val="NoSpacing"/>
        <w:rPr>
          <w:rFonts w:ascii="Times New Roman" w:hAnsi="Times New Roman" w:cs="Times New Roman"/>
          <w:sz w:val="24"/>
          <w:szCs w:val="24"/>
        </w:rPr>
      </w:pPr>
      <w:r>
        <w:rPr>
          <w:rFonts w:ascii="Times New Roman" w:hAnsi="Times New Roman" w:cs="Times New Roman"/>
          <w:sz w:val="24"/>
          <w:szCs w:val="24"/>
        </w:rPr>
        <w:t>*False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27. Minority is a group living within a society which is disadvantaged in terms of power, control of their own lives, and wealth.</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28. The dominant group does not always have to be the most populous group in society.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29. Apartheid is a South African law mandated white supremacy.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w:t>
      </w:r>
      <w:r>
        <w:rPr>
          <w:rFonts w:ascii="Times New Roman" w:hAnsi="Times New Roman" w:cs="Times New Roman"/>
          <w:sz w:val="24"/>
          <w:szCs w:val="24"/>
        </w:rPr>
        <w:t>True</w:t>
      </w:r>
    </w:p>
    <w:p w:rsidR="004A49FD" w:rsidRPr="004A49FD" w:rsidRDefault="009C601C" w:rsidP="004A49F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30. Because of frustration and long-term fatigue due to oppression by the dominant group, minority group usually start to self-incriminate and accuse self or others in their minority group of negative stereotypes and labels imposed by the dominant group.  </w:t>
      </w:r>
    </w:p>
    <w:p w:rsidR="009C601C" w:rsidRPr="004A49FD" w:rsidRDefault="009C601C" w:rsidP="009C601C">
      <w:pPr>
        <w:pStyle w:val="NoSpacing"/>
        <w:rPr>
          <w:rFonts w:ascii="Times New Roman" w:hAnsi="Times New Roman" w:cs="Times New Roman"/>
          <w:sz w:val="24"/>
          <w:szCs w:val="24"/>
        </w:rPr>
      </w:pPr>
      <w:r w:rsidRPr="004A49FD">
        <w:rPr>
          <w:rFonts w:ascii="Times New Roman" w:hAnsi="Times New Roman" w:cs="Times New Roman"/>
          <w:sz w:val="24"/>
          <w:szCs w:val="24"/>
        </w:rPr>
        <w:t>*</w:t>
      </w:r>
      <w:r>
        <w:rPr>
          <w:rFonts w:ascii="Times New Roman" w:hAnsi="Times New Roman" w:cs="Times New Roman"/>
          <w:sz w:val="24"/>
          <w:szCs w:val="24"/>
        </w:rPr>
        <w:t>True</w:t>
      </w:r>
    </w:p>
    <w:p w:rsidR="004A49FD" w:rsidRDefault="004A49FD" w:rsidP="004A49FD">
      <w:pPr>
        <w:pStyle w:val="NoSpacing"/>
        <w:rPr>
          <w:rFonts w:ascii="Times New Roman" w:hAnsi="Times New Roman" w:cs="Times New Roman"/>
          <w:sz w:val="24"/>
          <w:szCs w:val="24"/>
        </w:rPr>
      </w:pPr>
    </w:p>
    <w:p w:rsidR="009C601C" w:rsidRPr="009C601C" w:rsidRDefault="009C601C" w:rsidP="009C601C">
      <w:pPr>
        <w:jc w:val="both"/>
      </w:pPr>
      <w:r>
        <w:rPr>
          <w:color w:val="000000"/>
        </w:rPr>
        <w:t xml:space="preserve">31. </w:t>
      </w:r>
      <w:r w:rsidRPr="009C601C">
        <w:rPr>
          <w:color w:val="000000"/>
        </w:rPr>
        <w:t>As the sciences of genetics and biology saw massive technological innovations, the evidence became irrefutable that the race-to-Biology false claim was a socially constructed concepts, not a biological nor scientific one.</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32. </w:t>
      </w:r>
      <w:r w:rsidRPr="009C601C">
        <w:rPr>
          <w:color w:val="000000"/>
        </w:rPr>
        <w:t>The July 1, 2019 national estimates of U.S. Racial and Ethnic categories are presented in Table 1. Of the 5, 4 have increased between 2012 and 2019 and only one has declined</w:t>
      </w:r>
      <w:proofErr w:type="gramStart"/>
      <w:r w:rsidRPr="009C601C">
        <w:rPr>
          <w:color w:val="000000"/>
        </w:rPr>
        <w:t>-“</w:t>
      </w:r>
      <w:proofErr w:type="gramEnd"/>
      <w:r w:rsidRPr="009C601C">
        <w:rPr>
          <w:color w:val="000000"/>
        </w:rPr>
        <w:t xml:space="preserve">White or </w:t>
      </w:r>
      <w:r>
        <w:rPr>
          <w:color w:val="000000"/>
        </w:rPr>
        <w:t xml:space="preserve">  </w:t>
      </w:r>
      <w:r w:rsidRPr="009C601C">
        <w:rPr>
          <w:color w:val="000000"/>
        </w:rPr>
        <w:t xml:space="preserve">Caucasian.”  The Census Bureau also allows individuals to self-identify </w:t>
      </w:r>
      <w:proofErr w:type="gramStart"/>
      <w:r w:rsidRPr="009C601C">
        <w:rPr>
          <w:color w:val="000000"/>
        </w:rPr>
        <w:t>as  “</w:t>
      </w:r>
      <w:proofErr w:type="gramEnd"/>
      <w:r w:rsidRPr="009C601C">
        <w:rPr>
          <w:color w:val="000000"/>
        </w:rPr>
        <w:t>two or more races” and this category has increased as well. </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33. </w:t>
      </w:r>
      <w:r w:rsidRPr="009C601C">
        <w:rPr>
          <w:color w:val="000000"/>
        </w:rPr>
        <w:t>The U.S. Federal Lawmakers have required the Census Bureau to regularly identify the 5 core Racial Classifications in the United States (Whites, Blacks, Asian, Am. Indian/Alaska Nat., and Nat. Hawaiian/S. Pacific Islander). </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34. </w:t>
      </w:r>
      <w:r w:rsidRPr="009C601C">
        <w:rPr>
          <w:color w:val="000000"/>
        </w:rPr>
        <w:t>One very important US ethnic classiﬁcation is Hispanic; a category that was developed by the US Census Bureau to describe people of "Latin" origin and their descendants</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35. </w:t>
      </w:r>
      <w:r w:rsidRPr="009C601C">
        <w:rPr>
          <w:color w:val="000000"/>
        </w:rPr>
        <w:t xml:space="preserve">Ethnicity is assessed using the category of “Hispanic.”  This category has also increased up to </w:t>
      </w:r>
      <w:proofErr w:type="spellStart"/>
      <w:r w:rsidRPr="009C601C">
        <w:rPr>
          <w:color w:val="000000"/>
        </w:rPr>
        <w:t>to</w:t>
      </w:r>
      <w:proofErr w:type="spellEnd"/>
      <w:r w:rsidRPr="009C601C">
        <w:rPr>
          <w:color w:val="000000"/>
        </w:rPr>
        <w:t xml:space="preserve"> 18.5 percent in 2019. </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36. </w:t>
      </w:r>
      <w:r w:rsidRPr="009C601C">
        <w:rPr>
          <w:color w:val="000000"/>
        </w:rPr>
        <w:t>The U.S. Census Bureau estimated that in 2050, 30 percent of the entire U.S. population will claim a Hispanic ethnic category.</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37. </w:t>
      </w:r>
      <w:r w:rsidRPr="009C601C">
        <w:rPr>
          <w:color w:val="000000"/>
        </w:rPr>
        <w:t>The 2020 Census could be collected by phone, online, or mail in form.  The Census Bureau set up a response rate map to monitor its data collection progress</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38. </w:t>
      </w:r>
      <w:r w:rsidRPr="009C601C">
        <w:rPr>
          <w:color w:val="000000"/>
        </w:rPr>
        <w:t xml:space="preserve">Increasing diversity in the United States includes diversity in sexual identity and </w:t>
      </w:r>
      <w:proofErr w:type="gramStart"/>
      <w:r w:rsidRPr="009C601C">
        <w:rPr>
          <w:color w:val="000000"/>
        </w:rPr>
        <w:t>life style</w:t>
      </w:r>
      <w:proofErr w:type="gramEnd"/>
      <w:r w:rsidRPr="009C601C">
        <w:rPr>
          <w:color w:val="000000"/>
        </w:rPr>
        <w:t>. </w:t>
      </w:r>
    </w:p>
    <w:p w:rsidR="009C601C" w:rsidRPr="009C601C" w:rsidRDefault="009C601C" w:rsidP="009C601C">
      <w:pPr>
        <w:jc w:val="both"/>
      </w:pPr>
      <w:r w:rsidRPr="009C601C">
        <w:rPr>
          <w:color w:val="000000"/>
        </w:rPr>
        <w:t>*True</w:t>
      </w:r>
    </w:p>
    <w:p w:rsidR="009C601C" w:rsidRDefault="009C601C" w:rsidP="009C601C">
      <w:pPr>
        <w:spacing w:after="240"/>
      </w:pPr>
    </w:p>
    <w:p w:rsidR="009C601C" w:rsidRPr="009C601C" w:rsidRDefault="009C601C" w:rsidP="009C601C">
      <w:pPr>
        <w:jc w:val="both"/>
      </w:pPr>
      <w:r>
        <w:rPr>
          <w:color w:val="000000"/>
        </w:rPr>
        <w:t xml:space="preserve">39. </w:t>
      </w:r>
      <w:r w:rsidRPr="009C601C">
        <w:rPr>
          <w:color w:val="000000"/>
        </w:rPr>
        <w:t>The Census taken in 2010 was the ﬁrst to allow survey takers to self-identify as being in the same household with a spouse or partner of the same sex. </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lastRenderedPageBreak/>
        <w:t xml:space="preserve">40. </w:t>
      </w:r>
      <w:r w:rsidRPr="009C601C">
        <w:rPr>
          <w:color w:val="000000"/>
        </w:rPr>
        <w:t>In 2019, same sex couples were counted in and reported by the Annual Family and Living Arrangements Report. </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41. </w:t>
      </w:r>
      <w:r w:rsidRPr="009C601C">
        <w:rPr>
          <w:color w:val="000000"/>
        </w:rPr>
        <w:t xml:space="preserve">Figure 1 shows that there </w:t>
      </w:r>
      <w:proofErr w:type="gramStart"/>
      <w:r w:rsidRPr="009C601C">
        <w:rPr>
          <w:color w:val="000000"/>
        </w:rPr>
        <w:t>were</w:t>
      </w:r>
      <w:proofErr w:type="gramEnd"/>
      <w:r w:rsidRPr="009C601C">
        <w:rPr>
          <w:color w:val="000000"/>
        </w:rPr>
        <w:t xml:space="preserve"> a total of 543,000 same sex married and 469,000 same sex cohabiting couples in the U.S. in 2019.</w:t>
      </w:r>
    </w:p>
    <w:p w:rsidR="009C601C" w:rsidRPr="009C601C" w:rsidRDefault="009C601C" w:rsidP="009C601C">
      <w:pPr>
        <w:jc w:val="both"/>
      </w:pPr>
      <w:r w:rsidRPr="009C601C">
        <w:rPr>
          <w:color w:val="000000"/>
        </w:rPr>
        <w:t>*True</w:t>
      </w:r>
    </w:p>
    <w:p w:rsidR="009C601C" w:rsidRPr="009C601C" w:rsidRDefault="009C601C" w:rsidP="009C601C">
      <w:pPr>
        <w:spacing w:after="240"/>
      </w:pPr>
    </w:p>
    <w:p w:rsidR="009C601C" w:rsidRPr="009C601C" w:rsidRDefault="009C601C" w:rsidP="009C601C">
      <w:pPr>
        <w:jc w:val="both"/>
      </w:pPr>
      <w:r>
        <w:rPr>
          <w:color w:val="000000"/>
        </w:rPr>
        <w:t xml:space="preserve">42. </w:t>
      </w:r>
      <w:r w:rsidRPr="009C601C">
        <w:rPr>
          <w:color w:val="000000"/>
        </w:rPr>
        <w:t>In Figure 5, you might see former Presidents Kennedy and Obama in the “G” area</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43. </w:t>
      </w:r>
      <w:r w:rsidRPr="009C601C">
        <w:rPr>
          <w:color w:val="000000"/>
        </w:rPr>
        <w:t>In Figure 5, in Area “D” Minority group members based on very little power and control and on being controlled by the dominant group can be seen (such as Blacks who suffered: Slavery, Jim Crow, and police maltreatment, etc.).</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44. </w:t>
      </w:r>
      <w:r w:rsidRPr="009C601C">
        <w:rPr>
          <w:color w:val="000000"/>
        </w:rPr>
        <w:t xml:space="preserve">In Figure 5, in Area “H” civil rights </w:t>
      </w:r>
      <w:proofErr w:type="gramStart"/>
      <w:r w:rsidRPr="009C601C">
        <w:rPr>
          <w:color w:val="000000"/>
        </w:rPr>
        <w:t>leader,  César</w:t>
      </w:r>
      <w:proofErr w:type="gramEnd"/>
      <w:r w:rsidRPr="009C601C">
        <w:rPr>
          <w:color w:val="000000"/>
        </w:rPr>
        <w:t xml:space="preserve"> Estrada Chávez 1927-1993). </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45. </w:t>
      </w:r>
      <w:r w:rsidRPr="009C601C">
        <w:rPr>
          <w:color w:val="000000"/>
        </w:rPr>
        <w:t>In Figure 5, there is an unidentified area near the very middle  because a Minority group and Dominant group membership is mutually exclusive, meaning you can’t be a member of both the category or group exploited in society and the category or group with the power and control that exploits you.</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46. </w:t>
      </w:r>
      <w:r w:rsidRPr="009C601C">
        <w:rPr>
          <w:color w:val="000000"/>
        </w:rPr>
        <w:t>Based on Figure 8, in 2017 there were 7,106 and in 2018 7,036 reported hate crimes in the U.S. Race, Ethnicity and Ancestry bias (59.6%), Religion (18.7%), and Sexual Orientation (16.7%) continue to dominate the reported hate crime categories. </w:t>
      </w:r>
    </w:p>
    <w:p w:rsidR="009C601C" w:rsidRPr="009C601C" w:rsidRDefault="009C601C" w:rsidP="009C601C">
      <w:pPr>
        <w:jc w:val="both"/>
      </w:pPr>
      <w:r w:rsidRPr="009C601C">
        <w:rPr>
          <w:color w:val="000000"/>
        </w:rPr>
        <w:t>*True</w:t>
      </w:r>
    </w:p>
    <w:p w:rsidR="009C601C" w:rsidRPr="009C601C" w:rsidRDefault="009C601C" w:rsidP="009C601C"/>
    <w:p w:rsidR="009C601C" w:rsidRPr="009C601C" w:rsidRDefault="009C601C" w:rsidP="009C601C">
      <w:pPr>
        <w:jc w:val="both"/>
      </w:pPr>
      <w:r>
        <w:rPr>
          <w:color w:val="000000"/>
        </w:rPr>
        <w:t xml:space="preserve">47. </w:t>
      </w:r>
      <w:r w:rsidRPr="009C601C">
        <w:rPr>
          <w:color w:val="000000"/>
        </w:rPr>
        <w:t xml:space="preserve">Based on Figure 8, in 2017 there were hate </w:t>
      </w:r>
      <w:proofErr w:type="gramStart"/>
      <w:r w:rsidRPr="009C601C">
        <w:rPr>
          <w:color w:val="000000"/>
        </w:rPr>
        <w:t>crimes  based</w:t>
      </w:r>
      <w:proofErr w:type="gramEnd"/>
      <w:r w:rsidRPr="009C601C">
        <w:rPr>
          <w:color w:val="000000"/>
        </w:rPr>
        <w:t xml:space="preserve"> on Gender Identity, Gender and Disability accounted 281 (4% of total) in 2017 and 374 (6% of total) in 2018. These crimes most often targeted a lone individual, but sometimes more than one individual was target leading to 8,646 victims suffering 7,036 crimes.  There were also 84 crimes where 173 victims suffered because of more than 1 bias by the criminals. </w:t>
      </w:r>
    </w:p>
    <w:p w:rsidR="009C601C" w:rsidRPr="009C601C" w:rsidRDefault="009C601C" w:rsidP="009C601C">
      <w:pPr>
        <w:jc w:val="both"/>
      </w:pPr>
      <w:r w:rsidRPr="009C601C">
        <w:rPr>
          <w:color w:val="000000"/>
        </w:rPr>
        <w:t>*True</w:t>
      </w:r>
    </w:p>
    <w:p w:rsidR="009C601C" w:rsidRPr="009C601C" w:rsidRDefault="009C601C" w:rsidP="009C601C">
      <w:pPr>
        <w:spacing w:after="240"/>
      </w:pPr>
    </w:p>
    <w:p w:rsidR="009C601C" w:rsidRPr="004A49FD" w:rsidRDefault="009C601C"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p>
    <w:p w:rsidR="004A49FD" w:rsidRPr="00325699" w:rsidRDefault="004A49FD" w:rsidP="004A49FD">
      <w:pPr>
        <w:pStyle w:val="NoSpacing"/>
        <w:rPr>
          <w:rFonts w:ascii="Times New Roman" w:hAnsi="Times New Roman" w:cs="Times New Roman"/>
          <w:b/>
          <w:sz w:val="32"/>
          <w:szCs w:val="32"/>
        </w:rPr>
      </w:pPr>
      <w:r w:rsidRPr="00325699">
        <w:rPr>
          <w:rFonts w:ascii="Times New Roman" w:hAnsi="Times New Roman" w:cs="Times New Roman"/>
          <w:b/>
          <w:sz w:val="32"/>
          <w:szCs w:val="32"/>
        </w:rPr>
        <w:t>Fill in the Blank Questions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 The purposeful mistreatment of minority group members that yields them geographically part of the society while simultaneously being functionally left out of most of its opportunities is </w:t>
      </w:r>
      <w:proofErr w:type="gramStart"/>
      <w:r w:rsidRPr="004A49FD">
        <w:rPr>
          <w:rFonts w:ascii="Times New Roman" w:hAnsi="Times New Roman" w:cs="Times New Roman"/>
          <w:sz w:val="24"/>
          <w:szCs w:val="24"/>
        </w:rPr>
        <w:t>called  _</w:t>
      </w:r>
      <w:proofErr w:type="gramEnd"/>
      <w:r w:rsidRPr="004A49FD">
        <w:rPr>
          <w:rFonts w:ascii="Times New Roman" w:hAnsi="Times New Roman" w:cs="Times New Roman"/>
          <w:sz w:val="24"/>
          <w:szCs w:val="24"/>
        </w:rPr>
        <w:t xml:space="preserve">_______________.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 Marginalization</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2. Dr. Martin Luther King’s approach to handling dominant group’s oppression</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Functional approach</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3. People who share a common orientation toward the world, who develop a sense of peoplehood, who are perceived by others as having a distinctive culture.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ethnic group</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4.  Learning prejudice from people we look up to (family, relatives, teachers, etc...)</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Socialization of Prejudice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5. A feeling, thought or even a predisposition towards others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 Prejudice </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6.   Our perceptions and beliefs and is based on logical and rational thoughts.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Cognitive level of prejudice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7.  A predisposition to act in favor of or against certain groups.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Action orientation level of prejudice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8.  Prejudiced feelings, which are aroused by expression or thoughts.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emotional level of prejudice</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9. The vehicle for carrying the prejudice at the cognitive level prejudice.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thoughts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10.  It goes hand in hand with cognitive level of prejudice.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stereotypes</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11.  What is the definition of “stereotypes”?</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 The broad generalizations about a category of people who are assumed to have positive and negative traits common to every single member of that category.  </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12. What is Emotional Prejudice?</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 includes our feelings, fears, hopes, joys, and jealousies.  </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13. The perception of not being the rightful beneficiary of something a person feels entitled to receive.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Relative Deprivation</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xml:space="preserve">14. The best way to understand prejudiced thinking. </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 Categorical thinking</w:t>
      </w:r>
    </w:p>
    <w:p w:rsidR="004A49FD" w:rsidRPr="004A49FD" w:rsidRDefault="004A49FD" w:rsidP="004A49FD">
      <w:pPr>
        <w:pStyle w:val="NoSpacing"/>
        <w:rPr>
          <w:rFonts w:ascii="Times New Roman" w:hAnsi="Times New Roman" w:cs="Times New Roman"/>
          <w:sz w:val="24"/>
          <w:szCs w:val="24"/>
        </w:rPr>
      </w:pP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t>15. Occurs when prejudice is built into the group, community, and social institutional components of society.</w:t>
      </w:r>
    </w:p>
    <w:p w:rsidR="004A49FD" w:rsidRPr="004A49FD" w:rsidRDefault="004A49FD" w:rsidP="004A49FD">
      <w:pPr>
        <w:pStyle w:val="NoSpacing"/>
        <w:rPr>
          <w:rFonts w:ascii="Times New Roman" w:hAnsi="Times New Roman" w:cs="Times New Roman"/>
          <w:sz w:val="24"/>
          <w:szCs w:val="24"/>
        </w:rPr>
      </w:pPr>
      <w:r w:rsidRPr="004A49FD">
        <w:rPr>
          <w:rFonts w:ascii="Times New Roman" w:hAnsi="Times New Roman" w:cs="Times New Roman"/>
          <w:sz w:val="24"/>
          <w:szCs w:val="24"/>
        </w:rPr>
        <w:lastRenderedPageBreak/>
        <w:t>*Social Structure Origin of Prejudice</w:t>
      </w:r>
    </w:p>
    <w:p w:rsidR="004A49FD" w:rsidRDefault="004A49FD"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232C78" w:rsidRDefault="00232C78" w:rsidP="004A49FD"/>
    <w:p w:rsidR="00713003" w:rsidRPr="00646AFA" w:rsidRDefault="00713003" w:rsidP="00713003">
      <w:pPr>
        <w:pStyle w:val="NoSpacing"/>
        <w:jc w:val="center"/>
        <w:rPr>
          <w:rFonts w:ascii="Times New Roman" w:hAnsi="Times New Roman"/>
          <w:b/>
          <w:sz w:val="40"/>
          <w:szCs w:val="40"/>
        </w:rPr>
      </w:pPr>
      <w:r w:rsidRPr="00646AFA">
        <w:rPr>
          <w:rFonts w:ascii="Times New Roman" w:hAnsi="Times New Roman"/>
          <w:b/>
          <w:sz w:val="40"/>
          <w:szCs w:val="40"/>
        </w:rPr>
        <w:lastRenderedPageBreak/>
        <w:t>Chapter 12: Aging</w:t>
      </w:r>
    </w:p>
    <w:p w:rsidR="00713003" w:rsidRDefault="00713003" w:rsidP="00713003">
      <w:pPr>
        <w:pStyle w:val="NoSpacing"/>
        <w:rPr>
          <w:rFonts w:ascii="Times New Roman" w:hAnsi="Times New Roman"/>
          <w:b/>
          <w:sz w:val="32"/>
          <w:szCs w:val="32"/>
        </w:rPr>
      </w:pPr>
    </w:p>
    <w:p w:rsidR="00713003" w:rsidRPr="00646AFA" w:rsidRDefault="00713003" w:rsidP="00713003">
      <w:pPr>
        <w:pStyle w:val="NoSpacing"/>
        <w:rPr>
          <w:rFonts w:ascii="Times New Roman" w:hAnsi="Times New Roman"/>
          <w:b/>
          <w:sz w:val="32"/>
          <w:szCs w:val="32"/>
        </w:rPr>
      </w:pPr>
      <w:r w:rsidRPr="00646AFA">
        <w:rPr>
          <w:rFonts w:ascii="Times New Roman" w:hAnsi="Times New Roman"/>
          <w:b/>
          <w:sz w:val="32"/>
          <w:szCs w:val="32"/>
        </w:rPr>
        <w:t>Multiple Choice Questions</w:t>
      </w:r>
    </w:p>
    <w:p w:rsidR="00713003" w:rsidRPr="00646AFA" w:rsidRDefault="00713003" w:rsidP="00713003">
      <w:pPr>
        <w:pStyle w:val="NoSpacing"/>
        <w:rPr>
          <w:rFonts w:ascii="Times New Roman" w:hAnsi="Times New Roman"/>
          <w:sz w:val="24"/>
          <w:szCs w:val="24"/>
          <w:shd w:val="clear" w:color="auto" w:fill="FFFF00"/>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 Gerontology is a______________.</w:t>
      </w:r>
    </w:p>
    <w:p w:rsidR="00713003" w:rsidRPr="00646AFA" w:rsidRDefault="00713003" w:rsidP="00CD5D2A">
      <w:pPr>
        <w:pStyle w:val="NoSpacing"/>
        <w:numPr>
          <w:ilvl w:val="0"/>
          <w:numId w:val="7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Scientific study of nonphysical aspect of aging</w:t>
      </w:r>
    </w:p>
    <w:p w:rsidR="00713003" w:rsidRPr="00646AFA" w:rsidRDefault="00713003" w:rsidP="00CD5D2A">
      <w:pPr>
        <w:pStyle w:val="NoSpacing"/>
        <w:numPr>
          <w:ilvl w:val="0"/>
          <w:numId w:val="7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Scientific study of the phenomena of level of influence elderly has on society</w:t>
      </w:r>
    </w:p>
    <w:p w:rsidR="00713003" w:rsidRPr="00646AFA" w:rsidRDefault="00713003" w:rsidP="00CD5D2A">
      <w:pPr>
        <w:pStyle w:val="NoSpacing"/>
        <w:numPr>
          <w:ilvl w:val="0"/>
          <w:numId w:val="7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Scientific study of the processes that elderly experience while in elderly years defined by the government.</w:t>
      </w:r>
    </w:p>
    <w:p w:rsidR="00713003" w:rsidRPr="00646AFA" w:rsidRDefault="00713003" w:rsidP="00CD5D2A">
      <w:pPr>
        <w:pStyle w:val="NoSpacing"/>
        <w:numPr>
          <w:ilvl w:val="0"/>
          <w:numId w:val="7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*Scientific study of the processes and phenomena of aging and growing old </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 What age does the government usually define as the elderly years?</w:t>
      </w:r>
    </w:p>
    <w:p w:rsidR="00713003" w:rsidRPr="00646AFA" w:rsidRDefault="00713003" w:rsidP="00CD5D2A">
      <w:pPr>
        <w:pStyle w:val="NoSpacing"/>
        <w:numPr>
          <w:ilvl w:val="0"/>
          <w:numId w:val="7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55</w:t>
      </w:r>
    </w:p>
    <w:p w:rsidR="00713003" w:rsidRPr="00646AFA" w:rsidRDefault="00713003" w:rsidP="00CD5D2A">
      <w:pPr>
        <w:pStyle w:val="NoSpacing"/>
        <w:numPr>
          <w:ilvl w:val="0"/>
          <w:numId w:val="7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60</w:t>
      </w:r>
    </w:p>
    <w:p w:rsidR="00713003" w:rsidRPr="00646AFA" w:rsidRDefault="00713003" w:rsidP="00CD5D2A">
      <w:pPr>
        <w:pStyle w:val="NoSpacing"/>
        <w:numPr>
          <w:ilvl w:val="0"/>
          <w:numId w:val="7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*65</w:t>
      </w:r>
    </w:p>
    <w:p w:rsidR="00713003" w:rsidRPr="00646AFA" w:rsidRDefault="00713003" w:rsidP="00CD5D2A">
      <w:pPr>
        <w:pStyle w:val="NoSpacing"/>
        <w:numPr>
          <w:ilvl w:val="0"/>
          <w:numId w:val="7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70</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 xml:space="preserve">3. What ages do many </w:t>
      </w:r>
      <w:proofErr w:type="gramStart"/>
      <w:r w:rsidRPr="00646AFA">
        <w:rPr>
          <w:rFonts w:ascii="Times New Roman" w:hAnsi="Times New Roman"/>
          <w:sz w:val="24"/>
          <w:szCs w:val="24"/>
        </w:rPr>
        <w:t>elderly</w:t>
      </w:r>
      <w:proofErr w:type="gramEnd"/>
      <w:r w:rsidRPr="00646AFA">
        <w:rPr>
          <w:rFonts w:ascii="Times New Roman" w:hAnsi="Times New Roman"/>
          <w:sz w:val="24"/>
          <w:szCs w:val="24"/>
        </w:rPr>
        <w:t xml:space="preserve"> define as their time to feel elderly?</w:t>
      </w:r>
    </w:p>
    <w:p w:rsidR="00713003" w:rsidRPr="00646AFA" w:rsidRDefault="00713003" w:rsidP="00CD5D2A">
      <w:pPr>
        <w:pStyle w:val="NoSpacing"/>
        <w:numPr>
          <w:ilvl w:val="0"/>
          <w:numId w:val="7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60’s</w:t>
      </w:r>
    </w:p>
    <w:p w:rsidR="00713003" w:rsidRPr="00646AFA" w:rsidRDefault="00713003" w:rsidP="00CD5D2A">
      <w:pPr>
        <w:pStyle w:val="NoSpacing"/>
        <w:numPr>
          <w:ilvl w:val="0"/>
          <w:numId w:val="7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70’s</w:t>
      </w:r>
    </w:p>
    <w:p w:rsidR="00713003" w:rsidRPr="00646AFA" w:rsidRDefault="00713003" w:rsidP="00CD5D2A">
      <w:pPr>
        <w:pStyle w:val="NoSpacing"/>
        <w:numPr>
          <w:ilvl w:val="0"/>
          <w:numId w:val="7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80’s</w:t>
      </w:r>
    </w:p>
    <w:p w:rsidR="00713003" w:rsidRPr="00646AFA" w:rsidRDefault="00713003" w:rsidP="00CD5D2A">
      <w:pPr>
        <w:pStyle w:val="NoSpacing"/>
        <w:numPr>
          <w:ilvl w:val="0"/>
          <w:numId w:val="7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 or b</w:t>
      </w:r>
    </w:p>
    <w:p w:rsidR="00713003" w:rsidRPr="00646AFA" w:rsidRDefault="00713003" w:rsidP="00CD5D2A">
      <w:pPr>
        <w:pStyle w:val="NoSpacing"/>
        <w:numPr>
          <w:ilvl w:val="0"/>
          <w:numId w:val="7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*b or c</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 Which sociological subfield of Gerontology focuses on the non-physical and social aspects of aging?</w:t>
      </w:r>
    </w:p>
    <w:p w:rsidR="00713003" w:rsidRPr="00646AFA" w:rsidRDefault="00713003" w:rsidP="00CD5D2A">
      <w:pPr>
        <w:pStyle w:val="NoSpacing"/>
        <w:numPr>
          <w:ilvl w:val="0"/>
          <w:numId w:val="7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Non-medical gerontology</w:t>
      </w:r>
    </w:p>
    <w:p w:rsidR="00713003" w:rsidRPr="00646AFA" w:rsidRDefault="00713003" w:rsidP="00CD5D2A">
      <w:pPr>
        <w:pStyle w:val="NoSpacing"/>
        <w:numPr>
          <w:ilvl w:val="0"/>
          <w:numId w:val="7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*Social gerontology</w:t>
      </w:r>
    </w:p>
    <w:p w:rsidR="00713003" w:rsidRPr="00646AFA" w:rsidRDefault="00713003" w:rsidP="00CD5D2A">
      <w:pPr>
        <w:pStyle w:val="NoSpacing"/>
        <w:numPr>
          <w:ilvl w:val="0"/>
          <w:numId w:val="77"/>
        </w:numPr>
        <w:tabs>
          <w:tab w:val="clear" w:pos="360"/>
          <w:tab w:val="num" w:pos="720"/>
        </w:tabs>
        <w:ind w:left="720" w:hanging="360"/>
        <w:jc w:val="left"/>
        <w:rPr>
          <w:rFonts w:ascii="Times New Roman" w:hAnsi="Times New Roman"/>
          <w:sz w:val="24"/>
          <w:szCs w:val="24"/>
        </w:rPr>
      </w:pPr>
      <w:proofErr w:type="spellStart"/>
      <w:r w:rsidRPr="00646AFA">
        <w:rPr>
          <w:rFonts w:ascii="Times New Roman" w:hAnsi="Times New Roman"/>
          <w:sz w:val="24"/>
          <w:szCs w:val="24"/>
        </w:rPr>
        <w:t>Gero</w:t>
      </w:r>
      <w:proofErr w:type="spellEnd"/>
      <w:r w:rsidRPr="00646AFA">
        <w:rPr>
          <w:rFonts w:ascii="Times New Roman" w:hAnsi="Times New Roman"/>
          <w:sz w:val="24"/>
          <w:szCs w:val="24"/>
        </w:rPr>
        <w:t>-sociology</w:t>
      </w:r>
    </w:p>
    <w:p w:rsidR="00713003" w:rsidRPr="00646AFA" w:rsidRDefault="00713003" w:rsidP="00CD5D2A">
      <w:pPr>
        <w:pStyle w:val="NoSpacing"/>
        <w:numPr>
          <w:ilvl w:val="0"/>
          <w:numId w:val="7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Non- biogerontology</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 xml:space="preserve">5. Which of </w:t>
      </w:r>
      <w:proofErr w:type="gramStart"/>
      <w:r w:rsidRPr="00646AFA">
        <w:rPr>
          <w:rFonts w:ascii="Times New Roman" w:hAnsi="Times New Roman"/>
          <w:sz w:val="24"/>
          <w:szCs w:val="24"/>
        </w:rPr>
        <w:t>these study</w:t>
      </w:r>
      <w:proofErr w:type="gramEnd"/>
      <w:r w:rsidRPr="00646AFA">
        <w:rPr>
          <w:rFonts w:ascii="Times New Roman" w:hAnsi="Times New Roman"/>
          <w:sz w:val="24"/>
          <w:szCs w:val="24"/>
        </w:rPr>
        <w:t xml:space="preserve"> the process of aging?</w:t>
      </w:r>
    </w:p>
    <w:p w:rsidR="00713003" w:rsidRPr="00646AFA" w:rsidRDefault="00713003" w:rsidP="00CD5D2A">
      <w:pPr>
        <w:pStyle w:val="NoSpacing"/>
        <w:numPr>
          <w:ilvl w:val="0"/>
          <w:numId w:val="7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Biological Scientists</w:t>
      </w:r>
    </w:p>
    <w:p w:rsidR="00713003" w:rsidRPr="00646AFA" w:rsidRDefault="00713003" w:rsidP="00CD5D2A">
      <w:pPr>
        <w:pStyle w:val="NoSpacing"/>
        <w:numPr>
          <w:ilvl w:val="0"/>
          <w:numId w:val="7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Medical Scientists</w:t>
      </w:r>
    </w:p>
    <w:p w:rsidR="00713003" w:rsidRPr="00646AFA" w:rsidRDefault="00713003" w:rsidP="00CD5D2A">
      <w:pPr>
        <w:pStyle w:val="NoSpacing"/>
        <w:numPr>
          <w:ilvl w:val="0"/>
          <w:numId w:val="7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Financial Scientist</w:t>
      </w:r>
    </w:p>
    <w:p w:rsidR="00713003" w:rsidRPr="00646AFA" w:rsidRDefault="00713003" w:rsidP="00CD5D2A">
      <w:pPr>
        <w:pStyle w:val="NoSpacing"/>
        <w:numPr>
          <w:ilvl w:val="0"/>
          <w:numId w:val="7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*All of the above</w:t>
      </w:r>
    </w:p>
    <w:p w:rsidR="00713003" w:rsidRPr="00646AFA" w:rsidRDefault="00713003" w:rsidP="00CD5D2A">
      <w:pPr>
        <w:pStyle w:val="NoSpacing"/>
        <w:numPr>
          <w:ilvl w:val="0"/>
          <w:numId w:val="7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a &amp; b </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 xml:space="preserve">6. Approximately how many </w:t>
      </w:r>
      <w:proofErr w:type="gramStart"/>
      <w:r w:rsidRPr="00646AFA">
        <w:rPr>
          <w:rFonts w:ascii="Times New Roman" w:hAnsi="Times New Roman"/>
          <w:sz w:val="24"/>
          <w:szCs w:val="24"/>
        </w:rPr>
        <w:t>elderly</w:t>
      </w:r>
      <w:proofErr w:type="gramEnd"/>
      <w:r w:rsidRPr="00646AFA">
        <w:rPr>
          <w:rFonts w:ascii="Times New Roman" w:hAnsi="Times New Roman"/>
          <w:sz w:val="24"/>
          <w:szCs w:val="24"/>
        </w:rPr>
        <w:t xml:space="preserve"> lived in the US in 20</w:t>
      </w:r>
      <w:r w:rsidR="00537767">
        <w:rPr>
          <w:rFonts w:ascii="Times New Roman" w:hAnsi="Times New Roman"/>
          <w:sz w:val="24"/>
          <w:szCs w:val="24"/>
        </w:rPr>
        <w:t>14</w:t>
      </w:r>
      <w:r w:rsidRPr="00646AFA">
        <w:rPr>
          <w:rFonts w:ascii="Times New Roman" w:hAnsi="Times New Roman"/>
          <w:sz w:val="24"/>
          <w:szCs w:val="24"/>
        </w:rPr>
        <w:t>?</w:t>
      </w:r>
    </w:p>
    <w:p w:rsidR="00713003" w:rsidRPr="00646AFA" w:rsidRDefault="00713003" w:rsidP="00CD5D2A">
      <w:pPr>
        <w:pStyle w:val="NoSpacing"/>
        <w:numPr>
          <w:ilvl w:val="0"/>
          <w:numId w:val="7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42 million</w:t>
      </w:r>
    </w:p>
    <w:p w:rsidR="00713003" w:rsidRPr="00646AFA" w:rsidRDefault="00713003" w:rsidP="00CD5D2A">
      <w:pPr>
        <w:pStyle w:val="NoSpacing"/>
        <w:numPr>
          <w:ilvl w:val="0"/>
          <w:numId w:val="7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t>
      </w:r>
      <w:r w:rsidR="00537767">
        <w:rPr>
          <w:rFonts w:ascii="Times New Roman" w:hAnsi="Times New Roman"/>
          <w:sz w:val="24"/>
          <w:szCs w:val="24"/>
        </w:rPr>
        <w:t>54</w:t>
      </w:r>
      <w:r w:rsidRPr="00646AFA">
        <w:rPr>
          <w:rFonts w:ascii="Times New Roman" w:hAnsi="Times New Roman"/>
          <w:sz w:val="24"/>
          <w:szCs w:val="24"/>
        </w:rPr>
        <w:t xml:space="preserve"> million</w:t>
      </w:r>
    </w:p>
    <w:p w:rsidR="00713003" w:rsidRPr="00646AFA" w:rsidRDefault="00713003" w:rsidP="00CD5D2A">
      <w:pPr>
        <w:pStyle w:val="NoSpacing"/>
        <w:numPr>
          <w:ilvl w:val="0"/>
          <w:numId w:val="7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32 million</w:t>
      </w:r>
    </w:p>
    <w:p w:rsidR="00713003" w:rsidRPr="00646AFA" w:rsidRDefault="00713003" w:rsidP="00CD5D2A">
      <w:pPr>
        <w:pStyle w:val="NoSpacing"/>
        <w:numPr>
          <w:ilvl w:val="0"/>
          <w:numId w:val="7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28 million</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7. Future growth of the US elderly population is expected to__________.</w:t>
      </w:r>
    </w:p>
    <w:p w:rsidR="00713003" w:rsidRPr="00646AFA" w:rsidRDefault="00713003" w:rsidP="00CD5D2A">
      <w:pPr>
        <w:pStyle w:val="NoSpacing"/>
        <w:numPr>
          <w:ilvl w:val="0"/>
          <w:numId w:val="8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lastRenderedPageBreak/>
        <w:t>*Continue to increase.</w:t>
      </w:r>
    </w:p>
    <w:p w:rsidR="00713003" w:rsidRPr="00646AFA" w:rsidRDefault="00713003" w:rsidP="00CD5D2A">
      <w:pPr>
        <w:pStyle w:val="NoSpacing"/>
        <w:numPr>
          <w:ilvl w:val="0"/>
          <w:numId w:val="8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Decrease due to increasing number of new diseases.</w:t>
      </w:r>
    </w:p>
    <w:p w:rsidR="00713003" w:rsidRPr="00646AFA" w:rsidRDefault="00713003" w:rsidP="00CD5D2A">
      <w:pPr>
        <w:pStyle w:val="NoSpacing"/>
        <w:numPr>
          <w:ilvl w:val="0"/>
          <w:numId w:val="8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Increase until year 2050 then decline.</w:t>
      </w:r>
    </w:p>
    <w:p w:rsidR="00713003" w:rsidRPr="00646AFA" w:rsidRDefault="00713003" w:rsidP="00CD5D2A">
      <w:pPr>
        <w:pStyle w:val="NoSpacing"/>
        <w:numPr>
          <w:ilvl w:val="0"/>
          <w:numId w:val="8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Only the oldest old, 85 years or older, will increase.</w:t>
      </w: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8. Centenarian is someone ________________.</w:t>
      </w:r>
    </w:p>
    <w:p w:rsidR="00713003" w:rsidRPr="00646AFA" w:rsidRDefault="00713003" w:rsidP="00CD5D2A">
      <w:pPr>
        <w:pStyle w:val="NoSpacing"/>
        <w:numPr>
          <w:ilvl w:val="0"/>
          <w:numId w:val="8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Who will turn 90 within the </w:t>
      </w:r>
      <w:proofErr w:type="gramStart"/>
      <w:r w:rsidRPr="00646AFA">
        <w:rPr>
          <w:rFonts w:ascii="Times New Roman" w:hAnsi="Times New Roman"/>
          <w:sz w:val="24"/>
          <w:szCs w:val="24"/>
        </w:rPr>
        <w:t>year.</w:t>
      </w:r>
      <w:proofErr w:type="gramEnd"/>
    </w:p>
    <w:p w:rsidR="00713003" w:rsidRPr="00646AFA" w:rsidRDefault="00713003" w:rsidP="00CD5D2A">
      <w:pPr>
        <w:pStyle w:val="NoSpacing"/>
        <w:numPr>
          <w:ilvl w:val="0"/>
          <w:numId w:val="8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*Who has already turned 100.</w:t>
      </w:r>
    </w:p>
    <w:p w:rsidR="00713003" w:rsidRPr="00646AFA" w:rsidRDefault="00713003" w:rsidP="00CD5D2A">
      <w:pPr>
        <w:pStyle w:val="NoSpacing"/>
        <w:numPr>
          <w:ilvl w:val="0"/>
          <w:numId w:val="8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Who has had their 95</w:t>
      </w:r>
      <w:r w:rsidRPr="00646AFA">
        <w:rPr>
          <w:rFonts w:ascii="Times New Roman" w:hAnsi="Times New Roman"/>
          <w:sz w:val="24"/>
          <w:szCs w:val="24"/>
          <w:vertAlign w:val="superscript"/>
        </w:rPr>
        <w:t>th</w:t>
      </w:r>
      <w:r w:rsidRPr="00646AFA">
        <w:rPr>
          <w:rFonts w:ascii="Times New Roman" w:hAnsi="Times New Roman"/>
          <w:sz w:val="24"/>
          <w:szCs w:val="24"/>
        </w:rPr>
        <w:t xml:space="preserve"> birthday, but are no longer </w:t>
      </w:r>
      <w:proofErr w:type="gramStart"/>
      <w:r w:rsidRPr="00646AFA">
        <w:rPr>
          <w:rFonts w:ascii="Times New Roman" w:hAnsi="Times New Roman"/>
          <w:sz w:val="24"/>
          <w:szCs w:val="24"/>
        </w:rPr>
        <w:t>alive.</w:t>
      </w:r>
      <w:proofErr w:type="gramEnd"/>
    </w:p>
    <w:p w:rsidR="00713003" w:rsidRPr="00646AFA" w:rsidRDefault="00713003" w:rsidP="00CD5D2A">
      <w:pPr>
        <w:pStyle w:val="NoSpacing"/>
        <w:numPr>
          <w:ilvl w:val="0"/>
          <w:numId w:val="8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Who died on their 89</w:t>
      </w:r>
      <w:r w:rsidRPr="00646AFA">
        <w:rPr>
          <w:rFonts w:ascii="Times New Roman" w:hAnsi="Times New Roman"/>
          <w:sz w:val="24"/>
          <w:szCs w:val="24"/>
          <w:vertAlign w:val="superscript"/>
        </w:rPr>
        <w:t>th</w:t>
      </w:r>
      <w:r w:rsidRPr="00646AFA">
        <w:rPr>
          <w:rFonts w:ascii="Times New Roman" w:hAnsi="Times New Roman"/>
          <w:sz w:val="24"/>
          <w:szCs w:val="24"/>
        </w:rPr>
        <w:t xml:space="preserve"> </w:t>
      </w:r>
      <w:proofErr w:type="gramStart"/>
      <w:r w:rsidRPr="00646AFA">
        <w:rPr>
          <w:rFonts w:ascii="Times New Roman" w:hAnsi="Times New Roman"/>
          <w:sz w:val="24"/>
          <w:szCs w:val="24"/>
        </w:rPr>
        <w:t>birthday.</w:t>
      </w:r>
      <w:proofErr w:type="gramEnd"/>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9. In 2000, the US Census count indicated how many centenarians were living in the US?</w:t>
      </w:r>
    </w:p>
    <w:p w:rsidR="00713003" w:rsidRPr="00646AFA" w:rsidRDefault="00713003" w:rsidP="00CD5D2A">
      <w:pPr>
        <w:pStyle w:val="NoSpacing"/>
        <w:numPr>
          <w:ilvl w:val="0"/>
          <w:numId w:val="8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30,000</w:t>
      </w:r>
    </w:p>
    <w:p w:rsidR="00713003" w:rsidRPr="00646AFA" w:rsidRDefault="00713003" w:rsidP="00CD5D2A">
      <w:pPr>
        <w:pStyle w:val="NoSpacing"/>
        <w:numPr>
          <w:ilvl w:val="0"/>
          <w:numId w:val="8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45,000</w:t>
      </w:r>
    </w:p>
    <w:p w:rsidR="00713003" w:rsidRPr="00646AFA" w:rsidRDefault="00713003" w:rsidP="00CD5D2A">
      <w:pPr>
        <w:pStyle w:val="NoSpacing"/>
        <w:numPr>
          <w:ilvl w:val="0"/>
          <w:numId w:val="8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*50,000</w:t>
      </w:r>
    </w:p>
    <w:p w:rsidR="00713003" w:rsidRPr="00646AFA" w:rsidRDefault="00713003" w:rsidP="00CD5D2A">
      <w:pPr>
        <w:pStyle w:val="NoSpacing"/>
        <w:numPr>
          <w:ilvl w:val="0"/>
          <w:numId w:val="8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55,000</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10. The value, respect, and reverence of one’s elderly which is often accompanied by care giving and support of the elderly are called?</w:t>
      </w:r>
    </w:p>
    <w:p w:rsidR="00713003" w:rsidRPr="00646AFA" w:rsidRDefault="00713003" w:rsidP="00CD5D2A">
      <w:pPr>
        <w:pStyle w:val="NoSpacing"/>
        <w:numPr>
          <w:ilvl w:val="0"/>
          <w:numId w:val="8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Chakra</w:t>
      </w:r>
    </w:p>
    <w:p w:rsidR="00713003" w:rsidRPr="00646AFA" w:rsidRDefault="00713003" w:rsidP="00CD5D2A">
      <w:pPr>
        <w:pStyle w:val="NoSpacing"/>
        <w:numPr>
          <w:ilvl w:val="0"/>
          <w:numId w:val="8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Elderly benevolence</w:t>
      </w:r>
    </w:p>
    <w:p w:rsidR="00713003" w:rsidRPr="00646AFA" w:rsidRDefault="00713003" w:rsidP="00CD5D2A">
      <w:pPr>
        <w:pStyle w:val="NoSpacing"/>
        <w:numPr>
          <w:ilvl w:val="0"/>
          <w:numId w:val="8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Confucianism</w:t>
      </w:r>
    </w:p>
    <w:p w:rsidR="00713003" w:rsidRPr="00646AFA" w:rsidRDefault="00713003" w:rsidP="00CD5D2A">
      <w:pPr>
        <w:pStyle w:val="NoSpacing"/>
        <w:numPr>
          <w:ilvl w:val="0"/>
          <w:numId w:val="8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*Filial piety</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11. The ideal sequence of events and positions an average person is expected to experience as he/she matures and moves through life.</w:t>
      </w:r>
    </w:p>
    <w:p w:rsidR="00713003" w:rsidRPr="00646AFA" w:rsidRDefault="00713003" w:rsidP="00CD5D2A">
      <w:pPr>
        <w:pStyle w:val="NoSpacing"/>
        <w:numPr>
          <w:ilvl w:val="0"/>
          <w:numId w:val="8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Life span</w:t>
      </w:r>
    </w:p>
    <w:p w:rsidR="00713003" w:rsidRPr="00646AFA" w:rsidRDefault="00713003" w:rsidP="00CD5D2A">
      <w:pPr>
        <w:pStyle w:val="NoSpacing"/>
        <w:numPr>
          <w:ilvl w:val="0"/>
          <w:numId w:val="8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*Life course</w:t>
      </w:r>
    </w:p>
    <w:p w:rsidR="00713003" w:rsidRPr="00646AFA" w:rsidRDefault="00713003" w:rsidP="00CD5D2A">
      <w:pPr>
        <w:pStyle w:val="NoSpacing"/>
        <w:numPr>
          <w:ilvl w:val="0"/>
          <w:numId w:val="8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Life routine</w:t>
      </w:r>
    </w:p>
    <w:p w:rsidR="00713003" w:rsidRPr="00646AFA" w:rsidRDefault="00713003" w:rsidP="00CD5D2A">
      <w:pPr>
        <w:pStyle w:val="NoSpacing"/>
        <w:numPr>
          <w:ilvl w:val="0"/>
          <w:numId w:val="8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Life direction</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12. By young adulthood, _________ is a prime value which leads many to move out on their own and gain their own experience.</w:t>
      </w:r>
    </w:p>
    <w:p w:rsidR="00713003" w:rsidRPr="00646AFA" w:rsidRDefault="00713003" w:rsidP="00CD5D2A">
      <w:pPr>
        <w:pStyle w:val="NoSpacing"/>
        <w:numPr>
          <w:ilvl w:val="0"/>
          <w:numId w:val="8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Senescence</w:t>
      </w:r>
    </w:p>
    <w:p w:rsidR="00713003" w:rsidRPr="00646AFA" w:rsidRDefault="00713003" w:rsidP="00CD5D2A">
      <w:pPr>
        <w:pStyle w:val="NoSpacing"/>
        <w:numPr>
          <w:ilvl w:val="0"/>
          <w:numId w:val="8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Freedom</w:t>
      </w:r>
    </w:p>
    <w:p w:rsidR="00713003" w:rsidRPr="00646AFA" w:rsidRDefault="00713003" w:rsidP="00CD5D2A">
      <w:pPr>
        <w:pStyle w:val="NoSpacing"/>
        <w:numPr>
          <w:ilvl w:val="0"/>
          <w:numId w:val="8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*Independence</w:t>
      </w:r>
    </w:p>
    <w:p w:rsidR="00713003" w:rsidRPr="00646AFA" w:rsidRDefault="00713003" w:rsidP="00CD5D2A">
      <w:pPr>
        <w:pStyle w:val="NoSpacing"/>
        <w:numPr>
          <w:ilvl w:val="0"/>
          <w:numId w:val="8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Self-determination</w:t>
      </w:r>
    </w:p>
    <w:p w:rsidR="00713003" w:rsidRPr="00646AFA" w:rsidRDefault="00713003" w:rsidP="00CD5D2A">
      <w:pPr>
        <w:pStyle w:val="NoSpacing"/>
        <w:numPr>
          <w:ilvl w:val="0"/>
          <w:numId w:val="8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Self-rule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13. __________ is the social, emotional, biological, intellectual, and spiritual process associated with aging.</w:t>
      </w:r>
    </w:p>
    <w:p w:rsidR="00713003" w:rsidRPr="00646AFA" w:rsidRDefault="00713003" w:rsidP="00CD5D2A">
      <w:pPr>
        <w:pStyle w:val="NoSpacing"/>
        <w:numPr>
          <w:ilvl w:val="0"/>
          <w:numId w:val="8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Senility</w:t>
      </w:r>
    </w:p>
    <w:p w:rsidR="00713003" w:rsidRPr="00646AFA" w:rsidRDefault="00713003" w:rsidP="00CD5D2A">
      <w:pPr>
        <w:pStyle w:val="NoSpacing"/>
        <w:numPr>
          <w:ilvl w:val="0"/>
          <w:numId w:val="8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*Senescence</w:t>
      </w:r>
    </w:p>
    <w:p w:rsidR="00713003" w:rsidRPr="00646AFA" w:rsidRDefault="00713003" w:rsidP="00CD5D2A">
      <w:pPr>
        <w:pStyle w:val="NoSpacing"/>
        <w:numPr>
          <w:ilvl w:val="0"/>
          <w:numId w:val="8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Dementia</w:t>
      </w:r>
    </w:p>
    <w:p w:rsidR="00713003" w:rsidRPr="00646AFA" w:rsidRDefault="00713003" w:rsidP="00CD5D2A">
      <w:pPr>
        <w:pStyle w:val="NoSpacing"/>
        <w:numPr>
          <w:ilvl w:val="0"/>
          <w:numId w:val="8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Life course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14. How do many in our society feel about aging?</w:t>
      </w:r>
    </w:p>
    <w:p w:rsidR="00713003" w:rsidRPr="00646AFA" w:rsidRDefault="00713003" w:rsidP="00CD5D2A">
      <w:pPr>
        <w:pStyle w:val="NoSpacing"/>
        <w:numPr>
          <w:ilvl w:val="0"/>
          <w:numId w:val="8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lastRenderedPageBreak/>
        <w:t>Feared</w:t>
      </w:r>
    </w:p>
    <w:p w:rsidR="00713003" w:rsidRPr="00646AFA" w:rsidRDefault="00713003" w:rsidP="00CD5D2A">
      <w:pPr>
        <w:pStyle w:val="NoSpacing"/>
        <w:numPr>
          <w:ilvl w:val="0"/>
          <w:numId w:val="8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Vilified</w:t>
      </w:r>
    </w:p>
    <w:p w:rsidR="00713003" w:rsidRPr="00646AFA" w:rsidRDefault="00713003" w:rsidP="00CD5D2A">
      <w:pPr>
        <w:pStyle w:val="NoSpacing"/>
        <w:numPr>
          <w:ilvl w:val="0"/>
          <w:numId w:val="8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Cosmetically repaired</w:t>
      </w:r>
    </w:p>
    <w:p w:rsidR="00713003" w:rsidRPr="00646AFA" w:rsidRDefault="00713003" w:rsidP="00CD5D2A">
      <w:pPr>
        <w:pStyle w:val="NoSpacing"/>
        <w:numPr>
          <w:ilvl w:val="0"/>
          <w:numId w:val="8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 &amp; b</w:t>
      </w:r>
    </w:p>
    <w:p w:rsidR="00713003" w:rsidRPr="00646AFA" w:rsidRDefault="00713003" w:rsidP="00CD5D2A">
      <w:pPr>
        <w:pStyle w:val="NoSpacing"/>
        <w:numPr>
          <w:ilvl w:val="0"/>
          <w:numId w:val="8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All of the above</w:t>
      </w:r>
    </w:p>
    <w:p w:rsidR="00713003" w:rsidRPr="00646AFA" w:rsidRDefault="00713003" w:rsidP="00713003">
      <w:pPr>
        <w:pStyle w:val="NoSpacing"/>
        <w:ind w:left="720"/>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15. How do many of our elderly feel?</w:t>
      </w:r>
    </w:p>
    <w:p w:rsidR="00713003" w:rsidRPr="00646AFA" w:rsidRDefault="00713003" w:rsidP="00CD5D2A">
      <w:pPr>
        <w:pStyle w:val="NoSpacing"/>
        <w:numPr>
          <w:ilvl w:val="0"/>
          <w:numId w:val="8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*Very satisfied with their lives</w:t>
      </w:r>
    </w:p>
    <w:p w:rsidR="00713003" w:rsidRPr="00646AFA" w:rsidRDefault="00713003" w:rsidP="00CD5D2A">
      <w:pPr>
        <w:pStyle w:val="NoSpacing"/>
        <w:numPr>
          <w:ilvl w:val="0"/>
          <w:numId w:val="8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Very dissatisfied with their lives</w:t>
      </w:r>
    </w:p>
    <w:p w:rsidR="00713003" w:rsidRPr="00646AFA" w:rsidRDefault="00713003" w:rsidP="00CD5D2A">
      <w:pPr>
        <w:pStyle w:val="NoSpacing"/>
        <w:numPr>
          <w:ilvl w:val="0"/>
          <w:numId w:val="8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Wish they could get rid of their wrinkles</w:t>
      </w:r>
    </w:p>
    <w:p w:rsidR="00713003" w:rsidRPr="00646AFA" w:rsidRDefault="00713003" w:rsidP="00CD5D2A">
      <w:pPr>
        <w:pStyle w:val="NoSpacing"/>
        <w:numPr>
          <w:ilvl w:val="0"/>
          <w:numId w:val="8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Wish they could be in their 30’s</w:t>
      </w:r>
    </w:p>
    <w:p w:rsidR="00713003" w:rsidRPr="00646AFA" w:rsidRDefault="00713003" w:rsidP="00CD5D2A">
      <w:pPr>
        <w:pStyle w:val="NoSpacing"/>
        <w:numPr>
          <w:ilvl w:val="0"/>
          <w:numId w:val="8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b &amp; c</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16. _____________ is the prejudice and discrimination against a person based on his/her chronological age.</w:t>
      </w:r>
    </w:p>
    <w:p w:rsidR="00713003" w:rsidRPr="00646AFA" w:rsidRDefault="00713003" w:rsidP="00713003">
      <w:pPr>
        <w:pStyle w:val="NoSpacing"/>
        <w:rPr>
          <w:rFonts w:ascii="Times New Roman" w:hAnsi="Times New Roman"/>
          <w:sz w:val="24"/>
          <w:szCs w:val="24"/>
        </w:rPr>
      </w:pPr>
    </w:p>
    <w:p w:rsidR="00713003" w:rsidRPr="00646AFA" w:rsidRDefault="00713003" w:rsidP="00CD5D2A">
      <w:pPr>
        <w:pStyle w:val="NoSpacing"/>
        <w:numPr>
          <w:ilvl w:val="0"/>
          <w:numId w:val="8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Agnosticism</w:t>
      </w:r>
    </w:p>
    <w:p w:rsidR="00713003" w:rsidRPr="00646AFA" w:rsidRDefault="00713003" w:rsidP="00CD5D2A">
      <w:pPr>
        <w:pStyle w:val="NoSpacing"/>
        <w:numPr>
          <w:ilvl w:val="0"/>
          <w:numId w:val="8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Absolutism</w:t>
      </w:r>
    </w:p>
    <w:p w:rsidR="00713003" w:rsidRPr="00646AFA" w:rsidRDefault="00713003" w:rsidP="00CD5D2A">
      <w:pPr>
        <w:pStyle w:val="NoSpacing"/>
        <w:numPr>
          <w:ilvl w:val="0"/>
          <w:numId w:val="89"/>
        </w:numPr>
        <w:tabs>
          <w:tab w:val="clear" w:pos="360"/>
          <w:tab w:val="num" w:pos="720"/>
        </w:tabs>
        <w:ind w:left="720" w:hanging="360"/>
        <w:jc w:val="left"/>
        <w:rPr>
          <w:rFonts w:ascii="Times New Roman" w:hAnsi="Times New Roman"/>
          <w:sz w:val="24"/>
          <w:szCs w:val="24"/>
        </w:rPr>
      </w:pPr>
      <w:proofErr w:type="spellStart"/>
      <w:r w:rsidRPr="00646AFA">
        <w:rPr>
          <w:rFonts w:ascii="Times New Roman" w:hAnsi="Times New Roman"/>
          <w:sz w:val="24"/>
          <w:szCs w:val="24"/>
        </w:rPr>
        <w:t>Acrotism</w:t>
      </w:r>
      <w:proofErr w:type="spellEnd"/>
    </w:p>
    <w:p w:rsidR="00713003" w:rsidRPr="00646AFA" w:rsidRDefault="00713003" w:rsidP="00CD5D2A">
      <w:pPr>
        <w:pStyle w:val="NoSpacing"/>
        <w:numPr>
          <w:ilvl w:val="0"/>
          <w:numId w:val="8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*Ageism </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17. Ageism is a unique form of bias because ____________.</w:t>
      </w:r>
    </w:p>
    <w:p w:rsidR="00713003" w:rsidRPr="00646AFA" w:rsidRDefault="00713003" w:rsidP="00CD5D2A">
      <w:pPr>
        <w:pStyle w:val="NoSpacing"/>
        <w:numPr>
          <w:ilvl w:val="0"/>
          <w:numId w:val="9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It does not happen too frequently in our society</w:t>
      </w:r>
    </w:p>
    <w:p w:rsidR="00713003" w:rsidRPr="00646AFA" w:rsidRDefault="00713003" w:rsidP="00CD5D2A">
      <w:pPr>
        <w:pStyle w:val="NoSpacing"/>
        <w:numPr>
          <w:ilvl w:val="0"/>
          <w:numId w:val="9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It only happens when someone is too old to work </w:t>
      </w:r>
    </w:p>
    <w:p w:rsidR="00713003" w:rsidRPr="00646AFA" w:rsidRDefault="00713003" w:rsidP="00CD5D2A">
      <w:pPr>
        <w:pStyle w:val="NoSpacing"/>
        <w:numPr>
          <w:ilvl w:val="0"/>
          <w:numId w:val="9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*It is against one’s future status</w:t>
      </w:r>
    </w:p>
    <w:p w:rsidR="00713003" w:rsidRPr="00646AFA" w:rsidRDefault="00713003" w:rsidP="00CD5D2A">
      <w:pPr>
        <w:pStyle w:val="NoSpacing"/>
        <w:numPr>
          <w:ilvl w:val="0"/>
          <w:numId w:val="9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It may be against those who are bedridden</w:t>
      </w:r>
    </w:p>
    <w:p w:rsidR="00713003" w:rsidRPr="00646AFA" w:rsidRDefault="00713003" w:rsidP="00CD5D2A">
      <w:pPr>
        <w:pStyle w:val="NoSpacing"/>
        <w:numPr>
          <w:ilvl w:val="0"/>
          <w:numId w:val="9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None of the above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18. All of the following are theories</w:t>
      </w:r>
      <w:r w:rsidRPr="00646AFA">
        <w:rPr>
          <w:rFonts w:ascii="Times New Roman" w:hAnsi="Times New Roman"/>
          <w:sz w:val="24"/>
          <w:szCs w:val="24"/>
          <w:u w:val="single"/>
        </w:rPr>
        <w:t xml:space="preserve"> </w:t>
      </w:r>
      <w:r w:rsidRPr="00646AFA">
        <w:rPr>
          <w:rFonts w:ascii="Times New Roman" w:hAnsi="Times New Roman"/>
          <w:sz w:val="24"/>
          <w:szCs w:val="24"/>
        </w:rPr>
        <w:t>specifically discussed to help us understand elderly and their life experiences, except:</w:t>
      </w:r>
    </w:p>
    <w:p w:rsidR="00713003" w:rsidRPr="00646AFA" w:rsidRDefault="00713003" w:rsidP="00CD5D2A">
      <w:pPr>
        <w:pStyle w:val="NoSpacing"/>
        <w:numPr>
          <w:ilvl w:val="0"/>
          <w:numId w:val="9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Continuity Theory</w:t>
      </w:r>
    </w:p>
    <w:p w:rsidR="00713003" w:rsidRPr="00646AFA" w:rsidRDefault="00713003" w:rsidP="00CD5D2A">
      <w:pPr>
        <w:pStyle w:val="NoSpacing"/>
        <w:numPr>
          <w:ilvl w:val="0"/>
          <w:numId w:val="9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Disengagement Theory</w:t>
      </w:r>
    </w:p>
    <w:p w:rsidR="00713003" w:rsidRPr="00646AFA" w:rsidRDefault="00713003" w:rsidP="00CD5D2A">
      <w:pPr>
        <w:pStyle w:val="NoSpacing"/>
        <w:numPr>
          <w:ilvl w:val="0"/>
          <w:numId w:val="9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*Functional Theory</w:t>
      </w:r>
    </w:p>
    <w:p w:rsidR="00713003" w:rsidRPr="00646AFA" w:rsidRDefault="00713003" w:rsidP="00CD5D2A">
      <w:pPr>
        <w:pStyle w:val="NoSpacing"/>
        <w:numPr>
          <w:ilvl w:val="0"/>
          <w:numId w:val="9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Activity Theory</w:t>
      </w:r>
    </w:p>
    <w:p w:rsidR="00713003" w:rsidRPr="00646AFA" w:rsidRDefault="00713003" w:rsidP="00CD5D2A">
      <w:pPr>
        <w:pStyle w:val="NoSpacing"/>
        <w:numPr>
          <w:ilvl w:val="0"/>
          <w:numId w:val="9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All of the above are theories that help us understand elderly and their life experiences</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19. Continuity theory claims that________________________.</w:t>
      </w:r>
    </w:p>
    <w:p w:rsidR="00713003" w:rsidRPr="00646AFA" w:rsidRDefault="00713003" w:rsidP="00CD5D2A">
      <w:pPr>
        <w:pStyle w:val="NoSpacing"/>
        <w:numPr>
          <w:ilvl w:val="0"/>
          <w:numId w:val="9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 elderly benefit from high levels of continuous activity that are meaningful</w:t>
      </w:r>
    </w:p>
    <w:p w:rsidR="00713003" w:rsidRPr="00646AFA" w:rsidRDefault="00713003" w:rsidP="00CD5D2A">
      <w:pPr>
        <w:pStyle w:val="NoSpacing"/>
        <w:numPr>
          <w:ilvl w:val="0"/>
          <w:numId w:val="9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*Older adults maintain patterns from their younger years</w:t>
      </w:r>
    </w:p>
    <w:p w:rsidR="00713003" w:rsidRPr="00646AFA" w:rsidRDefault="00713003" w:rsidP="00CD5D2A">
      <w:pPr>
        <w:pStyle w:val="NoSpacing"/>
        <w:numPr>
          <w:ilvl w:val="0"/>
          <w:numId w:val="9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 The elderly usually realizes inevitability of death but continues to live a meaningful life</w:t>
      </w:r>
    </w:p>
    <w:p w:rsidR="00713003" w:rsidRPr="00646AFA" w:rsidRDefault="00713003" w:rsidP="00CD5D2A">
      <w:pPr>
        <w:pStyle w:val="NoSpacing"/>
        <w:numPr>
          <w:ilvl w:val="0"/>
          <w:numId w:val="9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Life is a continuous cycle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20. Which theory claims that the elderly benefit from high level of activity?</w:t>
      </w:r>
    </w:p>
    <w:p w:rsidR="00713003" w:rsidRPr="00646AFA" w:rsidRDefault="00713003" w:rsidP="00CD5D2A">
      <w:pPr>
        <w:pStyle w:val="NoSpacing"/>
        <w:numPr>
          <w:ilvl w:val="0"/>
          <w:numId w:val="9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Continuity Theory</w:t>
      </w:r>
    </w:p>
    <w:p w:rsidR="00713003" w:rsidRPr="00646AFA" w:rsidRDefault="00713003" w:rsidP="00CD5D2A">
      <w:pPr>
        <w:pStyle w:val="NoSpacing"/>
        <w:numPr>
          <w:ilvl w:val="0"/>
          <w:numId w:val="9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Disablement Theory</w:t>
      </w:r>
    </w:p>
    <w:p w:rsidR="00713003" w:rsidRPr="00646AFA" w:rsidRDefault="00713003" w:rsidP="00CD5D2A">
      <w:pPr>
        <w:pStyle w:val="NoSpacing"/>
        <w:numPr>
          <w:ilvl w:val="0"/>
          <w:numId w:val="9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Functional Theory</w:t>
      </w:r>
    </w:p>
    <w:p w:rsidR="00713003" w:rsidRPr="00646AFA" w:rsidRDefault="00713003" w:rsidP="00CD5D2A">
      <w:pPr>
        <w:pStyle w:val="NoSpacing"/>
        <w:numPr>
          <w:ilvl w:val="0"/>
          <w:numId w:val="9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lastRenderedPageBreak/>
        <w:t>*Activity Theory</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21. Which theory claims that as the elderly realize the inevitability of death, they begin to withdraw themselves from youthful roles?</w:t>
      </w:r>
    </w:p>
    <w:p w:rsidR="00713003" w:rsidRPr="00646AFA" w:rsidRDefault="00713003" w:rsidP="00CD5D2A">
      <w:pPr>
        <w:pStyle w:val="NoSpacing"/>
        <w:numPr>
          <w:ilvl w:val="0"/>
          <w:numId w:val="9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Continuity Theory</w:t>
      </w:r>
    </w:p>
    <w:p w:rsidR="00713003" w:rsidRPr="00646AFA" w:rsidRDefault="00713003" w:rsidP="00CD5D2A">
      <w:pPr>
        <w:pStyle w:val="NoSpacing"/>
        <w:numPr>
          <w:ilvl w:val="0"/>
          <w:numId w:val="9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*Disengagement Theory</w:t>
      </w:r>
    </w:p>
    <w:p w:rsidR="00713003" w:rsidRPr="00646AFA" w:rsidRDefault="00713003" w:rsidP="00CD5D2A">
      <w:pPr>
        <w:pStyle w:val="NoSpacing"/>
        <w:numPr>
          <w:ilvl w:val="0"/>
          <w:numId w:val="9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Functional Theory</w:t>
      </w:r>
    </w:p>
    <w:p w:rsidR="00713003" w:rsidRPr="00646AFA" w:rsidRDefault="00713003" w:rsidP="00CD5D2A">
      <w:pPr>
        <w:pStyle w:val="NoSpacing"/>
        <w:numPr>
          <w:ilvl w:val="0"/>
          <w:numId w:val="9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Activity Theory</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22. Which formal aging theory fell short of credibility due to a lack of scientific data?</w:t>
      </w:r>
    </w:p>
    <w:p w:rsidR="00713003" w:rsidRPr="00646AFA" w:rsidRDefault="00713003" w:rsidP="00CD5D2A">
      <w:pPr>
        <w:pStyle w:val="NoSpacing"/>
        <w:numPr>
          <w:ilvl w:val="0"/>
          <w:numId w:val="9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Continuity Theory </w:t>
      </w:r>
    </w:p>
    <w:p w:rsidR="00713003" w:rsidRPr="00646AFA" w:rsidRDefault="00713003" w:rsidP="00CD5D2A">
      <w:pPr>
        <w:pStyle w:val="NoSpacing"/>
        <w:numPr>
          <w:ilvl w:val="0"/>
          <w:numId w:val="9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*Disengagement Theory</w:t>
      </w:r>
    </w:p>
    <w:p w:rsidR="00713003" w:rsidRPr="00646AFA" w:rsidRDefault="00713003" w:rsidP="00CD5D2A">
      <w:pPr>
        <w:pStyle w:val="NoSpacing"/>
        <w:numPr>
          <w:ilvl w:val="0"/>
          <w:numId w:val="9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Functional Theory</w:t>
      </w:r>
    </w:p>
    <w:p w:rsidR="00713003" w:rsidRPr="00646AFA" w:rsidRDefault="00713003" w:rsidP="00CD5D2A">
      <w:pPr>
        <w:pStyle w:val="NoSpacing"/>
        <w:numPr>
          <w:ilvl w:val="0"/>
          <w:numId w:val="9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Activity Theory</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23. Which of these theories have the most support from scientific data?</w:t>
      </w:r>
    </w:p>
    <w:p w:rsidR="00713003" w:rsidRPr="00646AFA" w:rsidRDefault="00713003" w:rsidP="00CD5D2A">
      <w:pPr>
        <w:pStyle w:val="NoSpacing"/>
        <w:numPr>
          <w:ilvl w:val="0"/>
          <w:numId w:val="9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Continuity Theory</w:t>
      </w:r>
    </w:p>
    <w:p w:rsidR="00713003" w:rsidRPr="00646AFA" w:rsidRDefault="00713003" w:rsidP="00CD5D2A">
      <w:pPr>
        <w:pStyle w:val="NoSpacing"/>
        <w:numPr>
          <w:ilvl w:val="0"/>
          <w:numId w:val="9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Disengagement Theory</w:t>
      </w:r>
    </w:p>
    <w:p w:rsidR="00713003" w:rsidRPr="00646AFA" w:rsidRDefault="00713003" w:rsidP="00CD5D2A">
      <w:pPr>
        <w:pStyle w:val="NoSpacing"/>
        <w:numPr>
          <w:ilvl w:val="0"/>
          <w:numId w:val="9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Activity Theory</w:t>
      </w:r>
    </w:p>
    <w:p w:rsidR="00713003" w:rsidRPr="00646AFA" w:rsidRDefault="00713003" w:rsidP="00CD5D2A">
      <w:pPr>
        <w:pStyle w:val="NoSpacing"/>
        <w:numPr>
          <w:ilvl w:val="0"/>
          <w:numId w:val="9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Regression Theory</w:t>
      </w:r>
    </w:p>
    <w:p w:rsidR="00713003" w:rsidRPr="00646AFA" w:rsidRDefault="00713003" w:rsidP="00CD5D2A">
      <w:pPr>
        <w:pStyle w:val="NoSpacing"/>
        <w:numPr>
          <w:ilvl w:val="0"/>
          <w:numId w:val="9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 &amp; c</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24. The key to success in later-life is _______________?</w:t>
      </w:r>
    </w:p>
    <w:p w:rsidR="00713003" w:rsidRPr="00646AFA" w:rsidRDefault="00713003" w:rsidP="00CD5D2A">
      <w:pPr>
        <w:pStyle w:val="NoSpacing"/>
        <w:numPr>
          <w:ilvl w:val="0"/>
          <w:numId w:val="9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Good retirement plan</w:t>
      </w:r>
    </w:p>
    <w:p w:rsidR="00713003" w:rsidRPr="00646AFA" w:rsidRDefault="00713003" w:rsidP="00CD5D2A">
      <w:pPr>
        <w:pStyle w:val="NoSpacing"/>
        <w:numPr>
          <w:ilvl w:val="0"/>
          <w:numId w:val="9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To raise children successfully</w:t>
      </w:r>
    </w:p>
    <w:p w:rsidR="00713003" w:rsidRPr="00646AFA" w:rsidRDefault="00713003" w:rsidP="00CD5D2A">
      <w:pPr>
        <w:pStyle w:val="NoSpacing"/>
        <w:numPr>
          <w:ilvl w:val="0"/>
          <w:numId w:val="9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Live a frugal life now</w:t>
      </w:r>
    </w:p>
    <w:p w:rsidR="00713003" w:rsidRPr="00646AFA" w:rsidRDefault="00713003" w:rsidP="00CD5D2A">
      <w:pPr>
        <w:pStyle w:val="NoSpacing"/>
        <w:numPr>
          <w:ilvl w:val="0"/>
          <w:numId w:val="9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*Stay active</w:t>
      </w:r>
    </w:p>
    <w:p w:rsidR="00713003" w:rsidRPr="00646AFA" w:rsidRDefault="00713003" w:rsidP="00CD5D2A">
      <w:pPr>
        <w:pStyle w:val="NoSpacing"/>
        <w:numPr>
          <w:ilvl w:val="0"/>
          <w:numId w:val="9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Have goals</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 xml:space="preserve">25. Modernization Theory claims that ______________ and modernization have lowered the power and influence which the elderly once had which has led </w:t>
      </w:r>
      <w:proofErr w:type="gramStart"/>
      <w:r w:rsidRPr="00646AFA">
        <w:rPr>
          <w:rFonts w:ascii="Times New Roman" w:hAnsi="Times New Roman"/>
          <w:sz w:val="24"/>
          <w:szCs w:val="24"/>
        </w:rPr>
        <w:t>to  _</w:t>
      </w:r>
      <w:proofErr w:type="gramEnd"/>
      <w:r w:rsidRPr="00646AFA">
        <w:rPr>
          <w:rFonts w:ascii="Times New Roman" w:hAnsi="Times New Roman"/>
          <w:sz w:val="24"/>
          <w:szCs w:val="24"/>
        </w:rPr>
        <w:t>______of the elderly from the community.</w:t>
      </w:r>
    </w:p>
    <w:p w:rsidR="00713003" w:rsidRPr="00646AFA" w:rsidRDefault="00713003" w:rsidP="00CD5D2A">
      <w:pPr>
        <w:pStyle w:val="NoSpacing"/>
        <w:numPr>
          <w:ilvl w:val="0"/>
          <w:numId w:val="9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progression, exclusion</w:t>
      </w:r>
    </w:p>
    <w:p w:rsidR="00713003" w:rsidRPr="00646AFA" w:rsidRDefault="00713003" w:rsidP="00CD5D2A">
      <w:pPr>
        <w:pStyle w:val="NoSpacing"/>
        <w:numPr>
          <w:ilvl w:val="0"/>
          <w:numId w:val="98"/>
        </w:numPr>
        <w:tabs>
          <w:tab w:val="clear" w:pos="360"/>
          <w:tab w:val="num" w:pos="720"/>
        </w:tabs>
        <w:ind w:left="720" w:hanging="360"/>
        <w:jc w:val="left"/>
        <w:rPr>
          <w:rFonts w:ascii="Times New Roman" w:hAnsi="Times New Roman"/>
          <w:sz w:val="24"/>
          <w:szCs w:val="24"/>
        </w:rPr>
      </w:pPr>
      <w:proofErr w:type="gramStart"/>
      <w:r w:rsidRPr="00646AFA">
        <w:rPr>
          <w:rFonts w:ascii="Times New Roman" w:hAnsi="Times New Roman"/>
          <w:sz w:val="24"/>
          <w:szCs w:val="24"/>
        </w:rPr>
        <w:t>acculturation,  bias</w:t>
      </w:r>
      <w:proofErr w:type="gramEnd"/>
    </w:p>
    <w:p w:rsidR="00713003" w:rsidRPr="00646AFA" w:rsidRDefault="00713003" w:rsidP="00CD5D2A">
      <w:pPr>
        <w:pStyle w:val="NoSpacing"/>
        <w:numPr>
          <w:ilvl w:val="0"/>
          <w:numId w:val="9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*industrialization, exclusion</w:t>
      </w:r>
    </w:p>
    <w:p w:rsidR="00713003" w:rsidRPr="00646AFA" w:rsidRDefault="00713003" w:rsidP="00CD5D2A">
      <w:pPr>
        <w:pStyle w:val="NoSpacing"/>
        <w:numPr>
          <w:ilvl w:val="0"/>
          <w:numId w:val="9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development, segregation</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26. Which definition best describes the General Fertility Rate?</w:t>
      </w:r>
    </w:p>
    <w:p w:rsidR="00713003" w:rsidRPr="00646AFA" w:rsidRDefault="00713003" w:rsidP="00CD5D2A">
      <w:pPr>
        <w:pStyle w:val="NoSpacing"/>
        <w:numPr>
          <w:ilvl w:val="0"/>
          <w:numId w:val="9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General Fertility Rate is most often used in the medical field</w:t>
      </w:r>
    </w:p>
    <w:p w:rsidR="00713003" w:rsidRPr="00646AFA" w:rsidRDefault="00713003" w:rsidP="00CD5D2A">
      <w:pPr>
        <w:pStyle w:val="NoSpacing"/>
        <w:numPr>
          <w:ilvl w:val="0"/>
          <w:numId w:val="9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*General Fertility Rate represents the number of live births by women of a specific age range</w:t>
      </w:r>
    </w:p>
    <w:p w:rsidR="00713003" w:rsidRPr="00646AFA" w:rsidRDefault="00713003" w:rsidP="00CD5D2A">
      <w:pPr>
        <w:pStyle w:val="NoSpacing"/>
        <w:numPr>
          <w:ilvl w:val="0"/>
          <w:numId w:val="9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General Fertility Rate represents the number of pregnancies resulting in live births</w:t>
      </w:r>
    </w:p>
    <w:p w:rsidR="00713003" w:rsidRPr="00646AFA" w:rsidRDefault="00713003" w:rsidP="00CD5D2A">
      <w:pPr>
        <w:pStyle w:val="NoSpacing"/>
        <w:numPr>
          <w:ilvl w:val="0"/>
          <w:numId w:val="9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General Fertility Rate is an average rate of women who can bear children</w:t>
      </w:r>
    </w:p>
    <w:p w:rsidR="00713003" w:rsidRPr="00646AFA" w:rsidRDefault="00713003" w:rsidP="00713003">
      <w:pPr>
        <w:pStyle w:val="NoSpacing"/>
        <w:ind w:left="720"/>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27. Modernization can help us to understand why the elderly have become ________ and ________ over the last century.</w:t>
      </w:r>
    </w:p>
    <w:p w:rsidR="00713003" w:rsidRPr="00646AFA" w:rsidRDefault="00713003" w:rsidP="00CD5D2A">
      <w:pPr>
        <w:pStyle w:val="NoSpacing"/>
        <w:numPr>
          <w:ilvl w:val="0"/>
          <w:numId w:val="10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lastRenderedPageBreak/>
        <w:t>*stigmatized, devalued</w:t>
      </w:r>
    </w:p>
    <w:p w:rsidR="00713003" w:rsidRPr="00646AFA" w:rsidRDefault="00713003" w:rsidP="00CD5D2A">
      <w:pPr>
        <w:pStyle w:val="NoSpacing"/>
        <w:numPr>
          <w:ilvl w:val="0"/>
          <w:numId w:val="10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older, revered</w:t>
      </w:r>
    </w:p>
    <w:p w:rsidR="00713003" w:rsidRPr="00646AFA" w:rsidRDefault="00713003" w:rsidP="00CD5D2A">
      <w:pPr>
        <w:pStyle w:val="NoSpacing"/>
        <w:numPr>
          <w:ilvl w:val="0"/>
          <w:numId w:val="10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devalued, disrespected</w:t>
      </w:r>
    </w:p>
    <w:p w:rsidR="00713003" w:rsidRPr="00646AFA" w:rsidRDefault="00713003" w:rsidP="00CD5D2A">
      <w:pPr>
        <w:pStyle w:val="NoSpacing"/>
        <w:numPr>
          <w:ilvl w:val="0"/>
          <w:numId w:val="10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healthier, valued</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28. Which definition best describes the Crude Birth Rate?</w:t>
      </w:r>
    </w:p>
    <w:p w:rsidR="00713003" w:rsidRPr="00646AFA" w:rsidRDefault="00713003" w:rsidP="00CD5D2A">
      <w:pPr>
        <w:pStyle w:val="NoSpacing"/>
        <w:numPr>
          <w:ilvl w:val="0"/>
          <w:numId w:val="10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Crude Birth Rate is used in census data </w:t>
      </w:r>
    </w:p>
    <w:p w:rsidR="00713003" w:rsidRPr="00646AFA" w:rsidRDefault="00713003" w:rsidP="00CD5D2A">
      <w:pPr>
        <w:pStyle w:val="NoSpacing"/>
        <w:numPr>
          <w:ilvl w:val="0"/>
          <w:numId w:val="10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Crude Birth Rate is defined as any birth during a given year </w:t>
      </w:r>
    </w:p>
    <w:p w:rsidR="00713003" w:rsidRPr="00646AFA" w:rsidRDefault="00713003" w:rsidP="00CD5D2A">
      <w:pPr>
        <w:pStyle w:val="NoSpacing"/>
        <w:numPr>
          <w:ilvl w:val="0"/>
          <w:numId w:val="10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*Crude Birth Rate represents number of live births within a population</w:t>
      </w:r>
    </w:p>
    <w:p w:rsidR="00713003" w:rsidRPr="00646AFA" w:rsidRDefault="00713003" w:rsidP="00CD5D2A">
      <w:pPr>
        <w:pStyle w:val="NoSpacing"/>
        <w:numPr>
          <w:ilvl w:val="0"/>
          <w:numId w:val="10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Crude Birth Rate represents number of </w:t>
      </w:r>
      <w:proofErr w:type="gramStart"/>
      <w:r w:rsidRPr="00646AFA">
        <w:rPr>
          <w:rFonts w:ascii="Times New Roman" w:hAnsi="Times New Roman"/>
          <w:sz w:val="24"/>
          <w:szCs w:val="24"/>
        </w:rPr>
        <w:t>birth</w:t>
      </w:r>
      <w:proofErr w:type="gramEnd"/>
      <w:r w:rsidRPr="00646AFA">
        <w:rPr>
          <w:rFonts w:ascii="Times New Roman" w:hAnsi="Times New Roman"/>
          <w:sz w:val="24"/>
          <w:szCs w:val="24"/>
        </w:rPr>
        <w:t xml:space="preserve"> by women in specific age range </w:t>
      </w:r>
    </w:p>
    <w:p w:rsidR="00713003" w:rsidRPr="00646AFA" w:rsidRDefault="00713003" w:rsidP="00713003">
      <w:pPr>
        <w:pStyle w:val="NoSpacing"/>
        <w:ind w:left="720"/>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29. The “Baby Boom” started in what year?</w:t>
      </w:r>
    </w:p>
    <w:p w:rsidR="00713003" w:rsidRPr="00646AFA" w:rsidRDefault="00713003" w:rsidP="00CD5D2A">
      <w:pPr>
        <w:pStyle w:val="NoSpacing"/>
        <w:numPr>
          <w:ilvl w:val="0"/>
          <w:numId w:val="10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1942</w:t>
      </w:r>
    </w:p>
    <w:p w:rsidR="00713003" w:rsidRPr="00646AFA" w:rsidRDefault="00713003" w:rsidP="00CD5D2A">
      <w:pPr>
        <w:pStyle w:val="NoSpacing"/>
        <w:numPr>
          <w:ilvl w:val="0"/>
          <w:numId w:val="10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1952</w:t>
      </w:r>
    </w:p>
    <w:p w:rsidR="00713003" w:rsidRPr="00646AFA" w:rsidRDefault="00713003" w:rsidP="00CD5D2A">
      <w:pPr>
        <w:pStyle w:val="NoSpacing"/>
        <w:numPr>
          <w:ilvl w:val="0"/>
          <w:numId w:val="10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1955</w:t>
      </w:r>
    </w:p>
    <w:p w:rsidR="00713003" w:rsidRPr="00646AFA" w:rsidRDefault="00713003" w:rsidP="00CD5D2A">
      <w:pPr>
        <w:pStyle w:val="NoSpacing"/>
        <w:numPr>
          <w:ilvl w:val="0"/>
          <w:numId w:val="10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*1946</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30. What are the children born to Baby Boomers (1965-1982)</w:t>
      </w:r>
      <w:r w:rsidR="00C67C45">
        <w:rPr>
          <w:rFonts w:ascii="Times New Roman" w:hAnsi="Times New Roman"/>
          <w:sz w:val="24"/>
          <w:szCs w:val="24"/>
        </w:rPr>
        <w:t xml:space="preserve"> </w:t>
      </w:r>
      <w:r w:rsidRPr="00646AFA">
        <w:rPr>
          <w:rFonts w:ascii="Times New Roman" w:hAnsi="Times New Roman"/>
          <w:sz w:val="24"/>
          <w:szCs w:val="24"/>
        </w:rPr>
        <w:t>called?</w:t>
      </w:r>
    </w:p>
    <w:p w:rsidR="00713003" w:rsidRPr="00646AFA" w:rsidRDefault="00713003" w:rsidP="00CD5D2A">
      <w:pPr>
        <w:pStyle w:val="NoSpacing"/>
        <w:numPr>
          <w:ilvl w:val="0"/>
          <w:numId w:val="10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Millennials</w:t>
      </w:r>
    </w:p>
    <w:p w:rsidR="00713003" w:rsidRPr="00646AFA" w:rsidRDefault="00713003" w:rsidP="00CD5D2A">
      <w:pPr>
        <w:pStyle w:val="NoSpacing"/>
        <w:numPr>
          <w:ilvl w:val="0"/>
          <w:numId w:val="10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*Generation X</w:t>
      </w:r>
    </w:p>
    <w:p w:rsidR="00713003" w:rsidRPr="00646AFA" w:rsidRDefault="00713003" w:rsidP="00CD5D2A">
      <w:pPr>
        <w:pStyle w:val="NoSpacing"/>
        <w:numPr>
          <w:ilvl w:val="0"/>
          <w:numId w:val="10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Millennial X</w:t>
      </w:r>
    </w:p>
    <w:p w:rsidR="00713003" w:rsidRPr="00646AFA" w:rsidRDefault="00713003" w:rsidP="00CD5D2A">
      <w:pPr>
        <w:pStyle w:val="NoSpacing"/>
        <w:numPr>
          <w:ilvl w:val="0"/>
          <w:numId w:val="10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Generation Y</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31. World-at-War Generation represents?</w:t>
      </w:r>
    </w:p>
    <w:p w:rsidR="00713003" w:rsidRPr="00646AFA" w:rsidRDefault="00713003" w:rsidP="00CD5D2A">
      <w:pPr>
        <w:pStyle w:val="NoSpacing"/>
        <w:numPr>
          <w:ilvl w:val="0"/>
          <w:numId w:val="10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Those who served/lived through Vietnam</w:t>
      </w:r>
    </w:p>
    <w:p w:rsidR="00713003" w:rsidRPr="00646AFA" w:rsidRDefault="00713003" w:rsidP="00CD5D2A">
      <w:pPr>
        <w:pStyle w:val="NoSpacing"/>
        <w:numPr>
          <w:ilvl w:val="0"/>
          <w:numId w:val="10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Those who served/lived through Korea</w:t>
      </w:r>
    </w:p>
    <w:p w:rsidR="00713003" w:rsidRPr="00646AFA" w:rsidRDefault="00713003" w:rsidP="00CD5D2A">
      <w:pPr>
        <w:pStyle w:val="NoSpacing"/>
        <w:numPr>
          <w:ilvl w:val="0"/>
          <w:numId w:val="10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*Those who served/lived through one or both World Wars</w:t>
      </w:r>
    </w:p>
    <w:p w:rsidR="00713003" w:rsidRPr="00646AFA" w:rsidRDefault="00713003" w:rsidP="00CD5D2A">
      <w:pPr>
        <w:pStyle w:val="NoSpacing"/>
        <w:numPr>
          <w:ilvl w:val="0"/>
          <w:numId w:val="10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Those who served in both World War I, II, and the Korean War</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32. The age range of “young-old” is?</w:t>
      </w:r>
    </w:p>
    <w:p w:rsidR="00713003" w:rsidRPr="00646AFA" w:rsidRDefault="00713003" w:rsidP="00CD5D2A">
      <w:pPr>
        <w:pStyle w:val="NoSpacing"/>
        <w:numPr>
          <w:ilvl w:val="0"/>
          <w:numId w:val="10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*65-74</w:t>
      </w:r>
    </w:p>
    <w:p w:rsidR="00713003" w:rsidRPr="00646AFA" w:rsidRDefault="00713003" w:rsidP="00CD5D2A">
      <w:pPr>
        <w:pStyle w:val="NoSpacing"/>
        <w:numPr>
          <w:ilvl w:val="0"/>
          <w:numId w:val="10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60-70</w:t>
      </w:r>
    </w:p>
    <w:p w:rsidR="00713003" w:rsidRPr="00646AFA" w:rsidRDefault="00713003" w:rsidP="00CD5D2A">
      <w:pPr>
        <w:pStyle w:val="NoSpacing"/>
        <w:numPr>
          <w:ilvl w:val="0"/>
          <w:numId w:val="10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70-80</w:t>
      </w:r>
    </w:p>
    <w:p w:rsidR="00713003" w:rsidRPr="00646AFA" w:rsidRDefault="00713003" w:rsidP="00CD5D2A">
      <w:pPr>
        <w:pStyle w:val="NoSpacing"/>
        <w:numPr>
          <w:ilvl w:val="0"/>
          <w:numId w:val="10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65-79</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33. The age range of “middle-old” is?</w:t>
      </w:r>
    </w:p>
    <w:p w:rsidR="00713003" w:rsidRPr="00646AFA" w:rsidRDefault="00713003" w:rsidP="00CD5D2A">
      <w:pPr>
        <w:pStyle w:val="NoSpacing"/>
        <w:numPr>
          <w:ilvl w:val="0"/>
          <w:numId w:val="10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65-74</w:t>
      </w:r>
    </w:p>
    <w:p w:rsidR="00713003" w:rsidRPr="00646AFA" w:rsidRDefault="00713003" w:rsidP="00CD5D2A">
      <w:pPr>
        <w:pStyle w:val="NoSpacing"/>
        <w:numPr>
          <w:ilvl w:val="0"/>
          <w:numId w:val="10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60-70</w:t>
      </w:r>
    </w:p>
    <w:p w:rsidR="00713003" w:rsidRPr="00646AFA" w:rsidRDefault="00713003" w:rsidP="00CD5D2A">
      <w:pPr>
        <w:pStyle w:val="NoSpacing"/>
        <w:numPr>
          <w:ilvl w:val="0"/>
          <w:numId w:val="10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*75-84</w:t>
      </w:r>
    </w:p>
    <w:p w:rsidR="00713003" w:rsidRPr="00646AFA" w:rsidRDefault="00713003" w:rsidP="00CD5D2A">
      <w:pPr>
        <w:pStyle w:val="NoSpacing"/>
        <w:numPr>
          <w:ilvl w:val="0"/>
          <w:numId w:val="10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70-80</w:t>
      </w:r>
    </w:p>
    <w:p w:rsidR="00713003" w:rsidRPr="00646AFA" w:rsidRDefault="00713003" w:rsidP="00713003">
      <w:pPr>
        <w:pStyle w:val="NoSpacing"/>
        <w:ind w:left="360"/>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34. The age range of “old-old” is?</w:t>
      </w:r>
    </w:p>
    <w:p w:rsidR="00713003" w:rsidRPr="00646AFA" w:rsidRDefault="00713003" w:rsidP="00CD5D2A">
      <w:pPr>
        <w:pStyle w:val="NoSpacing"/>
        <w:numPr>
          <w:ilvl w:val="0"/>
          <w:numId w:val="10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65-74</w:t>
      </w:r>
    </w:p>
    <w:p w:rsidR="00713003" w:rsidRPr="00646AFA" w:rsidRDefault="00713003" w:rsidP="00CD5D2A">
      <w:pPr>
        <w:pStyle w:val="NoSpacing"/>
        <w:numPr>
          <w:ilvl w:val="0"/>
          <w:numId w:val="10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60-70</w:t>
      </w:r>
    </w:p>
    <w:p w:rsidR="00713003" w:rsidRPr="00646AFA" w:rsidRDefault="00713003" w:rsidP="00CD5D2A">
      <w:pPr>
        <w:pStyle w:val="NoSpacing"/>
        <w:numPr>
          <w:ilvl w:val="0"/>
          <w:numId w:val="10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75-85</w:t>
      </w:r>
    </w:p>
    <w:p w:rsidR="00713003" w:rsidRPr="00646AFA" w:rsidRDefault="00713003" w:rsidP="00CD5D2A">
      <w:pPr>
        <w:pStyle w:val="NoSpacing"/>
        <w:numPr>
          <w:ilvl w:val="0"/>
          <w:numId w:val="10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*85 and older</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 xml:space="preserve">35. In most </w:t>
      </w:r>
      <w:proofErr w:type="gramStart"/>
      <w:r w:rsidRPr="00646AFA">
        <w:rPr>
          <w:rFonts w:ascii="Times New Roman" w:hAnsi="Times New Roman"/>
          <w:sz w:val="24"/>
          <w:szCs w:val="24"/>
        </w:rPr>
        <w:t>countries</w:t>
      </w:r>
      <w:proofErr w:type="gramEnd"/>
      <w:r w:rsidRPr="00646AFA">
        <w:rPr>
          <w:rFonts w:ascii="Times New Roman" w:hAnsi="Times New Roman"/>
          <w:sz w:val="24"/>
          <w:szCs w:val="24"/>
        </w:rPr>
        <w:t xml:space="preserve"> women have _______ life expectancy as/than men.</w:t>
      </w:r>
    </w:p>
    <w:p w:rsidR="00713003" w:rsidRPr="00646AFA" w:rsidRDefault="00713003" w:rsidP="00CD5D2A">
      <w:pPr>
        <w:pStyle w:val="NoSpacing"/>
        <w:numPr>
          <w:ilvl w:val="0"/>
          <w:numId w:val="10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Lower</w:t>
      </w:r>
    </w:p>
    <w:p w:rsidR="00713003" w:rsidRPr="00646AFA" w:rsidRDefault="00713003" w:rsidP="00CD5D2A">
      <w:pPr>
        <w:pStyle w:val="NoSpacing"/>
        <w:numPr>
          <w:ilvl w:val="0"/>
          <w:numId w:val="10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*Higher</w:t>
      </w:r>
    </w:p>
    <w:p w:rsidR="00713003" w:rsidRPr="00646AFA" w:rsidRDefault="00713003" w:rsidP="00CD5D2A">
      <w:pPr>
        <w:pStyle w:val="NoSpacing"/>
        <w:numPr>
          <w:ilvl w:val="0"/>
          <w:numId w:val="10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Same</w:t>
      </w:r>
    </w:p>
    <w:p w:rsidR="00713003" w:rsidRPr="00646AFA" w:rsidRDefault="00713003" w:rsidP="00CD5D2A">
      <w:pPr>
        <w:pStyle w:val="NoSpacing"/>
        <w:numPr>
          <w:ilvl w:val="0"/>
          <w:numId w:val="10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Similar</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36. What is life expectancy?</w:t>
      </w:r>
    </w:p>
    <w:p w:rsidR="00713003" w:rsidRPr="00646AFA" w:rsidRDefault="00713003" w:rsidP="00CD5D2A">
      <w:pPr>
        <w:pStyle w:val="NoSpacing"/>
        <w:numPr>
          <w:ilvl w:val="0"/>
          <w:numId w:val="10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Number of years a person is expected to live</w:t>
      </w:r>
    </w:p>
    <w:p w:rsidR="00713003" w:rsidRPr="00646AFA" w:rsidRDefault="00713003" w:rsidP="00CD5D2A">
      <w:pPr>
        <w:pStyle w:val="NoSpacing"/>
        <w:numPr>
          <w:ilvl w:val="0"/>
          <w:numId w:val="10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*Average number of years a person born today may expect to live</w:t>
      </w:r>
    </w:p>
    <w:p w:rsidR="00713003" w:rsidRPr="00646AFA" w:rsidRDefault="00713003" w:rsidP="00CD5D2A">
      <w:pPr>
        <w:pStyle w:val="NoSpacing"/>
        <w:numPr>
          <w:ilvl w:val="0"/>
          <w:numId w:val="10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Average number of expectant mothers in a given year</w:t>
      </w:r>
    </w:p>
    <w:p w:rsidR="00713003" w:rsidRPr="00646AFA" w:rsidRDefault="00713003" w:rsidP="00CD5D2A">
      <w:pPr>
        <w:pStyle w:val="NoSpacing"/>
        <w:numPr>
          <w:ilvl w:val="0"/>
          <w:numId w:val="10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Number of expected births in a given year</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37. What is true regarding US Life Expectancy rate?</w:t>
      </w:r>
    </w:p>
    <w:p w:rsidR="00713003" w:rsidRPr="00646AFA" w:rsidRDefault="00713003" w:rsidP="00CD5D2A">
      <w:pPr>
        <w:pStyle w:val="NoSpacing"/>
        <w:numPr>
          <w:ilvl w:val="0"/>
          <w:numId w:val="11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*Women in the US have a longer Life Expectancy Rate than many other women in the world</w:t>
      </w:r>
    </w:p>
    <w:p w:rsidR="00713003" w:rsidRPr="00646AFA" w:rsidRDefault="00713003" w:rsidP="00CD5D2A">
      <w:pPr>
        <w:pStyle w:val="NoSpacing"/>
        <w:numPr>
          <w:ilvl w:val="0"/>
          <w:numId w:val="11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Men in the world have a longer Life Expectancy Rate than men in the US</w:t>
      </w:r>
    </w:p>
    <w:p w:rsidR="00713003" w:rsidRPr="00646AFA" w:rsidRDefault="00713003" w:rsidP="00CD5D2A">
      <w:pPr>
        <w:pStyle w:val="NoSpacing"/>
        <w:numPr>
          <w:ilvl w:val="0"/>
          <w:numId w:val="11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US Life Expectancy Rate has decreased considerably due to high number of terminal illnesses like cancer</w:t>
      </w:r>
    </w:p>
    <w:p w:rsidR="00713003" w:rsidRPr="00646AFA" w:rsidRDefault="00713003" w:rsidP="00CD5D2A">
      <w:pPr>
        <w:pStyle w:val="NoSpacing"/>
        <w:numPr>
          <w:ilvl w:val="0"/>
          <w:numId w:val="11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Life Expectancy Rate in general is same all around the world: Men at 70 and women at 75</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 xml:space="preserve">38 Sex </w:t>
      </w:r>
      <w:proofErr w:type="gramStart"/>
      <w:r w:rsidRPr="00646AFA">
        <w:rPr>
          <w:rFonts w:ascii="Times New Roman" w:hAnsi="Times New Roman"/>
          <w:sz w:val="24"/>
          <w:szCs w:val="24"/>
        </w:rPr>
        <w:t>ratio</w:t>
      </w:r>
      <w:proofErr w:type="gramEnd"/>
      <w:r w:rsidRPr="00646AFA">
        <w:rPr>
          <w:rFonts w:ascii="Times New Roman" w:hAnsi="Times New Roman"/>
          <w:sz w:val="24"/>
          <w:szCs w:val="24"/>
        </w:rPr>
        <w:t xml:space="preserve"> is the ________________.</w:t>
      </w:r>
    </w:p>
    <w:p w:rsidR="00713003" w:rsidRPr="00646AFA" w:rsidRDefault="00713003" w:rsidP="00CD5D2A">
      <w:pPr>
        <w:pStyle w:val="NoSpacing"/>
        <w:numPr>
          <w:ilvl w:val="0"/>
          <w:numId w:val="11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Number of sexually active females per 100 males</w:t>
      </w:r>
    </w:p>
    <w:p w:rsidR="00713003" w:rsidRPr="00646AFA" w:rsidRDefault="00713003" w:rsidP="00CD5D2A">
      <w:pPr>
        <w:pStyle w:val="NoSpacing"/>
        <w:numPr>
          <w:ilvl w:val="0"/>
          <w:numId w:val="11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Number of sexually active males per 100 females</w:t>
      </w:r>
    </w:p>
    <w:p w:rsidR="00713003" w:rsidRPr="00646AFA" w:rsidRDefault="00713003" w:rsidP="00CD5D2A">
      <w:pPr>
        <w:pStyle w:val="NoSpacing"/>
        <w:numPr>
          <w:ilvl w:val="0"/>
          <w:numId w:val="11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*Number of males per 100 females</w:t>
      </w:r>
    </w:p>
    <w:p w:rsidR="00713003" w:rsidRPr="00646AFA" w:rsidRDefault="00713003" w:rsidP="00CD5D2A">
      <w:pPr>
        <w:pStyle w:val="NoSpacing"/>
        <w:numPr>
          <w:ilvl w:val="0"/>
          <w:numId w:val="112"/>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Number of females per 100 males</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41. A group of people who share a statistical or demographic trait.</w:t>
      </w:r>
    </w:p>
    <w:p w:rsidR="00713003" w:rsidRPr="00646AFA" w:rsidRDefault="00713003" w:rsidP="00CD5D2A">
      <w:pPr>
        <w:pStyle w:val="NoSpacing"/>
        <w:numPr>
          <w:ilvl w:val="0"/>
          <w:numId w:val="11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Populace</w:t>
      </w:r>
    </w:p>
    <w:p w:rsidR="00713003" w:rsidRPr="00646AFA" w:rsidRDefault="00713003" w:rsidP="00CD5D2A">
      <w:pPr>
        <w:pStyle w:val="NoSpacing"/>
        <w:numPr>
          <w:ilvl w:val="0"/>
          <w:numId w:val="11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*Cohort</w:t>
      </w:r>
    </w:p>
    <w:p w:rsidR="00713003" w:rsidRPr="00646AFA" w:rsidRDefault="00713003" w:rsidP="00CD5D2A">
      <w:pPr>
        <w:pStyle w:val="NoSpacing"/>
        <w:numPr>
          <w:ilvl w:val="0"/>
          <w:numId w:val="11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Masses</w:t>
      </w:r>
    </w:p>
    <w:p w:rsidR="00713003" w:rsidRPr="00646AFA" w:rsidRDefault="00713003" w:rsidP="00CD5D2A">
      <w:pPr>
        <w:pStyle w:val="NoSpacing"/>
        <w:numPr>
          <w:ilvl w:val="0"/>
          <w:numId w:val="11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Community</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42. What is the estimated Baby Boomer population in the US in 2030?</w:t>
      </w:r>
    </w:p>
    <w:p w:rsidR="00713003" w:rsidRPr="00646AFA" w:rsidRDefault="00713003" w:rsidP="00CD5D2A">
      <w:pPr>
        <w:pStyle w:val="NoSpacing"/>
        <w:numPr>
          <w:ilvl w:val="0"/>
          <w:numId w:val="11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70.7 million</w:t>
      </w:r>
    </w:p>
    <w:p w:rsidR="00713003" w:rsidRPr="00646AFA" w:rsidRDefault="00713003" w:rsidP="00CD5D2A">
      <w:pPr>
        <w:pStyle w:val="NoSpacing"/>
        <w:numPr>
          <w:ilvl w:val="0"/>
          <w:numId w:val="11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62.4 million</w:t>
      </w:r>
    </w:p>
    <w:p w:rsidR="00713003" w:rsidRPr="00646AFA" w:rsidRDefault="00713003" w:rsidP="00CD5D2A">
      <w:pPr>
        <w:pStyle w:val="NoSpacing"/>
        <w:numPr>
          <w:ilvl w:val="0"/>
          <w:numId w:val="11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*57.8 million</w:t>
      </w:r>
    </w:p>
    <w:p w:rsidR="00713003" w:rsidRPr="00646AFA" w:rsidRDefault="00713003" w:rsidP="00CD5D2A">
      <w:pPr>
        <w:pStyle w:val="NoSpacing"/>
        <w:numPr>
          <w:ilvl w:val="0"/>
          <w:numId w:val="115"/>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48.9 million</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43. Which of these is the most accurate statement of a future concern Gerontologists have regarding the Baby Boomers?</w:t>
      </w:r>
    </w:p>
    <w:p w:rsidR="00713003" w:rsidRPr="00646AFA" w:rsidRDefault="00713003" w:rsidP="00CD5D2A">
      <w:pPr>
        <w:pStyle w:val="NoSpacing"/>
        <w:numPr>
          <w:ilvl w:val="0"/>
          <w:numId w:val="11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will place a financial strain on the rest of society</w:t>
      </w:r>
    </w:p>
    <w:p w:rsidR="00713003" w:rsidRPr="00646AFA" w:rsidRDefault="00713003" w:rsidP="00CD5D2A">
      <w:pPr>
        <w:pStyle w:val="NoSpacing"/>
        <w:numPr>
          <w:ilvl w:val="0"/>
          <w:numId w:val="11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will require too police attention</w:t>
      </w:r>
    </w:p>
    <w:p w:rsidR="00713003" w:rsidRPr="00646AFA" w:rsidRDefault="00713003" w:rsidP="00CD5D2A">
      <w:pPr>
        <w:pStyle w:val="NoSpacing"/>
        <w:numPr>
          <w:ilvl w:val="0"/>
          <w:numId w:val="11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 population will be too large to monitor properly</w:t>
      </w:r>
    </w:p>
    <w:p w:rsidR="00713003" w:rsidRPr="00646AFA" w:rsidRDefault="00713003" w:rsidP="00CD5D2A">
      <w:pPr>
        <w:pStyle w:val="NoSpacing"/>
        <w:numPr>
          <w:ilvl w:val="0"/>
          <w:numId w:val="116"/>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will have significantly reduced quality of life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44. What is Baby Bust?</w:t>
      </w:r>
    </w:p>
    <w:p w:rsidR="00713003" w:rsidRPr="00646AFA" w:rsidRDefault="00713003" w:rsidP="00CD5D2A">
      <w:pPr>
        <w:pStyle w:val="NoSpacing"/>
        <w:numPr>
          <w:ilvl w:val="0"/>
          <w:numId w:val="11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 A slang word for Millennials </w:t>
      </w:r>
    </w:p>
    <w:p w:rsidR="00713003" w:rsidRPr="00646AFA" w:rsidRDefault="00713003" w:rsidP="00CD5D2A">
      <w:pPr>
        <w:pStyle w:val="NoSpacing"/>
        <w:numPr>
          <w:ilvl w:val="0"/>
          <w:numId w:val="11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Generation X</w:t>
      </w:r>
    </w:p>
    <w:p w:rsidR="00713003" w:rsidRPr="00646AFA" w:rsidRDefault="00713003" w:rsidP="00CD5D2A">
      <w:pPr>
        <w:pStyle w:val="NoSpacing"/>
        <w:numPr>
          <w:ilvl w:val="0"/>
          <w:numId w:val="11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Baby Boomer’s children</w:t>
      </w:r>
    </w:p>
    <w:p w:rsidR="00713003" w:rsidRPr="00646AFA" w:rsidRDefault="00713003" w:rsidP="00CD5D2A">
      <w:pPr>
        <w:pStyle w:val="NoSpacing"/>
        <w:numPr>
          <w:ilvl w:val="0"/>
          <w:numId w:val="11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*b &amp; c</w:t>
      </w:r>
    </w:p>
    <w:p w:rsidR="00713003" w:rsidRPr="00646AFA" w:rsidRDefault="00713003" w:rsidP="00CD5D2A">
      <w:pPr>
        <w:pStyle w:val="NoSpacing"/>
        <w:numPr>
          <w:ilvl w:val="0"/>
          <w:numId w:val="11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None of the above</w:t>
      </w: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45. All of these are true descriptions of the Baby Bust, except:</w:t>
      </w:r>
    </w:p>
    <w:p w:rsidR="00713003" w:rsidRPr="00646AFA" w:rsidRDefault="00713003" w:rsidP="00CD5D2A">
      <w:pPr>
        <w:pStyle w:val="NoSpacing"/>
        <w:numPr>
          <w:ilvl w:val="0"/>
          <w:numId w:val="11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are children of Baby Boomers</w:t>
      </w:r>
    </w:p>
    <w:p w:rsidR="00713003" w:rsidRPr="00646AFA" w:rsidRDefault="00713003" w:rsidP="00CD5D2A">
      <w:pPr>
        <w:pStyle w:val="NoSpacing"/>
        <w:numPr>
          <w:ilvl w:val="0"/>
          <w:numId w:val="11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are also called Gen Y</w:t>
      </w:r>
    </w:p>
    <w:p w:rsidR="00713003" w:rsidRPr="00646AFA" w:rsidRDefault="00713003" w:rsidP="00CD5D2A">
      <w:pPr>
        <w:pStyle w:val="NoSpacing"/>
        <w:numPr>
          <w:ilvl w:val="0"/>
          <w:numId w:val="11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grew up with the computer age</w:t>
      </w:r>
    </w:p>
    <w:p w:rsidR="00713003" w:rsidRPr="00646AFA" w:rsidRDefault="00713003" w:rsidP="00CD5D2A">
      <w:pPr>
        <w:pStyle w:val="NoSpacing"/>
        <w:numPr>
          <w:ilvl w:val="0"/>
          <w:numId w:val="118"/>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grew up in an economic state of greater posterity than previous generations</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46. Which of the following is true regarding the Millennials?</w:t>
      </w:r>
    </w:p>
    <w:p w:rsidR="00713003" w:rsidRPr="00646AFA" w:rsidRDefault="00713003" w:rsidP="00CD5D2A">
      <w:pPr>
        <w:pStyle w:val="NoSpacing"/>
        <w:numPr>
          <w:ilvl w:val="0"/>
          <w:numId w:val="11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are called “Screenagers”</w:t>
      </w:r>
    </w:p>
    <w:p w:rsidR="00713003" w:rsidRPr="00646AFA" w:rsidRDefault="00713003" w:rsidP="00CD5D2A">
      <w:pPr>
        <w:pStyle w:val="NoSpacing"/>
        <w:numPr>
          <w:ilvl w:val="0"/>
          <w:numId w:val="11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are called Generation Y</w:t>
      </w:r>
    </w:p>
    <w:p w:rsidR="00713003" w:rsidRPr="00646AFA" w:rsidRDefault="00713003" w:rsidP="00CD5D2A">
      <w:pPr>
        <w:pStyle w:val="NoSpacing"/>
        <w:numPr>
          <w:ilvl w:val="0"/>
          <w:numId w:val="11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They grew up with TV &amp; video games</w:t>
      </w:r>
    </w:p>
    <w:p w:rsidR="00713003" w:rsidRPr="00646AFA" w:rsidRDefault="00713003" w:rsidP="00CD5D2A">
      <w:pPr>
        <w:pStyle w:val="NoSpacing"/>
        <w:numPr>
          <w:ilvl w:val="0"/>
          <w:numId w:val="119"/>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*All of the above are true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47. Each generation is culturally ____________________________.</w:t>
      </w:r>
    </w:p>
    <w:p w:rsidR="00713003" w:rsidRPr="00646AFA" w:rsidRDefault="00713003" w:rsidP="00CD5D2A">
      <w:pPr>
        <w:pStyle w:val="NoSpacing"/>
        <w:numPr>
          <w:ilvl w:val="0"/>
          <w:numId w:val="12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identical to others but very different from their parental generation</w:t>
      </w:r>
    </w:p>
    <w:p w:rsidR="00713003" w:rsidRPr="00646AFA" w:rsidRDefault="00713003" w:rsidP="00CD5D2A">
      <w:pPr>
        <w:pStyle w:val="NoSpacing"/>
        <w:numPr>
          <w:ilvl w:val="0"/>
          <w:numId w:val="12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completely different</w:t>
      </w:r>
    </w:p>
    <w:p w:rsidR="00713003" w:rsidRPr="00646AFA" w:rsidRDefault="00713003" w:rsidP="00CD5D2A">
      <w:pPr>
        <w:pStyle w:val="NoSpacing"/>
        <w:numPr>
          <w:ilvl w:val="0"/>
          <w:numId w:val="12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*distinct to the previous generations</w:t>
      </w:r>
    </w:p>
    <w:p w:rsidR="00713003" w:rsidRPr="00646AFA" w:rsidRDefault="00713003" w:rsidP="00CD5D2A">
      <w:pPr>
        <w:pStyle w:val="NoSpacing"/>
        <w:numPr>
          <w:ilvl w:val="0"/>
          <w:numId w:val="12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All of the above</w:t>
      </w:r>
    </w:p>
    <w:p w:rsidR="00713003" w:rsidRPr="00646AFA" w:rsidRDefault="00713003" w:rsidP="00CD5D2A">
      <w:pPr>
        <w:pStyle w:val="NoSpacing"/>
        <w:numPr>
          <w:ilvl w:val="0"/>
          <w:numId w:val="120"/>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None of the above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48. The developing countries are aging __________________.</w:t>
      </w:r>
    </w:p>
    <w:p w:rsidR="00713003" w:rsidRPr="00646AFA" w:rsidRDefault="00713003" w:rsidP="00CD5D2A">
      <w:pPr>
        <w:pStyle w:val="NoSpacing"/>
        <w:numPr>
          <w:ilvl w:val="0"/>
          <w:numId w:val="12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 slowest</w:t>
      </w:r>
    </w:p>
    <w:p w:rsidR="00713003" w:rsidRPr="00646AFA" w:rsidRDefault="00713003" w:rsidP="00CD5D2A">
      <w:pPr>
        <w:pStyle w:val="NoSpacing"/>
        <w:numPr>
          <w:ilvl w:val="0"/>
          <w:numId w:val="12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 fastest</w:t>
      </w:r>
    </w:p>
    <w:p w:rsidR="00713003" w:rsidRPr="00646AFA" w:rsidRDefault="00713003" w:rsidP="00CD5D2A">
      <w:pPr>
        <w:pStyle w:val="NoSpacing"/>
        <w:numPr>
          <w:ilvl w:val="0"/>
          <w:numId w:val="12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the healthiest</w:t>
      </w:r>
    </w:p>
    <w:p w:rsidR="00713003" w:rsidRPr="00646AFA" w:rsidRDefault="00713003" w:rsidP="00CD5D2A">
      <w:pPr>
        <w:pStyle w:val="NoSpacing"/>
        <w:numPr>
          <w:ilvl w:val="0"/>
          <w:numId w:val="121"/>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more sickly</w:t>
      </w:r>
    </w:p>
    <w:p w:rsidR="00713003" w:rsidRPr="00646AFA" w:rsidRDefault="00713003" w:rsidP="00C67C45">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50. A widower is a ____________.</w:t>
      </w:r>
    </w:p>
    <w:p w:rsidR="00713003" w:rsidRPr="00646AFA" w:rsidRDefault="00713003" w:rsidP="00CD5D2A">
      <w:pPr>
        <w:pStyle w:val="NoSpacing"/>
        <w:numPr>
          <w:ilvl w:val="0"/>
          <w:numId w:val="12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Woman</w:t>
      </w:r>
    </w:p>
    <w:p w:rsidR="00713003" w:rsidRPr="00646AFA" w:rsidRDefault="00713003" w:rsidP="00CD5D2A">
      <w:pPr>
        <w:pStyle w:val="NoSpacing"/>
        <w:numPr>
          <w:ilvl w:val="0"/>
          <w:numId w:val="12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*Man</w:t>
      </w:r>
    </w:p>
    <w:p w:rsidR="00713003" w:rsidRPr="00646AFA" w:rsidRDefault="00713003" w:rsidP="00CD5D2A">
      <w:pPr>
        <w:pStyle w:val="NoSpacing"/>
        <w:numPr>
          <w:ilvl w:val="0"/>
          <w:numId w:val="12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Woman OR man</w:t>
      </w:r>
    </w:p>
    <w:p w:rsidR="00713003" w:rsidRPr="00646AFA" w:rsidRDefault="00713003" w:rsidP="00CD5D2A">
      <w:pPr>
        <w:pStyle w:val="NoSpacing"/>
        <w:numPr>
          <w:ilvl w:val="0"/>
          <w:numId w:val="123"/>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Someone who studies death of a spouse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51. Thanatology is __________________.</w:t>
      </w:r>
    </w:p>
    <w:p w:rsidR="00713003" w:rsidRPr="00646AFA" w:rsidRDefault="00713003" w:rsidP="00CD5D2A">
      <w:pPr>
        <w:pStyle w:val="NoSpacing"/>
        <w:numPr>
          <w:ilvl w:val="0"/>
          <w:numId w:val="12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Scientific study of widowhood</w:t>
      </w:r>
    </w:p>
    <w:p w:rsidR="00713003" w:rsidRPr="00646AFA" w:rsidRDefault="00713003" w:rsidP="00CD5D2A">
      <w:pPr>
        <w:pStyle w:val="NoSpacing"/>
        <w:numPr>
          <w:ilvl w:val="0"/>
          <w:numId w:val="12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*Scientific study of death and dying</w:t>
      </w:r>
    </w:p>
    <w:p w:rsidR="00713003" w:rsidRPr="00646AFA" w:rsidRDefault="00713003" w:rsidP="00CD5D2A">
      <w:pPr>
        <w:pStyle w:val="NoSpacing"/>
        <w:numPr>
          <w:ilvl w:val="0"/>
          <w:numId w:val="12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Scientific study of aging process</w:t>
      </w:r>
    </w:p>
    <w:p w:rsidR="00713003" w:rsidRPr="00646AFA" w:rsidRDefault="00713003" w:rsidP="00CD5D2A">
      <w:pPr>
        <w:pStyle w:val="NoSpacing"/>
        <w:numPr>
          <w:ilvl w:val="0"/>
          <w:numId w:val="12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None of the above</w:t>
      </w:r>
    </w:p>
    <w:p w:rsidR="00713003" w:rsidRPr="00646AFA" w:rsidRDefault="00713003" w:rsidP="00CD5D2A">
      <w:pPr>
        <w:pStyle w:val="NoSpacing"/>
        <w:numPr>
          <w:ilvl w:val="0"/>
          <w:numId w:val="124"/>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All of the above</w:t>
      </w: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p>
    <w:p w:rsidR="00713003" w:rsidRPr="00646AFA" w:rsidRDefault="00713003" w:rsidP="00713003">
      <w:pPr>
        <w:pStyle w:val="NoSpacing"/>
        <w:rPr>
          <w:rFonts w:ascii="Times New Roman" w:hAnsi="Times New Roman"/>
          <w:sz w:val="24"/>
          <w:szCs w:val="24"/>
        </w:rPr>
      </w:pPr>
      <w:r w:rsidRPr="00646AFA">
        <w:rPr>
          <w:rFonts w:ascii="Times New Roman" w:hAnsi="Times New Roman"/>
          <w:sz w:val="24"/>
          <w:szCs w:val="24"/>
        </w:rPr>
        <w:t>54. Which of these is/are part of the social gerontology approach?</w:t>
      </w:r>
    </w:p>
    <w:p w:rsidR="00713003" w:rsidRPr="00646AFA" w:rsidRDefault="00713003" w:rsidP="00CD5D2A">
      <w:pPr>
        <w:pStyle w:val="NoSpacing"/>
        <w:numPr>
          <w:ilvl w:val="0"/>
          <w:numId w:val="12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Study of aging</w:t>
      </w:r>
    </w:p>
    <w:p w:rsidR="00713003" w:rsidRPr="00646AFA" w:rsidRDefault="00713003" w:rsidP="00CD5D2A">
      <w:pPr>
        <w:pStyle w:val="NoSpacing"/>
        <w:numPr>
          <w:ilvl w:val="0"/>
          <w:numId w:val="12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Study of life course</w:t>
      </w:r>
    </w:p>
    <w:p w:rsidR="00713003" w:rsidRPr="00646AFA" w:rsidRDefault="00713003" w:rsidP="00CD5D2A">
      <w:pPr>
        <w:pStyle w:val="NoSpacing"/>
        <w:numPr>
          <w:ilvl w:val="0"/>
          <w:numId w:val="12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Study of dying</w:t>
      </w:r>
    </w:p>
    <w:p w:rsidR="00713003" w:rsidRPr="00646AFA" w:rsidRDefault="00713003" w:rsidP="00CD5D2A">
      <w:pPr>
        <w:pStyle w:val="NoSpacing"/>
        <w:numPr>
          <w:ilvl w:val="0"/>
          <w:numId w:val="127"/>
        </w:numPr>
        <w:tabs>
          <w:tab w:val="clear" w:pos="360"/>
          <w:tab w:val="num" w:pos="720"/>
        </w:tabs>
        <w:ind w:left="720" w:hanging="360"/>
        <w:jc w:val="left"/>
        <w:rPr>
          <w:rFonts w:ascii="Times New Roman" w:hAnsi="Times New Roman"/>
          <w:sz w:val="24"/>
          <w:szCs w:val="24"/>
        </w:rPr>
      </w:pPr>
      <w:r w:rsidRPr="00646AFA">
        <w:rPr>
          <w:rFonts w:ascii="Times New Roman" w:hAnsi="Times New Roman"/>
          <w:sz w:val="24"/>
          <w:szCs w:val="24"/>
        </w:rPr>
        <w:t xml:space="preserve">Study of death </w:t>
      </w:r>
    </w:p>
    <w:p w:rsidR="00713003" w:rsidRPr="00662A1A" w:rsidRDefault="00713003" w:rsidP="00CD5D2A">
      <w:pPr>
        <w:pStyle w:val="NoSpacing"/>
        <w:numPr>
          <w:ilvl w:val="0"/>
          <w:numId w:val="127"/>
        </w:numPr>
        <w:tabs>
          <w:tab w:val="clear" w:pos="360"/>
          <w:tab w:val="num" w:pos="720"/>
        </w:tabs>
        <w:ind w:left="720" w:hanging="360"/>
        <w:jc w:val="left"/>
        <w:rPr>
          <w:rFonts w:ascii="Times New Roman" w:hAnsi="Times New Roman"/>
          <w:sz w:val="24"/>
          <w:szCs w:val="24"/>
        </w:rPr>
      </w:pPr>
      <w:bookmarkStart w:id="0" w:name="GoBack"/>
      <w:bookmarkEnd w:id="0"/>
      <w:r w:rsidRPr="00646AFA">
        <w:rPr>
          <w:rFonts w:ascii="Times New Roman" w:hAnsi="Times New Roman"/>
          <w:sz w:val="24"/>
          <w:szCs w:val="24"/>
        </w:rPr>
        <w:t>*All of the above</w:t>
      </w:r>
    </w:p>
    <w:p w:rsidR="00713003" w:rsidRPr="00646AFA" w:rsidRDefault="00713003" w:rsidP="00713003">
      <w:pPr>
        <w:pStyle w:val="NoSpacing"/>
        <w:rPr>
          <w:rFonts w:ascii="Times New Roman" w:hAnsi="Times New Roman"/>
          <w:sz w:val="24"/>
          <w:szCs w:val="24"/>
        </w:rPr>
      </w:pPr>
    </w:p>
    <w:p w:rsidR="00C67C45" w:rsidRDefault="00C67C45" w:rsidP="00713003">
      <w:pPr>
        <w:pStyle w:val="NoSpacing"/>
        <w:tabs>
          <w:tab w:val="left" w:pos="360"/>
        </w:tabs>
        <w:rPr>
          <w:rFonts w:ascii="Times New Roman" w:hAnsi="Times New Roman"/>
          <w:b/>
          <w:sz w:val="32"/>
          <w:szCs w:val="32"/>
        </w:rPr>
      </w:pPr>
    </w:p>
    <w:p w:rsidR="00C67C45" w:rsidRDefault="00C67C45" w:rsidP="00713003">
      <w:pPr>
        <w:pStyle w:val="NoSpacing"/>
        <w:tabs>
          <w:tab w:val="left" w:pos="360"/>
        </w:tabs>
        <w:rPr>
          <w:rFonts w:ascii="Times New Roman" w:hAnsi="Times New Roman"/>
          <w:b/>
          <w:sz w:val="32"/>
          <w:szCs w:val="32"/>
        </w:rPr>
      </w:pPr>
    </w:p>
    <w:p w:rsidR="00713003" w:rsidRPr="00662A1A" w:rsidRDefault="00713003" w:rsidP="00713003">
      <w:pPr>
        <w:pStyle w:val="NoSpacing"/>
        <w:tabs>
          <w:tab w:val="left" w:pos="360"/>
        </w:tabs>
        <w:rPr>
          <w:rFonts w:ascii="Times New Roman" w:hAnsi="Times New Roman"/>
          <w:b/>
          <w:sz w:val="32"/>
          <w:szCs w:val="32"/>
        </w:rPr>
      </w:pPr>
      <w:r w:rsidRPr="00662A1A">
        <w:rPr>
          <w:rFonts w:ascii="Times New Roman" w:hAnsi="Times New Roman"/>
          <w:b/>
          <w:sz w:val="32"/>
          <w:szCs w:val="32"/>
        </w:rPr>
        <w:t>True / False Questions</w:t>
      </w:r>
    </w:p>
    <w:p w:rsidR="00713003" w:rsidRPr="00662A1A" w:rsidRDefault="00713003" w:rsidP="00713003">
      <w:pPr>
        <w:pStyle w:val="NoSpacing"/>
        <w:tabs>
          <w:tab w:val="left" w:pos="360"/>
        </w:tabs>
        <w:rPr>
          <w:rFonts w:ascii="Times New Roman" w:hAnsi="Times New Roman"/>
          <w:b/>
          <w:sz w:val="24"/>
          <w:szCs w:val="24"/>
        </w:rPr>
      </w:pP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Gerontology only studies processes of aging.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Many elders feel they are not elderly until they are in their 70’s and 80’s.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Many elders feel they are not elderly until they are in their 60’s and 70’s.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The field of gerontology is mostly dominated by Social Scientists.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The field of gerontology is mostly dominated by Medical Scientists (i.e. medical doctors &amp; pharmaceutical companies).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A Centenarian is a living person who has their 100</w:t>
      </w:r>
      <w:r w:rsidRPr="00646AFA">
        <w:rPr>
          <w:rFonts w:ascii="Times New Roman" w:hAnsi="Times New Roman"/>
          <w:sz w:val="24"/>
          <w:szCs w:val="24"/>
          <w:vertAlign w:val="superscript"/>
        </w:rPr>
        <w:t>th</w:t>
      </w:r>
      <w:r w:rsidRPr="00646AFA">
        <w:rPr>
          <w:rFonts w:ascii="Times New Roman" w:hAnsi="Times New Roman"/>
          <w:sz w:val="24"/>
          <w:szCs w:val="24"/>
        </w:rPr>
        <w:t xml:space="preserve"> birthday.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A Centenarian is a living person who will have their 90</w:t>
      </w:r>
      <w:r w:rsidRPr="00646AFA">
        <w:rPr>
          <w:rFonts w:ascii="Times New Roman" w:hAnsi="Times New Roman"/>
          <w:sz w:val="24"/>
          <w:szCs w:val="24"/>
          <w:vertAlign w:val="superscript"/>
        </w:rPr>
        <w:t>th</w:t>
      </w:r>
      <w:r w:rsidRPr="00646AFA">
        <w:rPr>
          <w:rFonts w:ascii="Times New Roman" w:hAnsi="Times New Roman"/>
          <w:sz w:val="24"/>
          <w:szCs w:val="24"/>
        </w:rPr>
        <w:t xml:space="preserve"> birthday.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In our modern societies the economy has grown to a state that has created new levels of prosperity for all elderly.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The value, respect, and reverence of one’s elderly which is often accompanied by care giving and support of the elderly are called chakra?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value, respect, and reverence of one’s elderly which is often accompanied by care giving and support of the elderly are called filial piety.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Life course is an ideal type sequence of events and positions an average person is expected to experience as he/she matures and moves through life.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Life span is the sequence of events and positions an average person is expected to experience as he/she matures and moves through life.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By young adulthood, independence is a prime value which leads many to move out on their own and gain their own experience.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Senescence is the social, emotional, biological, intellectual, and spiritual processes of decline associated with aging.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Many of our elderly feel very satisfied with their lives.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Ageism is the prejudice and discrimination against a person based on his/her chronological age.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w:t>
      </w:r>
      <w:proofErr w:type="spellStart"/>
      <w:r w:rsidRPr="00646AFA">
        <w:rPr>
          <w:rFonts w:ascii="Times New Roman" w:hAnsi="Times New Roman"/>
          <w:sz w:val="24"/>
          <w:szCs w:val="24"/>
        </w:rPr>
        <w:t>Acrotism</w:t>
      </w:r>
      <w:proofErr w:type="spellEnd"/>
      <w:r w:rsidRPr="00646AFA">
        <w:rPr>
          <w:rFonts w:ascii="Times New Roman" w:hAnsi="Times New Roman"/>
          <w:sz w:val="24"/>
          <w:szCs w:val="24"/>
        </w:rPr>
        <w:t xml:space="preserve"> is the prejudice and discrimination against a person based on his/her chronological age.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Ageism is unique form of bias because it is bias against one’s future status.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Continuity Theory, Disengagement Theory, and Activity Theory are the theories that help us understand elderly and their life experiences.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Continuity Theory, Disengagement Theory, and Activity Theory can explain all about the elderly and their life experiences.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Continuity Theory clams that older adults maintain patterns from their younger years.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lastRenderedPageBreak/>
        <w:t xml:space="preserve"> Continuity Theory claims that the elderly benefit from high levels of continuous activity that are meaningful.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Activity Theory claims that the elderly benefit from high levels of activity.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Disengagement Theory claims that as the elderly realize the inevitability of death, they begin to withdraw themselves from youthful roles.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Continuity Theory claims that as the elderly realize the inevitability of death, they begin to withdraw themselves from youthful roles.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The key to success in later-life is to stay active.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Modernization Theory claims that industrialization and modernization have lowered the power and influence which the elderly once had; this has led to much exclusion of elderly from community.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Modernization theory claims that progression and modernization have raised the power and influence the elderly once had and has led to much inclusion of the elderly from the community.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elderly </w:t>
      </w:r>
      <w:proofErr w:type="gramStart"/>
      <w:r w:rsidRPr="00646AFA">
        <w:rPr>
          <w:rFonts w:ascii="Times New Roman" w:hAnsi="Times New Roman"/>
          <w:sz w:val="24"/>
          <w:szCs w:val="24"/>
        </w:rPr>
        <w:t>have</w:t>
      </w:r>
      <w:proofErr w:type="gramEnd"/>
      <w:r w:rsidRPr="00646AFA">
        <w:rPr>
          <w:rFonts w:ascii="Times New Roman" w:hAnsi="Times New Roman"/>
          <w:sz w:val="24"/>
          <w:szCs w:val="24"/>
        </w:rPr>
        <w:t xml:space="preserve"> kept pace with new technologies.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elderly </w:t>
      </w:r>
      <w:proofErr w:type="gramStart"/>
      <w:r w:rsidRPr="00646AFA">
        <w:rPr>
          <w:rFonts w:ascii="Times New Roman" w:hAnsi="Times New Roman"/>
          <w:sz w:val="24"/>
          <w:szCs w:val="24"/>
        </w:rPr>
        <w:t>are</w:t>
      </w:r>
      <w:proofErr w:type="gramEnd"/>
      <w:r w:rsidRPr="00646AFA">
        <w:rPr>
          <w:rFonts w:ascii="Times New Roman" w:hAnsi="Times New Roman"/>
          <w:sz w:val="24"/>
          <w:szCs w:val="24"/>
        </w:rPr>
        <w:t xml:space="preserve"> essential to economic survival of a society.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elderly </w:t>
      </w:r>
      <w:proofErr w:type="gramStart"/>
      <w:r w:rsidRPr="00646AFA">
        <w:rPr>
          <w:rFonts w:ascii="Times New Roman" w:hAnsi="Times New Roman"/>
          <w:sz w:val="24"/>
          <w:szCs w:val="24"/>
        </w:rPr>
        <w:t>are</w:t>
      </w:r>
      <w:proofErr w:type="gramEnd"/>
      <w:r w:rsidRPr="00646AFA">
        <w:rPr>
          <w:rFonts w:ascii="Times New Roman" w:hAnsi="Times New Roman"/>
          <w:sz w:val="24"/>
          <w:szCs w:val="24"/>
        </w:rPr>
        <w:t xml:space="preserve"> living much longer than before.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Modernization can help us to understand why the elderly have become stigmatized     and devalued over the last century.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Crude birth rate represents the number of live births per 1,000 population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General Fertility Rate represents the number of live births by 1,000 women ages 15-44.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Crude Birth Rate represents the number of births between ages 15-44.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General Fertility Rate represents the number of pregnancies resulting in live births.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“Baby Boom” started in 1946 and lasted until 1964.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“Baby Boom” started in 1950 and lasted until 1970.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children born to Baby Boomers are called Generation X.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children born after 1982 are called Generation Y.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Birthrate has slowly increased since 1940.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Crude birthrate has slowly decreased since 1944.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Birthrate decreased due to the depression but started to increase in 1946.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Birthrate increased until the wars of 1950’s then it decreased drastically until the Baby Boom.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World-at-War Generation represents only those who served in World War I.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World-at-War Generation represents only those who served/lived </w:t>
      </w:r>
      <w:proofErr w:type="gramStart"/>
      <w:r w:rsidRPr="00646AFA">
        <w:rPr>
          <w:rFonts w:ascii="Times New Roman" w:hAnsi="Times New Roman"/>
          <w:sz w:val="24"/>
          <w:szCs w:val="24"/>
        </w:rPr>
        <w:t>through  World</w:t>
      </w:r>
      <w:proofErr w:type="gramEnd"/>
      <w:r w:rsidRPr="00646AFA">
        <w:rPr>
          <w:rFonts w:ascii="Times New Roman" w:hAnsi="Times New Roman"/>
          <w:sz w:val="24"/>
          <w:szCs w:val="24"/>
        </w:rPr>
        <w:t xml:space="preserve"> War I and World War II.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age range of “young-old” is 65-74.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age range of “young-old” is 60-70.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age range of “middle-old” is 60-70.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age range of “middle-old” is 75-84.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age range of “old-old” is 85 and older. </w:t>
      </w:r>
      <w:r w:rsidR="006770BE">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age range of “old-old” is 75-85.  </w:t>
      </w:r>
      <w:r w:rsidR="006770BE">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In most </w:t>
      </w:r>
      <w:proofErr w:type="gramStart"/>
      <w:r w:rsidRPr="00646AFA">
        <w:rPr>
          <w:rFonts w:ascii="Times New Roman" w:hAnsi="Times New Roman"/>
          <w:sz w:val="24"/>
          <w:szCs w:val="24"/>
        </w:rPr>
        <w:t>countries</w:t>
      </w:r>
      <w:proofErr w:type="gramEnd"/>
      <w:r w:rsidRPr="00646AFA">
        <w:rPr>
          <w:rFonts w:ascii="Times New Roman" w:hAnsi="Times New Roman"/>
          <w:sz w:val="24"/>
          <w:szCs w:val="24"/>
        </w:rPr>
        <w:t xml:space="preserve"> women have higher life expectancies than men.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In most </w:t>
      </w:r>
      <w:proofErr w:type="gramStart"/>
      <w:r w:rsidRPr="00646AFA">
        <w:rPr>
          <w:rFonts w:ascii="Times New Roman" w:hAnsi="Times New Roman"/>
          <w:sz w:val="24"/>
          <w:szCs w:val="24"/>
        </w:rPr>
        <w:t>countries</w:t>
      </w:r>
      <w:proofErr w:type="gramEnd"/>
      <w:r w:rsidRPr="00646AFA">
        <w:rPr>
          <w:rFonts w:ascii="Times New Roman" w:hAnsi="Times New Roman"/>
          <w:sz w:val="24"/>
          <w:szCs w:val="24"/>
        </w:rPr>
        <w:t xml:space="preserve"> women have lower life expectancies than men.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Life expectance is average number of years a person born today may expect to live.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lastRenderedPageBreak/>
        <w:t xml:space="preserve"> Women in the US have a longer Life Expectancy than many other women in the world.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Men in the world have a longer Life Expectancies than men in the US.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US Life Expectancy has decreased considerably due to high number of terminal illnesses like cancer.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Life Expectancy in general is same all around the world: Men at 70 and women at </w:t>
      </w:r>
      <w:r w:rsidR="006647FB">
        <w:rPr>
          <w:rFonts w:ascii="Times New Roman" w:hAnsi="Times New Roman"/>
          <w:sz w:val="24"/>
          <w:szCs w:val="24"/>
        </w:rPr>
        <w:t>*</w:t>
      </w:r>
      <w:r w:rsidRPr="00646AFA">
        <w:rPr>
          <w:rFonts w:ascii="Times New Roman" w:hAnsi="Times New Roman"/>
          <w:sz w:val="24"/>
          <w:szCs w:val="24"/>
        </w:rPr>
        <w:t>False</w:t>
      </w:r>
    </w:p>
    <w:p w:rsidR="00713003" w:rsidRPr="006647FB" w:rsidRDefault="00713003"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 xml:space="preserve"> Sex ratio is the number of sexually active females per 100 males. </w:t>
      </w:r>
      <w:r w:rsidR="006647FB" w:rsidRPr="006647FB">
        <w:rPr>
          <w:rFonts w:ascii="Times New Roman" w:hAnsi="Times New Roman"/>
          <w:sz w:val="24"/>
          <w:szCs w:val="24"/>
        </w:rPr>
        <w:t>*</w:t>
      </w:r>
      <w:r w:rsidRPr="006647FB">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Sex ratio is the number of sexually active males per 100 females.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shd w:val="clear" w:color="auto" w:fill="FFFF00"/>
        </w:rPr>
      </w:pPr>
      <w:r w:rsidRPr="00646AFA">
        <w:rPr>
          <w:rFonts w:ascii="Times New Roman" w:hAnsi="Times New Roman"/>
          <w:sz w:val="24"/>
          <w:szCs w:val="24"/>
        </w:rPr>
        <w:t xml:space="preserve"> Sex ratio is the number of males per 100 females.  </w:t>
      </w:r>
      <w:r w:rsidR="006647FB">
        <w:rPr>
          <w:rFonts w:ascii="Times New Roman" w:hAnsi="Times New Roman"/>
          <w:sz w:val="24"/>
          <w:szCs w:val="24"/>
        </w:rPr>
        <w:t>*</w:t>
      </w:r>
      <w:r w:rsidRPr="00646AFA">
        <w:rPr>
          <w:rFonts w:ascii="Times New Roman" w:hAnsi="Times New Roman"/>
          <w:sz w:val="24"/>
          <w:szCs w:val="24"/>
        </w:rPr>
        <w:t>True</w:t>
      </w:r>
    </w:p>
    <w:p w:rsidR="00713003" w:rsidRPr="006647FB" w:rsidRDefault="00713003"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shd w:val="clear" w:color="auto" w:fill="FFFFFF"/>
        </w:rPr>
        <w:t xml:space="preserve"> </w:t>
      </w:r>
      <w:r w:rsidRPr="006647FB">
        <w:rPr>
          <w:rFonts w:ascii="Times New Roman" w:hAnsi="Times New Roman"/>
          <w:sz w:val="24"/>
          <w:szCs w:val="24"/>
        </w:rPr>
        <w:t xml:space="preserve">Cohort is a group of people who share a statistical or demographic trait. </w:t>
      </w:r>
      <w:r w:rsidR="006647FB">
        <w:rPr>
          <w:rFonts w:ascii="Times New Roman" w:hAnsi="Times New Roman"/>
          <w:sz w:val="24"/>
          <w:szCs w:val="24"/>
        </w:rPr>
        <w:t>*</w:t>
      </w:r>
      <w:r w:rsidRPr="006647FB">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Populace is a group of people who share a statistical or demographic trait.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It is estimated that by 2030 there will be 57.8 million Baby Boomers in the US.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Gerontologists are concerned that Baby Boomers will place a financial strain on the rest of society.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Gerontologists believe that Baby Boomers will be first generation ever to place less financial strain on the society than the preceding generations.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Baby Bust is also called Generation X.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Baby Bust are children of Baby Boomers.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Baby Bust are also called War Generations.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Baby Bust grew up in an economic state of greater posterity than previous generations.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Gen Y grew up with the computer age.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Millennials are called “Screenagers”.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Millennials are children of Generation X.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Millennials are children of Generation Y.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Millennials grew up with TV &amp; video games.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Millennials are called Generation Y.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Each generation is culturally similar and different to/from the previous generations.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The developing countries are aging the fastest.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The developing countries are aging the slowest.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A widower is a surviving husband.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A widower is a man.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Thanatology is the scientific study of death and dying. </w:t>
      </w:r>
      <w:r w:rsidR="006647FB">
        <w:rPr>
          <w:rFonts w:ascii="Times New Roman" w:hAnsi="Times New Roman"/>
          <w:sz w:val="24"/>
          <w:szCs w:val="24"/>
        </w:rPr>
        <w:t>*</w:t>
      </w:r>
      <w:r w:rsidRPr="00646AFA">
        <w:rPr>
          <w:rFonts w:ascii="Times New Roman" w:hAnsi="Times New Roman"/>
          <w:sz w:val="24"/>
          <w:szCs w:val="24"/>
        </w:rPr>
        <w:t>True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Thanatology is the scientific study of elderly culture.  </w:t>
      </w:r>
      <w:r w:rsidR="006647FB">
        <w:rPr>
          <w:rFonts w:ascii="Times New Roman" w:hAnsi="Times New Roman"/>
          <w:sz w:val="24"/>
          <w:szCs w:val="24"/>
        </w:rPr>
        <w:t>*</w:t>
      </w:r>
      <w:r w:rsidRPr="00646AFA">
        <w:rPr>
          <w:rFonts w:ascii="Times New Roman" w:hAnsi="Times New Roman"/>
          <w:sz w:val="24"/>
          <w:szCs w:val="24"/>
        </w:rPr>
        <w:t>False</w:t>
      </w:r>
    </w:p>
    <w:p w:rsidR="00713003" w:rsidRPr="00646AFA" w:rsidRDefault="00713003" w:rsidP="00CD5D2A">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Grief is the feeling of loss we experience after a death, disappointment, or tragedy. </w:t>
      </w:r>
      <w:r w:rsidR="006647FB">
        <w:rPr>
          <w:rFonts w:ascii="Times New Roman" w:hAnsi="Times New Roman"/>
          <w:sz w:val="24"/>
          <w:szCs w:val="24"/>
        </w:rPr>
        <w:t>*</w:t>
      </w:r>
      <w:r w:rsidRPr="00646AFA">
        <w:rPr>
          <w:rFonts w:ascii="Times New Roman" w:hAnsi="Times New Roman"/>
          <w:sz w:val="24"/>
          <w:szCs w:val="24"/>
        </w:rPr>
        <w:t>True</w:t>
      </w:r>
    </w:p>
    <w:p w:rsidR="006647FB" w:rsidRDefault="00713003" w:rsidP="006770BE">
      <w:pPr>
        <w:pStyle w:val="NoSpacing"/>
        <w:numPr>
          <w:ilvl w:val="0"/>
          <w:numId w:val="128"/>
        </w:numPr>
        <w:ind w:hanging="360"/>
        <w:jc w:val="left"/>
        <w:rPr>
          <w:rFonts w:ascii="Times New Roman" w:hAnsi="Times New Roman"/>
          <w:sz w:val="24"/>
          <w:szCs w:val="24"/>
        </w:rPr>
      </w:pPr>
      <w:r w:rsidRPr="00646AFA">
        <w:rPr>
          <w:rFonts w:ascii="Times New Roman" w:hAnsi="Times New Roman"/>
          <w:sz w:val="24"/>
          <w:szCs w:val="24"/>
        </w:rPr>
        <w:t xml:space="preserve"> Anomie is the feeling of loss we experience after a death, disappointment, or tragedy. </w:t>
      </w:r>
      <w:r w:rsidR="006647FB">
        <w:rPr>
          <w:rFonts w:ascii="Times New Roman" w:hAnsi="Times New Roman"/>
          <w:sz w:val="24"/>
          <w:szCs w:val="24"/>
        </w:rPr>
        <w:t>*</w:t>
      </w:r>
      <w:r w:rsidRPr="00646AFA">
        <w:rPr>
          <w:rFonts w:ascii="Times New Roman" w:hAnsi="Times New Roman"/>
          <w:sz w:val="24"/>
          <w:szCs w:val="24"/>
        </w:rPr>
        <w:t>False</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In 2019, the elderly comprised 16.50 percent of the total U.S. population of 328,239,523 individuals or roughly a 7,980,517 person increase from 2014 (2014 had 46,179,004 elderly at 14.48%).</w:t>
      </w:r>
      <w:r w:rsidR="006647FB" w:rsidRPr="006647FB">
        <w:rPr>
          <w:rFonts w:ascii="Times New Roman" w:hAnsi="Times New Roman"/>
          <w:sz w:val="24"/>
          <w:szCs w:val="24"/>
        </w:rPr>
        <w:t xml:space="preserve"> </w:t>
      </w:r>
      <w:r w:rsidRPr="006647FB">
        <w:rPr>
          <w:rFonts w:ascii="Times New Roman" w:hAnsi="Times New Roman"/>
          <w:sz w:val="24"/>
          <w:szCs w:val="24"/>
        </w:rPr>
        <w:t>*True</w:t>
      </w:r>
    </w:p>
    <w:p w:rsidR="006647FB" w:rsidRDefault="006770BE" w:rsidP="006770BE">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In 2019, the elderly numbered 54,159,521</w:t>
      </w:r>
      <w:r w:rsidR="006647FB" w:rsidRPr="006647FB">
        <w:rPr>
          <w:rFonts w:ascii="Times New Roman" w:hAnsi="Times New Roman"/>
          <w:sz w:val="24"/>
          <w:szCs w:val="24"/>
        </w:rPr>
        <w:t xml:space="preserve"> </w:t>
      </w:r>
      <w:r w:rsidRPr="006647FB">
        <w:rPr>
          <w:rFonts w:ascii="Times New Roman" w:hAnsi="Times New Roman"/>
          <w:sz w:val="24"/>
          <w:szCs w:val="24"/>
        </w:rPr>
        <w:t>*True</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In 2019 and coming decades the U.S. population is growing older and older.</w:t>
      </w:r>
      <w:r w:rsidR="006647FB" w:rsidRPr="006647FB">
        <w:rPr>
          <w:rFonts w:ascii="Times New Roman" w:hAnsi="Times New Roman"/>
          <w:sz w:val="24"/>
          <w:szCs w:val="24"/>
        </w:rPr>
        <w:t xml:space="preserve"> </w:t>
      </w:r>
      <w:r w:rsidRPr="006647FB">
        <w:rPr>
          <w:rFonts w:ascii="Times New Roman" w:hAnsi="Times New Roman"/>
          <w:sz w:val="24"/>
          <w:szCs w:val="24"/>
        </w:rPr>
        <w:t>*True</w:t>
      </w:r>
      <w:r w:rsidR="006647FB" w:rsidRPr="006647FB">
        <w:rPr>
          <w:rFonts w:ascii="Times New Roman" w:hAnsi="Times New Roman"/>
          <w:sz w:val="24"/>
          <w:szCs w:val="24"/>
        </w:rPr>
        <w:t xml:space="preserve"> </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The current U.S. elderly and near elderly (those turning 65 no later than the year 2029) had fewer children per couple than did their parents. Then their own children had fewer children than the current elderly and near elderly did when they were younger.</w:t>
      </w:r>
      <w:r w:rsidR="006647FB" w:rsidRPr="006647FB">
        <w:rPr>
          <w:rFonts w:ascii="Times New Roman" w:hAnsi="Times New Roman"/>
          <w:sz w:val="24"/>
          <w:szCs w:val="24"/>
        </w:rPr>
        <w:t xml:space="preserve"> </w:t>
      </w:r>
      <w:r w:rsidRPr="006647FB">
        <w:rPr>
          <w:rFonts w:ascii="Times New Roman" w:hAnsi="Times New Roman"/>
          <w:sz w:val="24"/>
          <w:szCs w:val="24"/>
        </w:rPr>
        <w:t>*True</w:t>
      </w:r>
      <w:r w:rsidR="006647FB" w:rsidRPr="006647FB">
        <w:rPr>
          <w:rFonts w:ascii="Times New Roman" w:hAnsi="Times New Roman"/>
          <w:sz w:val="24"/>
          <w:szCs w:val="24"/>
        </w:rPr>
        <w:t xml:space="preserve"> </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In short, we have fewer working age, retirement tax-paying, younger members of society than is needed to support the costs of retirement benefits to the elderly.</w:t>
      </w:r>
      <w:r w:rsidR="006647FB" w:rsidRPr="006647FB">
        <w:rPr>
          <w:rFonts w:ascii="Times New Roman" w:hAnsi="Times New Roman"/>
          <w:sz w:val="24"/>
          <w:szCs w:val="24"/>
        </w:rPr>
        <w:t xml:space="preserve"> </w:t>
      </w:r>
      <w:r w:rsidRPr="006647FB">
        <w:rPr>
          <w:rFonts w:ascii="Times New Roman" w:hAnsi="Times New Roman"/>
          <w:sz w:val="24"/>
          <w:szCs w:val="24"/>
        </w:rPr>
        <w:t>*True</w:t>
      </w:r>
      <w:r w:rsidR="006647FB" w:rsidRPr="006647FB">
        <w:rPr>
          <w:rFonts w:ascii="Times New Roman" w:hAnsi="Times New Roman"/>
          <w:sz w:val="24"/>
          <w:szCs w:val="24"/>
        </w:rPr>
        <w:t xml:space="preserve"> </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lastRenderedPageBreak/>
        <w:t xml:space="preserve">A Recent </w:t>
      </w:r>
      <w:proofErr w:type="spellStart"/>
      <w:r w:rsidRPr="006647FB">
        <w:rPr>
          <w:rFonts w:ascii="Times New Roman" w:hAnsi="Times New Roman"/>
          <w:sz w:val="24"/>
          <w:szCs w:val="24"/>
        </w:rPr>
        <w:t>PewResearch</w:t>
      </w:r>
      <w:proofErr w:type="spellEnd"/>
      <w:r w:rsidRPr="006647FB">
        <w:rPr>
          <w:rFonts w:ascii="Times New Roman" w:hAnsi="Times New Roman"/>
          <w:sz w:val="24"/>
          <w:szCs w:val="24"/>
        </w:rPr>
        <w:t xml:space="preserve"> report estimated that there were 64 million Americans living in multigenerational households in 2016</w:t>
      </w:r>
      <w:r w:rsidR="006647FB" w:rsidRPr="006647FB">
        <w:rPr>
          <w:rFonts w:ascii="Times New Roman" w:hAnsi="Times New Roman"/>
          <w:sz w:val="24"/>
          <w:szCs w:val="24"/>
        </w:rPr>
        <w:t xml:space="preserve"> </w:t>
      </w:r>
      <w:r w:rsidRPr="006647FB">
        <w:rPr>
          <w:rFonts w:ascii="Times New Roman" w:hAnsi="Times New Roman"/>
          <w:sz w:val="24"/>
          <w:szCs w:val="24"/>
        </w:rPr>
        <w:t>*True</w:t>
      </w:r>
      <w:r w:rsidR="006647FB" w:rsidRPr="006647FB">
        <w:rPr>
          <w:rFonts w:ascii="Times New Roman" w:hAnsi="Times New Roman"/>
          <w:sz w:val="24"/>
          <w:szCs w:val="24"/>
        </w:rPr>
        <w:t xml:space="preserve"> </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A Population Pyramid is the graphic representation of specified 5-year age groups within a population and by being males or females.</w:t>
      </w:r>
      <w:r w:rsidR="006647FB" w:rsidRPr="006647FB">
        <w:rPr>
          <w:rFonts w:ascii="Times New Roman" w:hAnsi="Times New Roman"/>
          <w:sz w:val="24"/>
          <w:szCs w:val="24"/>
        </w:rPr>
        <w:t xml:space="preserve"> </w:t>
      </w:r>
      <w:r w:rsidRPr="006647FB">
        <w:rPr>
          <w:rFonts w:ascii="Times New Roman" w:hAnsi="Times New Roman"/>
          <w:sz w:val="24"/>
          <w:szCs w:val="24"/>
        </w:rPr>
        <w:t>*True</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The General Fertility Rate (GFR) is the number of births in a year per 1,000 women ages 15-44.</w:t>
      </w:r>
      <w:r w:rsidR="006647FB" w:rsidRPr="006647FB">
        <w:rPr>
          <w:rFonts w:ascii="Times New Roman" w:hAnsi="Times New Roman"/>
          <w:sz w:val="24"/>
          <w:szCs w:val="24"/>
        </w:rPr>
        <w:t xml:space="preserve"> </w:t>
      </w:r>
      <w:r w:rsidRPr="006647FB">
        <w:rPr>
          <w:rFonts w:ascii="Times New Roman" w:hAnsi="Times New Roman"/>
          <w:sz w:val="24"/>
          <w:szCs w:val="24"/>
        </w:rPr>
        <w:t>*True</w:t>
      </w:r>
      <w:r w:rsidR="006647FB" w:rsidRPr="006647FB">
        <w:rPr>
          <w:rFonts w:ascii="Times New Roman" w:hAnsi="Times New Roman"/>
          <w:sz w:val="24"/>
          <w:szCs w:val="24"/>
        </w:rPr>
        <w:t xml:space="preserve"> </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 xml:space="preserve">The Completed Fertility is the total number of children a woman had in her </w:t>
      </w:r>
      <w:proofErr w:type="gramStart"/>
      <w:r w:rsidRPr="006647FB">
        <w:rPr>
          <w:rFonts w:ascii="Times New Roman" w:hAnsi="Times New Roman"/>
          <w:sz w:val="24"/>
          <w:szCs w:val="24"/>
        </w:rPr>
        <w:t>life time</w:t>
      </w:r>
      <w:proofErr w:type="gramEnd"/>
      <w:r w:rsidRPr="006647FB">
        <w:rPr>
          <w:rFonts w:ascii="Times New Roman" w:hAnsi="Times New Roman"/>
          <w:sz w:val="24"/>
          <w:szCs w:val="24"/>
        </w:rPr>
        <w:t xml:space="preserve"> (typically by ages 44 or slightly thereafter. *True</w:t>
      </w:r>
      <w:r w:rsidR="006647FB" w:rsidRPr="006647FB">
        <w:rPr>
          <w:rFonts w:ascii="Times New Roman" w:hAnsi="Times New Roman"/>
          <w:sz w:val="24"/>
          <w:szCs w:val="24"/>
        </w:rPr>
        <w:t xml:space="preserve"> </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 xml:space="preserve">A May 2019 </w:t>
      </w:r>
      <w:proofErr w:type="spellStart"/>
      <w:r w:rsidRPr="006647FB">
        <w:rPr>
          <w:rFonts w:ascii="Times New Roman" w:hAnsi="Times New Roman"/>
          <w:sz w:val="24"/>
          <w:szCs w:val="24"/>
        </w:rPr>
        <w:t>PewResearch</w:t>
      </w:r>
      <w:proofErr w:type="spellEnd"/>
      <w:r w:rsidRPr="006647FB">
        <w:rPr>
          <w:rFonts w:ascii="Times New Roman" w:hAnsi="Times New Roman"/>
          <w:sz w:val="24"/>
          <w:szCs w:val="24"/>
        </w:rPr>
        <w:t xml:space="preserve"> Report identified how 3 powerful measures of U.S. Fertility between 1950 and 2018 indicate that the U.S. Fertility has hit an </w:t>
      </w:r>
      <w:proofErr w:type="spellStart"/>
      <w:r w:rsidRPr="006647FB">
        <w:rPr>
          <w:rFonts w:ascii="Times New Roman" w:hAnsi="Times New Roman"/>
          <w:sz w:val="24"/>
          <w:szCs w:val="24"/>
        </w:rPr>
        <w:t>all time</w:t>
      </w:r>
      <w:proofErr w:type="spellEnd"/>
      <w:r w:rsidRPr="006647FB">
        <w:rPr>
          <w:rFonts w:ascii="Times New Roman" w:hAnsi="Times New Roman"/>
          <w:sz w:val="24"/>
          <w:szCs w:val="24"/>
        </w:rPr>
        <w:t xml:space="preserve"> low</w:t>
      </w:r>
      <w:r w:rsidR="006647FB" w:rsidRPr="006647FB">
        <w:rPr>
          <w:rFonts w:ascii="Times New Roman" w:hAnsi="Times New Roman"/>
          <w:sz w:val="24"/>
          <w:szCs w:val="24"/>
        </w:rPr>
        <w:t xml:space="preserve"> </w:t>
      </w:r>
      <w:r w:rsidRPr="006647FB">
        <w:rPr>
          <w:rFonts w:ascii="Times New Roman" w:hAnsi="Times New Roman"/>
          <w:sz w:val="24"/>
          <w:szCs w:val="24"/>
        </w:rPr>
        <w:t>*True</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Total Fertility Rate (TFR) is deﬁned as the number of children the average woman has in her lifetime.</w:t>
      </w:r>
      <w:r w:rsidR="006647FB" w:rsidRPr="006647FB">
        <w:rPr>
          <w:rFonts w:ascii="Times New Roman" w:hAnsi="Times New Roman"/>
          <w:sz w:val="24"/>
          <w:szCs w:val="24"/>
        </w:rPr>
        <w:t xml:space="preserve"> </w:t>
      </w:r>
      <w:r w:rsidRPr="006647FB">
        <w:rPr>
          <w:rFonts w:ascii="Times New Roman" w:hAnsi="Times New Roman"/>
          <w:sz w:val="24"/>
          <w:szCs w:val="24"/>
        </w:rPr>
        <w:t>*True</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 xml:space="preserve">Based on the </w:t>
      </w:r>
      <w:proofErr w:type="spellStart"/>
      <w:r w:rsidRPr="006647FB">
        <w:rPr>
          <w:rFonts w:ascii="Times New Roman" w:hAnsi="Times New Roman"/>
          <w:sz w:val="24"/>
          <w:szCs w:val="24"/>
        </w:rPr>
        <w:t>PewResearch</w:t>
      </w:r>
      <w:proofErr w:type="spellEnd"/>
      <w:r w:rsidRPr="006647FB">
        <w:rPr>
          <w:rFonts w:ascii="Times New Roman" w:hAnsi="Times New Roman"/>
          <w:sz w:val="24"/>
          <w:szCs w:val="24"/>
        </w:rPr>
        <w:t xml:space="preserve"> article, the GFR, CFR and TFR indicate that U.S. fertility is mostly on decline.</w:t>
      </w:r>
      <w:r w:rsidR="006647FB" w:rsidRPr="006647FB">
        <w:rPr>
          <w:rFonts w:ascii="Times New Roman" w:hAnsi="Times New Roman"/>
          <w:sz w:val="24"/>
          <w:szCs w:val="24"/>
        </w:rPr>
        <w:t xml:space="preserve"> </w:t>
      </w:r>
      <w:r w:rsidRPr="006647FB">
        <w:rPr>
          <w:rFonts w:ascii="Times New Roman" w:hAnsi="Times New Roman"/>
          <w:sz w:val="24"/>
          <w:szCs w:val="24"/>
        </w:rPr>
        <w:t>*True</w:t>
      </w:r>
    </w:p>
    <w:p w:rsidR="006647FB" w:rsidRDefault="006770BE" w:rsidP="006647FB">
      <w:pPr>
        <w:pStyle w:val="NoSpacing"/>
        <w:numPr>
          <w:ilvl w:val="0"/>
          <w:numId w:val="128"/>
        </w:numPr>
        <w:ind w:hanging="360"/>
        <w:jc w:val="left"/>
        <w:rPr>
          <w:rFonts w:ascii="Times New Roman" w:hAnsi="Times New Roman"/>
          <w:sz w:val="24"/>
          <w:szCs w:val="24"/>
        </w:rPr>
      </w:pPr>
      <w:r w:rsidRPr="006647FB">
        <w:rPr>
          <w:rFonts w:ascii="Times New Roman" w:hAnsi="Times New Roman"/>
          <w:sz w:val="24"/>
          <w:szCs w:val="24"/>
        </w:rPr>
        <w:t>Clearly, the older the age category, the lower the sex Ratio.</w:t>
      </w:r>
      <w:r w:rsidR="006647FB" w:rsidRPr="006647FB">
        <w:rPr>
          <w:rFonts w:ascii="Times New Roman" w:hAnsi="Times New Roman"/>
          <w:sz w:val="24"/>
          <w:szCs w:val="24"/>
        </w:rPr>
        <w:t xml:space="preserve"> </w:t>
      </w:r>
      <w:r w:rsidRPr="006647FB">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From the same 2018 U.S. Census report we see a variety of marital statuses and living arrangements for elderly males and females as of 2016. Figure 9 shows these 2016 counts The Census report stated that only 6 percent of elderly females and 6 percent of elderly males had never married.  </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From the same 2018 U.S. Census </w:t>
      </w:r>
      <w:proofErr w:type="gramStart"/>
      <w:r w:rsidRPr="007261EE">
        <w:rPr>
          <w:rFonts w:ascii="Times New Roman" w:hAnsi="Times New Roman"/>
          <w:sz w:val="24"/>
          <w:szCs w:val="24"/>
        </w:rPr>
        <w:t>report  we</w:t>
      </w:r>
      <w:proofErr w:type="gramEnd"/>
      <w:r w:rsidRPr="007261EE">
        <w:rPr>
          <w:rFonts w:ascii="Times New Roman" w:hAnsi="Times New Roman"/>
          <w:sz w:val="24"/>
          <w:szCs w:val="24"/>
        </w:rPr>
        <w:t xml:space="preserve"> see that there is  quite the contrast to the 31 percent of females ages 15-64 and the 37 percent of males ages 15-64 who had never married (page 5). *True</w:t>
      </w:r>
      <w:r w:rsidR="006647FB" w:rsidRPr="007261EE">
        <w:rPr>
          <w:rFonts w:ascii="Times New Roman" w:hAnsi="Times New Roman"/>
          <w:sz w:val="24"/>
          <w:szCs w:val="24"/>
        </w:rPr>
        <w:t xml:space="preserve"> </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From the same 2018 U.S. Census report  you can see that for the 65-70 year old elderly divorced there was a higher percentage of elderly divorced (14.0% males and 18.2% females) than is found in the two oldest age categories of elderly ages 75-84 (9.5% males and 13.0% females) ages 85 (6.0% males and 8.0% females).</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From the same 2018 U.S. Census </w:t>
      </w:r>
      <w:proofErr w:type="gramStart"/>
      <w:r w:rsidRPr="007261EE">
        <w:rPr>
          <w:rFonts w:ascii="Times New Roman" w:hAnsi="Times New Roman"/>
          <w:sz w:val="24"/>
          <w:szCs w:val="24"/>
        </w:rPr>
        <w:t>report  you</w:t>
      </w:r>
      <w:proofErr w:type="gramEnd"/>
      <w:r w:rsidRPr="007261EE">
        <w:rPr>
          <w:rFonts w:ascii="Times New Roman" w:hAnsi="Times New Roman"/>
          <w:sz w:val="24"/>
          <w:szCs w:val="24"/>
        </w:rPr>
        <w:t xml:space="preserve"> can see that the elderly ages 65 and older had higher percentage divorce (11.9% males and 15.1% females) than did those ages 15-64 (9.7% males and 12.3% females).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The Baby Boomer elderly (who in 2016 would be between ages 65-74) divorced more than any generation before or since.</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The younger generations are marrying less than any generation before them.  Finally, notice more divorced females than males at all ages.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In general, divorced males remarry sooner after their divorce than females.</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In 2019 the United Nations released a report on the World’s Elderly.  Table 2 shows the actual and future estimated numbers of elderly ages 65+ for 2019 and 2050.  There </w:t>
      </w:r>
      <w:proofErr w:type="gramStart"/>
      <w:r w:rsidRPr="007261EE">
        <w:rPr>
          <w:rFonts w:ascii="Times New Roman" w:hAnsi="Times New Roman"/>
          <w:sz w:val="24"/>
          <w:szCs w:val="24"/>
        </w:rPr>
        <w:t>are</w:t>
      </w:r>
      <w:proofErr w:type="gramEnd"/>
      <w:r w:rsidRPr="007261EE">
        <w:rPr>
          <w:rFonts w:ascii="Times New Roman" w:hAnsi="Times New Roman"/>
          <w:sz w:val="24"/>
          <w:szCs w:val="24"/>
        </w:rPr>
        <w:t xml:space="preserve"> an astounding 702,900,000 (702 million) elderly in the world in 2019 but by the year 2050 there will be even more at 1,548,900,000 (1.5 billion).  That is an increase of over 846 million!</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Table 2 also provides percentage changes between 2019 and 2050 shows that the world’s increases </w:t>
      </w:r>
      <w:proofErr w:type="spellStart"/>
      <w:r w:rsidRPr="007261EE">
        <w:rPr>
          <w:rFonts w:ascii="Times New Roman" w:hAnsi="Times New Roman"/>
          <w:sz w:val="24"/>
          <w:szCs w:val="24"/>
        </w:rPr>
        <w:t>elederly</w:t>
      </w:r>
      <w:proofErr w:type="spellEnd"/>
      <w:r w:rsidRPr="007261EE">
        <w:rPr>
          <w:rFonts w:ascii="Times New Roman" w:hAnsi="Times New Roman"/>
          <w:sz w:val="24"/>
          <w:szCs w:val="24"/>
        </w:rPr>
        <w:t xml:space="preserve"> are coming from Sub-Sahara Africa (218%), Northern Africa (226%), Central and Southern Asia (176%), Eastern and South-Eastern Asia (120%), Latin America and Car. (156%), and Oceana (190%).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The newest generation that followed Gen Y Millennials is now called the “Generation Z</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lastRenderedPageBreak/>
        <w:t>Generation Z is the generation born after 1996 that includes the only generation born with “Smart phone” technology abundantly available.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The newest Canadian and U.S generation to be identified has been called “Generation Z.” They are </w:t>
      </w:r>
      <w:proofErr w:type="gramStart"/>
      <w:r w:rsidRPr="007261EE">
        <w:rPr>
          <w:rFonts w:ascii="Times New Roman" w:hAnsi="Times New Roman"/>
          <w:sz w:val="24"/>
          <w:szCs w:val="24"/>
        </w:rPr>
        <w:t>estimated  as</w:t>
      </w:r>
      <w:proofErr w:type="gramEnd"/>
      <w:r w:rsidRPr="007261EE">
        <w:rPr>
          <w:rFonts w:ascii="Times New Roman" w:hAnsi="Times New Roman"/>
          <w:sz w:val="24"/>
          <w:szCs w:val="24"/>
        </w:rPr>
        <w:t xml:space="preserve"> of 2020 to include 24+ million people in the U.S. alone.</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Pew reported that unlike previous generations, Gen Z is “Members of Gen Z are more racially and ethnically diverse than any previous generation, and they are on track to be the most well-educated generation yet. They are also digital natives who have little or no memory of the world as it existed before smartphones.” </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There is no governmental or educational organization that has the authority to define what makes up a generation.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These Gen X, Y, and Z generation members and their world-wide counterparts will likely see that females in their age groups outlive males.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Generally speaking, females outlive males in almost every age category in the world. Females of all ages in most countries of the world, have a higher life expectancy than men.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Life Expectancy is the average numbers of years a person born today may expect to live. Table 3 shows the 2015 to 2020 U.N. data on life expectancies by world region.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Worldwide, females out live males on the average of 4.8 years (Life expectancy of females was 74.7 years and males only 69.9 years).</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Many of the now adult children of U.S. elderly are finding a larger social trend that no one anticipated they would experience. This trend has developed over the last 30-45 years and is now replacing as much foster care as states can arrange to replace.</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In the U.S. in 2014 there were approximately 73,692,000 children.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Figure 11 shows the trend of which type of living arrangements U.S. children who live in the home of their </w:t>
      </w:r>
      <w:proofErr w:type="gramStart"/>
      <w:r w:rsidRPr="007261EE">
        <w:rPr>
          <w:rFonts w:ascii="Times New Roman" w:hAnsi="Times New Roman"/>
          <w:sz w:val="24"/>
          <w:szCs w:val="24"/>
        </w:rPr>
        <w:t>grandparents</w:t>
      </w:r>
      <w:proofErr w:type="gramEnd"/>
      <w:r w:rsidRPr="007261EE">
        <w:rPr>
          <w:rFonts w:ascii="Times New Roman" w:hAnsi="Times New Roman"/>
          <w:sz w:val="24"/>
          <w:szCs w:val="24"/>
        </w:rPr>
        <w:t xml:space="preserve"> experience between 1990 and 2014.   Those shows that all the research cited above and the trends between 1990 to 2014 indicate steady larger social trends of grandparents providing kinship care. *True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Since there are still Baby Boomers who are reaching age 65, there will be higher and higher percentages of divorced males and females.</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The Government accounting office predicted back in 2015 that the Trust Fund would be depleted by the year 2033 unless changes are set into place to tax or benefit in different ways.</w:t>
      </w:r>
      <w:r w:rsidR="006647FB" w:rsidRPr="007261EE">
        <w:rPr>
          <w:rFonts w:ascii="Times New Roman" w:hAnsi="Times New Roman"/>
          <w:sz w:val="24"/>
          <w:szCs w:val="24"/>
        </w:rPr>
        <w:t xml:space="preserve"> </w:t>
      </w:r>
      <w:r w:rsidRPr="007261EE">
        <w:rPr>
          <w:rFonts w:ascii="Times New Roman" w:hAnsi="Times New Roman"/>
          <w:sz w:val="24"/>
          <w:szCs w:val="24"/>
        </w:rPr>
        <w:t>*True</w:t>
      </w:r>
    </w:p>
    <w:p w:rsidR="006770BE" w:rsidRPr="007261EE" w:rsidRDefault="006770BE" w:rsidP="004C328A">
      <w:pPr>
        <w:pStyle w:val="NoSpacing"/>
        <w:numPr>
          <w:ilvl w:val="0"/>
          <w:numId w:val="128"/>
        </w:numPr>
        <w:ind w:hanging="360"/>
        <w:jc w:val="left"/>
        <w:rPr>
          <w:rFonts w:ascii="Times New Roman" w:hAnsi="Times New Roman"/>
          <w:sz w:val="24"/>
          <w:szCs w:val="24"/>
        </w:rPr>
      </w:pPr>
      <w:r w:rsidRPr="007261EE">
        <w:rPr>
          <w:rFonts w:ascii="Times New Roman" w:hAnsi="Times New Roman"/>
          <w:sz w:val="24"/>
          <w:szCs w:val="24"/>
        </w:rPr>
        <w:t xml:space="preserve">U.S.  national deficits are higher than ever before, economic damage from recent pandemic and other disasters have permanently damage the economy, and many </w:t>
      </w:r>
      <w:proofErr w:type="gramStart"/>
      <w:r w:rsidRPr="007261EE">
        <w:rPr>
          <w:rFonts w:ascii="Times New Roman" w:hAnsi="Times New Roman"/>
          <w:sz w:val="24"/>
          <w:szCs w:val="24"/>
        </w:rPr>
        <w:t>elderly</w:t>
      </w:r>
      <w:proofErr w:type="gramEnd"/>
      <w:r w:rsidRPr="007261EE">
        <w:rPr>
          <w:rFonts w:ascii="Times New Roman" w:hAnsi="Times New Roman"/>
          <w:sz w:val="24"/>
          <w:szCs w:val="24"/>
        </w:rPr>
        <w:t xml:space="preserve"> simply can’t retire until many years after age 65.  *True</w:t>
      </w:r>
    </w:p>
    <w:p w:rsidR="006770BE" w:rsidRPr="006770BE" w:rsidRDefault="006770BE" w:rsidP="006770BE">
      <w:pPr>
        <w:pStyle w:val="NoSpacing"/>
        <w:rPr>
          <w:rFonts w:ascii="Times New Roman" w:hAnsi="Times New Roman"/>
          <w:sz w:val="24"/>
          <w:szCs w:val="24"/>
        </w:rPr>
      </w:pPr>
    </w:p>
    <w:p w:rsidR="006770BE" w:rsidRPr="00646AFA" w:rsidRDefault="006770BE" w:rsidP="00713003">
      <w:pPr>
        <w:pStyle w:val="NoSpacing"/>
        <w:rPr>
          <w:rFonts w:ascii="Times New Roman" w:hAnsi="Times New Roman"/>
          <w:sz w:val="24"/>
          <w:szCs w:val="24"/>
        </w:rPr>
      </w:pPr>
    </w:p>
    <w:p w:rsidR="00713003" w:rsidRPr="00A06059" w:rsidRDefault="00713003" w:rsidP="00713003">
      <w:pPr>
        <w:pStyle w:val="NoSpacing"/>
        <w:rPr>
          <w:rFonts w:ascii="Times New Roman" w:hAnsi="Times New Roman"/>
          <w:b/>
          <w:sz w:val="32"/>
          <w:szCs w:val="32"/>
        </w:rPr>
      </w:pPr>
      <w:r>
        <w:rPr>
          <w:rFonts w:ascii="Times New Roman" w:hAnsi="Times New Roman"/>
          <w:b/>
          <w:sz w:val="32"/>
          <w:szCs w:val="32"/>
        </w:rPr>
        <w:t>Fill in the Blank Questions</w:t>
      </w:r>
    </w:p>
    <w:p w:rsidR="00713003" w:rsidRPr="00646AFA" w:rsidRDefault="00713003" w:rsidP="00713003">
      <w:pPr>
        <w:pStyle w:val="NoSpacing"/>
        <w:rPr>
          <w:rFonts w:ascii="Times New Roman" w:hAnsi="Times New Roman"/>
          <w:b/>
          <w:sz w:val="24"/>
          <w:szCs w:val="24"/>
          <w:u w:val="single"/>
        </w:rPr>
      </w:pP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Gerontology is the scientific study of the ____________and _______________of aging and growing old.  Process and phenomena</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Government usually sets ____ as start of the elderly years.  65+</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Many elderly people feel they need to be at least _______ years old before it’s their time to feel elderly.  70</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Which sociological subfield of Gerontology focuses on the non-physical and social aspects of aging?  Social gerontology</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lastRenderedPageBreak/>
        <w:t xml:space="preserve">Name at least 3 disciplines that study the process of </w:t>
      </w:r>
      <w:proofErr w:type="gramStart"/>
      <w:r w:rsidRPr="00C67C45">
        <w:rPr>
          <w:rFonts w:ascii="Times New Roman" w:hAnsi="Times New Roman"/>
          <w:sz w:val="24"/>
          <w:szCs w:val="24"/>
        </w:rPr>
        <w:t>aging?</w:t>
      </w:r>
      <w:proofErr w:type="gramEnd"/>
      <w:r w:rsidRPr="00C67C45">
        <w:rPr>
          <w:rFonts w:ascii="Times New Roman" w:hAnsi="Times New Roman"/>
          <w:sz w:val="24"/>
          <w:szCs w:val="24"/>
        </w:rPr>
        <w:t xml:space="preserve">   Biological Scientists, Medical Scientists, Financial Scientist, Economic Scientists, Social Scientist</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A living person who has had their 100</w:t>
      </w:r>
      <w:r w:rsidRPr="00C67C45">
        <w:rPr>
          <w:rFonts w:ascii="Times New Roman" w:hAnsi="Times New Roman"/>
          <w:sz w:val="24"/>
          <w:szCs w:val="24"/>
          <w:vertAlign w:val="superscript"/>
        </w:rPr>
        <w:t>th</w:t>
      </w:r>
      <w:r w:rsidRPr="00C67C45">
        <w:rPr>
          <w:rFonts w:ascii="Times New Roman" w:hAnsi="Times New Roman"/>
          <w:sz w:val="24"/>
          <w:szCs w:val="24"/>
        </w:rPr>
        <w:t xml:space="preserve"> birthday is called a _____________________.  Centenarian</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value, respect, and reverence of one’s elderly which is often accompanied by care giving and support of the elderly are called _____________________.   Filial piety</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An ideal sequence of events and positions an average person is expected to experience as he/she matures and moves through life is called ______________. Life course</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By young adulthood, _________ is a prime value which leads many to move out on their own and gain their own experience.  Independence</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__________are the social, emotional, biological, intellectual, and spiritual processes associated with aging.  Senescence</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 xml:space="preserve">_____________ is the prejudice and discrimination against a person based on his/her chronological age. Ageism </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Continuity theory claims that________________________. Older adults maintain patterns from their younger years</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_______________theory claims that elderly benefit from high levels of activity. Activity theory</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____________ claims that as the elderly realizes the inevitability of death, they begin to withdraw themselves from youthful roles.  Disengagement theory</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_______________ fell short of credibility due to lack of scientific data.  Disengagement theory</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__________________and __________________ theories have the most support from scientific data.  Continuity, Activity</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key to success in later-life is to _______________.  Stay active</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Modernization theory claims that ______________ and modernization have lowered the power and influence which the elderly once had which has led to much _______of elderly from the community. Industrialization, exclusion</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Modernization can help us to understand why the elderly have become ________ and ________ over the last century. Stigmatized, devalued</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Crude Birth Rate represents the number of _________per 1,000 population.  Live births</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General Fertility Rate represents the number of live births per 1,000 women of the ____to ____age range. 15, 44</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“Baby Boom” started in_______.  1946</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children born to Baby Boomers (1965-1981) are called ____________________? Generation X</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Birthrates decreased during the _____________but started to increase in 1946.  Depression</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World-at-War Generation represents those who served/lived through _________________.  World Wars I and II</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age range of “young-old” is ______.   65-74</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age range of “middle-old” is ______.   75-84</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age range of “old-old” is ______. 85 and older</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In most countries women have (a) _______ life expectancy as/than men.  Higher</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The average number of years a person born today may expect to live is called _____________. Life expectancy</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lastRenderedPageBreak/>
        <w:t>Sex ratio is the ________________.  Number of males per 100 females</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A group of people who share a statistical or demographic trait is called (a) ____________.   Cohort</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What is the estimated Baby Boomer population in the US in 2030?  ________   57.8</w:t>
      </w:r>
      <w:r w:rsidR="00C67C45" w:rsidRPr="00C67C45">
        <w:rPr>
          <w:rFonts w:ascii="Times New Roman" w:hAnsi="Times New Roman"/>
          <w:sz w:val="24"/>
          <w:szCs w:val="24"/>
        </w:rPr>
        <w:t xml:space="preserve">m </w:t>
      </w:r>
      <w:proofErr w:type="spellStart"/>
      <w:r w:rsidRPr="00C67C45">
        <w:rPr>
          <w:rFonts w:ascii="Times New Roman" w:hAnsi="Times New Roman"/>
          <w:sz w:val="24"/>
          <w:szCs w:val="24"/>
        </w:rPr>
        <w:t>illion</w:t>
      </w:r>
      <w:proofErr w:type="spellEnd"/>
      <w:r w:rsidR="00C67C45" w:rsidRPr="00C67C45">
        <w:rPr>
          <w:rFonts w:ascii="Times New Roman" w:hAnsi="Times New Roman"/>
          <w:sz w:val="24"/>
          <w:szCs w:val="24"/>
        </w:rPr>
        <w:t xml:space="preserve"> </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 xml:space="preserve">Gerontologists are concerned that Baby Boomers will place a ________ strain on the rest of society. Financial </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Another name for Gen Y is ______________. Millennials</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List at least two other “names” for Millennials.   Screenagers, Generation Y, Internet Generation</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 xml:space="preserve">Each generation is culturally _________ to the previous generations.  Distinct </w:t>
      </w:r>
    </w:p>
    <w:p w:rsidR="00C67C45"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A widower is a ____________.  Surviving husband</w:t>
      </w:r>
    </w:p>
    <w:p w:rsidR="00713003" w:rsidRDefault="00713003" w:rsidP="004C328A">
      <w:pPr>
        <w:pStyle w:val="NoSpacing"/>
        <w:numPr>
          <w:ilvl w:val="1"/>
          <w:numId w:val="128"/>
        </w:numPr>
        <w:rPr>
          <w:rFonts w:ascii="Times New Roman" w:hAnsi="Times New Roman"/>
          <w:sz w:val="24"/>
          <w:szCs w:val="24"/>
        </w:rPr>
      </w:pPr>
      <w:r w:rsidRPr="00C67C45">
        <w:rPr>
          <w:rFonts w:ascii="Times New Roman" w:hAnsi="Times New Roman"/>
          <w:sz w:val="24"/>
          <w:szCs w:val="24"/>
        </w:rPr>
        <w:t>Thanatology is scientific study of _______ and _________. Death, dying</w:t>
      </w:r>
    </w:p>
    <w:p w:rsidR="00C67C45" w:rsidRPr="00C67C45" w:rsidRDefault="00C67C45" w:rsidP="004C328A">
      <w:pPr>
        <w:pStyle w:val="NoSpacing"/>
        <w:numPr>
          <w:ilvl w:val="1"/>
          <w:numId w:val="128"/>
        </w:numPr>
        <w:rPr>
          <w:rFonts w:ascii="Times New Roman" w:hAnsi="Times New Roman"/>
          <w:sz w:val="24"/>
          <w:szCs w:val="24"/>
        </w:rPr>
      </w:pPr>
      <w:r>
        <w:rPr>
          <w:rFonts w:ascii="Times New Roman" w:hAnsi="Times New Roman"/>
          <w:sz w:val="24"/>
          <w:szCs w:val="24"/>
        </w:rPr>
        <w:t xml:space="preserve">The newest </w:t>
      </w:r>
      <w:proofErr w:type="gramStart"/>
      <w:r>
        <w:rPr>
          <w:rFonts w:ascii="Times New Roman" w:hAnsi="Times New Roman"/>
          <w:sz w:val="24"/>
          <w:szCs w:val="24"/>
        </w:rPr>
        <w:t>Generation  born</w:t>
      </w:r>
      <w:proofErr w:type="gramEnd"/>
      <w:r>
        <w:rPr>
          <w:rFonts w:ascii="Times New Roman" w:hAnsi="Times New Roman"/>
          <w:sz w:val="24"/>
          <w:szCs w:val="24"/>
        </w:rPr>
        <w:t xml:space="preserve"> beginning in 1996___________. Generation Z</w:t>
      </w:r>
    </w:p>
    <w:p w:rsidR="00713003" w:rsidRPr="00646AFA" w:rsidRDefault="00713003" w:rsidP="00713003">
      <w:pPr>
        <w:pStyle w:val="NoSpacing"/>
        <w:rPr>
          <w:rFonts w:ascii="Times New Roman" w:hAnsi="Times New Roman"/>
          <w:sz w:val="24"/>
          <w:szCs w:val="24"/>
        </w:rPr>
      </w:pPr>
    </w:p>
    <w:p w:rsidR="00713003" w:rsidRDefault="00713003"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Default="00232C78" w:rsidP="00713003">
      <w:pPr>
        <w:pStyle w:val="NoSpacing"/>
        <w:rPr>
          <w:rFonts w:ascii="Times New Roman" w:hAnsi="Times New Roman"/>
          <w:sz w:val="24"/>
          <w:szCs w:val="24"/>
        </w:rPr>
      </w:pPr>
    </w:p>
    <w:p w:rsidR="00232C78" w:rsidRPr="00646AFA" w:rsidRDefault="00232C78" w:rsidP="00713003">
      <w:pPr>
        <w:pStyle w:val="NoSpacing"/>
        <w:rPr>
          <w:rFonts w:ascii="Times New Roman" w:hAnsi="Times New Roman"/>
          <w:sz w:val="24"/>
          <w:szCs w:val="24"/>
        </w:rPr>
      </w:pPr>
    </w:p>
    <w:p w:rsidR="00713003" w:rsidRPr="000E7262" w:rsidRDefault="00713003" w:rsidP="00713003">
      <w:pPr>
        <w:jc w:val="center"/>
        <w:rPr>
          <w:b/>
          <w:sz w:val="40"/>
          <w:szCs w:val="40"/>
        </w:rPr>
      </w:pPr>
      <w:r w:rsidRPr="000E7262">
        <w:rPr>
          <w:b/>
          <w:sz w:val="40"/>
          <w:szCs w:val="40"/>
        </w:rPr>
        <w:lastRenderedPageBreak/>
        <w:t>Chapter 13: Family</w:t>
      </w:r>
    </w:p>
    <w:p w:rsidR="00713003" w:rsidRDefault="00713003" w:rsidP="00713003"/>
    <w:p w:rsidR="00713003" w:rsidRPr="000E7262" w:rsidRDefault="00713003" w:rsidP="00713003">
      <w:pPr>
        <w:rPr>
          <w:b/>
          <w:sz w:val="32"/>
          <w:szCs w:val="32"/>
        </w:rPr>
      </w:pPr>
      <w:r w:rsidRPr="000E7262">
        <w:rPr>
          <w:b/>
          <w:sz w:val="32"/>
          <w:szCs w:val="32"/>
        </w:rPr>
        <w:t>Multiple Choice Questions</w:t>
      </w:r>
    </w:p>
    <w:p w:rsidR="00713003" w:rsidRPr="000E7262" w:rsidRDefault="00713003" w:rsidP="00713003"/>
    <w:p w:rsidR="00713003" w:rsidRPr="000E7262" w:rsidRDefault="00713003" w:rsidP="00713003">
      <w:r w:rsidRPr="000E7262">
        <w:t>1. In all societies, the ___________ is the premier institution.</w:t>
      </w:r>
    </w:p>
    <w:p w:rsidR="00713003" w:rsidRPr="000E7262" w:rsidRDefault="00713003" w:rsidP="00713003">
      <w:r w:rsidRPr="000E7262">
        <w:t>a. religion</w:t>
      </w:r>
    </w:p>
    <w:p w:rsidR="00713003" w:rsidRPr="000E7262" w:rsidRDefault="00713003" w:rsidP="00713003">
      <w:r w:rsidRPr="000E7262">
        <w:t>b. education</w:t>
      </w:r>
    </w:p>
    <w:p w:rsidR="00713003" w:rsidRPr="000E7262" w:rsidRDefault="00713003" w:rsidP="00713003">
      <w:r w:rsidRPr="000E7262">
        <w:t>*c. family</w:t>
      </w:r>
    </w:p>
    <w:p w:rsidR="00713003" w:rsidRPr="000E7262" w:rsidRDefault="00713003" w:rsidP="00713003">
      <w:r w:rsidRPr="000E7262">
        <w:t>d. government</w:t>
      </w:r>
    </w:p>
    <w:p w:rsidR="00713003" w:rsidRPr="000E7262" w:rsidRDefault="00713003" w:rsidP="00713003"/>
    <w:p w:rsidR="00713003" w:rsidRPr="000E7262" w:rsidRDefault="00713003" w:rsidP="00713003">
      <w:r w:rsidRPr="000E7262">
        <w:t xml:space="preserve">2. ________________ are leaders among scientists who study the family.  </w:t>
      </w:r>
    </w:p>
    <w:p w:rsidR="00713003" w:rsidRPr="000E7262" w:rsidRDefault="00713003" w:rsidP="00713003">
      <w:r w:rsidRPr="000E7262">
        <w:t>a. Social Workers</w:t>
      </w:r>
    </w:p>
    <w:p w:rsidR="00713003" w:rsidRPr="000E7262" w:rsidRDefault="00713003" w:rsidP="00713003">
      <w:r w:rsidRPr="000E7262">
        <w:t>b. Psychologists</w:t>
      </w:r>
    </w:p>
    <w:p w:rsidR="00713003" w:rsidRPr="000E7262" w:rsidRDefault="00713003" w:rsidP="00713003">
      <w:r w:rsidRPr="000E7262">
        <w:t>c. Anthropologists</w:t>
      </w:r>
    </w:p>
    <w:p w:rsidR="00713003" w:rsidRPr="000E7262" w:rsidRDefault="00713003" w:rsidP="00713003">
      <w:r w:rsidRPr="000E7262">
        <w:t>*d. Sociologists</w:t>
      </w:r>
    </w:p>
    <w:p w:rsidR="00713003" w:rsidRPr="000E7262" w:rsidRDefault="00713003" w:rsidP="00713003"/>
    <w:p w:rsidR="00713003" w:rsidRPr="000E7262" w:rsidRDefault="00713003" w:rsidP="00713003">
      <w:r w:rsidRPr="000E7262">
        <w:t>3. In the US, around the year 1900, most families had ___ generations living in one home.</w:t>
      </w:r>
    </w:p>
    <w:p w:rsidR="00713003" w:rsidRPr="000E7262" w:rsidRDefault="00713003" w:rsidP="00713003">
      <w:r w:rsidRPr="000E7262">
        <w:t>a. 1</w:t>
      </w:r>
    </w:p>
    <w:p w:rsidR="00713003" w:rsidRPr="000E7262" w:rsidRDefault="00713003" w:rsidP="00713003">
      <w:r w:rsidRPr="000E7262">
        <w:t>b. 2</w:t>
      </w:r>
    </w:p>
    <w:p w:rsidR="00713003" w:rsidRPr="000E7262" w:rsidRDefault="00713003" w:rsidP="00713003">
      <w:r w:rsidRPr="000E7262">
        <w:t>*c. 3</w:t>
      </w:r>
    </w:p>
    <w:p w:rsidR="00713003" w:rsidRPr="000E7262" w:rsidRDefault="00713003" w:rsidP="00713003">
      <w:r w:rsidRPr="000E7262">
        <w:t>d. 4</w:t>
      </w:r>
    </w:p>
    <w:p w:rsidR="00713003" w:rsidRPr="000E7262" w:rsidRDefault="00713003" w:rsidP="00713003"/>
    <w:p w:rsidR="00713003" w:rsidRPr="000E7262" w:rsidRDefault="00713003" w:rsidP="00713003">
      <w:r w:rsidRPr="000E7262">
        <w:t xml:space="preserve">4. _______________ is a family group consisting of mother &amp; father and their children.  </w:t>
      </w:r>
    </w:p>
    <w:p w:rsidR="00713003" w:rsidRPr="000E7262" w:rsidRDefault="00713003" w:rsidP="00713003">
      <w:r w:rsidRPr="000E7262">
        <w:t>*a. Nuclear family</w:t>
      </w:r>
    </w:p>
    <w:p w:rsidR="00713003" w:rsidRPr="000E7262" w:rsidRDefault="00713003" w:rsidP="00713003">
      <w:r w:rsidRPr="000E7262">
        <w:t>b. Blended family</w:t>
      </w:r>
    </w:p>
    <w:p w:rsidR="00713003" w:rsidRPr="000E7262" w:rsidRDefault="00713003" w:rsidP="00713003">
      <w:r w:rsidRPr="000E7262">
        <w:t>c. Immediate family</w:t>
      </w:r>
    </w:p>
    <w:p w:rsidR="00713003" w:rsidRPr="000E7262" w:rsidRDefault="00713003" w:rsidP="00713003">
      <w:r w:rsidRPr="000E7262">
        <w:t>d. Direct family</w:t>
      </w:r>
    </w:p>
    <w:p w:rsidR="00713003" w:rsidRPr="000E7262" w:rsidRDefault="00713003" w:rsidP="00713003"/>
    <w:p w:rsidR="00713003" w:rsidRPr="000E7262" w:rsidRDefault="00713003" w:rsidP="00713003">
      <w:r w:rsidRPr="000E7262">
        <w:t xml:space="preserve">5. ________________ is the family created by remarriage including step siblings and parents.  </w:t>
      </w:r>
    </w:p>
    <w:p w:rsidR="00713003" w:rsidRPr="000E7262" w:rsidRDefault="00713003" w:rsidP="00713003">
      <w:r w:rsidRPr="000E7262">
        <w:t>a. Nuclear family</w:t>
      </w:r>
    </w:p>
    <w:p w:rsidR="00713003" w:rsidRPr="000E7262" w:rsidRDefault="00713003" w:rsidP="00713003">
      <w:r w:rsidRPr="000E7262">
        <w:t>*b. Blended family</w:t>
      </w:r>
    </w:p>
    <w:p w:rsidR="00713003" w:rsidRPr="000E7262" w:rsidRDefault="00713003" w:rsidP="00713003">
      <w:r w:rsidRPr="000E7262">
        <w:t>c. Immediate family</w:t>
      </w:r>
    </w:p>
    <w:p w:rsidR="00713003" w:rsidRPr="000E7262" w:rsidRDefault="00713003" w:rsidP="00713003">
      <w:r w:rsidRPr="000E7262">
        <w:t>d. Direct family</w:t>
      </w:r>
    </w:p>
    <w:p w:rsidR="00713003" w:rsidRPr="000E7262" w:rsidRDefault="00713003" w:rsidP="00713003"/>
    <w:p w:rsidR="00713003" w:rsidRPr="000E7262" w:rsidRDefault="00713003" w:rsidP="00713003">
      <w:r w:rsidRPr="000E7262">
        <w:t>6. Which family type is mostly preferred?</w:t>
      </w:r>
    </w:p>
    <w:p w:rsidR="00713003" w:rsidRPr="000E7262" w:rsidRDefault="00713003" w:rsidP="00713003">
      <w:r w:rsidRPr="000E7262">
        <w:t>*a. Nuclear family</w:t>
      </w:r>
    </w:p>
    <w:p w:rsidR="00713003" w:rsidRPr="000E7262" w:rsidRDefault="00713003" w:rsidP="00713003">
      <w:r w:rsidRPr="000E7262">
        <w:t>b. Blended family</w:t>
      </w:r>
    </w:p>
    <w:p w:rsidR="00713003" w:rsidRPr="000E7262" w:rsidRDefault="00713003" w:rsidP="00713003">
      <w:r w:rsidRPr="000E7262">
        <w:t>c. Immediate family</w:t>
      </w:r>
    </w:p>
    <w:p w:rsidR="00713003" w:rsidRPr="000E7262" w:rsidRDefault="00713003" w:rsidP="00713003">
      <w:r w:rsidRPr="000E7262">
        <w:t>d. Combined family</w:t>
      </w:r>
    </w:p>
    <w:p w:rsidR="00713003" w:rsidRPr="000E7262" w:rsidRDefault="00713003" w:rsidP="00713003"/>
    <w:p w:rsidR="00713003" w:rsidRPr="000E7262" w:rsidRDefault="00713003" w:rsidP="00713003">
      <w:r w:rsidRPr="000E7262">
        <w:t>7. ____________________ includes one's relatives beyond nuclear and blended family levels.</w:t>
      </w:r>
    </w:p>
    <w:p w:rsidR="00713003" w:rsidRPr="000E7262" w:rsidRDefault="00713003" w:rsidP="00713003">
      <w:r w:rsidRPr="000E7262">
        <w:t>a. Distant Family</w:t>
      </w:r>
    </w:p>
    <w:p w:rsidR="00713003" w:rsidRPr="000E7262" w:rsidRDefault="00713003" w:rsidP="00713003">
      <w:r w:rsidRPr="000E7262">
        <w:t>b. Extensive Family</w:t>
      </w:r>
    </w:p>
    <w:p w:rsidR="00713003" w:rsidRPr="000E7262" w:rsidRDefault="00713003" w:rsidP="00713003">
      <w:r w:rsidRPr="000E7262">
        <w:t>*c. Extended Family</w:t>
      </w:r>
    </w:p>
    <w:p w:rsidR="00713003" w:rsidRPr="000E7262" w:rsidRDefault="00713003" w:rsidP="00713003">
      <w:r w:rsidRPr="000E7262">
        <w:t>d. Inclusive Family</w:t>
      </w:r>
    </w:p>
    <w:p w:rsidR="00713003" w:rsidRPr="000E7262" w:rsidRDefault="00713003" w:rsidP="00713003"/>
    <w:p w:rsidR="00713003" w:rsidRPr="000E7262" w:rsidRDefault="00713003" w:rsidP="00713003">
      <w:r w:rsidRPr="000E7262">
        <w:t>8. The US Census Bureau’s 2011 study shows which group comprises the largest proportion of family types in the US?</w:t>
      </w:r>
    </w:p>
    <w:p w:rsidR="00713003" w:rsidRPr="000E7262" w:rsidRDefault="00713003" w:rsidP="00713003">
      <w:r w:rsidRPr="000E7262">
        <w:t>a. Never Married-Single</w:t>
      </w:r>
    </w:p>
    <w:p w:rsidR="00713003" w:rsidRPr="000E7262" w:rsidRDefault="00713003" w:rsidP="00713003">
      <w:r w:rsidRPr="000E7262">
        <w:t>b. Divorced</w:t>
      </w:r>
    </w:p>
    <w:p w:rsidR="00713003" w:rsidRPr="000E7262" w:rsidRDefault="00713003" w:rsidP="00713003">
      <w:r w:rsidRPr="000E7262">
        <w:t>*c. Married</w:t>
      </w:r>
    </w:p>
    <w:p w:rsidR="00713003" w:rsidRPr="000E7262" w:rsidRDefault="00713003" w:rsidP="00713003">
      <w:r w:rsidRPr="000E7262">
        <w:t>d. Separated</w:t>
      </w:r>
    </w:p>
    <w:p w:rsidR="00713003" w:rsidRPr="000E7262" w:rsidRDefault="00713003" w:rsidP="00713003"/>
    <w:p w:rsidR="00713003" w:rsidRPr="000E7262" w:rsidRDefault="00713003" w:rsidP="00713003">
      <w:r w:rsidRPr="000E7262">
        <w:t>9. The US Census Bureau’s 2011 study shows which group comprises the 2nd largest proportion of family types in the US?</w:t>
      </w:r>
    </w:p>
    <w:p w:rsidR="00713003" w:rsidRPr="000E7262" w:rsidRDefault="00713003" w:rsidP="00713003">
      <w:r w:rsidRPr="000E7262">
        <w:t>*a. Never Married-Single</w:t>
      </w:r>
    </w:p>
    <w:p w:rsidR="00713003" w:rsidRPr="000E7262" w:rsidRDefault="00713003" w:rsidP="00713003">
      <w:r w:rsidRPr="000E7262">
        <w:t>b. Divorced</w:t>
      </w:r>
    </w:p>
    <w:p w:rsidR="00713003" w:rsidRPr="000E7262" w:rsidRDefault="00713003" w:rsidP="00713003">
      <w:r w:rsidRPr="000E7262">
        <w:t>c. Married</w:t>
      </w:r>
    </w:p>
    <w:p w:rsidR="00713003" w:rsidRPr="000E7262" w:rsidRDefault="00713003" w:rsidP="00713003">
      <w:r w:rsidRPr="000E7262">
        <w:t>d. Separated</w:t>
      </w:r>
    </w:p>
    <w:p w:rsidR="00713003" w:rsidRPr="000E7262" w:rsidRDefault="00713003" w:rsidP="00713003"/>
    <w:p w:rsidR="00713003" w:rsidRPr="000E7262" w:rsidRDefault="00713003" w:rsidP="00713003">
      <w:r w:rsidRPr="000E7262">
        <w:t>10. All of the following are global functions of the family except:</w:t>
      </w:r>
    </w:p>
    <w:p w:rsidR="00713003" w:rsidRPr="000E7262" w:rsidRDefault="00713003" w:rsidP="00713003">
      <w:r w:rsidRPr="000E7262">
        <w:t>a. Socialization of children</w:t>
      </w:r>
    </w:p>
    <w:p w:rsidR="00713003" w:rsidRPr="000E7262" w:rsidRDefault="00713003" w:rsidP="00713003">
      <w:r w:rsidRPr="000E7262">
        <w:t>b. Economic support</w:t>
      </w:r>
    </w:p>
    <w:p w:rsidR="00713003" w:rsidRPr="000E7262" w:rsidRDefault="00713003" w:rsidP="00713003">
      <w:r w:rsidRPr="000E7262">
        <w:t>c. Ascribed status</w:t>
      </w:r>
    </w:p>
    <w:p w:rsidR="00713003" w:rsidRPr="000E7262" w:rsidRDefault="00713003" w:rsidP="00713003">
      <w:r w:rsidRPr="000E7262">
        <w:t>*d. Career determination</w:t>
      </w:r>
    </w:p>
    <w:p w:rsidR="00713003" w:rsidRPr="000E7262" w:rsidRDefault="00713003" w:rsidP="00713003">
      <w:r w:rsidRPr="000E7262">
        <w:t>e. Control of sexuality</w:t>
      </w:r>
    </w:p>
    <w:p w:rsidR="00713003" w:rsidRPr="000E7262" w:rsidRDefault="00713003" w:rsidP="00713003"/>
    <w:p w:rsidR="00713003" w:rsidRPr="000E7262" w:rsidRDefault="00713003" w:rsidP="00713003">
      <w:r w:rsidRPr="000E7262">
        <w:t>11. Which of these is the most common function of today’s families?</w:t>
      </w:r>
    </w:p>
    <w:p w:rsidR="00713003" w:rsidRPr="000E7262" w:rsidRDefault="00713003" w:rsidP="00713003">
      <w:r w:rsidRPr="000E7262">
        <w:t>a. emotional support</w:t>
      </w:r>
    </w:p>
    <w:p w:rsidR="00713003" w:rsidRPr="000E7262" w:rsidRDefault="00713003" w:rsidP="00713003">
      <w:r w:rsidRPr="000E7262">
        <w:t>b. Socialization</w:t>
      </w:r>
    </w:p>
    <w:p w:rsidR="00713003" w:rsidRPr="000E7262" w:rsidRDefault="00713003" w:rsidP="00713003">
      <w:r w:rsidRPr="000E7262">
        <w:t xml:space="preserve">*c. economic support </w:t>
      </w:r>
    </w:p>
    <w:p w:rsidR="00713003" w:rsidRPr="000E7262" w:rsidRDefault="00713003" w:rsidP="00713003">
      <w:r w:rsidRPr="000E7262">
        <w:t>d. control of reproduction</w:t>
      </w:r>
    </w:p>
    <w:p w:rsidR="00713003" w:rsidRPr="000E7262" w:rsidRDefault="00713003" w:rsidP="00713003">
      <w:r w:rsidRPr="000E7262">
        <w:t>e. control of sexuality</w:t>
      </w:r>
    </w:p>
    <w:p w:rsidR="00713003" w:rsidRPr="000E7262" w:rsidRDefault="00713003" w:rsidP="00713003"/>
    <w:p w:rsidR="00713003" w:rsidRPr="000E7262" w:rsidRDefault="00713003" w:rsidP="00713003">
      <w:r w:rsidRPr="000E7262">
        <w:t xml:space="preserve">12. You must understand there is a tremendous amount of cultural diversity in how _____________ is experienced during emotional support in various families around the world.  </w:t>
      </w:r>
    </w:p>
    <w:p w:rsidR="00713003" w:rsidRPr="000E7262" w:rsidRDefault="00713003" w:rsidP="00713003">
      <w:r w:rsidRPr="000E7262">
        <w:t>a. communication</w:t>
      </w:r>
    </w:p>
    <w:p w:rsidR="00713003" w:rsidRPr="000E7262" w:rsidRDefault="00713003" w:rsidP="00713003">
      <w:r w:rsidRPr="000E7262">
        <w:t>b. physical relationship</w:t>
      </w:r>
    </w:p>
    <w:p w:rsidR="00713003" w:rsidRPr="000E7262" w:rsidRDefault="00713003" w:rsidP="00713003">
      <w:r w:rsidRPr="000E7262">
        <w:t>*c. intimacy</w:t>
      </w:r>
    </w:p>
    <w:p w:rsidR="00713003" w:rsidRPr="000E7262" w:rsidRDefault="00713003" w:rsidP="00713003">
      <w:r w:rsidRPr="000E7262">
        <w:t>d. family dynamics</w:t>
      </w:r>
    </w:p>
    <w:p w:rsidR="00713003" w:rsidRPr="000E7262" w:rsidRDefault="00713003" w:rsidP="00713003"/>
    <w:p w:rsidR="00713003" w:rsidRPr="000E7262" w:rsidRDefault="00713003" w:rsidP="00713003">
      <w:r w:rsidRPr="000E7262">
        <w:t xml:space="preserve">13. ________________ is the social, emotional, spiritual, intellectual, and physical trust that is mutually shared between family members. </w:t>
      </w:r>
    </w:p>
    <w:p w:rsidR="00713003" w:rsidRPr="000E7262" w:rsidRDefault="00713003" w:rsidP="00713003">
      <w:r w:rsidRPr="000E7262">
        <w:t>a. communication</w:t>
      </w:r>
    </w:p>
    <w:p w:rsidR="00713003" w:rsidRPr="000E7262" w:rsidRDefault="00713003" w:rsidP="00713003">
      <w:r w:rsidRPr="000E7262">
        <w:t>b. physical relationship</w:t>
      </w:r>
    </w:p>
    <w:p w:rsidR="00713003" w:rsidRPr="000E7262" w:rsidRDefault="00713003" w:rsidP="00713003">
      <w:r w:rsidRPr="000E7262">
        <w:t>*c. intimacy</w:t>
      </w:r>
    </w:p>
    <w:p w:rsidR="00713003" w:rsidRPr="000E7262" w:rsidRDefault="00713003" w:rsidP="00713003">
      <w:r w:rsidRPr="000E7262">
        <w:t>d. family dynamics</w:t>
      </w:r>
    </w:p>
    <w:p w:rsidR="00713003" w:rsidRPr="000E7262" w:rsidRDefault="00713003" w:rsidP="00713003"/>
    <w:p w:rsidR="00713003" w:rsidRPr="000E7262" w:rsidRDefault="00713003" w:rsidP="00713003">
      <w:r w:rsidRPr="000E7262">
        <w:t>14. Many family scientists believe that _______________ in family relationships functions as a strong buffer to the ongoing stresses experienced by family members outside of the home.</w:t>
      </w:r>
    </w:p>
    <w:p w:rsidR="00713003" w:rsidRPr="000E7262" w:rsidRDefault="00713003" w:rsidP="00713003">
      <w:r w:rsidRPr="000E7262">
        <w:t>a. healthy interaction</w:t>
      </w:r>
    </w:p>
    <w:p w:rsidR="00713003" w:rsidRPr="000E7262" w:rsidRDefault="00713003" w:rsidP="00713003">
      <w:r w:rsidRPr="000E7262">
        <w:lastRenderedPageBreak/>
        <w:t>*b. intimacy</w:t>
      </w:r>
    </w:p>
    <w:p w:rsidR="00713003" w:rsidRPr="000E7262" w:rsidRDefault="00713003" w:rsidP="00713003">
      <w:r w:rsidRPr="000E7262">
        <w:t>c. family dynamics</w:t>
      </w:r>
    </w:p>
    <w:p w:rsidR="00713003" w:rsidRPr="000E7262" w:rsidRDefault="00713003" w:rsidP="00713003">
      <w:r w:rsidRPr="000E7262">
        <w:t>d. humor</w:t>
      </w:r>
    </w:p>
    <w:p w:rsidR="00713003" w:rsidRPr="000E7262" w:rsidRDefault="00713003" w:rsidP="00713003"/>
    <w:p w:rsidR="00713003" w:rsidRPr="000E7262" w:rsidRDefault="00713003" w:rsidP="00713003">
      <w:r w:rsidRPr="000E7262">
        <w:t xml:space="preserve">15. Today the ____________ is the core of primary socialization.  </w:t>
      </w:r>
    </w:p>
    <w:p w:rsidR="00713003" w:rsidRPr="000E7262" w:rsidRDefault="00713003" w:rsidP="00713003">
      <w:r w:rsidRPr="000E7262">
        <w:t>a. religion</w:t>
      </w:r>
    </w:p>
    <w:p w:rsidR="00713003" w:rsidRPr="000E7262" w:rsidRDefault="00713003" w:rsidP="00713003">
      <w:r w:rsidRPr="000E7262">
        <w:t>b. education</w:t>
      </w:r>
    </w:p>
    <w:p w:rsidR="00713003" w:rsidRPr="000E7262" w:rsidRDefault="00713003" w:rsidP="00713003">
      <w:r w:rsidRPr="000E7262">
        <w:t>c. media</w:t>
      </w:r>
    </w:p>
    <w:p w:rsidR="00713003" w:rsidRPr="000E7262" w:rsidRDefault="00713003" w:rsidP="00713003">
      <w:r w:rsidRPr="000E7262">
        <w:t>*d. family</w:t>
      </w:r>
    </w:p>
    <w:p w:rsidR="00713003" w:rsidRPr="000E7262" w:rsidRDefault="00713003" w:rsidP="00713003"/>
    <w:p w:rsidR="00713003" w:rsidRPr="000E7262" w:rsidRDefault="00713003" w:rsidP="00713003">
      <w:r w:rsidRPr="000E7262">
        <w:t xml:space="preserve">16. Controlling sexuality and reproduction have traditionally been sanctioned by _____________.  </w:t>
      </w:r>
    </w:p>
    <w:p w:rsidR="00713003" w:rsidRPr="000E7262" w:rsidRDefault="00713003" w:rsidP="00713003">
      <w:r w:rsidRPr="000E7262">
        <w:t>a. religions</w:t>
      </w:r>
    </w:p>
    <w:p w:rsidR="00713003" w:rsidRPr="000E7262" w:rsidRDefault="00713003" w:rsidP="00713003">
      <w:r w:rsidRPr="000E7262">
        <w:t>b. educations</w:t>
      </w:r>
    </w:p>
    <w:p w:rsidR="00713003" w:rsidRPr="000E7262" w:rsidRDefault="00713003" w:rsidP="00713003">
      <w:r w:rsidRPr="000E7262">
        <w:t>c. popular media</w:t>
      </w:r>
    </w:p>
    <w:p w:rsidR="00713003" w:rsidRPr="000E7262" w:rsidRDefault="00713003" w:rsidP="00713003">
      <w:r w:rsidRPr="000E7262">
        <w:t>*d. families</w:t>
      </w:r>
    </w:p>
    <w:p w:rsidR="00713003" w:rsidRPr="000E7262" w:rsidRDefault="00713003" w:rsidP="00713003"/>
    <w:p w:rsidR="00713003" w:rsidRPr="000E7262" w:rsidRDefault="00713003" w:rsidP="00713003">
      <w:r w:rsidRPr="000E7262">
        <w:t>17. Who usually ends up providing support for the child of an unwed mother?</w:t>
      </w:r>
    </w:p>
    <w:p w:rsidR="00713003" w:rsidRPr="000E7262" w:rsidRDefault="00713003" w:rsidP="00713003">
      <w:r w:rsidRPr="000E7262">
        <w:t>a. birth father</w:t>
      </w:r>
    </w:p>
    <w:p w:rsidR="00713003" w:rsidRPr="000E7262" w:rsidRDefault="00713003" w:rsidP="00713003">
      <w:r w:rsidRPr="000E7262">
        <w:t>*b. older female family member</w:t>
      </w:r>
    </w:p>
    <w:p w:rsidR="00713003" w:rsidRPr="000E7262" w:rsidRDefault="00713003" w:rsidP="00713003">
      <w:r w:rsidRPr="000E7262">
        <w:t>c. siblings of the unwed mother</w:t>
      </w:r>
    </w:p>
    <w:p w:rsidR="00713003" w:rsidRPr="000E7262" w:rsidRDefault="00713003" w:rsidP="00713003">
      <w:r w:rsidRPr="000E7262">
        <w:t>d. day care</w:t>
      </w:r>
    </w:p>
    <w:p w:rsidR="00713003" w:rsidRPr="000E7262" w:rsidRDefault="00713003" w:rsidP="00713003"/>
    <w:p w:rsidR="00713003" w:rsidRPr="000E7262" w:rsidRDefault="00713003" w:rsidP="00713003">
      <w:r w:rsidRPr="000E7262">
        <w:t xml:space="preserve">20. Which type of </w:t>
      </w:r>
      <w:proofErr w:type="gramStart"/>
      <w:r w:rsidRPr="000E7262">
        <w:t>status  is</w:t>
      </w:r>
      <w:proofErr w:type="gramEnd"/>
      <w:r w:rsidRPr="000E7262">
        <w:t xml:space="preserve"> present at birth? </w:t>
      </w:r>
    </w:p>
    <w:p w:rsidR="00713003" w:rsidRPr="000E7262" w:rsidRDefault="00713003" w:rsidP="00713003">
      <w:r w:rsidRPr="000E7262">
        <w:t>a. Achieved Status</w:t>
      </w:r>
    </w:p>
    <w:p w:rsidR="00713003" w:rsidRPr="000E7262" w:rsidRDefault="00713003" w:rsidP="00713003">
      <w:r w:rsidRPr="000E7262">
        <w:t>b. Original Status</w:t>
      </w:r>
    </w:p>
    <w:p w:rsidR="00713003" w:rsidRPr="000E7262" w:rsidRDefault="00713003" w:rsidP="00713003">
      <w:r w:rsidRPr="000E7262">
        <w:t>*c. Ascribed Status</w:t>
      </w:r>
    </w:p>
    <w:p w:rsidR="00713003" w:rsidRPr="000E7262" w:rsidRDefault="00713003" w:rsidP="00713003">
      <w:r w:rsidRPr="000E7262">
        <w:t>d. Master Status</w:t>
      </w:r>
    </w:p>
    <w:p w:rsidR="00713003" w:rsidRPr="000E7262" w:rsidRDefault="00713003" w:rsidP="00713003"/>
    <w:p w:rsidR="00713003" w:rsidRPr="000E7262" w:rsidRDefault="00713003" w:rsidP="00713003">
      <w:r w:rsidRPr="000E7262">
        <w:t>21. Which of these shaped to some degree the way you grew up and were socialized?</w:t>
      </w:r>
    </w:p>
    <w:p w:rsidR="00713003" w:rsidRPr="000E7262" w:rsidRDefault="00713003" w:rsidP="00713003">
      <w:r w:rsidRPr="000E7262">
        <w:t>a. racial status</w:t>
      </w:r>
    </w:p>
    <w:p w:rsidR="00713003" w:rsidRPr="000E7262" w:rsidRDefault="00713003" w:rsidP="00713003">
      <w:r w:rsidRPr="000E7262">
        <w:t>b. cultural status</w:t>
      </w:r>
    </w:p>
    <w:p w:rsidR="00713003" w:rsidRPr="000E7262" w:rsidRDefault="00713003" w:rsidP="00713003">
      <w:r w:rsidRPr="000E7262">
        <w:t>c. economic status</w:t>
      </w:r>
    </w:p>
    <w:p w:rsidR="00713003" w:rsidRPr="000E7262" w:rsidRDefault="00713003" w:rsidP="00713003">
      <w:r w:rsidRPr="000E7262">
        <w:t>*d. all of the above</w:t>
      </w:r>
    </w:p>
    <w:p w:rsidR="00713003" w:rsidRPr="000E7262" w:rsidRDefault="00713003" w:rsidP="00713003">
      <w:r w:rsidRPr="000E7262">
        <w:t>e. a &amp; b</w:t>
      </w:r>
    </w:p>
    <w:p w:rsidR="00713003" w:rsidRPr="000E7262" w:rsidRDefault="00713003" w:rsidP="00713003"/>
    <w:p w:rsidR="00713003" w:rsidRPr="000E7262" w:rsidRDefault="00713003" w:rsidP="00713003">
      <w:r w:rsidRPr="000E7262">
        <w:t>22. Which status is considered more important in our modern societies?</w:t>
      </w:r>
    </w:p>
    <w:p w:rsidR="00713003" w:rsidRPr="000E7262" w:rsidRDefault="00713003" w:rsidP="00713003">
      <w:r w:rsidRPr="000E7262">
        <w:t>*a. Achieved Status</w:t>
      </w:r>
    </w:p>
    <w:p w:rsidR="00713003" w:rsidRPr="000E7262" w:rsidRDefault="00713003" w:rsidP="00713003">
      <w:r w:rsidRPr="000E7262">
        <w:t>b. Original Status</w:t>
      </w:r>
    </w:p>
    <w:p w:rsidR="00713003" w:rsidRPr="000E7262" w:rsidRDefault="00713003" w:rsidP="00713003">
      <w:r w:rsidRPr="000E7262">
        <w:t>c. Ascribed Status</w:t>
      </w:r>
    </w:p>
    <w:p w:rsidR="00713003" w:rsidRPr="000E7262" w:rsidRDefault="00713003" w:rsidP="00713003">
      <w:r w:rsidRPr="000E7262">
        <w:t>d. Master Status</w:t>
      </w:r>
    </w:p>
    <w:p w:rsidR="00713003" w:rsidRPr="000E7262" w:rsidRDefault="00713003" w:rsidP="00713003"/>
    <w:p w:rsidR="00713003" w:rsidRPr="000E7262" w:rsidRDefault="00713003" w:rsidP="00713003">
      <w:r w:rsidRPr="000E7262">
        <w:t>23. Which modern technology has reduced the geographic proximity of two potential mates?</w:t>
      </w:r>
    </w:p>
    <w:p w:rsidR="00713003" w:rsidRPr="000E7262" w:rsidRDefault="00713003" w:rsidP="00713003">
      <w:r w:rsidRPr="000E7262">
        <w:t>a. Popular media</w:t>
      </w:r>
    </w:p>
    <w:p w:rsidR="00713003" w:rsidRPr="000E7262" w:rsidRDefault="00713003" w:rsidP="00713003">
      <w:r w:rsidRPr="000E7262">
        <w:t>b. Telephones</w:t>
      </w:r>
    </w:p>
    <w:p w:rsidR="00713003" w:rsidRPr="000E7262" w:rsidRDefault="00713003" w:rsidP="00713003">
      <w:r w:rsidRPr="000E7262">
        <w:t>c. Mobile phones</w:t>
      </w:r>
    </w:p>
    <w:p w:rsidR="00713003" w:rsidRPr="000E7262" w:rsidRDefault="00713003" w:rsidP="00713003">
      <w:r w:rsidRPr="000E7262">
        <w:lastRenderedPageBreak/>
        <w:t>*d. Internet</w:t>
      </w:r>
    </w:p>
    <w:p w:rsidR="00713003" w:rsidRPr="000E7262" w:rsidRDefault="00713003" w:rsidP="00713003"/>
    <w:p w:rsidR="00713003" w:rsidRPr="000E7262" w:rsidRDefault="00713003" w:rsidP="00713003">
      <w:r w:rsidRPr="000E7262">
        <w:t>25. Which of these statements is true of divorce?</w:t>
      </w:r>
    </w:p>
    <w:p w:rsidR="00713003" w:rsidRPr="000E7262" w:rsidRDefault="00713003" w:rsidP="00713003">
      <w:r w:rsidRPr="000E7262">
        <w:t>*a. Marrying too young increases the risk for divorce</w:t>
      </w:r>
    </w:p>
    <w:p w:rsidR="00713003" w:rsidRPr="000E7262" w:rsidRDefault="00713003" w:rsidP="00713003">
      <w:r w:rsidRPr="000E7262">
        <w:t>b. finishing your college degree before marrying increases the risk of divorce</w:t>
      </w:r>
    </w:p>
    <w:p w:rsidR="00713003" w:rsidRPr="000E7262" w:rsidRDefault="00713003" w:rsidP="00713003">
      <w:r w:rsidRPr="000E7262">
        <w:t>c. cohabitating decreases the risk of divorce</w:t>
      </w:r>
    </w:p>
    <w:p w:rsidR="00713003" w:rsidRPr="000E7262" w:rsidRDefault="00713003" w:rsidP="00713003">
      <w:r w:rsidRPr="000E7262">
        <w:t>d. b &amp; c are true</w:t>
      </w:r>
    </w:p>
    <w:p w:rsidR="00713003" w:rsidRPr="000E7262" w:rsidRDefault="00713003" w:rsidP="00713003"/>
    <w:p w:rsidR="00713003" w:rsidRPr="000E7262" w:rsidRDefault="00713003" w:rsidP="00713003"/>
    <w:p w:rsidR="00713003" w:rsidRPr="000E7262" w:rsidRDefault="00713003" w:rsidP="00713003">
      <w:r w:rsidRPr="000E7262">
        <w:t>26. Based on Men’s Marital Status from 1950-2013, what percentage of men have never married in 2010?</w:t>
      </w:r>
    </w:p>
    <w:p w:rsidR="00713003" w:rsidRPr="000E7262" w:rsidRDefault="00713003" w:rsidP="00713003">
      <w:r w:rsidRPr="000E7262">
        <w:t>a.</w:t>
      </w:r>
      <w:r w:rsidR="00F47F14">
        <w:t xml:space="preserve"> </w:t>
      </w:r>
      <w:r w:rsidRPr="000E7262">
        <w:t>50</w:t>
      </w:r>
    </w:p>
    <w:p w:rsidR="00713003" w:rsidRPr="000E7262" w:rsidRDefault="00713003" w:rsidP="00713003">
      <w:r w:rsidRPr="000E7262">
        <w:t>*b. 39</w:t>
      </w:r>
    </w:p>
    <w:p w:rsidR="00713003" w:rsidRPr="000E7262" w:rsidRDefault="00713003" w:rsidP="00713003">
      <w:r w:rsidRPr="000E7262">
        <w:t>c. 4</w:t>
      </w:r>
    </w:p>
    <w:p w:rsidR="00713003" w:rsidRPr="000E7262" w:rsidRDefault="00713003" w:rsidP="00713003">
      <w:r w:rsidRPr="000E7262">
        <w:t>d. 8</w:t>
      </w:r>
    </w:p>
    <w:p w:rsidR="00713003" w:rsidRPr="000E7262" w:rsidRDefault="00713003" w:rsidP="00713003"/>
    <w:p w:rsidR="00713003" w:rsidRPr="000E7262" w:rsidRDefault="00713003" w:rsidP="00713003">
      <w:r w:rsidRPr="000E7262">
        <w:t>27. Based on Women’s Marital Status from 1950-2013, what percentage of women have been divorced married in 2010?</w:t>
      </w:r>
    </w:p>
    <w:p w:rsidR="00713003" w:rsidRPr="000E7262" w:rsidRDefault="00713003" w:rsidP="00713003">
      <w:r w:rsidRPr="000E7262">
        <w:t>a. 31</w:t>
      </w:r>
    </w:p>
    <w:p w:rsidR="00713003" w:rsidRPr="000E7262" w:rsidRDefault="00713003" w:rsidP="00713003">
      <w:r w:rsidRPr="000E7262">
        <w:t>b. 50</w:t>
      </w:r>
    </w:p>
    <w:p w:rsidR="00713003" w:rsidRPr="000E7262" w:rsidRDefault="00713003" w:rsidP="00713003">
      <w:r w:rsidRPr="000E7262">
        <w:t>*c. 12</w:t>
      </w:r>
    </w:p>
    <w:p w:rsidR="00713003" w:rsidRPr="000E7262" w:rsidRDefault="00713003" w:rsidP="00713003">
      <w:r w:rsidRPr="000E7262">
        <w:t>d. 9</w:t>
      </w:r>
    </w:p>
    <w:p w:rsidR="00713003" w:rsidRPr="000E7262" w:rsidRDefault="00713003" w:rsidP="00713003"/>
    <w:p w:rsidR="00713003" w:rsidRPr="000E7262" w:rsidRDefault="00713003" w:rsidP="00713003">
      <w:r w:rsidRPr="000E7262">
        <w:t>28.  ________________ is the burden one feels within any given role.</w:t>
      </w:r>
    </w:p>
    <w:p w:rsidR="00713003" w:rsidRPr="000E7262" w:rsidRDefault="00713003" w:rsidP="00713003">
      <w:r w:rsidRPr="000E7262">
        <w:t>a. role conflict</w:t>
      </w:r>
    </w:p>
    <w:p w:rsidR="00713003" w:rsidRPr="000E7262" w:rsidRDefault="00713003" w:rsidP="00713003">
      <w:r w:rsidRPr="000E7262">
        <w:t>*b. role strain</w:t>
      </w:r>
    </w:p>
    <w:p w:rsidR="00713003" w:rsidRPr="000E7262" w:rsidRDefault="00713003" w:rsidP="00713003">
      <w:r w:rsidRPr="000E7262">
        <w:t>c. ascribed strain</w:t>
      </w:r>
    </w:p>
    <w:p w:rsidR="00713003" w:rsidRPr="000E7262" w:rsidRDefault="00713003" w:rsidP="00713003">
      <w:r w:rsidRPr="000E7262">
        <w:t>d. ascribed conflict</w:t>
      </w:r>
    </w:p>
    <w:p w:rsidR="00713003" w:rsidRPr="000E7262" w:rsidRDefault="00713003" w:rsidP="00713003"/>
    <w:p w:rsidR="00713003" w:rsidRPr="000E7262" w:rsidRDefault="00713003" w:rsidP="00713003">
      <w:r w:rsidRPr="000E7262">
        <w:t>29. _____________ is the conflict and burdens one feels when the expectations of one role complete with the expectations of another role.</w:t>
      </w:r>
    </w:p>
    <w:p w:rsidR="00713003" w:rsidRPr="000E7262" w:rsidRDefault="00713003" w:rsidP="00713003">
      <w:r w:rsidRPr="000E7262">
        <w:t>a. ascribed role</w:t>
      </w:r>
    </w:p>
    <w:p w:rsidR="00713003" w:rsidRPr="000E7262" w:rsidRDefault="00713003" w:rsidP="00713003">
      <w:r w:rsidRPr="000E7262">
        <w:t>b. ascribed conflict</w:t>
      </w:r>
    </w:p>
    <w:p w:rsidR="00713003" w:rsidRPr="000E7262" w:rsidRDefault="00713003" w:rsidP="00713003">
      <w:r w:rsidRPr="000E7262">
        <w:t>*c. role conflict</w:t>
      </w:r>
    </w:p>
    <w:p w:rsidR="00713003" w:rsidRPr="000E7262" w:rsidRDefault="00713003" w:rsidP="00713003">
      <w:r w:rsidRPr="000E7262">
        <w:t>d. role strain</w:t>
      </w:r>
    </w:p>
    <w:p w:rsidR="00713003" w:rsidRPr="000E7262" w:rsidRDefault="00713003" w:rsidP="00713003"/>
    <w:p w:rsidR="00713003" w:rsidRPr="000E7262" w:rsidRDefault="00713003" w:rsidP="00713003">
      <w:r w:rsidRPr="000E7262">
        <w:t>30.  A _________ is a number of people who share common characteristics.</w:t>
      </w:r>
    </w:p>
    <w:p w:rsidR="00713003" w:rsidRPr="000E7262" w:rsidRDefault="00713003" w:rsidP="00713003">
      <w:r w:rsidRPr="000E7262">
        <w:t>a. dyads</w:t>
      </w:r>
    </w:p>
    <w:p w:rsidR="00713003" w:rsidRPr="000E7262" w:rsidRDefault="00713003" w:rsidP="00713003">
      <w:r w:rsidRPr="000E7262">
        <w:t>b. aggregate</w:t>
      </w:r>
    </w:p>
    <w:p w:rsidR="00713003" w:rsidRPr="000E7262" w:rsidRDefault="00713003" w:rsidP="00713003">
      <w:r w:rsidRPr="000E7262">
        <w:t>c. triads</w:t>
      </w:r>
    </w:p>
    <w:p w:rsidR="00713003" w:rsidRPr="000E7262" w:rsidRDefault="00713003" w:rsidP="00713003">
      <w:r w:rsidRPr="000E7262">
        <w:t>*d. category</w:t>
      </w:r>
    </w:p>
    <w:p w:rsidR="00713003" w:rsidRPr="000E7262" w:rsidRDefault="00713003" w:rsidP="00713003"/>
    <w:p w:rsidR="00713003" w:rsidRPr="000E7262" w:rsidRDefault="00713003" w:rsidP="00713003">
      <w:r w:rsidRPr="000E7262">
        <w:t>31.  Culture is all of the following except:</w:t>
      </w:r>
    </w:p>
    <w:p w:rsidR="00713003" w:rsidRPr="000E7262" w:rsidRDefault="00713003" w:rsidP="00713003">
      <w:r w:rsidRPr="000E7262">
        <w:t>a. norms</w:t>
      </w:r>
    </w:p>
    <w:p w:rsidR="00713003" w:rsidRPr="000E7262" w:rsidRDefault="00713003" w:rsidP="00713003">
      <w:r w:rsidRPr="000E7262">
        <w:t>b. language</w:t>
      </w:r>
    </w:p>
    <w:p w:rsidR="00713003" w:rsidRPr="000E7262" w:rsidRDefault="00713003" w:rsidP="00713003">
      <w:r w:rsidRPr="000E7262">
        <w:t>c. symbols</w:t>
      </w:r>
    </w:p>
    <w:p w:rsidR="00713003" w:rsidRPr="000E7262" w:rsidRDefault="00713003" w:rsidP="00713003">
      <w:r w:rsidRPr="000E7262">
        <w:lastRenderedPageBreak/>
        <w:t>*d. love</w:t>
      </w:r>
    </w:p>
    <w:p w:rsidR="00713003" w:rsidRPr="000E7262" w:rsidRDefault="00713003" w:rsidP="00713003"/>
    <w:p w:rsidR="00713003" w:rsidRPr="000E7262" w:rsidRDefault="00713003" w:rsidP="00713003">
      <w:r w:rsidRPr="000E7262">
        <w:t>32.  Cultural relativism, is the tendency to look for the cultural context in which ___________ in cultures occur.</w:t>
      </w:r>
    </w:p>
    <w:p w:rsidR="00713003" w:rsidRPr="000E7262" w:rsidRDefault="00713003" w:rsidP="00713003">
      <w:r w:rsidRPr="000E7262">
        <w:t>*a. differences</w:t>
      </w:r>
    </w:p>
    <w:p w:rsidR="00713003" w:rsidRPr="000E7262" w:rsidRDefault="00713003" w:rsidP="00713003">
      <w:r w:rsidRPr="000E7262">
        <w:t>b. similarities</w:t>
      </w:r>
    </w:p>
    <w:p w:rsidR="00713003" w:rsidRPr="000E7262" w:rsidRDefault="00713003" w:rsidP="00713003">
      <w:r w:rsidRPr="000E7262">
        <w:t>c. tendencies</w:t>
      </w:r>
    </w:p>
    <w:p w:rsidR="00713003" w:rsidRPr="000E7262" w:rsidRDefault="00713003" w:rsidP="00713003">
      <w:r w:rsidRPr="000E7262">
        <w:t>d. complexities</w:t>
      </w:r>
    </w:p>
    <w:p w:rsidR="00713003" w:rsidRPr="000E7262" w:rsidRDefault="00713003" w:rsidP="00713003"/>
    <w:p w:rsidR="00713003" w:rsidRPr="000A2514" w:rsidRDefault="00713003" w:rsidP="00713003">
      <w:pPr>
        <w:rPr>
          <w:b/>
          <w:sz w:val="32"/>
          <w:szCs w:val="32"/>
        </w:rPr>
      </w:pPr>
      <w:r>
        <w:rPr>
          <w:b/>
          <w:sz w:val="32"/>
          <w:szCs w:val="32"/>
        </w:rPr>
        <w:t>True / False Questions</w:t>
      </w:r>
    </w:p>
    <w:p w:rsidR="00713003" w:rsidRPr="000E7262" w:rsidRDefault="00713003" w:rsidP="00713003"/>
    <w:p w:rsidR="00713003" w:rsidRPr="000E7262" w:rsidRDefault="00713003" w:rsidP="00713003">
      <w:r w:rsidRPr="000E7262">
        <w:t>1. In all societies, the family is the premier institution.</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 xml:space="preserve">2. Social Workers are leaders among scientists who study the family.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3. Anthropologists are leaders among scientists who study the family.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4. Sociologists are leaders among scientists who study the family.  </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5. In the US, around the year 1900, most families had 2 generations living in one home.</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6. In the US, around the year 1900, most families had 3 generations living in one home.</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7. Manual labor type of work was most common around 1900.</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8. Industrial type of work was most common around 1900.</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9. Nuclear family is a family group consisting of mother &amp; father and their children.  </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 xml:space="preserve">10. Blended family is a family group consisting of mother &amp; father and their children.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11. Immediate family is a family group consisting of mother &amp; father and their children.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12. Blended family is the family created by remarriage including step siblings and parents.  </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 xml:space="preserve">13. Immediate family is the family created by remarriage including step siblings and parents.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14. Nuclear family type is mostly preferred.</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15. Blended family type is mostly preferred.</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16. Combined family type is mostly preferred.</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17. Distant Families are one's relatives beyond nuclear and blended family levels.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18. Extended Families are one's relatives beyond nuclear and blended family levels.</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19. The US Census Bureau’s 2011 study shows Never Married-Single group comprises the largest proportion of family types in the US.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20. The US Census Bureau’s 2011 study shows Divorced group comprises the largest proportion of family types in the US.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21. The US Census Bureau’s 2011 study shows </w:t>
      </w:r>
      <w:r w:rsidR="00F47F14">
        <w:t xml:space="preserve">Never </w:t>
      </w:r>
      <w:r w:rsidRPr="000E7262">
        <w:t>Married group comprises the largest proportion of family types in the US.</w:t>
      </w:r>
    </w:p>
    <w:p w:rsidR="00713003" w:rsidRPr="000E7262" w:rsidRDefault="00713003" w:rsidP="00713003">
      <w:r w:rsidRPr="000E7262">
        <w:t>*</w:t>
      </w:r>
      <w:r w:rsidR="00F47F14">
        <w:t>False</w:t>
      </w:r>
    </w:p>
    <w:p w:rsidR="00713003" w:rsidRPr="000E7262" w:rsidRDefault="00713003" w:rsidP="00713003"/>
    <w:p w:rsidR="00713003" w:rsidRPr="000E7262" w:rsidRDefault="00713003" w:rsidP="00713003">
      <w:r w:rsidRPr="000E7262">
        <w:t>22. Emotional support is the most common function of today’s families.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23. Economic support is the most common function of today’s families.</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24. Control of reproduction is the most common function of today’s families.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25. Physical relationship is the social, emotional, spiritual, intellectual, and physical trust that is mutually shared between family members.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26. Intimacy is the social, emotional, spiritual, intellectual, and physical trust that is mutually shared between family members. </w:t>
      </w:r>
    </w:p>
    <w:p w:rsidR="00713003" w:rsidRPr="000E7262" w:rsidRDefault="00713003" w:rsidP="00713003">
      <w:r w:rsidRPr="000E7262">
        <w:lastRenderedPageBreak/>
        <w:t>*True</w:t>
      </w:r>
    </w:p>
    <w:p w:rsidR="00713003" w:rsidRPr="000E7262" w:rsidRDefault="00713003" w:rsidP="00713003"/>
    <w:p w:rsidR="00713003" w:rsidRPr="000E7262" w:rsidRDefault="00713003" w:rsidP="00713003">
      <w:r w:rsidRPr="000E7262">
        <w:t>27. Many family scientists believe that healthy interaction in family relationships functions as a strong buffer to the ongoing stresses experienced by family members outside of the home.</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28. Many family scientists believe that intimacy in family relationships functions as a strong buffer to the ongoing stresses experienced by family members outside of the home.</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29. Many family scientists believe that humor in family relationships functions as a strong buffer to the ongoing stresses experienced by family members outside of the home.</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30. Today the religion is the core of primary socialization.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31. Today the media is the core of primary socialization.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 xml:space="preserve">32. Today the family is the core of primary socialization.  </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33. Controlling sexuality and reproduction have traditionally been sanctioned by religions.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34. Controlling sexuality and reproduction have traditionally been sanctioned by families.</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35. Birth father usually ends up providing support for the child of an unwed mother.</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36. Older female family member usually ends up providing support for the child of an unwed mother.</w:t>
      </w:r>
    </w:p>
    <w:p w:rsidR="00713003" w:rsidRPr="000E7262" w:rsidRDefault="00713003" w:rsidP="00713003">
      <w:r w:rsidRPr="000E7262">
        <w:t>*True</w:t>
      </w:r>
    </w:p>
    <w:p w:rsidR="00713003" w:rsidRPr="000E7262" w:rsidRDefault="00713003" w:rsidP="00713003"/>
    <w:p w:rsidR="00713003" w:rsidRPr="000E7262" w:rsidRDefault="00F47F14" w:rsidP="00713003">
      <w:r>
        <w:t>37</w:t>
      </w:r>
      <w:r w:rsidR="00713003" w:rsidRPr="000E7262">
        <w:t>. Original Status is present at birth.</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3</w:t>
      </w:r>
      <w:r w:rsidR="00F47F14">
        <w:t>8</w:t>
      </w:r>
      <w:r w:rsidRPr="000E7262">
        <w:t>. Ascribed Status is present at birth.</w:t>
      </w:r>
    </w:p>
    <w:p w:rsidR="00713003" w:rsidRPr="000E7262" w:rsidRDefault="00713003" w:rsidP="00713003">
      <w:r w:rsidRPr="000E7262">
        <w:t>*True</w:t>
      </w:r>
    </w:p>
    <w:p w:rsidR="00713003" w:rsidRPr="000E7262" w:rsidRDefault="00713003" w:rsidP="00713003"/>
    <w:p w:rsidR="00713003" w:rsidRPr="000E7262" w:rsidRDefault="00F47F14" w:rsidP="00713003">
      <w:r>
        <w:t>39</w:t>
      </w:r>
      <w:r w:rsidR="00713003" w:rsidRPr="000E7262">
        <w:t>. Master Status is present at birth.</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4</w:t>
      </w:r>
      <w:r w:rsidR="00F47F14">
        <w:t>0</w:t>
      </w:r>
      <w:r w:rsidRPr="000E7262">
        <w:t>. Achieved Status is considered more important in our modern societies.</w:t>
      </w:r>
    </w:p>
    <w:p w:rsidR="00713003" w:rsidRPr="000E7262" w:rsidRDefault="00713003" w:rsidP="00713003">
      <w:r w:rsidRPr="000E7262">
        <w:lastRenderedPageBreak/>
        <w:t>*True</w:t>
      </w:r>
    </w:p>
    <w:p w:rsidR="00713003" w:rsidRPr="000E7262" w:rsidRDefault="00713003" w:rsidP="00713003"/>
    <w:p w:rsidR="00713003" w:rsidRPr="000E7262" w:rsidRDefault="00713003" w:rsidP="00713003">
      <w:r w:rsidRPr="000E7262">
        <w:t>4</w:t>
      </w:r>
      <w:r w:rsidR="00F47F14">
        <w:t>1</w:t>
      </w:r>
      <w:r w:rsidRPr="000E7262">
        <w:t>. Ascribed Status is considered more important in our modern societies.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4</w:t>
      </w:r>
      <w:r w:rsidR="00F47F14">
        <w:t>2</w:t>
      </w:r>
      <w:r w:rsidRPr="000E7262">
        <w:t>. Master Status is considered more important in our modern societies.</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4</w:t>
      </w:r>
      <w:r w:rsidR="00F47F14">
        <w:t>3</w:t>
      </w:r>
      <w:r w:rsidRPr="000E7262">
        <w:t xml:space="preserve">.  Studies have shown that the leading factor for divorce is not sex problems.  </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4</w:t>
      </w:r>
      <w:r w:rsidR="00F47F14">
        <w:t>4</w:t>
      </w:r>
      <w:r w:rsidRPr="000E7262">
        <w:t xml:space="preserve">. Studies have shown that the leading factor for divorce is marrying too young.  </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4</w:t>
      </w:r>
      <w:r w:rsidR="00F47F14">
        <w:t>5</w:t>
      </w:r>
      <w:r w:rsidRPr="000E7262">
        <w:t xml:space="preserve">. If you came from a family in which the parents </w:t>
      </w:r>
      <w:proofErr w:type="gramStart"/>
      <w:r w:rsidRPr="000E7262">
        <w:t>divorced,</w:t>
      </w:r>
      <w:proofErr w:type="gramEnd"/>
      <w:r w:rsidRPr="000E7262">
        <w:t xml:space="preserve"> you are more likely to divorce.</w:t>
      </w:r>
    </w:p>
    <w:p w:rsidR="00713003" w:rsidRPr="000E7262" w:rsidRDefault="00713003" w:rsidP="00713003">
      <w:r w:rsidRPr="000E7262">
        <w:t>* True</w:t>
      </w:r>
    </w:p>
    <w:p w:rsidR="00713003" w:rsidRPr="000E7262" w:rsidRDefault="00713003" w:rsidP="00713003"/>
    <w:p w:rsidR="00713003" w:rsidRPr="000E7262" w:rsidRDefault="00713003" w:rsidP="00713003">
      <w:r w:rsidRPr="000E7262">
        <w:t>4</w:t>
      </w:r>
      <w:r w:rsidR="00F47F14">
        <w:t>6</w:t>
      </w:r>
      <w:r w:rsidRPr="000E7262">
        <w:t>. Those with parents who divorced when they were teens have the highest risk of divorce.</w:t>
      </w:r>
    </w:p>
    <w:p w:rsidR="00713003" w:rsidRPr="000E7262" w:rsidRDefault="00713003" w:rsidP="00713003">
      <w:r w:rsidRPr="000E7262">
        <w:t>*False</w:t>
      </w:r>
    </w:p>
    <w:p w:rsidR="00713003" w:rsidRPr="000E7262" w:rsidRDefault="00713003" w:rsidP="00713003"/>
    <w:p w:rsidR="00713003" w:rsidRPr="000E7262" w:rsidRDefault="00713003" w:rsidP="00713003">
      <w:r w:rsidRPr="000E7262">
        <w:t>4</w:t>
      </w:r>
      <w:r w:rsidR="00F47F14">
        <w:t>7</w:t>
      </w:r>
      <w:r w:rsidRPr="000E7262">
        <w:t>. Those in their teens have the highest risk of divorce.</w:t>
      </w:r>
    </w:p>
    <w:p w:rsidR="00713003" w:rsidRPr="000E7262" w:rsidRDefault="00713003" w:rsidP="00713003">
      <w:r w:rsidRPr="000E7262">
        <w:t>*True</w:t>
      </w:r>
    </w:p>
    <w:p w:rsidR="00713003" w:rsidRPr="000E7262" w:rsidRDefault="00713003" w:rsidP="00713003"/>
    <w:p w:rsidR="00713003" w:rsidRPr="000E7262" w:rsidRDefault="00713003" w:rsidP="00713003">
      <w:r w:rsidRPr="000E7262">
        <w:t>4</w:t>
      </w:r>
      <w:r w:rsidR="00F47F14">
        <w:t>8</w:t>
      </w:r>
      <w:r w:rsidRPr="000E7262">
        <w:t xml:space="preserve">. Family Scientists have borrowed from the physics literature a concept called atrophy which is roughly defined as the principle that matter tends to decay and reduction, toward its simplest parts.  </w:t>
      </w:r>
    </w:p>
    <w:p w:rsidR="00713003" w:rsidRPr="000E7262" w:rsidRDefault="00713003" w:rsidP="00713003">
      <w:r w:rsidRPr="000E7262">
        <w:t>*False</w:t>
      </w:r>
    </w:p>
    <w:p w:rsidR="00713003" w:rsidRPr="000E7262" w:rsidRDefault="00713003" w:rsidP="00713003"/>
    <w:p w:rsidR="00713003" w:rsidRPr="000E7262" w:rsidRDefault="00F47F14" w:rsidP="00713003">
      <w:r>
        <w:t>49</w:t>
      </w:r>
      <w:r w:rsidR="00713003" w:rsidRPr="000E7262">
        <w:t xml:space="preserve">. Family Scientists have borrowed from the physics literature a concept called entropy which is roughly defined as the principle that matter tends to decay and reduction, toward its simplest parts.  </w:t>
      </w:r>
    </w:p>
    <w:p w:rsidR="00713003" w:rsidRPr="000E7262" w:rsidRDefault="00713003" w:rsidP="00713003">
      <w:r w:rsidRPr="000E7262">
        <w:t>*True</w:t>
      </w:r>
    </w:p>
    <w:p w:rsidR="00F47F14" w:rsidRDefault="00F47F14" w:rsidP="00F47F14">
      <w:pPr>
        <w:rPr>
          <w:color w:val="000000"/>
        </w:rPr>
      </w:pPr>
    </w:p>
    <w:p w:rsidR="00F47F14" w:rsidRPr="00F47F14" w:rsidRDefault="00F47F14" w:rsidP="00F47F14">
      <w:r>
        <w:rPr>
          <w:color w:val="000000"/>
        </w:rPr>
        <w:t xml:space="preserve">50. </w:t>
      </w:r>
      <w:r w:rsidRPr="00F47F14">
        <w:rPr>
          <w:color w:val="000000"/>
        </w:rPr>
        <w:t>Marriage is still the marital status preferred the most and it might include first marriages, second or later marriages (remarriages, heterosexual or same-sex marriages inter-racial or inter-ethnic marriages, traditional or conservative marriages. </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51. </w:t>
      </w:r>
      <w:r w:rsidRPr="00F47F14">
        <w:rPr>
          <w:color w:val="000000"/>
        </w:rPr>
        <w:t>Both the number and the percentage of marriages increased from 2011 to 2019. The widowed were fairly constant with few changes.  </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52. </w:t>
      </w:r>
      <w:r w:rsidRPr="00F47F14">
        <w:rPr>
          <w:color w:val="000000"/>
        </w:rPr>
        <w:t>Between 2011-2019 the divorced and separated increased in numbers but not in percentages.  </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lastRenderedPageBreak/>
        <w:t xml:space="preserve">53. </w:t>
      </w:r>
      <w:r w:rsidRPr="00F47F14">
        <w:rPr>
          <w:color w:val="000000"/>
        </w:rPr>
        <w:t>The never married singles also increased in numbers and percentages from 2011 to 2019.</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54. </w:t>
      </w:r>
      <w:r w:rsidRPr="00F47F14">
        <w:rPr>
          <w:color w:val="000000"/>
        </w:rPr>
        <w:t xml:space="preserve">There has been a marked increase of non-married cohabiting couples over the last few decades which </w:t>
      </w:r>
      <w:proofErr w:type="spellStart"/>
      <w:r w:rsidRPr="00F47F14">
        <w:rPr>
          <w:color w:val="000000"/>
        </w:rPr>
        <w:t>PewResearch</w:t>
      </w:r>
      <w:proofErr w:type="spellEnd"/>
      <w:r w:rsidRPr="00F47F14">
        <w:rPr>
          <w:color w:val="000000"/>
        </w:rPr>
        <w:t xml:space="preserve"> reported is continuing on the rise as of 2019.</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55. </w:t>
      </w:r>
      <w:r w:rsidRPr="00F47F14">
        <w:rPr>
          <w:color w:val="000000"/>
        </w:rPr>
        <w:t>In 2017, Gallup reported that Same-sex cohabitation had declined from 12.8 percent before the Supreme Court Ruled in favor of Same-sex marriage (Obergefell v. Hodges, 26 June 2015) down to only 6.6 percent by 2017.  Why the change? The same Gallup report found an that there were about 10.2 percent of lesbian, gay, bisexual, or transgendered (LGBT) adults who were legally married to a same sex spouse.</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56. </w:t>
      </w:r>
      <w:r w:rsidRPr="00F47F14">
        <w:rPr>
          <w:color w:val="000000"/>
        </w:rPr>
        <w:t>Figure 2 below to see the U.S. trend of percentages of U.S. Men’s marital status types between the years 1950-2019. It shows that the most common marital status is still married</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57. </w:t>
      </w:r>
      <w:r w:rsidRPr="00F47F14">
        <w:rPr>
          <w:color w:val="000000"/>
        </w:rPr>
        <w:t>Marriage no longer controls sexuality either at a cultural, criminal, or tax code level of sanctions being enforced (as it was in decades past).</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58. </w:t>
      </w:r>
      <w:r w:rsidRPr="00F47F14">
        <w:rPr>
          <w:color w:val="000000"/>
        </w:rPr>
        <w:t>The advantages being raised by grandparents instead of being in Foster Care include:  stability in residence, continuity of being raised by the same two people who served as her parents, adequate food... (just to name a few).</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59. </w:t>
      </w:r>
      <w:r w:rsidRPr="00F47F14">
        <w:rPr>
          <w:color w:val="000000"/>
        </w:rPr>
        <w:t>Childhood instability is the frequent change in household and marital/relationship status of parents over the course of the first 18 years of a child’s life.  It can include any or all of the following: a child born to single, cohabiting, or married parent/s; a child who experiences parents’ divorce, separation, breakup of relationship, or remarriage or repairing of cohabiting parent/s; a child who loses parent/s to incarceration, drug addiction, or death; and a child who enters the state’s foster care system (just to name some of the more common scenarios).</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60. </w:t>
      </w:r>
      <w:r w:rsidRPr="00F47F14">
        <w:rPr>
          <w:color w:val="000000"/>
        </w:rPr>
        <w:t>One of the major claims Cherlin (2010) makes is that a shift in U.S. individualism has included only the individual now. </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61. </w:t>
      </w:r>
      <w:r w:rsidRPr="00F47F14">
        <w:rPr>
          <w:color w:val="000000"/>
        </w:rPr>
        <w:t xml:space="preserve">By 2010 a huge shift in individualism had gradually shifted away from “me and my family” toward simply “self-fulfillment of me” as each individual </w:t>
      </w:r>
      <w:proofErr w:type="gramStart"/>
      <w:r w:rsidRPr="00F47F14">
        <w:rPr>
          <w:color w:val="000000"/>
        </w:rPr>
        <w:t>takes</w:t>
      </w:r>
      <w:proofErr w:type="gramEnd"/>
      <w:r w:rsidRPr="00F47F14">
        <w:rPr>
          <w:color w:val="000000"/>
        </w:rPr>
        <w:t xml:space="preserve"> care of their own individual life goals and pursuits and adventures.</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62. </w:t>
      </w:r>
      <w:r w:rsidRPr="00F47F14">
        <w:rPr>
          <w:color w:val="000000"/>
        </w:rPr>
        <w:t>Cherlin (2010) also showed how U.S. remarriages end in divorce more often than first marriages do. </w:t>
      </w:r>
    </w:p>
    <w:p w:rsidR="00F47F14" w:rsidRPr="00F47F14" w:rsidRDefault="00F47F14" w:rsidP="00F47F14">
      <w:r w:rsidRPr="00F47F14">
        <w:rPr>
          <w:color w:val="000000"/>
        </w:rPr>
        <w:lastRenderedPageBreak/>
        <w:t>*True</w:t>
      </w:r>
    </w:p>
    <w:p w:rsidR="00F47F14" w:rsidRPr="00F47F14" w:rsidRDefault="00F47F14" w:rsidP="00F47F14"/>
    <w:p w:rsidR="00F47F14" w:rsidRPr="00F47F14" w:rsidRDefault="00F47F14" w:rsidP="00F47F14">
      <w:r>
        <w:rPr>
          <w:color w:val="000000"/>
        </w:rPr>
        <w:t xml:space="preserve">63. </w:t>
      </w:r>
      <w:r w:rsidRPr="00F47F14">
        <w:rPr>
          <w:color w:val="000000"/>
        </w:rPr>
        <w:t>Figure 6 shows the living arrangements of U.S. children between 1960 and 2019.  The percentage of children living with two parents (Married and Cohabiting combined) declined from about 88 percent in 1960 down to around 70 percent in 2019.  </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64. </w:t>
      </w:r>
      <w:r w:rsidRPr="00F47F14">
        <w:rPr>
          <w:color w:val="000000"/>
        </w:rPr>
        <w:t>In 1960 most children who did live with married parents lived with their biological or adoptive parents with only a few who had been through their parents’ divorce, remarriage, and because of WWII remarriage after widowhood. </w:t>
      </w:r>
    </w:p>
    <w:p w:rsidR="00F47F14" w:rsidRPr="00F47F14" w:rsidRDefault="00F47F14" w:rsidP="00F47F14">
      <w:r w:rsidRPr="00F47F14">
        <w:rPr>
          <w:color w:val="000000"/>
        </w:rPr>
        <w:t>*True</w:t>
      </w:r>
    </w:p>
    <w:p w:rsidR="00F47F14" w:rsidRPr="00F47F14" w:rsidRDefault="00F47F14" w:rsidP="00F47F14"/>
    <w:p w:rsidR="00F47F14" w:rsidRPr="00F47F14" w:rsidRDefault="00F47F14" w:rsidP="00F47F14">
      <w:r>
        <w:rPr>
          <w:color w:val="000000"/>
        </w:rPr>
        <w:t xml:space="preserve">65. </w:t>
      </w:r>
      <w:r w:rsidRPr="00F47F14">
        <w:rPr>
          <w:color w:val="000000"/>
        </w:rPr>
        <w:t>In Figure 8 we see that children living with married parents had the lowest percentages in poverty.</w:t>
      </w:r>
    </w:p>
    <w:p w:rsidR="00F47F14" w:rsidRPr="00F47F14" w:rsidRDefault="00F47F14" w:rsidP="00F47F14">
      <w:r w:rsidRPr="00F47F14">
        <w:rPr>
          <w:color w:val="000000"/>
        </w:rPr>
        <w:t>*True</w:t>
      </w:r>
    </w:p>
    <w:p w:rsidR="00F47F14" w:rsidRPr="00F47F14" w:rsidRDefault="00F47F14" w:rsidP="00F47F14">
      <w:pPr>
        <w:spacing w:after="240"/>
      </w:pPr>
      <w:r w:rsidRPr="00F47F14">
        <w:br/>
      </w:r>
    </w:p>
    <w:p w:rsidR="00713003" w:rsidRDefault="00713003" w:rsidP="00713003"/>
    <w:p w:rsidR="00273454" w:rsidRPr="000E7262" w:rsidRDefault="00273454" w:rsidP="00713003"/>
    <w:p w:rsidR="00713003" w:rsidRPr="002A1AEF" w:rsidRDefault="00713003" w:rsidP="00713003">
      <w:pPr>
        <w:rPr>
          <w:b/>
          <w:sz w:val="32"/>
          <w:szCs w:val="32"/>
        </w:rPr>
      </w:pPr>
      <w:r w:rsidRPr="002A1AEF">
        <w:rPr>
          <w:b/>
          <w:sz w:val="32"/>
          <w:szCs w:val="32"/>
        </w:rPr>
        <w:t xml:space="preserve">Fill in the Blank </w:t>
      </w:r>
      <w:r>
        <w:rPr>
          <w:b/>
          <w:sz w:val="32"/>
          <w:szCs w:val="32"/>
        </w:rPr>
        <w:t>Questions</w:t>
      </w:r>
    </w:p>
    <w:p w:rsidR="00713003" w:rsidRPr="000E7262" w:rsidRDefault="00713003" w:rsidP="00713003"/>
    <w:p w:rsidR="00713003" w:rsidRPr="000E7262" w:rsidRDefault="00713003" w:rsidP="00713003">
      <w:r w:rsidRPr="000E7262">
        <w:t>NOTE:  Answers to each blank space can include more than one word.</w:t>
      </w:r>
    </w:p>
    <w:p w:rsidR="00713003" w:rsidRPr="000E7262" w:rsidRDefault="00713003" w:rsidP="00713003"/>
    <w:p w:rsidR="00713003" w:rsidRPr="000E7262" w:rsidRDefault="00713003" w:rsidP="00713003">
      <w:r w:rsidRPr="000E7262">
        <w:t>1. In all societies, the ___________ is the premier institution.</w:t>
      </w:r>
    </w:p>
    <w:p w:rsidR="00713003" w:rsidRPr="000E7262" w:rsidRDefault="00713003" w:rsidP="00713003">
      <w:r w:rsidRPr="000E7262">
        <w:t>* family</w:t>
      </w:r>
    </w:p>
    <w:p w:rsidR="00713003" w:rsidRPr="000E7262" w:rsidRDefault="00713003" w:rsidP="00713003"/>
    <w:p w:rsidR="00713003" w:rsidRPr="000E7262" w:rsidRDefault="00713003" w:rsidP="00713003">
      <w:r w:rsidRPr="000E7262">
        <w:t xml:space="preserve">2. ________________ are leaders among scientists who study the family.  </w:t>
      </w:r>
    </w:p>
    <w:p w:rsidR="00713003" w:rsidRPr="000E7262" w:rsidRDefault="00713003" w:rsidP="00713003">
      <w:r w:rsidRPr="000E7262">
        <w:t>* Sociologists</w:t>
      </w:r>
    </w:p>
    <w:p w:rsidR="00713003" w:rsidRPr="000E7262" w:rsidRDefault="00713003" w:rsidP="00713003"/>
    <w:p w:rsidR="00713003" w:rsidRPr="000E7262" w:rsidRDefault="00713003" w:rsidP="00713003">
      <w:r w:rsidRPr="000E7262">
        <w:t>3. In the US, around the year 1900, most families had ___ generations living in one home.</w:t>
      </w:r>
    </w:p>
    <w:p w:rsidR="00713003" w:rsidRPr="000E7262" w:rsidRDefault="00713003" w:rsidP="00713003">
      <w:r w:rsidRPr="000E7262">
        <w:t>* 3</w:t>
      </w:r>
    </w:p>
    <w:p w:rsidR="00713003" w:rsidRPr="000E7262" w:rsidRDefault="00713003" w:rsidP="00713003"/>
    <w:p w:rsidR="00713003" w:rsidRPr="000E7262" w:rsidRDefault="00713003" w:rsidP="00713003">
      <w:r w:rsidRPr="000E7262">
        <w:t>4. List the main two types of families.</w:t>
      </w:r>
    </w:p>
    <w:p w:rsidR="00713003" w:rsidRPr="000E7262" w:rsidRDefault="00713003" w:rsidP="00713003">
      <w:r w:rsidRPr="000E7262">
        <w:t>* Nuclear family, Blended family</w:t>
      </w:r>
    </w:p>
    <w:p w:rsidR="00713003" w:rsidRPr="000E7262" w:rsidRDefault="00713003" w:rsidP="00713003"/>
    <w:p w:rsidR="00713003" w:rsidRPr="000E7262" w:rsidRDefault="00713003" w:rsidP="00713003">
      <w:r w:rsidRPr="000E7262">
        <w:t xml:space="preserve">5. _______________ is a family group consisting of mother &amp; father and their children.  </w:t>
      </w:r>
    </w:p>
    <w:p w:rsidR="00713003" w:rsidRPr="000E7262" w:rsidRDefault="00713003" w:rsidP="00713003">
      <w:r w:rsidRPr="000E7262">
        <w:t>* Nuclear family</w:t>
      </w:r>
    </w:p>
    <w:p w:rsidR="00713003" w:rsidRPr="000E7262" w:rsidRDefault="00713003" w:rsidP="00713003">
      <w:r w:rsidRPr="000E7262">
        <w:t xml:space="preserve">6. ________________ is the family created by remarriage including step siblings and parents.  </w:t>
      </w:r>
    </w:p>
    <w:p w:rsidR="00713003" w:rsidRPr="000E7262" w:rsidRDefault="00713003" w:rsidP="00713003">
      <w:r w:rsidRPr="000E7262">
        <w:t>* Blended family</w:t>
      </w:r>
    </w:p>
    <w:p w:rsidR="00713003" w:rsidRPr="000E7262" w:rsidRDefault="00713003" w:rsidP="00713003"/>
    <w:p w:rsidR="00713003" w:rsidRPr="000E7262" w:rsidRDefault="00713003" w:rsidP="00713003">
      <w:r w:rsidRPr="000E7262">
        <w:t>7. _____________ family type is mostly preferred.</w:t>
      </w:r>
    </w:p>
    <w:p w:rsidR="00713003" w:rsidRPr="000E7262" w:rsidRDefault="00713003" w:rsidP="00713003">
      <w:r w:rsidRPr="000E7262">
        <w:t>* Nuclear family</w:t>
      </w:r>
    </w:p>
    <w:p w:rsidR="00713003" w:rsidRPr="000E7262" w:rsidRDefault="00713003" w:rsidP="00713003"/>
    <w:p w:rsidR="00713003" w:rsidRPr="000E7262" w:rsidRDefault="00713003" w:rsidP="00713003">
      <w:r w:rsidRPr="000E7262">
        <w:t>8. ____________________ are one's relatives beyond nuclear and blended family levels.</w:t>
      </w:r>
    </w:p>
    <w:p w:rsidR="00713003" w:rsidRPr="000E7262" w:rsidRDefault="00713003" w:rsidP="00713003">
      <w:r w:rsidRPr="000E7262">
        <w:t>* Extended Family</w:t>
      </w:r>
    </w:p>
    <w:p w:rsidR="00713003" w:rsidRPr="000E7262" w:rsidRDefault="00713003" w:rsidP="00713003"/>
    <w:p w:rsidR="00713003" w:rsidRPr="000E7262" w:rsidRDefault="00713003" w:rsidP="00713003">
      <w:r w:rsidRPr="000E7262">
        <w:t>9. The US Census Bureau’s 201</w:t>
      </w:r>
      <w:r w:rsidR="00F47F14">
        <w:t>8</w:t>
      </w:r>
      <w:r w:rsidRPr="000E7262">
        <w:t xml:space="preserve"> study showed _______________ group comprised the largest proportion of family types in the US.</w:t>
      </w:r>
    </w:p>
    <w:p w:rsidR="00713003" w:rsidRPr="000E7262" w:rsidRDefault="00713003" w:rsidP="00713003">
      <w:r w:rsidRPr="000E7262">
        <w:t>* Married</w:t>
      </w:r>
    </w:p>
    <w:p w:rsidR="00713003" w:rsidRPr="000E7262" w:rsidRDefault="00713003" w:rsidP="00713003"/>
    <w:p w:rsidR="00713003" w:rsidRPr="000E7262" w:rsidRDefault="00713003" w:rsidP="00713003">
      <w:r w:rsidRPr="000E7262">
        <w:t>10. The US Census Bureau’s 201</w:t>
      </w:r>
      <w:r w:rsidR="00F47F14">
        <w:t>8</w:t>
      </w:r>
      <w:r w:rsidRPr="000E7262">
        <w:t xml:space="preserve"> study shows ______________ group comprises the 2nd largest proportion of family types in the US.</w:t>
      </w:r>
    </w:p>
    <w:p w:rsidR="00713003" w:rsidRPr="000E7262" w:rsidRDefault="00713003" w:rsidP="00713003">
      <w:r w:rsidRPr="000E7262">
        <w:t>* Never Married-Single</w:t>
      </w:r>
    </w:p>
    <w:p w:rsidR="00713003" w:rsidRPr="000E7262" w:rsidRDefault="00713003" w:rsidP="00713003"/>
    <w:p w:rsidR="00713003" w:rsidRPr="000E7262" w:rsidRDefault="00713003" w:rsidP="00713003">
      <w:r w:rsidRPr="000E7262">
        <w:t>11. List at least four of the global functions of the family.</w:t>
      </w:r>
    </w:p>
    <w:p w:rsidR="00713003" w:rsidRPr="000E7262" w:rsidRDefault="00713003" w:rsidP="00713003">
      <w:r w:rsidRPr="000E7262">
        <w:t>*Economic support-food, Emotional support-intimacy, Socialization of children, Control of sexuality, Control of reproduction, Ascribed status-contexts of race</w:t>
      </w:r>
    </w:p>
    <w:p w:rsidR="00713003" w:rsidRPr="000E7262" w:rsidRDefault="00713003" w:rsidP="00713003"/>
    <w:p w:rsidR="00713003" w:rsidRPr="000E7262" w:rsidRDefault="00713003" w:rsidP="00713003">
      <w:r w:rsidRPr="000E7262">
        <w:t>12. ___________________ is the most common function of today’s families</w:t>
      </w:r>
    </w:p>
    <w:p w:rsidR="00713003" w:rsidRPr="000E7262" w:rsidRDefault="00713003" w:rsidP="00713003">
      <w:r w:rsidRPr="000E7262">
        <w:t xml:space="preserve">* Economic support </w:t>
      </w:r>
    </w:p>
    <w:p w:rsidR="00713003" w:rsidRPr="000E7262" w:rsidRDefault="00713003" w:rsidP="00713003"/>
    <w:p w:rsidR="00713003" w:rsidRPr="000E7262" w:rsidRDefault="00713003" w:rsidP="00713003">
      <w:r w:rsidRPr="000E7262">
        <w:t xml:space="preserve">13. You must understand there is a tremendous amount of cultural diversity in how _____________ is experienced during emotional support in various families around the world.  </w:t>
      </w:r>
    </w:p>
    <w:p w:rsidR="00713003" w:rsidRPr="000E7262" w:rsidRDefault="00713003" w:rsidP="00713003">
      <w:r w:rsidRPr="000E7262">
        <w:t>* intimacy</w:t>
      </w:r>
    </w:p>
    <w:p w:rsidR="00713003" w:rsidRPr="000E7262" w:rsidRDefault="00713003" w:rsidP="00713003"/>
    <w:p w:rsidR="00713003" w:rsidRPr="000E7262" w:rsidRDefault="00713003" w:rsidP="00713003">
      <w:r w:rsidRPr="000E7262">
        <w:t xml:space="preserve">14. ________________ is the social, emotional, spiritual, intellectual, and physical trust that is mutually shared between family members. </w:t>
      </w:r>
    </w:p>
    <w:p w:rsidR="00713003" w:rsidRPr="000E7262" w:rsidRDefault="00713003" w:rsidP="00713003">
      <w:r w:rsidRPr="000E7262">
        <w:t>* intimacy</w:t>
      </w:r>
    </w:p>
    <w:p w:rsidR="00713003" w:rsidRPr="000E7262" w:rsidRDefault="00713003" w:rsidP="00713003"/>
    <w:p w:rsidR="00713003" w:rsidRPr="000E7262" w:rsidRDefault="00713003" w:rsidP="00713003">
      <w:r w:rsidRPr="000E7262">
        <w:t>15. Many family scientists believe that _______________ in family relationships functions as a strong buffer to the ongoing stresses experienced by family members outside of the home.</w:t>
      </w:r>
    </w:p>
    <w:p w:rsidR="00713003" w:rsidRPr="000E7262" w:rsidRDefault="00713003" w:rsidP="00713003">
      <w:r w:rsidRPr="000E7262">
        <w:t>* intimacy</w:t>
      </w:r>
    </w:p>
    <w:p w:rsidR="00713003" w:rsidRPr="000E7262" w:rsidRDefault="00713003" w:rsidP="00713003"/>
    <w:p w:rsidR="00713003" w:rsidRPr="000E7262" w:rsidRDefault="00713003" w:rsidP="00713003">
      <w:r w:rsidRPr="000E7262">
        <w:t xml:space="preserve">16. Today the ____________ is the core of primary socialization.  </w:t>
      </w:r>
    </w:p>
    <w:p w:rsidR="00713003" w:rsidRPr="000E7262" w:rsidRDefault="00713003" w:rsidP="00713003">
      <w:r w:rsidRPr="000E7262">
        <w:t>* family</w:t>
      </w:r>
    </w:p>
    <w:p w:rsidR="00713003" w:rsidRPr="000E7262" w:rsidRDefault="00713003" w:rsidP="00713003"/>
    <w:p w:rsidR="00713003" w:rsidRPr="000E7262" w:rsidRDefault="00713003" w:rsidP="00713003">
      <w:r w:rsidRPr="000E7262">
        <w:t xml:space="preserve">17. ________________ are mothers who are not legally married at the time of the child’s birth.  </w:t>
      </w:r>
    </w:p>
    <w:p w:rsidR="00713003" w:rsidRPr="000E7262" w:rsidRDefault="00713003" w:rsidP="00713003">
      <w:r w:rsidRPr="000E7262">
        <w:t>* Unwed Mothers</w:t>
      </w:r>
    </w:p>
    <w:p w:rsidR="00713003" w:rsidRPr="000E7262" w:rsidRDefault="00713003" w:rsidP="00713003"/>
    <w:p w:rsidR="00713003" w:rsidRPr="000E7262" w:rsidRDefault="00713003" w:rsidP="00713003">
      <w:r w:rsidRPr="000E7262">
        <w:t>18. _______________ usually ends up providing support for the child of an unwed mother.</w:t>
      </w:r>
    </w:p>
    <w:p w:rsidR="00713003" w:rsidRPr="000E7262" w:rsidRDefault="00713003" w:rsidP="00713003">
      <w:r w:rsidRPr="000E7262">
        <w:t>* older female family member</w:t>
      </w:r>
    </w:p>
    <w:p w:rsidR="00713003" w:rsidRPr="000E7262" w:rsidRDefault="00713003" w:rsidP="00713003"/>
    <w:p w:rsidR="00713003" w:rsidRPr="000E7262" w:rsidRDefault="00713003" w:rsidP="00713003">
      <w:r w:rsidRPr="000E7262">
        <w:t>19. _____________type of status which is present at birth.</w:t>
      </w:r>
    </w:p>
    <w:p w:rsidR="00713003" w:rsidRPr="000E7262" w:rsidRDefault="00713003" w:rsidP="00713003">
      <w:r w:rsidRPr="000E7262">
        <w:t>* Ascribed Status</w:t>
      </w:r>
    </w:p>
    <w:p w:rsidR="00713003" w:rsidRPr="000E7262" w:rsidRDefault="00713003" w:rsidP="00713003"/>
    <w:p w:rsidR="00713003" w:rsidRPr="000E7262" w:rsidRDefault="00713003" w:rsidP="00713003">
      <w:r w:rsidRPr="000E7262">
        <w:t>20. _______________ is considered more important status in our modern societies.</w:t>
      </w:r>
    </w:p>
    <w:p w:rsidR="00713003" w:rsidRPr="000E7262" w:rsidRDefault="00713003" w:rsidP="00713003">
      <w:r w:rsidRPr="000E7262">
        <w:t>* Achieved Status</w:t>
      </w:r>
    </w:p>
    <w:p w:rsidR="00713003" w:rsidRPr="000E7262" w:rsidRDefault="00713003" w:rsidP="00713003"/>
    <w:p w:rsidR="00713003" w:rsidRPr="000E7262" w:rsidRDefault="00713003" w:rsidP="00713003">
      <w:r w:rsidRPr="000E7262">
        <w:t>21.______________ has the highest risk of divorce.</w:t>
      </w:r>
    </w:p>
    <w:p w:rsidR="00713003" w:rsidRPr="000E7262" w:rsidRDefault="00713003" w:rsidP="00713003">
      <w:r w:rsidRPr="000E7262">
        <w:t>* Those in their teens or teenagers</w:t>
      </w:r>
    </w:p>
    <w:p w:rsidR="00325699" w:rsidRDefault="00325699" w:rsidP="004A49FD"/>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r w:rsidRPr="006E7EBA">
        <w:rPr>
          <w:b/>
          <w:sz w:val="40"/>
          <w:szCs w:val="40"/>
        </w:rPr>
        <w:lastRenderedPageBreak/>
        <w:t>Chapter 14: Education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r>
        <w:rPr>
          <w:b/>
          <w:sz w:val="32"/>
          <w:szCs w:val="32"/>
        </w:rPr>
        <w:t>Multiple Choice Questions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 ____________________ is(are) a combination of one's education, occupation, and income.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Wealth</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Assets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*c. Socio-Economic Status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Chattels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2. What is the main benefit of higher education?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better medical insurance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better health</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contribution to society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all of the above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a &amp; b</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3. Who had the lowest </w:t>
      </w:r>
      <w:r w:rsidRPr="006E7EBA">
        <w:rPr>
          <w:u w:val="single"/>
        </w:rPr>
        <w:t>unemployment</w:t>
      </w:r>
      <w:r w:rsidRPr="006E7EBA">
        <w:t xml:space="preserve"> rate in 2008?</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those with Doctoral degrees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those with Professional degrees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c. those with </w:t>
      </w:r>
      <w:proofErr w:type="gramStart"/>
      <w:r w:rsidRPr="006E7EBA">
        <w:t>Master’s</w:t>
      </w:r>
      <w:proofErr w:type="gramEnd"/>
      <w:r w:rsidRPr="006E7EBA">
        <w:t xml:space="preserve"> degrees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d. those with </w:t>
      </w:r>
      <w:proofErr w:type="gramStart"/>
      <w:r w:rsidRPr="006E7EBA">
        <w:t>Bachelor’s</w:t>
      </w:r>
      <w:proofErr w:type="gramEnd"/>
      <w:r w:rsidRPr="006E7EBA">
        <w:t xml:space="preserve"> degrees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726D7" w:rsidRPr="00C726D7" w:rsidRDefault="00713003" w:rsidP="00C726D7">
      <w:pPr>
        <w:pStyle w:val="NormalWeb"/>
        <w:spacing w:before="0" w:beforeAutospacing="0" w:after="0" w:afterAutospacing="0"/>
      </w:pPr>
      <w:r w:rsidRPr="006E7EBA">
        <w:t xml:space="preserve">5. </w:t>
      </w:r>
      <w:r w:rsidR="00C726D7" w:rsidRPr="00C726D7">
        <w:rPr>
          <w:rFonts w:ascii="Calibri" w:hAnsi="Calibri" w:cs="Calibri"/>
          <w:color w:val="000000"/>
          <w:sz w:val="22"/>
          <w:szCs w:val="22"/>
        </w:rPr>
        <w:t>Who had the lowest high school dropout rates?</w:t>
      </w:r>
    </w:p>
    <w:p w:rsidR="00C726D7" w:rsidRPr="00C726D7" w:rsidRDefault="00C726D7" w:rsidP="00C726D7">
      <w:r w:rsidRPr="00C726D7">
        <w:rPr>
          <w:rFonts w:ascii="Calibri" w:hAnsi="Calibri" w:cs="Calibri"/>
          <w:color w:val="000000"/>
          <w:sz w:val="22"/>
          <w:szCs w:val="22"/>
        </w:rPr>
        <w:t>a. Whites</w:t>
      </w:r>
    </w:p>
    <w:p w:rsidR="00C726D7" w:rsidRPr="00C726D7" w:rsidRDefault="00C726D7" w:rsidP="00C726D7">
      <w:r w:rsidRPr="00C726D7">
        <w:rPr>
          <w:rFonts w:ascii="Calibri" w:hAnsi="Calibri" w:cs="Calibri"/>
          <w:color w:val="000000"/>
          <w:sz w:val="22"/>
          <w:szCs w:val="22"/>
        </w:rPr>
        <w:t>b. Blacks</w:t>
      </w:r>
    </w:p>
    <w:p w:rsidR="00C726D7" w:rsidRPr="00C726D7" w:rsidRDefault="00C726D7" w:rsidP="00C726D7">
      <w:r w:rsidRPr="00C726D7">
        <w:rPr>
          <w:rFonts w:ascii="Calibri" w:hAnsi="Calibri" w:cs="Calibri"/>
          <w:color w:val="000000"/>
          <w:sz w:val="22"/>
          <w:szCs w:val="22"/>
        </w:rPr>
        <w:t>*c. Asians</w:t>
      </w:r>
    </w:p>
    <w:p w:rsidR="00C726D7" w:rsidRPr="00C726D7" w:rsidRDefault="00C726D7" w:rsidP="00C726D7">
      <w:r w:rsidRPr="00C726D7">
        <w:rPr>
          <w:rFonts w:ascii="Calibri" w:hAnsi="Calibri" w:cs="Calibri"/>
          <w:color w:val="000000"/>
          <w:sz w:val="22"/>
          <w:szCs w:val="22"/>
        </w:rPr>
        <w:t>d. Hispanics</w:t>
      </w:r>
    </w:p>
    <w:p w:rsidR="00C726D7" w:rsidRPr="00C726D7" w:rsidRDefault="00C726D7" w:rsidP="00C726D7">
      <w:r w:rsidRPr="00C726D7">
        <w:rPr>
          <w:rFonts w:ascii="Calibri" w:hAnsi="Calibri" w:cs="Calibri"/>
          <w:color w:val="000000"/>
          <w:sz w:val="22"/>
          <w:szCs w:val="22"/>
        </w:rPr>
        <w:t>e. Native Americans</w:t>
      </w:r>
    </w:p>
    <w:p w:rsidR="00C726D7" w:rsidRPr="00C726D7" w:rsidRDefault="00C726D7" w:rsidP="00C726D7"/>
    <w:p w:rsidR="00713003" w:rsidRPr="006E7EBA" w:rsidRDefault="00713003" w:rsidP="00C72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a &amp; b</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6. ____________________ are societies which use diplomas or degrees to determine who is eligible for a job.</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Education Societies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Credentialed Societies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Cultured Societies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Progressive Societies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7. Education is the _____________and allows the tradition of college attendance and graduation to be introduced into any individual’s personal and family life experience.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positive motivation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great equalizer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motivator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economic stimulator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8. What is the minimum level of education needed to get the job with best “benefits”?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Certificate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Associates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Bachelor’s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Master’s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Doctorate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9. __________________ are an individual’s access to basic opportunities and resources in the marketplace.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Life probability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Opportunity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Life chances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Life prospect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10. Which of these is something you can alter?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Ascribed status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Genetic status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Socioeconomic status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Social order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11. In Sociology we measure _____ distinct types of educational accomplishments.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two</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three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four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five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12. ____________________ refers to number of years of school completed.</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Degree Achievement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Edification Accomplishment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Educational Realization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Educational Attainment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13. __________________ refers to how much the student has learned in terms of reading, writing, and arithmetic.</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Educational Knowledge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Educational Awareness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Educational Achievement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Educational Realization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16. What was the percentage of Hispanic dropouts?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18</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22</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*c. </w:t>
      </w:r>
      <w:r w:rsidR="00B501D7">
        <w:t>8.2</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41</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1</w:t>
      </w:r>
      <w:r w:rsidR="004C328A">
        <w:t>.</w:t>
      </w:r>
      <w:r w:rsidRPr="006E7EBA">
        <w:t>6</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17. What was the percentage of Asian dropouts?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*a. </w:t>
      </w:r>
      <w:r w:rsidR="00B501D7">
        <w:t>2.1</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30</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35</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d. </w:t>
      </w:r>
      <w:r w:rsidR="004C328A">
        <w:t>7.</w:t>
      </w:r>
      <w:r w:rsidRPr="006E7EBA">
        <w:t>9</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4</w:t>
      </w:r>
      <w:r w:rsidR="00B501D7">
        <w:t>.</w:t>
      </w:r>
      <w:r w:rsidRPr="006E7EBA">
        <w:t>3</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18. What was the percentage of Native American dropouts?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16</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29</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41</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43</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*e. </w:t>
      </w:r>
      <w:r w:rsidR="00B501D7">
        <w:t>10.1</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19. What was the percentage of </w:t>
      </w:r>
      <w:r w:rsidR="00B501D7">
        <w:t xml:space="preserve">Black </w:t>
      </w:r>
      <w:r w:rsidRPr="006E7EBA">
        <w:t>African American dropouts?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30</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29</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41</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*d. </w:t>
      </w:r>
      <w:r w:rsidR="00B501D7">
        <w:t>6.5</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43</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20. Which of these is true of high school dropouts?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In the US, high school dropouts show a low success rate if they do not go back and get their GED then go to college.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High school dropouts tend to do well in the white-collar jobs.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Dropping out of high school hurts your income and overall socio-economic well-being.</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There aren’t too many high school dropouts in the US and available data does not indicate overall success or failure.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21. Who had the lowest high school dropout rates?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Whites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Blacks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Asians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Hispanics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Japanese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22. Who had over </w:t>
      </w:r>
      <w:r w:rsidR="00B501D7">
        <w:t>4.3</w:t>
      </w:r>
      <w:r w:rsidRPr="006E7EBA">
        <w:t xml:space="preserve"> percent dropouts?</w:t>
      </w:r>
    </w:p>
    <w:p w:rsidR="00713003" w:rsidRPr="006E7EBA" w:rsidRDefault="00B501D7"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w:t>
      </w:r>
      <w:r w:rsidR="00713003" w:rsidRPr="006E7EBA">
        <w:t>a. Whites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Blacks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Hispanics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Asians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23. Even though US has some of the best educational opportunities for average children to acquire a good public education, it lacks _________________.</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personal motivation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lastRenderedPageBreak/>
        <w:t>b. family motivation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communal motivation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cultural motivation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24. According to </w:t>
      </w:r>
      <w:r w:rsidR="00B501D7">
        <w:t xml:space="preserve">the 2019 </w:t>
      </w:r>
      <w:r w:rsidRPr="006E7EBA">
        <w:t>study, which State has the lowest dropout rate in the US?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New Mexico</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Nebraska</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Nevada</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*d. </w:t>
      </w:r>
      <w:r w:rsidR="00B501D7">
        <w:t>North Dakota</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New Hampshire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501D7" w:rsidRPr="006E7EBA" w:rsidRDefault="00B501D7" w:rsidP="00B50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24a. </w:t>
      </w:r>
      <w:r w:rsidRPr="006E7EBA">
        <w:t xml:space="preserve">According to </w:t>
      </w:r>
      <w:r>
        <w:t xml:space="preserve">the 2019 </w:t>
      </w:r>
      <w:r w:rsidRPr="006E7EBA">
        <w:t>study</w:t>
      </w:r>
      <w:r>
        <w:t xml:space="preserve">, </w:t>
      </w:r>
      <w:r w:rsidRPr="006E7EBA">
        <w:t xml:space="preserve">which State has the </w:t>
      </w:r>
      <w:r>
        <w:t>highest</w:t>
      </w:r>
      <w:r w:rsidRPr="006E7EBA">
        <w:t xml:space="preserve"> dropout rate in the US?</w:t>
      </w:r>
    </w:p>
    <w:p w:rsidR="00B501D7" w:rsidRPr="006E7EBA" w:rsidRDefault="00B501D7" w:rsidP="00B50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New Mexico</w:t>
      </w:r>
    </w:p>
    <w:p w:rsidR="00B501D7" w:rsidRPr="006E7EBA" w:rsidRDefault="00B501D7" w:rsidP="00B50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N</w:t>
      </w:r>
      <w:r>
        <w:t>ew York</w:t>
      </w:r>
    </w:p>
    <w:p w:rsidR="00B501D7" w:rsidRPr="006E7EBA" w:rsidRDefault="00B501D7" w:rsidP="00B50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Nevada</w:t>
      </w:r>
    </w:p>
    <w:p w:rsidR="00B501D7" w:rsidRPr="006E7EBA" w:rsidRDefault="00B501D7" w:rsidP="00B50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*d. </w:t>
      </w:r>
      <w:r>
        <w:t>Louisiana</w:t>
      </w:r>
    </w:p>
    <w:p w:rsidR="00B501D7" w:rsidRPr="006E7EBA" w:rsidRDefault="00B501D7" w:rsidP="00B50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New Hampshire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26. ____________________ is the habit of following the rules and procedures and forgetting the main purpose of the bureaucracy’s mission.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Governmental Dysfunction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Habitual Bureaucracy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Bureaucratic Ritualism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Procedural Bureaucracy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Educational Ritualism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27. _________________ refers to the creation of rules, regulations, and guidelines to be followed by all students, teachers, and parents.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Principles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Transparency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Procedures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Course of action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28. ______________ is a bureaucratic effort to be open, fair, and legally protected.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Principles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Transparency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Procedures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Course of action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29. Rules, regulations, and guidelines to be followed by all students, teachers, and parents can create a culture of a bureaucracy rather than a culture of______________.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knowledge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6E7EBA">
        <w:t>b .</w:t>
      </w:r>
      <w:proofErr w:type="gramEnd"/>
      <w:r w:rsidRPr="006E7EBA">
        <w:t xml:space="preserve"> education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learning</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wisdom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lastRenderedPageBreak/>
        <w:t>30. What can be fatal to learning and creativity?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Governmental Dysfunction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Habitual Bureaucracy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Bureaucratic Ritualism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Procedural Bureaucracy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Educational Ritualism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34. Which of these is </w:t>
      </w:r>
      <w:r w:rsidRPr="006E7EBA">
        <w:rPr>
          <w:u w:val="single"/>
        </w:rPr>
        <w:t>NOT</w:t>
      </w:r>
      <w:r w:rsidRPr="006E7EBA">
        <w:t xml:space="preserve"> one of the suggestions to succeed in school?</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Volunteer to do something good for others.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Make a good friend.</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Visit professors.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Involve family members with school.</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Manage your time and money as though it were priceless.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35. ______________________ is a system of producing and distributing goods and services and can be local, state, national, international, and global.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Commerce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Economy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Trade System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Conglomeration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36. ________________ is an economy based on the amount of goods and services produced in a free trade setting.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Communism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Free Market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Capitalism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37. _________________is an economy based on governmental management and control of goods and services.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Communism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Free Market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Capitalism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38. ____________________ is an extreme socialistic economy with extreme governmental management of goods and services along with management of public and private ideologies.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Communism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Free Market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Capitalism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39.  What type of economic systems do Cuba, Venezuela, and North Korea practice?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Communism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lastRenderedPageBreak/>
        <w:t>c. Free Market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Capitalism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Democratic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40. Recently many have criticized the US as having forfeited its capitalistic ideals in favor of a form of _____________________.</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Communism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Free Market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Capitalism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Democratic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41. __________________ is an economic system based on the merger of capitalism and socialism that often is accompanied by vague boundaries between governmental management of goods and services and diminished “hands-off” governmental involvement in the individual pursuit of economic stability.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Communism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Free Market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Capitalism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Democratic Socialism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42. ____________________ is a part of economic production involving agriculture, mining, fishing, and materials acquisition.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Tertiary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Secondary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Primary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Horticultural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43. __________________ is a part of the economic production involving manufacturing (factories and home-based).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Tertiary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Secondary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Primary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Horticultural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Industrial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44. ____________________ is work which involves providing a service to others such as food, retail, computer processing, or information management.</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Tertiary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Secondary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Primary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Horticultural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Industrial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lastRenderedPageBreak/>
        <w:t>45. The _______________ emerged along with telecommunications and the computer chip technologies.</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Tertiary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Secondary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Primary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Horticultural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Industrial Sector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46. Part of the explanation of why jobs shifted to service-related classifications has to do with_____________________.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enterprise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commerce and trade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distribution and claim</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supply and demand</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47. ______________ is the availability of goods and services in the </w:t>
      </w:r>
      <w:proofErr w:type="gramStart"/>
      <w:r w:rsidRPr="006E7EBA">
        <w:t>market place</w:t>
      </w:r>
      <w:proofErr w:type="gramEnd"/>
      <w:r w:rsidRPr="006E7EBA">
        <w:t xml:space="preserve">.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Inventory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Supply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Distribution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Commerce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48. ______________ is the desire in the marketplace for goods and services.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Supply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Enterprise</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Order</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Demand</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 xml:space="preserve">49. ________________ is still in high demand in a service economy.  </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*a. Education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b. Quality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c. Quantity</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d. Competition</w:t>
      </w:r>
    </w:p>
    <w:p w:rsidR="00713003" w:rsidRPr="006E7EBA"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7EBA">
        <w:t>e. Management Knowledge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b/>
          <w:sz w:val="32"/>
          <w:szCs w:val="32"/>
        </w:rPr>
      </w:pPr>
      <w:r w:rsidRPr="006E7EBA">
        <w:rPr>
          <w:rFonts w:ascii="Times New Roman" w:hAnsi="Times New Roman" w:cs="Times New Roman"/>
          <w:b/>
          <w:sz w:val="32"/>
          <w:szCs w:val="32"/>
        </w:rPr>
        <w:t>True / False Questions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 Wealth is a combination of one's education, occupation, and income.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 Socio-Economic Status is a combination of one's education, occupation, and income.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3. Those with Doctoral degrees had the lowest unemployment rate in 20</w:t>
      </w:r>
      <w:r w:rsidR="00153179">
        <w:rPr>
          <w:rFonts w:ascii="Times New Roman" w:hAnsi="Times New Roman" w:cs="Times New Roman"/>
          <w:sz w:val="24"/>
          <w:szCs w:val="24"/>
        </w:rPr>
        <w:t>19</w:t>
      </w:r>
      <w:r w:rsidRPr="006E7EBA">
        <w:rPr>
          <w:rFonts w:ascii="Times New Roman" w:hAnsi="Times New Roman" w:cs="Times New Roman"/>
          <w:sz w:val="24"/>
          <w:szCs w:val="24"/>
        </w:rPr>
        <w: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4. Those with </w:t>
      </w:r>
      <w:r w:rsidR="00153179">
        <w:rPr>
          <w:rFonts w:ascii="Times New Roman" w:hAnsi="Times New Roman" w:cs="Times New Roman"/>
          <w:sz w:val="24"/>
          <w:szCs w:val="24"/>
        </w:rPr>
        <w:t>no</w:t>
      </w:r>
      <w:r w:rsidRPr="006E7EBA">
        <w:rPr>
          <w:rFonts w:ascii="Times New Roman" w:hAnsi="Times New Roman" w:cs="Times New Roman"/>
          <w:sz w:val="24"/>
          <w:szCs w:val="24"/>
        </w:rPr>
        <w:t xml:space="preserve"> degrees had the lowest unemployment rate in 20</w:t>
      </w:r>
      <w:r w:rsidR="00153179">
        <w:rPr>
          <w:rFonts w:ascii="Times New Roman" w:hAnsi="Times New Roman" w:cs="Times New Roman"/>
          <w:sz w:val="24"/>
          <w:szCs w:val="24"/>
        </w:rPr>
        <w:t>19</w:t>
      </w:r>
      <w:r w:rsidRPr="006E7EBA">
        <w:rPr>
          <w:rFonts w:ascii="Times New Roman" w:hAnsi="Times New Roman" w:cs="Times New Roman"/>
          <w:sz w:val="24"/>
          <w:szCs w:val="24"/>
        </w:rPr>
        <w: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lastRenderedPageBreak/>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 </w:t>
      </w:r>
      <w:r w:rsidR="00153179">
        <w:rPr>
          <w:rFonts w:ascii="Times New Roman" w:hAnsi="Times New Roman" w:cs="Times New Roman"/>
          <w:sz w:val="24"/>
          <w:szCs w:val="24"/>
        </w:rPr>
        <w:t>Studies</w:t>
      </w:r>
      <w:r w:rsidRPr="006E7EBA">
        <w:rPr>
          <w:rFonts w:ascii="Times New Roman" w:hAnsi="Times New Roman" w:cs="Times New Roman"/>
          <w:sz w:val="24"/>
          <w:szCs w:val="24"/>
        </w:rPr>
        <w:t xml:space="preserve"> pointed out that the higher your education the better your health, lifestyle for family and next generation.</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6. </w:t>
      </w:r>
      <w:r w:rsidR="00153179">
        <w:rPr>
          <w:rFonts w:ascii="Times New Roman" w:hAnsi="Times New Roman" w:cs="Times New Roman"/>
          <w:sz w:val="24"/>
          <w:szCs w:val="24"/>
        </w:rPr>
        <w:t>Studies</w:t>
      </w:r>
      <w:r w:rsidRPr="006E7EBA">
        <w:rPr>
          <w:rFonts w:ascii="Times New Roman" w:hAnsi="Times New Roman" w:cs="Times New Roman"/>
          <w:sz w:val="24"/>
          <w:szCs w:val="24"/>
        </w:rPr>
        <w:t xml:space="preserve"> pointed out that the higher your education the better your ability to get along with others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7. Education Societies are societies which use diplomas or degrees to determine who is eligible for a job.</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8. Credentialed Societies are societies which use diplomas or degrees to determine who is eligible for a job.</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9. Education is the positive motivation and allows the tradition of college attendance and graduation to be introduced into any individual’s personal and family life experience.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10. Education is the great equalizer and allows the tradition of college attendance and graduation to be introduced into any individual’s personal and family life experience.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11. Education is the “entitlement” and allows the tradition of college attendance and graduation to be introduced into any individual’s personal and family life experience.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12. Life probability is an access to basic opportunities and resources in the marketplace.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13. Ascribed status is something you can alter.</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14. Socioeconomic status is something you can alter.</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15. In Sociology we measure two distinct types of educational accomplishments.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16. In Sociology we measure four distinct types of educational accomplishments.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17. Degree Achievement refers to number of years of school completed.</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lastRenderedPageBreak/>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18. Educational Attainment refers to number of years of school completed.</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19. Educational Knowledge refers to how much the student has learned in terms of reading, writing, and arithmetic.</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20. Educational Awareness refers to how much the student has learned in terms of reading, writing, and arithmetic.</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21. Educational Achievement refers to how much the student has learned in terms of reading, writing, and arithmetic.</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Default="00713003" w:rsidP="00713003">
      <w:pPr>
        <w:pStyle w:val="HTMLPreformatted"/>
        <w:rPr>
          <w:rFonts w:ascii="Times New Roman" w:hAnsi="Times New Roman" w:cs="Times New Roman"/>
          <w:sz w:val="24"/>
          <w:szCs w:val="24"/>
        </w:rPr>
      </w:pPr>
    </w:p>
    <w:p w:rsidR="00147C71" w:rsidRPr="00147C71" w:rsidRDefault="00147C71" w:rsidP="00147C71">
      <w:r>
        <w:rPr>
          <w:color w:val="000000"/>
        </w:rPr>
        <w:t xml:space="preserve">22. </w:t>
      </w:r>
      <w:r w:rsidRPr="00147C71">
        <w:rPr>
          <w:color w:val="000000"/>
        </w:rPr>
        <w:t>Figure 1 shows the median weekly pay based on level of degree attained for the year 2019.   You can see that the higher the degree you have earned the higher the median weekly salary.  </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23. </w:t>
      </w:r>
      <w:r w:rsidRPr="00147C71">
        <w:rPr>
          <w:color w:val="000000"/>
        </w:rPr>
        <w:t xml:space="preserve">Figure 1 shows that those with a </w:t>
      </w:r>
      <w:proofErr w:type="gramStart"/>
      <w:r w:rsidRPr="00147C71">
        <w:rPr>
          <w:color w:val="000000"/>
        </w:rPr>
        <w:t>Bachelor’s</w:t>
      </w:r>
      <w:proofErr w:type="gramEnd"/>
      <w:r w:rsidRPr="00147C71">
        <w:rPr>
          <w:color w:val="000000"/>
        </w:rPr>
        <w:t xml:space="preserve"> degree made $1,248 per week or $64,896 per year. Then the median pay levels begin to decline.</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24. </w:t>
      </w:r>
      <w:r w:rsidRPr="00147C71">
        <w:rPr>
          <w:color w:val="000000"/>
        </w:rPr>
        <w:t>A “First Generation Student” is a student who is the first member of their entire nuclear and extended family to attend college or university.</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25. </w:t>
      </w:r>
      <w:r w:rsidRPr="00147C71">
        <w:rPr>
          <w:color w:val="000000"/>
        </w:rPr>
        <w:t>The a</w:t>
      </w:r>
      <w:r>
        <w:rPr>
          <w:color w:val="000000"/>
        </w:rPr>
        <w:t>u</w:t>
      </w:r>
      <w:r w:rsidRPr="00147C71">
        <w:rPr>
          <w:color w:val="000000"/>
        </w:rPr>
        <w:t>th</w:t>
      </w:r>
      <w:r>
        <w:rPr>
          <w:color w:val="000000"/>
        </w:rPr>
        <w:t>o</w:t>
      </w:r>
      <w:r w:rsidRPr="00147C71">
        <w:rPr>
          <w:color w:val="000000"/>
        </w:rPr>
        <w:t>r teaches that there is an entirely different culture of learning in college compared to high school and like any culture you may have to learn if you travel abroad, college and academics has to be learned.</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26. </w:t>
      </w:r>
      <w:r w:rsidRPr="00147C71">
        <w:rPr>
          <w:color w:val="000000"/>
        </w:rPr>
        <w:t>Unemployment levels decline dramatically as the educational attainment (degrees earned) increase.</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27. </w:t>
      </w:r>
      <w:r w:rsidRPr="00147C71">
        <w:rPr>
          <w:color w:val="000000"/>
        </w:rPr>
        <w:t>Some of the other benefits that come with graduating with a bachelor’s degree include better: retirement benefits at higher levels, medical insurance, health measures, upward social mobility, healthy lifestyle for family and next generation, higher desirable contributions to society, increased taxes paid supporting society’s infrastructure, and more.  </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lastRenderedPageBreak/>
        <w:t xml:space="preserve">28. </w:t>
      </w:r>
      <w:r w:rsidRPr="00147C71">
        <w:rPr>
          <w:color w:val="000000"/>
        </w:rPr>
        <w:t xml:space="preserve">Dollar for dollar it pays </w:t>
      </w:r>
      <w:proofErr w:type="gramStart"/>
      <w:r w:rsidRPr="00147C71">
        <w:rPr>
          <w:color w:val="000000"/>
        </w:rPr>
        <w:t>more</w:t>
      </w:r>
      <w:proofErr w:type="gramEnd"/>
      <w:r w:rsidRPr="00147C71">
        <w:rPr>
          <w:color w:val="000000"/>
        </w:rPr>
        <w:t xml:space="preserve"> and the initial costs prove to be far lower than the life time return on your investment to pay for a bachelor’s degree (even if you take out student loans).</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29. </w:t>
      </w:r>
      <w:r w:rsidRPr="00147C71">
        <w:rPr>
          <w:color w:val="000000"/>
        </w:rPr>
        <w:t>When selecting a program, you have to look at how much it cost (and the student loans it will require you to take out) and compare that to how much you will likely get paid.</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30. </w:t>
      </w:r>
      <w:r w:rsidRPr="00147C71">
        <w:rPr>
          <w:color w:val="000000"/>
        </w:rPr>
        <w:t>Going to graduate school is an amazing opportunity.  You have to look at how to fund it and how much more you might get paid after earning that degree.</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rFonts w:ascii="Calibri" w:hAnsi="Calibri" w:cs="Calibri"/>
          <w:color w:val="000000"/>
          <w:sz w:val="22"/>
          <w:szCs w:val="22"/>
        </w:rPr>
        <w:t xml:space="preserve">31. </w:t>
      </w:r>
      <w:r w:rsidRPr="00147C71">
        <w:rPr>
          <w:rFonts w:ascii="Calibri" w:hAnsi="Calibri" w:cs="Calibri"/>
          <w:color w:val="000000"/>
          <w:sz w:val="22"/>
          <w:szCs w:val="22"/>
        </w:rPr>
        <w:t>According to the author, dropping out is a really bad economic choice. </w:t>
      </w:r>
    </w:p>
    <w:p w:rsidR="00147C71" w:rsidRPr="00147C71" w:rsidRDefault="00147C71" w:rsidP="00147C71">
      <w:r w:rsidRPr="00147C71">
        <w:rPr>
          <w:rFonts w:ascii="Calibri" w:hAnsi="Calibri" w:cs="Calibri"/>
          <w:color w:val="000000"/>
          <w:sz w:val="22"/>
          <w:szCs w:val="22"/>
        </w:rPr>
        <w:t>*True</w:t>
      </w:r>
    </w:p>
    <w:p w:rsidR="00147C71" w:rsidRPr="00147C71" w:rsidRDefault="00147C71" w:rsidP="00147C71">
      <w:r w:rsidRPr="00147C71">
        <w:rPr>
          <w:color w:val="000000"/>
        </w:rPr>
        <w:t> </w:t>
      </w:r>
    </w:p>
    <w:p w:rsidR="00147C71" w:rsidRPr="00147C71" w:rsidRDefault="00147C71" w:rsidP="00147C71">
      <w:r>
        <w:rPr>
          <w:color w:val="000000"/>
        </w:rPr>
        <w:t xml:space="preserve">32. </w:t>
      </w:r>
      <w:r w:rsidRPr="00147C71">
        <w:rPr>
          <w:color w:val="000000"/>
        </w:rPr>
        <w:t>Dropping out of high school hurts your income and overall socio-economic well-being.</w:t>
      </w:r>
    </w:p>
    <w:p w:rsidR="00147C71" w:rsidRPr="00147C71" w:rsidRDefault="00147C71" w:rsidP="00147C71">
      <w:r w:rsidRPr="00147C71">
        <w:rPr>
          <w:color w:val="000000"/>
        </w:rPr>
        <w:t>*True</w:t>
      </w:r>
    </w:p>
    <w:p w:rsidR="00147C71" w:rsidRPr="00147C71" w:rsidRDefault="00147C71" w:rsidP="00147C71">
      <w:r w:rsidRPr="00147C71">
        <w:rPr>
          <w:color w:val="000000"/>
        </w:rPr>
        <w:t> </w:t>
      </w:r>
    </w:p>
    <w:p w:rsidR="00147C71" w:rsidRPr="00147C71" w:rsidRDefault="00147C71" w:rsidP="00147C71">
      <w:r>
        <w:rPr>
          <w:color w:val="000000"/>
        </w:rPr>
        <w:t xml:space="preserve">33. </w:t>
      </w:r>
      <w:r w:rsidRPr="00147C71">
        <w:rPr>
          <w:color w:val="000000"/>
        </w:rPr>
        <w:t>North Dakota has the lowest dropout rate in the US</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34. </w:t>
      </w:r>
      <w:r w:rsidRPr="00147C71">
        <w:rPr>
          <w:color w:val="000000"/>
        </w:rPr>
        <w:t>Louisiana has the highest dropout rate in the US/</w:t>
      </w:r>
    </w:p>
    <w:p w:rsidR="00147C71" w:rsidRPr="00147C71" w:rsidRDefault="00147C71" w:rsidP="00147C71">
      <w:r w:rsidRPr="00147C71">
        <w:rPr>
          <w:color w:val="000000"/>
        </w:rPr>
        <w:t>*True</w:t>
      </w:r>
    </w:p>
    <w:p w:rsidR="00147C71" w:rsidRPr="00147C71" w:rsidRDefault="00147C71" w:rsidP="00147C71">
      <w:r w:rsidRPr="00147C71">
        <w:rPr>
          <w:color w:val="000000"/>
        </w:rPr>
        <w:t> </w:t>
      </w:r>
    </w:p>
    <w:p w:rsidR="00147C71" w:rsidRPr="00147C71" w:rsidRDefault="00147C71" w:rsidP="00147C71">
      <w:r>
        <w:rPr>
          <w:color w:val="000000"/>
        </w:rPr>
        <w:t xml:space="preserve">35. </w:t>
      </w:r>
      <w:r w:rsidRPr="00147C71">
        <w:rPr>
          <w:color w:val="000000"/>
        </w:rPr>
        <w:t>The U.S. spent $739 billion in the 2016-2017 year for public education (K-12). </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36. </w:t>
      </w:r>
      <w:r w:rsidRPr="00147C71">
        <w:rPr>
          <w:color w:val="000000"/>
        </w:rPr>
        <w:t>The 57 countries were compared on actual educational achievement scores or reading math and science at the 4th, 8th, and 10th grade levels. The U.S. did not rank as high as 5th on any of them. </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37. </w:t>
      </w:r>
      <w:r w:rsidRPr="00147C71">
        <w:rPr>
          <w:color w:val="000000"/>
        </w:rPr>
        <w:t>A 2020 Article identified the results of 2 surveys conducted specifically about the experiences of faculty and students during the months January to May.  </w:t>
      </w:r>
    </w:p>
    <w:p w:rsidR="00147C71" w:rsidRPr="00147C71" w:rsidRDefault="00147C71" w:rsidP="00147C71">
      <w:r w:rsidRPr="00147C71">
        <w:rPr>
          <w:color w:val="000000"/>
        </w:rPr>
        <w:t>The results from each survey clearly indicate that students and faculty reported that it went “okay</w:t>
      </w:r>
      <w:proofErr w:type="gramStart"/>
      <w:r w:rsidRPr="00147C71">
        <w:rPr>
          <w:color w:val="000000"/>
        </w:rPr>
        <w:t>”</w:t>
      </w:r>
      <w:proofErr w:type="gramEnd"/>
      <w:r w:rsidRPr="00147C71">
        <w:rPr>
          <w:color w:val="000000"/>
        </w:rPr>
        <w:t xml:space="preserve"> but most were disappointed in the end of the academic year.</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38. </w:t>
      </w:r>
      <w:r w:rsidRPr="00147C71">
        <w:rPr>
          <w:color w:val="000000"/>
        </w:rPr>
        <w:t>Between school years 2000–01 and 2017–18, the percentage of all public schools in the United States that were charter schools increased from 2 to 7 percent, and the total number of charter schools increased from approximately 2,000 to 7,200.</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t xml:space="preserve">39. </w:t>
      </w:r>
      <w:r w:rsidRPr="00147C71">
        <w:rPr>
          <w:color w:val="000000"/>
        </w:rPr>
        <w:t xml:space="preserve">Charter schools account for 3.1 million enrolled students in 2017 </w:t>
      </w:r>
      <w:proofErr w:type="gramStart"/>
      <w:r w:rsidRPr="00147C71">
        <w:rPr>
          <w:color w:val="000000"/>
        </w:rPr>
        <w:t>and  the</w:t>
      </w:r>
      <w:proofErr w:type="gramEnd"/>
      <w:r w:rsidRPr="00147C71">
        <w:rPr>
          <w:color w:val="000000"/>
        </w:rPr>
        <w:t xml:space="preserve"> state of California had the highest number enrolled of all states with a total of 627,000 students.</w:t>
      </w:r>
    </w:p>
    <w:p w:rsidR="00147C71" w:rsidRPr="00147C71" w:rsidRDefault="00147C71" w:rsidP="00147C71">
      <w:r w:rsidRPr="00147C71">
        <w:rPr>
          <w:color w:val="000000"/>
        </w:rPr>
        <w:t>*True</w:t>
      </w:r>
    </w:p>
    <w:p w:rsidR="00147C71" w:rsidRPr="00147C71" w:rsidRDefault="00147C71" w:rsidP="00147C71"/>
    <w:p w:rsidR="00147C71" w:rsidRPr="00147C71" w:rsidRDefault="00147C71" w:rsidP="00147C71">
      <w:r>
        <w:rPr>
          <w:color w:val="000000"/>
        </w:rPr>
        <w:lastRenderedPageBreak/>
        <w:t xml:space="preserve">40. </w:t>
      </w:r>
      <w:r w:rsidRPr="00147C71">
        <w:rPr>
          <w:color w:val="000000"/>
        </w:rPr>
        <w:t>The U.S. Supreme Court ruled in 2020 that it was constitutional for states to fund religious charter schools with public funds.</w:t>
      </w:r>
    </w:p>
    <w:p w:rsidR="00147C71" w:rsidRPr="00147C71" w:rsidRDefault="00147C71" w:rsidP="00147C71">
      <w:r w:rsidRPr="00147C71">
        <w:rPr>
          <w:color w:val="000000"/>
        </w:rPr>
        <w:t>*True</w:t>
      </w:r>
    </w:p>
    <w:p w:rsidR="00147C71" w:rsidRPr="00147C71" w:rsidRDefault="00147C71" w:rsidP="00147C71"/>
    <w:p w:rsidR="00713003" w:rsidRPr="006E7EBA" w:rsidRDefault="00147C71" w:rsidP="00713003">
      <w:pPr>
        <w:pStyle w:val="HTMLPreformatted"/>
        <w:rPr>
          <w:rFonts w:ascii="Times New Roman" w:hAnsi="Times New Roman" w:cs="Times New Roman"/>
          <w:sz w:val="24"/>
          <w:szCs w:val="24"/>
        </w:rPr>
      </w:pPr>
      <w:r>
        <w:rPr>
          <w:rFonts w:ascii="Times New Roman" w:hAnsi="Times New Roman" w:cs="Times New Roman"/>
          <w:sz w:val="24"/>
          <w:szCs w:val="24"/>
        </w:rPr>
        <w:t>41</w:t>
      </w:r>
      <w:r w:rsidR="00713003" w:rsidRPr="006E7EBA">
        <w:rPr>
          <w:rFonts w:ascii="Times New Roman" w:hAnsi="Times New Roman" w:cs="Times New Roman"/>
          <w:sz w:val="24"/>
          <w:szCs w:val="24"/>
        </w:rPr>
        <w:t>. Dropping out of high school hurts your income and overall socio-economic well-being. *True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147C71" w:rsidP="00713003">
      <w:pPr>
        <w:pStyle w:val="HTMLPreformatted"/>
        <w:rPr>
          <w:rFonts w:ascii="Times New Roman" w:hAnsi="Times New Roman" w:cs="Times New Roman"/>
          <w:sz w:val="24"/>
          <w:szCs w:val="24"/>
        </w:rPr>
      </w:pPr>
      <w:r>
        <w:rPr>
          <w:rFonts w:ascii="Times New Roman" w:hAnsi="Times New Roman" w:cs="Times New Roman"/>
          <w:sz w:val="24"/>
          <w:szCs w:val="24"/>
        </w:rPr>
        <w:t>42</w:t>
      </w:r>
      <w:r w:rsidR="00713003" w:rsidRPr="006E7EBA">
        <w:rPr>
          <w:rFonts w:ascii="Times New Roman" w:hAnsi="Times New Roman" w:cs="Times New Roman"/>
          <w:sz w:val="24"/>
          <w:szCs w:val="24"/>
        </w:rPr>
        <w:t>. There aren’t too many high school dropouts in the US and available data does not indicate overall success or failure.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147C71" w:rsidP="00713003">
      <w:pPr>
        <w:pStyle w:val="HTMLPreformatted"/>
        <w:rPr>
          <w:rFonts w:ascii="Times New Roman" w:hAnsi="Times New Roman" w:cs="Times New Roman"/>
          <w:sz w:val="24"/>
          <w:szCs w:val="24"/>
        </w:rPr>
      </w:pPr>
      <w:r>
        <w:rPr>
          <w:rFonts w:ascii="Times New Roman" w:hAnsi="Times New Roman" w:cs="Times New Roman"/>
          <w:sz w:val="24"/>
          <w:szCs w:val="24"/>
        </w:rPr>
        <w:t>43</w:t>
      </w:r>
      <w:r w:rsidR="00713003" w:rsidRPr="006E7EBA">
        <w:rPr>
          <w:rFonts w:ascii="Times New Roman" w:hAnsi="Times New Roman" w:cs="Times New Roman"/>
          <w:sz w:val="24"/>
          <w:szCs w:val="24"/>
        </w:rPr>
        <w:t>. Whites had the lowest high school dropout rates.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147C71" w:rsidP="00713003">
      <w:pPr>
        <w:pStyle w:val="HTMLPreformatted"/>
        <w:rPr>
          <w:rFonts w:ascii="Times New Roman" w:hAnsi="Times New Roman" w:cs="Times New Roman"/>
          <w:sz w:val="24"/>
          <w:szCs w:val="24"/>
        </w:rPr>
      </w:pPr>
      <w:r>
        <w:rPr>
          <w:rFonts w:ascii="Times New Roman" w:hAnsi="Times New Roman" w:cs="Times New Roman"/>
          <w:sz w:val="24"/>
          <w:szCs w:val="24"/>
        </w:rPr>
        <w:t>44</w:t>
      </w:r>
      <w:r w:rsidR="00713003" w:rsidRPr="006E7EBA">
        <w:rPr>
          <w:rFonts w:ascii="Times New Roman" w:hAnsi="Times New Roman" w:cs="Times New Roman"/>
          <w:sz w:val="24"/>
          <w:szCs w:val="24"/>
        </w:rPr>
        <w:t>. Asians had the lowest high school dropout rates.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147C71" w:rsidP="00713003">
      <w:pPr>
        <w:pStyle w:val="HTMLPreformatted"/>
        <w:rPr>
          <w:rFonts w:ascii="Times New Roman" w:hAnsi="Times New Roman" w:cs="Times New Roman"/>
          <w:sz w:val="24"/>
          <w:szCs w:val="24"/>
        </w:rPr>
      </w:pPr>
      <w:r>
        <w:rPr>
          <w:rFonts w:ascii="Times New Roman" w:hAnsi="Times New Roman" w:cs="Times New Roman"/>
          <w:sz w:val="24"/>
          <w:szCs w:val="24"/>
        </w:rPr>
        <w:t>45</w:t>
      </w:r>
      <w:r w:rsidR="00713003" w:rsidRPr="006E7EBA">
        <w:rPr>
          <w:rFonts w:ascii="Times New Roman" w:hAnsi="Times New Roman" w:cs="Times New Roman"/>
          <w:sz w:val="24"/>
          <w:szCs w:val="24"/>
        </w:rPr>
        <w:t xml:space="preserve">. According to the author, dropping out would be a bad economic choice.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w:t>
      </w:r>
      <w:r w:rsidR="00147C71">
        <w:rPr>
          <w:rFonts w:ascii="Times New Roman" w:hAnsi="Times New Roman" w:cs="Times New Roman"/>
          <w:sz w:val="24"/>
          <w:szCs w:val="24"/>
        </w:rPr>
        <w:t>6</w:t>
      </w:r>
      <w:r w:rsidRPr="006E7EBA">
        <w:rPr>
          <w:rFonts w:ascii="Times New Roman" w:hAnsi="Times New Roman" w:cs="Times New Roman"/>
          <w:sz w:val="24"/>
          <w:szCs w:val="24"/>
        </w:rPr>
        <w:t>. The US has some of the best educational opportunities for average children to acquire a good public education.  *True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w:t>
      </w:r>
      <w:r w:rsidR="00147C71">
        <w:rPr>
          <w:rFonts w:ascii="Times New Roman" w:hAnsi="Times New Roman" w:cs="Times New Roman"/>
          <w:sz w:val="24"/>
          <w:szCs w:val="24"/>
        </w:rPr>
        <w:t>7</w:t>
      </w:r>
      <w:r w:rsidRPr="006E7EBA">
        <w:rPr>
          <w:rFonts w:ascii="Times New Roman" w:hAnsi="Times New Roman" w:cs="Times New Roman"/>
          <w:sz w:val="24"/>
          <w:szCs w:val="24"/>
        </w:rPr>
        <w:t>. Even though US has some of the best educational opportunities for average children to acquire a good public education, it lacks personal motivation.</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w:t>
      </w:r>
      <w:r w:rsidR="00147C71">
        <w:rPr>
          <w:rFonts w:ascii="Times New Roman" w:hAnsi="Times New Roman" w:cs="Times New Roman"/>
          <w:sz w:val="24"/>
          <w:szCs w:val="24"/>
        </w:rPr>
        <w:t>8</w:t>
      </w:r>
      <w:r w:rsidRPr="006E7EBA">
        <w:rPr>
          <w:rFonts w:ascii="Times New Roman" w:hAnsi="Times New Roman" w:cs="Times New Roman"/>
          <w:sz w:val="24"/>
          <w:szCs w:val="24"/>
        </w:rPr>
        <w:t>. Even though US has some of the best educational opportunities for average children to acquire a good public education, it lacks family motivation.</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w:t>
      </w:r>
      <w:r w:rsidR="00147C71">
        <w:rPr>
          <w:rFonts w:ascii="Times New Roman" w:hAnsi="Times New Roman" w:cs="Times New Roman"/>
          <w:sz w:val="24"/>
          <w:szCs w:val="24"/>
        </w:rPr>
        <w:t>9</w:t>
      </w:r>
      <w:r w:rsidRPr="006E7EBA">
        <w:rPr>
          <w:rFonts w:ascii="Times New Roman" w:hAnsi="Times New Roman" w:cs="Times New Roman"/>
          <w:sz w:val="24"/>
          <w:szCs w:val="24"/>
        </w:rPr>
        <w:t>. Even though US has some of the best educational opportunities for average children to acquire a good public education, it lacks cultural motivation.</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50. Habitual Bureaucracy is the habit of following the rules and procedures and forgetting the main purpose of the bureaucracy’s mission.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51. Bureaucratic Ritualism is the habit of following the rules and procedures and forgetting the main purpose of the bureaucracy’s mission.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52. Principles refer to the creation of rules, regulations, and guidelines to be followed by all students, teachers, and parents.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53. Transparency refers to the creation of rules, regulations, and guidelines to be followed by all students, teachers, and parents.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54. Procedures refer to the creation of rules, regulations, and guidelines to be followed by all students, teachers, and parents.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55. Transparency is a bureaucratic effort to be open, fair, and legally protected.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56. Procedure is a bureaucratic effort to be open, fair, and legally protected.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57. Rules, regulations, and guidelines to be followed by all students, teachers, and parents can create a culture of a bureaucracy rather than a culture of knowledge.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58. Rules, regulations, and guidelines to be followed by all students, teachers, and parents can create a culture of a bureaucracy rather than a culture of learning.</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59. Governmental Dysfunction can be fatal to learning and creativity.</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60. Habitual Bureaucracy can be fatal to learning and creativity.</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61. Bureaucratic Ritualism can be fatal to learning and creativity.</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Default="00713003" w:rsidP="00713003">
      <w:pPr>
        <w:pStyle w:val="HTMLPreformatted"/>
        <w:rPr>
          <w:rFonts w:ascii="Times New Roman" w:hAnsi="Times New Roman" w:cs="Times New Roman"/>
          <w:sz w:val="24"/>
          <w:szCs w:val="24"/>
        </w:rPr>
      </w:pPr>
    </w:p>
    <w:p w:rsidR="00147C71" w:rsidRPr="006E7EBA" w:rsidRDefault="00147C71"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67. Commerce is a system of producing and distributing goods and services and can be local, state, national, international, and global.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68. Economy is a system of producing and distributing goods and services and can be local, state, national, international, and global.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69. Trade System is a system of producing and distributing goods and services and can be local, state, national, international, and global.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lastRenderedPageBreak/>
        <w:t xml:space="preserve">70. Free Market is an economy based on the amount of goods and services produced in a free trade setting.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71. Capitalism is an economy based on the amount of goods and services produced in a free trade setting.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72. Socialism is an economy based on governmental management and control of goods and services.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73. Communism is an economy based on governmental management and control of goods and services.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74. Socialism is an extreme socialistic economy with extreme governmental management of goods and services along with management of public and private ideologies.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75. Communism is an extreme socialistic economy with extreme governmental management of goods and services along with management of public and private ideologies.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76. Recently many have criticized the US as having forfeited its capitalistic ideals in favor of a form of Free Market.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77. Recently many have criticized the US as having forfeited its capitalistic ideals in favor of a form of Democratic Socialism.</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78. Free Market is an economic system based on the merger of capitalism and socialism.</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79. Democratic Socialism is an economic system based on the merger of capitalism and socialism.</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80. Secondary Sector is a part of economic production involving agriculture, mining, fishing, and materials acquisition.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81. Primary Sector is a part of economic production involving agriculture, mining, fishing, and materials acquisition.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82. Horticultural Sector is a part of economic production involving agriculture, mining, fishing, and materials acquisition.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83. Tertiary Sector is a part of the economic production involving manufacturing.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84. Secondary Sector is a part of the economic production involving manufacturing.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85. Industrial Sector is a part of the economic production involving manufacturing.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86. Tertiary Sector is work which involves providing a service to others such as food, retail, computer processing, or information management.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87. Primary Sector is work which involves providing a service to others such as food, retail, computer processing, or information management.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88. Today the majority of our work involves Secondary Sector.</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89. Part of the explanation of why jobs shifted to service-related classifications has to do with commerce and trade.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90. Part of the explanation of why jobs shifted to service-related classifications has to do with supply and demand.</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91. Inventory is the availability of goods and services in the </w:t>
      </w:r>
      <w:proofErr w:type="gramStart"/>
      <w:r w:rsidRPr="006E7EBA">
        <w:rPr>
          <w:rFonts w:ascii="Times New Roman" w:hAnsi="Times New Roman" w:cs="Times New Roman"/>
          <w:sz w:val="24"/>
          <w:szCs w:val="24"/>
        </w:rPr>
        <w:t>market place</w:t>
      </w:r>
      <w:proofErr w:type="gramEnd"/>
      <w:r w:rsidRPr="006E7EBA">
        <w:rPr>
          <w:rFonts w:ascii="Times New Roman" w:hAnsi="Times New Roman" w:cs="Times New Roman"/>
          <w:sz w:val="24"/>
          <w:szCs w:val="24"/>
        </w:rPr>
        <w:t xml:space="preserve">.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92. Supply is the availability of goods and services in the </w:t>
      </w:r>
      <w:proofErr w:type="gramStart"/>
      <w:r w:rsidRPr="006E7EBA">
        <w:rPr>
          <w:rFonts w:ascii="Times New Roman" w:hAnsi="Times New Roman" w:cs="Times New Roman"/>
          <w:sz w:val="24"/>
          <w:szCs w:val="24"/>
        </w:rPr>
        <w:t>market place</w:t>
      </w:r>
      <w:proofErr w:type="gramEnd"/>
      <w:r w:rsidRPr="006E7EBA">
        <w:rPr>
          <w:rFonts w:ascii="Times New Roman" w:hAnsi="Times New Roman" w:cs="Times New Roman"/>
          <w:sz w:val="24"/>
          <w:szCs w:val="24"/>
        </w:rPr>
        <w:t xml:space="preserve">.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93. Order is the desire in the marketplace for goods and services.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*False</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94. Demand is the desire in the marketplace for goods and services.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*True</w:t>
      </w:r>
    </w:p>
    <w:p w:rsidR="00713003" w:rsidRPr="006E7EBA" w:rsidRDefault="00713003" w:rsidP="00713003">
      <w:pPr>
        <w:pStyle w:val="HTMLPreformatted"/>
        <w:rPr>
          <w:rFonts w:ascii="Times New Roman" w:hAnsi="Times New Roman" w:cs="Times New Roman"/>
          <w:sz w:val="24"/>
          <w:szCs w:val="24"/>
        </w:rPr>
      </w:pPr>
    </w:p>
    <w:p w:rsidR="00713003" w:rsidRPr="007327D6" w:rsidRDefault="00713003" w:rsidP="00713003">
      <w:pPr>
        <w:pStyle w:val="HTMLPreformatted"/>
        <w:rPr>
          <w:rFonts w:ascii="Times New Roman" w:hAnsi="Times New Roman" w:cs="Times New Roman"/>
          <w:b/>
          <w:sz w:val="32"/>
          <w:szCs w:val="32"/>
        </w:rPr>
      </w:pPr>
      <w:r>
        <w:rPr>
          <w:rFonts w:ascii="Times New Roman" w:hAnsi="Times New Roman" w:cs="Times New Roman"/>
          <w:b/>
          <w:sz w:val="32"/>
          <w:szCs w:val="32"/>
        </w:rPr>
        <w:t>Fill in the Blank Questions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 List everything which would be “increased” by obtaining a higher education.</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economic status, power, prestige, and levels of property</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 ____________________ is(are) a combination of one's education, occupation, and income.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Socio-Economic Status </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3. There is more job ___________ for those with higher educations.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stability</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 _________________ had the lowest unemployment rate in 2008.</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Those with Doctoral degrees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7. Education, especially______________, is a doorway to many life-long payoffs to college graduates.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earning degrees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8. ____________________ are societies which use diplomas or degrees to determine who is eligible for a job.</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Credentialed Societies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9. A Certificate =___ year past high school.</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10. An </w:t>
      </w:r>
      <w:proofErr w:type="spellStart"/>
      <w:r w:rsidRPr="006E7EBA">
        <w:rPr>
          <w:rFonts w:ascii="Times New Roman" w:hAnsi="Times New Roman" w:cs="Times New Roman"/>
          <w:sz w:val="24"/>
          <w:szCs w:val="24"/>
        </w:rPr>
        <w:t>Associates</w:t>
      </w:r>
      <w:proofErr w:type="spellEnd"/>
      <w:r w:rsidRPr="006E7EBA">
        <w:rPr>
          <w:rFonts w:ascii="Times New Roman" w:hAnsi="Times New Roman" w:cs="Times New Roman"/>
          <w:sz w:val="24"/>
          <w:szCs w:val="24"/>
        </w:rPr>
        <w:t xml:space="preserve"> degree = ___year degree.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11. A Bachelor’s degree =___ year degree.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12. A </w:t>
      </w:r>
      <w:proofErr w:type="spellStart"/>
      <w:proofErr w:type="gramStart"/>
      <w:r w:rsidRPr="006E7EBA">
        <w:rPr>
          <w:rFonts w:ascii="Times New Roman" w:hAnsi="Times New Roman" w:cs="Times New Roman"/>
          <w:sz w:val="24"/>
          <w:szCs w:val="24"/>
        </w:rPr>
        <w:t>Masters</w:t>
      </w:r>
      <w:proofErr w:type="spellEnd"/>
      <w:proofErr w:type="gramEnd"/>
      <w:r w:rsidRPr="006E7EBA">
        <w:rPr>
          <w:rFonts w:ascii="Times New Roman" w:hAnsi="Times New Roman" w:cs="Times New Roman"/>
          <w:sz w:val="24"/>
          <w:szCs w:val="24"/>
        </w:rPr>
        <w:t xml:space="preserve"> degree =another ___year degree past Bachelor’s.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13. A Doctorate degree=another ______ years past </w:t>
      </w:r>
      <w:proofErr w:type="gramStart"/>
      <w:r w:rsidRPr="006E7EBA">
        <w:rPr>
          <w:rFonts w:ascii="Times New Roman" w:hAnsi="Times New Roman" w:cs="Times New Roman"/>
          <w:sz w:val="24"/>
          <w:szCs w:val="24"/>
        </w:rPr>
        <w:t>Bachelor’s</w:t>
      </w:r>
      <w:proofErr w:type="gramEnd"/>
      <w:r w:rsidRPr="006E7EBA">
        <w:rPr>
          <w:rFonts w:ascii="Times New Roman" w:hAnsi="Times New Roman" w:cs="Times New Roman"/>
          <w:sz w:val="24"/>
          <w:szCs w:val="24"/>
        </w:rPr>
        <w:t xml:space="preserve"> degree.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*4-6</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14. Education is the _____________and allows the tradition of college attendance and graduation to be introduced into any individual’s personal and family life experience.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great equalizer</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15. __________________ is an access to basic opportunities and resources in the marketplace.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Life chances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16. In Sociology we measure _____ distinct types of educational accomplishments.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two</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17.  ____________________ refers to number of years of school completed.</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Educational Attainment</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18. __________________ refers to how much the student has learned in terms of reading, writing, and arithmetic.</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Educational Achievement</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21. ______ was the percentage of Hispanic dropouts.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w:t>
      </w:r>
      <w:r w:rsidR="006F509F">
        <w:rPr>
          <w:rFonts w:ascii="Times New Roman" w:hAnsi="Times New Roman" w:cs="Times New Roman"/>
          <w:sz w:val="24"/>
          <w:szCs w:val="24"/>
        </w:rPr>
        <w:t>8.2%</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22. ______ was the percentage of Asian dropouts.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w:t>
      </w:r>
      <w:r w:rsidR="006F509F">
        <w:rPr>
          <w:rFonts w:ascii="Times New Roman" w:hAnsi="Times New Roman" w:cs="Times New Roman"/>
          <w:sz w:val="24"/>
          <w:szCs w:val="24"/>
        </w:rPr>
        <w:t>2.1%</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23. ____ was the percentage of Native American dropouts.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w:t>
      </w:r>
      <w:r w:rsidR="006F509F">
        <w:rPr>
          <w:rFonts w:ascii="Times New Roman" w:hAnsi="Times New Roman" w:cs="Times New Roman"/>
          <w:sz w:val="24"/>
          <w:szCs w:val="24"/>
        </w:rPr>
        <w:t>10.1%</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24. ___ was the percentage of African American dropouts.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w:t>
      </w:r>
      <w:r w:rsidR="006F509F">
        <w:rPr>
          <w:rFonts w:ascii="Times New Roman" w:hAnsi="Times New Roman" w:cs="Times New Roman"/>
          <w:sz w:val="24"/>
          <w:szCs w:val="24"/>
        </w:rPr>
        <w:t>6.5%</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25. ____ had the lowest high school dropout rates.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Asians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proofErr w:type="gramStart"/>
      <w:r w:rsidRPr="006E7EBA">
        <w:rPr>
          <w:rFonts w:ascii="Times New Roman" w:hAnsi="Times New Roman" w:cs="Times New Roman"/>
          <w:sz w:val="24"/>
          <w:szCs w:val="24"/>
        </w:rPr>
        <w:t>26 .</w:t>
      </w:r>
      <w:proofErr w:type="gramEnd"/>
      <w:r w:rsidRPr="006E7EBA">
        <w:rPr>
          <w:rFonts w:ascii="Times New Roman" w:hAnsi="Times New Roman" w:cs="Times New Roman"/>
          <w:sz w:val="24"/>
          <w:szCs w:val="24"/>
        </w:rPr>
        <w:t xml:space="preserve"> The US has some of the best _____________________for average children to acquire a good public education.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educational opportunities</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27. US lacks ________________ in terms of education.</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cultural motivation</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28. According to study, ________state has the lowest dropout rate in the US.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w:t>
      </w:r>
      <w:r w:rsidR="006F509F">
        <w:rPr>
          <w:rFonts w:ascii="Times New Roman" w:hAnsi="Times New Roman" w:cs="Times New Roman"/>
          <w:sz w:val="24"/>
          <w:szCs w:val="24"/>
        </w:rPr>
        <w:t>North Dakota</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29.  ____________________ is the habit of following the rules and procedures and forgetting the main purpose of the bureaucracy’s mission.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Bureaucratic Ritualism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3</w:t>
      </w:r>
      <w:r w:rsidR="00147C71">
        <w:rPr>
          <w:rFonts w:ascii="Times New Roman" w:hAnsi="Times New Roman" w:cs="Times New Roman"/>
          <w:sz w:val="24"/>
          <w:szCs w:val="24"/>
        </w:rPr>
        <w:t>0</w:t>
      </w:r>
      <w:r w:rsidRPr="006E7EBA">
        <w:rPr>
          <w:rFonts w:ascii="Times New Roman" w:hAnsi="Times New Roman" w:cs="Times New Roman"/>
          <w:sz w:val="24"/>
          <w:szCs w:val="24"/>
        </w:rPr>
        <w:t>. _________________ refers to the creation of rules, regulations, and guidelines to be followed by all students, teachers, and parents.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Transparency</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3</w:t>
      </w:r>
      <w:r w:rsidR="00147C71">
        <w:rPr>
          <w:rFonts w:ascii="Times New Roman" w:hAnsi="Times New Roman" w:cs="Times New Roman"/>
          <w:sz w:val="24"/>
          <w:szCs w:val="24"/>
        </w:rPr>
        <w:t>1</w:t>
      </w:r>
      <w:r w:rsidRPr="006E7EBA">
        <w:rPr>
          <w:rFonts w:ascii="Times New Roman" w:hAnsi="Times New Roman" w:cs="Times New Roman"/>
          <w:sz w:val="24"/>
          <w:szCs w:val="24"/>
        </w:rPr>
        <w:t xml:space="preserve">. ______________ is a bureaucratic effort to be open, fair, and legally protected.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Transparency</w:t>
      </w:r>
    </w:p>
    <w:p w:rsidR="00713003" w:rsidRPr="006E7EBA" w:rsidRDefault="00713003" w:rsidP="00713003">
      <w:pPr>
        <w:pStyle w:val="HTMLPreformatted"/>
        <w:rPr>
          <w:rFonts w:ascii="Times New Roman" w:hAnsi="Times New Roman" w:cs="Times New Roman"/>
          <w:sz w:val="24"/>
          <w:szCs w:val="24"/>
        </w:rPr>
      </w:pPr>
    </w:p>
    <w:p w:rsidR="00147C71" w:rsidRDefault="00147C71" w:rsidP="00713003">
      <w:pPr>
        <w:pStyle w:val="HTMLPreformatted"/>
        <w:rPr>
          <w:rFonts w:ascii="Times New Roman" w:hAnsi="Times New Roman" w:cs="Times New Roman"/>
          <w:sz w:val="24"/>
          <w:szCs w:val="24"/>
        </w:rPr>
      </w:pPr>
      <w:r>
        <w:rPr>
          <w:rFonts w:ascii="Times New Roman" w:hAnsi="Times New Roman" w:cs="Times New Roman"/>
          <w:sz w:val="24"/>
          <w:szCs w:val="24"/>
        </w:rPr>
        <w:t>32. ______________ can now be funded by public funds.</w:t>
      </w:r>
    </w:p>
    <w:p w:rsidR="00147C71" w:rsidRDefault="00147C71" w:rsidP="00713003">
      <w:pPr>
        <w:pStyle w:val="HTMLPreformatted"/>
        <w:rPr>
          <w:rFonts w:ascii="Times New Roman" w:hAnsi="Times New Roman" w:cs="Times New Roman"/>
          <w:sz w:val="24"/>
          <w:szCs w:val="24"/>
        </w:rPr>
      </w:pPr>
      <w:r>
        <w:rPr>
          <w:rFonts w:ascii="Times New Roman" w:hAnsi="Times New Roman" w:cs="Times New Roman"/>
          <w:sz w:val="24"/>
          <w:szCs w:val="24"/>
        </w:rPr>
        <w:t>*Charter schools</w:t>
      </w:r>
    </w:p>
    <w:p w:rsidR="00147C71" w:rsidRDefault="00147C71"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33. Rules, regulations, and guidelines to be followed by all students, teachers, and parents can create a culture of a bureaucracy rather than a culture of______________.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learning</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34. Students come to feel like a ____________and not an individual.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*number</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35. ________________ can be fatal to learning and creativity.</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Bureaucratic Ritualism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36. _________ state has the lowest expenditures per student.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Utah</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37. ____ state has the highest expenditures per student.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Alaska</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38. List at least 5 of author’s suggestions which can help you succeed in school.</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*See your academic advisor, Pick a major as soon as possible, attend all classes most of the time, Ask any question you have, Learn to love: learning, gaining new information, and insights, Visit all your professors, Go to on and off-campus events, Make a good friend, Volunteer and do something good for others, Manage your time &amp; money </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39. ______________________ is a system of producing and distributing goods and services and can be local, state, national, international, and global.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Economy</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40. ________________ is an economy based on the amount of goods and services produced in a free trade setting.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Capitalism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41. _________________is an economy based on governmental management and control of goods and services.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Socialism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42. ____________________ is an extreme socialistic economy with extreme governmental management of goods and services along with management of public and private ideologies.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Communism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43.  What type of economic systems do Cuba, Venezuela, North Korea and China practice?</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Communism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44. Recently many have criticized the US as having forfeited its capitalistic ideals in favor of a form of _____________________.</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Democratic Socialism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lastRenderedPageBreak/>
        <w:t xml:space="preserve">45. __________________ is </w:t>
      </w:r>
      <w:proofErr w:type="spellStart"/>
      <w:proofErr w:type="gramStart"/>
      <w:r w:rsidRPr="006E7EBA">
        <w:rPr>
          <w:rFonts w:ascii="Times New Roman" w:hAnsi="Times New Roman" w:cs="Times New Roman"/>
          <w:sz w:val="24"/>
          <w:szCs w:val="24"/>
        </w:rPr>
        <w:t>a</w:t>
      </w:r>
      <w:proofErr w:type="spellEnd"/>
      <w:proofErr w:type="gramEnd"/>
      <w:r w:rsidRPr="006E7EBA">
        <w:rPr>
          <w:rFonts w:ascii="Times New Roman" w:hAnsi="Times New Roman" w:cs="Times New Roman"/>
          <w:sz w:val="24"/>
          <w:szCs w:val="24"/>
        </w:rPr>
        <w:t xml:space="preserve"> economic system based on the merger of capitalism and socialism that often is accompanied by vague boundaries between governmental management of goods and services and diminished “hands-off” governmental involvement in the individual pursuit of economic stability.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Democratic Socialism</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46. ____________________ is a part of economic production involving agriculture, mining, fishing, and materials acquisition.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Primary Sector</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47. __________________ is a part of the economic production involving manufacturing (factories and home-based).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Secondary Sector</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48. ____________________ is work which involves providing a service to others such as food, retail, computer processing, or information management.</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Tertiary Sector</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49. Today the majority of our work involves ______________________.</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Tertiary Sector</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50. The _______________ emerged along with telecommunications and the computer chip technologies.</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Tertiary Sector</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51. Part of the explanation of why jobs shifted to service-related classifications has to do with_____________________.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supply and demand</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52. ______________ is the availability of goods and services in the </w:t>
      </w:r>
      <w:proofErr w:type="gramStart"/>
      <w:r w:rsidRPr="006E7EBA">
        <w:rPr>
          <w:rFonts w:ascii="Times New Roman" w:hAnsi="Times New Roman" w:cs="Times New Roman"/>
          <w:sz w:val="24"/>
          <w:szCs w:val="24"/>
        </w:rPr>
        <w:t>market place</w:t>
      </w:r>
      <w:proofErr w:type="gramEnd"/>
      <w:r w:rsidRPr="006E7EBA">
        <w:rPr>
          <w:rFonts w:ascii="Times New Roman" w:hAnsi="Times New Roman" w:cs="Times New Roman"/>
          <w:sz w:val="24"/>
          <w:szCs w:val="24"/>
        </w:rPr>
        <w:t xml:space="preserve">.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Supply</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53. ______________ is the desire in the marketplace for goods and services.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Demand</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54. Typically with higher ________and lower you’d see lower prices.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*supply, demand</w:t>
      </w:r>
    </w:p>
    <w:p w:rsidR="00713003" w:rsidRPr="006E7EBA" w:rsidRDefault="00713003" w:rsidP="00713003">
      <w:pPr>
        <w:pStyle w:val="HTMLPreformatted"/>
        <w:rPr>
          <w:rFonts w:ascii="Times New Roman" w:hAnsi="Times New Roman" w:cs="Times New Roman"/>
          <w:sz w:val="24"/>
          <w:szCs w:val="24"/>
        </w:rPr>
      </w:pP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55. ________________ is still in high demand in a service economy.  </w:t>
      </w:r>
    </w:p>
    <w:p w:rsidR="00713003" w:rsidRPr="006E7EBA" w:rsidRDefault="00713003" w:rsidP="00713003">
      <w:pPr>
        <w:pStyle w:val="HTMLPreformatted"/>
        <w:rPr>
          <w:rFonts w:ascii="Times New Roman" w:hAnsi="Times New Roman" w:cs="Times New Roman"/>
          <w:sz w:val="24"/>
          <w:szCs w:val="24"/>
        </w:rPr>
      </w:pPr>
      <w:r w:rsidRPr="006E7EBA">
        <w:rPr>
          <w:rFonts w:ascii="Times New Roman" w:hAnsi="Times New Roman" w:cs="Times New Roman"/>
          <w:sz w:val="24"/>
          <w:szCs w:val="24"/>
        </w:rPr>
        <w:t xml:space="preserve"> Education</w:t>
      </w:r>
    </w:p>
    <w:p w:rsidR="00713003" w:rsidRDefault="00713003" w:rsidP="004A49FD"/>
    <w:p w:rsidR="00526D5B" w:rsidRDefault="00526D5B" w:rsidP="004A49FD"/>
    <w:p w:rsidR="00526D5B" w:rsidRDefault="00526D5B" w:rsidP="004A49FD"/>
    <w:p w:rsidR="00526D5B" w:rsidRDefault="00526D5B" w:rsidP="004A49FD"/>
    <w:p w:rsidR="00526D5B" w:rsidRDefault="00526D5B" w:rsidP="004A49FD"/>
    <w:p w:rsidR="00526D5B" w:rsidRDefault="00526D5B" w:rsidP="004A49FD"/>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40"/>
          <w:szCs w:val="40"/>
          <w:lang w:val="en"/>
        </w:rPr>
      </w:pPr>
      <w:r w:rsidRPr="00872ED8">
        <w:rPr>
          <w:b/>
          <w:sz w:val="40"/>
          <w:szCs w:val="40"/>
          <w:lang w:val="en"/>
        </w:rPr>
        <w:lastRenderedPageBreak/>
        <w:t>Chapter 15: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sz w:val="32"/>
          <w:szCs w:val="32"/>
          <w:lang w:val="en"/>
        </w:rPr>
      </w:pPr>
      <w:r>
        <w:rPr>
          <w:b/>
          <w:sz w:val="32"/>
          <w:szCs w:val="32"/>
          <w:lang w:val="en"/>
        </w:rPr>
        <w:t>Multiple Choice Questions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 _______________ is a unified system of beliefs, rituals, and practices that typically involve a broader community of believers who share common definitions of the sacred and the profane.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Culture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Faith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Creed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 _________________ refers to supernatural, divine, awe inspiring, and spiritually significant aspects of our existence.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Sacrosanct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Sacred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Voodoo</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 ________________ refers to that which is part of the regular everyday life experience.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routine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Pious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Profane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Customary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 For </w:t>
      </w:r>
      <w:proofErr w:type="gramStart"/>
      <w:r w:rsidRPr="00872ED8">
        <w:rPr>
          <w:lang w:val="en"/>
        </w:rPr>
        <w:t>sociologists</w:t>
      </w:r>
      <w:proofErr w:type="gramEnd"/>
      <w:r w:rsidRPr="00872ED8">
        <w:rPr>
          <w:lang w:val="en"/>
        </w:rPr>
        <w:t xml:space="preserve"> religion is typically studied in ____________ approach and _____________approach.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practical, customary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traditional, practical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cultural, theoretical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cultural, systematic</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5. ___________________ evaluates the religious aspects of the culture shared by followers of a certain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Practical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Traditional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Religious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Cultural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Systemic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 ________________ involves evaluating religious symbols, functions, exchange-based interactions, and power issues.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practical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traditional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Theoretical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Cultural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e. Systemic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7. _______________ has always been an important issue at both levels of society: personal and larger social.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Belief</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Faith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Creed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8. According to the CIA’s 20</w:t>
      </w:r>
      <w:r w:rsidR="00454885">
        <w:rPr>
          <w:lang w:val="en"/>
        </w:rPr>
        <w:t>19</w:t>
      </w:r>
      <w:r w:rsidRPr="00872ED8">
        <w:rPr>
          <w:lang w:val="en"/>
        </w:rPr>
        <w:t xml:space="preserve"> estimate of the world’s composition of religious </w:t>
      </w:r>
      <w:proofErr w:type="gramStart"/>
      <w:r w:rsidRPr="00872ED8">
        <w:rPr>
          <w:lang w:val="en"/>
        </w:rPr>
        <w:t>followers,  _</w:t>
      </w:r>
      <w:proofErr w:type="gramEnd"/>
      <w:r w:rsidRPr="00872ED8">
        <w:rPr>
          <w:lang w:val="en"/>
        </w:rPr>
        <w:t>____________ collectively comprise the largest single religious belief system in the world in 20</w:t>
      </w:r>
      <w:r w:rsidR="00454885">
        <w:rPr>
          <w:lang w:val="en"/>
        </w:rPr>
        <w:t>19</w:t>
      </w:r>
      <w:r w:rsidRPr="00872ED8">
        <w:rPr>
          <w:lang w:val="en"/>
        </w:rPr>
        <w: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Mormons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Hindus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Buddhists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Muslims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Catholics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9. Over the last century birthrates among ___________ have remained high.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Buddhists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Hindus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Buddhists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Muslims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Catholics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10. The collective category of US ______________ is the largest collection of religious belief systems.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Catholics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Protestants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Muslims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Mormons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11. Which single religion has the second largest percentage in US population?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Baptists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Muslims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non-denominational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Roman Catholic</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12. Which of these explain Roman Catholic population growth in the US?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Many traditional Catholics have converted to Roman Catholic due to similarity between the two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Roman Catholics continue to have higher birthrates than others.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c. Many of our US immigrants since the 1980s have been Roman Catholics.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all of the above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b &amp; c</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 xml:space="preserve">13. Which of these statements is </w:t>
      </w:r>
      <w:r w:rsidRPr="00872ED8">
        <w:rPr>
          <w:u w:val="single"/>
          <w:lang w:val="en"/>
        </w:rPr>
        <w:t>NOT</w:t>
      </w:r>
      <w:r w:rsidRPr="00872ED8">
        <w:rPr>
          <w:lang w:val="en"/>
        </w:rPr>
        <w:t xml:space="preserve"> true of religions in the history of the world?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a. Contrary to peaceful nature of religious beliefs, there have been many </w:t>
      </w:r>
      <w:proofErr w:type="gramStart"/>
      <w:r w:rsidRPr="00872ED8">
        <w:rPr>
          <w:lang w:val="en"/>
        </w:rPr>
        <w:t>religiously-based</w:t>
      </w:r>
      <w:proofErr w:type="gramEnd"/>
      <w:r w:rsidRPr="00872ED8">
        <w:rPr>
          <w:lang w:val="en"/>
        </w:rPr>
        <w:t xml:space="preserve"> wars, genocides, population transfers, and other aggressive behaviors.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Due to religion many change and alter lifestyles and desires.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Religions, in all forms, have bridged cultural gaps throughout history enabling most to coexist peacefully in the world.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Most religious people tend to believe that they belong to the exclusively right or correct faith and that all others are mistaken and perhaps going to hell.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14. Finding ______________ takes more effort, but sustains the process of open-minded, non-prejudiced treatment of others of different religions.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conventional beliefs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common ground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c. mutual respect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communal position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15. According to Jeffrey Moses, which of these is </w:t>
      </w:r>
      <w:r w:rsidRPr="00872ED8">
        <w:rPr>
          <w:u w:val="single"/>
          <w:lang w:val="en"/>
        </w:rPr>
        <w:t>NOT</w:t>
      </w:r>
      <w:r w:rsidRPr="00872ED8">
        <w:rPr>
          <w:lang w:val="en"/>
        </w:rPr>
        <w:t xml:space="preserve"> one of the core doctrines and scriptures of many of the world and US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Honor thy father and mother</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Respect the elderly in your life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Take that which you deserve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It is better to give than receive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16. ______________________ are religious where they believe in no gods, focuses on human &amp; non-human supernatural forces which influences us for better or worse.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Animism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17. Religion which believes in no gods, focuses on good or evil spirits which inhabit animals, rocks and /or people and animals is called _______________.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Animism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Atheist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18. _______________ believe in divine beings which are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Animism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Polytheistic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19. Religions that believe in one single all powerful God is 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a. 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b. </w:t>
      </w:r>
      <w:proofErr w:type="spellStart"/>
      <w:r w:rsidRPr="00872ED8">
        <w:rPr>
          <w:lang w:val="en"/>
        </w:rPr>
        <w:t>Monoreligion</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Polytheistic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20. ____________________ are religions with beliefs in multiple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Animism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Polytheistic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21. Example of a Monotheistic Religion is ___________________.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Judaism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Christianity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Islam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all of the above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a &amp; c</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22. Example of a Polytheistic Religion is ________________.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Judaism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Christianity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Islam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Hinduism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23. __________________ are religions that focus on sacred principles and thoughts which guide our lives and typically have no divine beings in charge of the world and universe.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Abstract Ideals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Animism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Polytheistic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24.  Which of these is </w:t>
      </w:r>
      <w:r w:rsidRPr="00872ED8">
        <w:rPr>
          <w:u w:val="single"/>
          <w:lang w:val="en"/>
        </w:rPr>
        <w:t>NOT</w:t>
      </w:r>
      <w:r w:rsidRPr="00872ED8">
        <w:rPr>
          <w:lang w:val="en"/>
        </w:rPr>
        <w:t xml:space="preserve"> one of the eight functions of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Religion provides emotional comfort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b. Religion facilitates social control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c. Religion provides support for governments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Religion provides political plateau</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e. Religion facilitates social control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25. Sociologists also study the _________ of religion.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depth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type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*c. nature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d. environment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26. Religions are ___________ in cultures around the world.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main folkway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prevalent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predominant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universal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27. Who studied the presence of religion in societies, the nature and meaning of rituals and rites of passage, the way in which religion supports or undermines political authority, and how religions satisfy personal needs?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Marx</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Smith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Durkheim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Spencer</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28. _______________ studied religion and focused on how religion gave the individual a context for understanding their life and the purpose of it.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Monson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Parsons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Durkheim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Weber</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29. ___________ claimed that Protestant ideals of self-discipline, self-control, and hard work lead to the financial success of many who felt “righteous in God’s eyes” as they lived Protestant work ethics and simultaneously built the collective foundation for capitalism’s success in Western Civilization.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Marx</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Parsons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Durkheim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Weber</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30. _____________does shape the attitudes and values of individuals.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Belief</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Faith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Creed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Morality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31. ________________ is the measurable importance of religion to a person's life.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Faith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Religiosity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Dedication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 xml:space="preserve">32.  _____________ is a newer religion with few followers whose teachings are perceived to be at odds with the dominant culture and religion.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Occult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Sect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Faction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33. ____________________ applies more to magical knowledge that is hidden from the average person and is found in extreme areas of truth.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Occult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Sect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Faction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Voodoo</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34. Most religions begin as ___________.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occults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sects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cults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factions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35. A _________ is a group larger than a cult but still perceived as being weird and is often treated with hostility by non-sect members.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Church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Sect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Faction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36. _______________ is a sect that has gained numerous followers and has become highly bureaucratized.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Occult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Church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Faction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Denomination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37. ____________________ are modern churches attended by thousands of followers in person and even many thousands more via television or the Internet.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a. </w:t>
      </w:r>
      <w:proofErr w:type="spellStart"/>
      <w:r w:rsidRPr="00872ED8">
        <w:rPr>
          <w:lang w:val="en"/>
        </w:rPr>
        <w:t>Superchurches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b. </w:t>
      </w:r>
      <w:proofErr w:type="spellStart"/>
      <w:r w:rsidRPr="00872ED8">
        <w:rPr>
          <w:lang w:val="en"/>
        </w:rPr>
        <w:t>Megareligions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Megachurches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Super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38. _______________ tend to be Protestant and evangelical in nature.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a. </w:t>
      </w:r>
      <w:proofErr w:type="spellStart"/>
      <w:r w:rsidRPr="00872ED8">
        <w:rPr>
          <w:lang w:val="en"/>
        </w:rPr>
        <w:t>Superchurches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 xml:space="preserve">b. </w:t>
      </w:r>
      <w:proofErr w:type="spellStart"/>
      <w:r w:rsidRPr="00872ED8">
        <w:rPr>
          <w:lang w:val="en"/>
        </w:rPr>
        <w:t>Megareligions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Megachurches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Super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39. After much time and growth of membership, wealth, and training, there sometimes emerges _______________.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a. </w:t>
      </w:r>
      <w:proofErr w:type="spellStart"/>
      <w:r w:rsidRPr="00872ED8">
        <w:rPr>
          <w:lang w:val="en"/>
        </w:rPr>
        <w:t>Superchurches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b. </w:t>
      </w:r>
      <w:proofErr w:type="spellStart"/>
      <w:r w:rsidRPr="00872ED8">
        <w:rPr>
          <w:lang w:val="en"/>
        </w:rPr>
        <w:t>Megareligions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Megachurches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d. </w:t>
      </w:r>
      <w:proofErr w:type="spellStart"/>
      <w:r w:rsidRPr="00872ED8">
        <w:rPr>
          <w:lang w:val="en"/>
        </w:rPr>
        <w:t>Superreligions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40. ________________ are religious organizations which have grown to be large and are integrated with government and other social institutions.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a. </w:t>
      </w:r>
      <w:proofErr w:type="spellStart"/>
      <w:r w:rsidRPr="00872ED8">
        <w:rPr>
          <w:lang w:val="en"/>
        </w:rPr>
        <w:t>Superchurches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b. </w:t>
      </w:r>
      <w:proofErr w:type="spellStart"/>
      <w:r w:rsidRPr="00872ED8">
        <w:rPr>
          <w:lang w:val="en"/>
        </w:rPr>
        <w:t>Megareligions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Megachurches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d. </w:t>
      </w:r>
      <w:proofErr w:type="spellStart"/>
      <w:r w:rsidRPr="00872ED8">
        <w:rPr>
          <w:lang w:val="en"/>
        </w:rPr>
        <w:t>Superreligions</w:t>
      </w:r>
      <w:proofErr w:type="spellEnd"/>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*e.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41. __________________ is the trend toward worldly concerns and away from concerns for the religiously sacred in the lives of society's members.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Denominational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Consequential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Secularization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d. Perpetuality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42. The US is becoming more and more______________.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 materialistic</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b. denominational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c. acquisitive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*d. secular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3534AF"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sz w:val="32"/>
          <w:szCs w:val="32"/>
          <w:lang w:val="en"/>
        </w:rPr>
      </w:pPr>
      <w:r>
        <w:rPr>
          <w:b/>
          <w:sz w:val="32"/>
          <w:szCs w:val="32"/>
          <w:lang w:val="en"/>
        </w:rPr>
        <w:t>True / False Questions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 Faith is a unified system of beliefs, rituals, and practices that typically involve a broader community of believers who share common definitions of the sacred and the profane.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 Religion is a unified system of beliefs, rituals, and practices that typically involve a broader community of believers who share common definitions of the sacred and the profane.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 Sacrosanct refers to supernatural, divine, awe inspiring, and spiritually significant aspects of our existence.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 Sacred refers to supernatural, divine, awe inspiring, and spiritually significant aspects of our existence.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5. Reverence refers to supernatural, divine, awe inspiring, and spiritually significant aspects of our existence.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 Pious refers to that which is part of the regular everyday life experience.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7. Profane refers to that which is part of the regular everyday life experience.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8. For </w:t>
      </w:r>
      <w:proofErr w:type="gramStart"/>
      <w:r w:rsidRPr="00872ED8">
        <w:rPr>
          <w:lang w:val="en"/>
        </w:rPr>
        <w:t>sociologists</w:t>
      </w:r>
      <w:proofErr w:type="gramEnd"/>
      <w:r w:rsidRPr="00872ED8">
        <w:rPr>
          <w:lang w:val="en"/>
        </w:rPr>
        <w:t xml:space="preserve"> religion is studied in traditional, approach and practical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9. For </w:t>
      </w:r>
      <w:proofErr w:type="gramStart"/>
      <w:r w:rsidRPr="00872ED8">
        <w:rPr>
          <w:lang w:val="en"/>
        </w:rPr>
        <w:t>sociologists</w:t>
      </w:r>
      <w:proofErr w:type="gramEnd"/>
      <w:r w:rsidRPr="00872ED8">
        <w:rPr>
          <w:lang w:val="en"/>
        </w:rPr>
        <w:t xml:space="preserve"> religion is studied in cultural, approach and theoretical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10. Theoretical approach evaluates the religious aspects of the culture shared by followers of a certain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11. Cultural approach evaluates the religious aspects of the culture shared by followers of a certain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12. Practical approach involves revaluating religious symbols, functions, exchange-based interactions, and power issues.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13. Theoretical approach involves revaluating religious symbols, functions, exchange-based interactions, and power issues.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14. Faith has always been an important issue at both levels of society: personal and larger social.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15. Religion has always been an important issue at both levels of society: personal and larger social.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16. According to the CIA’s 20</w:t>
      </w:r>
      <w:r w:rsidR="00454885">
        <w:rPr>
          <w:lang w:val="en"/>
        </w:rPr>
        <w:t>19</w:t>
      </w:r>
      <w:r w:rsidRPr="00872ED8">
        <w:rPr>
          <w:lang w:val="en"/>
        </w:rPr>
        <w:t xml:space="preserve"> estimate of the world’s composition of religious followers, Hindus collectively comprise the largest single religious belief system in the world in 20</w:t>
      </w:r>
      <w:r w:rsidR="00454885">
        <w:rPr>
          <w:lang w:val="en"/>
        </w:rPr>
        <w:t>19</w:t>
      </w:r>
      <w:r w:rsidRPr="00872ED8">
        <w:rPr>
          <w:lang w:val="en"/>
        </w:rPr>
        <w: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17. According to the CIA’s 20</w:t>
      </w:r>
      <w:r w:rsidR="00454885">
        <w:rPr>
          <w:lang w:val="en"/>
        </w:rPr>
        <w:t>19</w:t>
      </w:r>
      <w:r w:rsidRPr="00872ED8">
        <w:rPr>
          <w:lang w:val="en"/>
        </w:rPr>
        <w:t xml:space="preserve"> estimate of the world’s composition of religious followers, Muslims collectively comprise the largest single religious belief system in the world in 20</w:t>
      </w:r>
      <w:r w:rsidR="00454885">
        <w:rPr>
          <w:lang w:val="en"/>
        </w:rPr>
        <w:t>19</w:t>
      </w:r>
      <w:r w:rsidRPr="00872ED8">
        <w:rPr>
          <w:lang w:val="en"/>
        </w:rPr>
        <w: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18. Over the last century birthrates among Mormons have remained high.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19. Over the last century birthrates among Muslims have remained high.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20. The collective category of US Catholics is the largest collection of religious belief systems.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21. The collective category of US Protestants is the largest collection of religious belief systems.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22. Baptists have the second largest percentage in US population.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23. Muslims has the second largest percentage in US population.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24. Roman Catholic has the second largest percentage in US population.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25. Contrary to peaceful nature of religious beliefs, there have been many </w:t>
      </w:r>
      <w:proofErr w:type="gramStart"/>
      <w:r w:rsidRPr="00872ED8">
        <w:rPr>
          <w:lang w:val="en"/>
        </w:rPr>
        <w:t>religiously-based</w:t>
      </w:r>
      <w:proofErr w:type="gramEnd"/>
      <w:r w:rsidRPr="00872ED8">
        <w:rPr>
          <w:lang w:val="en"/>
        </w:rPr>
        <w:t xml:space="preserve"> wars, genocides, population transfers, and other aggressive behaviors.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26. Due to religion many change and alter lifestyles and desires.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27. Religions, in all forms, have bridged cultural gaps throughout history enabling most to coexist peacefully in the world.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28. Most religious people tend to believe that they belong to the exclusively right or correct faith and that all others are mistaken and perhaps going to hell.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29. Some religious fanatics believe so strongly in the damnation of non-believers that they feel justified in killing others as an act of so called, “saving other people from themselves.”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30. Finding conventional beliefs takes more effort, but sustains the process of open-minded, non-prejudiced treatment of others of different religions.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31. Finding common ground takes more effort, but sustains the process of open-minded, non-prejudiced treatment of others of different religions.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32. Abrahamic Religions are religions which trace their religious ancestry back through “Father” Abraham.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33. Indian Religions are religions which originated from the Sub-Asian continent of India.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34. Theistic Religions are religious where they believe in no gods, focuses on human &amp; non-human supernatural forces which influences us for better or worse.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35. Simple Supernaturalism are religious where they believe in no gods, focuses on human &amp; non-human supernatural forces which influences us for better or worse.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36. Monotheistic Religions are religious where they believe in no gods, focuses on human &amp; non-human supernatural forces which influences us for better or worse.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37. Religion which believes in no gods, focuses on good or evil spirits which inhabit animals, rocks and /or people and animals is called Animism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38. Religion which believes in no gods, focuses on good or evil spirits which inhabit animals, rocks and /or people and animals is called Abstract Ideals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39. Theistic Religions believe in divine beings which are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40. Animism believes in divine beings which are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41. Monotheistic Religions believe in divine beings which are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42. Religions that believe in one single all powerful God is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43. Religions that believe in one single all powerful God is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44. Monotheistic Religions are religions with beliefs in multiple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45. Polytheistic Religions are religions with beliefs in multiple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46. Example of a Monotheistic Religion is Judaism, Christianity and Islam.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47. Example of a Monotheistic Religion is Hinduism.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48. Example of a Polytheistic Religion is Judaism, Christianity and Islam.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49. Example of a Polytheistic Religion is Hinduism.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50. Abstract Ideals are religions that focus on sacred principles and thoughts which guide our lives and typically have no divine beings in charge of the world and universe.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51. Animism is a religion that focuses on sacred principles and thoughts which guide our lives and typically have no divine beings in charge of the world and universe.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52. Buddhism is an example of an abstract ideal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53. Hinduism is an example of an abstract ideal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54. Religions are main folkway in cultures around the world.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55. Religions are universal in cultures around the world.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56. Belief does shape the attitudes and values of individuals.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57. Creed does shape the attitudes and values of individuals.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58. Religion does shape the attitudes and values of individuals.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59. Religiosity is the measurable importance of religion to a person's life.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60. Ecclesia is the measurable importance of religion to a person's life.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61. Occult is a newer religion with few followers whose teachings are perceived to be at odds with the dominant culture and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62. Cult is a newer religion with few followers whose teachings are perceived to be at odds with the dominant culture and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63. Occult applies more to magical knowledge that is hidden from the average person and is found in extreme areas of truth.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64. Sect applies more to magical knowledge that is hidden from the average person and is found in extreme areas of truth.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65. Voodoo applies more to magical knowledge that is hidden from the average person and is found in extreme areas of truth.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66. Most religions begin as sects.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67. Most religions begin as cults.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68. Most religions begin as factions.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69. An Occult is a group larger than a cult but still perceived as being weird and is often treated with hostility by non-sect members.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70. A Sect is a group larger than a cult but still perceived as being weird and is often treated with hostility by non-sect members.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71. A Faction is a group larger than a cult but still perceived as being weird and is often treated with hostility by non-sect members.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72. Church is a sect that has gained numerous followers and has become highly bureaucratized.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73. Denomination is a sect that has gained numerous followers and has become highly bureaucratized.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74. Megachurches are modern churches attended by thousands of followers in person and even many thousands more via television or the Internet.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roofErr w:type="gramStart"/>
      <w:r w:rsidRPr="00872ED8">
        <w:rPr>
          <w:lang w:val="en"/>
        </w:rPr>
        <w:t>75 .</w:t>
      </w:r>
      <w:proofErr w:type="gramEnd"/>
      <w:r w:rsidRPr="00872ED8">
        <w:rPr>
          <w:lang w:val="en"/>
        </w:rPr>
        <w:t xml:space="preserve"> Super religions are modern churches attended by thousands of followers in person and even many thousands more via television or the Internet.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76. </w:t>
      </w:r>
      <w:proofErr w:type="spellStart"/>
      <w:r w:rsidRPr="00872ED8">
        <w:rPr>
          <w:lang w:val="en"/>
        </w:rPr>
        <w:t>Superchurches</w:t>
      </w:r>
      <w:proofErr w:type="spellEnd"/>
      <w:r w:rsidRPr="00872ED8">
        <w:rPr>
          <w:lang w:val="en"/>
        </w:rPr>
        <w:t xml:space="preserve"> tend to be Protestant and evangelical in nature.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77. Megachurches tend to be Protestant and evangelical in nature.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78. After much time and growth of membership, wealth, and training, there sometimes emerges </w:t>
      </w:r>
      <w:proofErr w:type="spellStart"/>
      <w:r w:rsidRPr="00872ED8">
        <w:rPr>
          <w:lang w:val="en"/>
        </w:rPr>
        <w:t>Megareligions</w:t>
      </w:r>
      <w:proofErr w:type="spellEnd"/>
      <w:r w:rsidRPr="00872ED8">
        <w:rPr>
          <w:lang w:val="en"/>
        </w:rPr>
        <w: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79. After much time and growth of membership, wealth, and training, there sometimes emerges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80. Megachurches are religious organizations which have grown to be large and are integrated with government and other social institutions.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81. Ecclesia is religious organizations which have grown to be large and are integrated with government and other social institutions.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 xml:space="preserve">82. Denominational is the trend toward worldly concerns and away from concerns for the religiously sacred in the lives of society's members.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83. Secularization is the trend toward worldly concerns and away from concerns for the religiously sacred in the lives of society's members.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84. The US is becoming more and more denominational.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*False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85. The US is becoming more and more secular.</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*True</w:t>
      </w:r>
    </w:p>
    <w:p w:rsidR="00713003"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454885" w:rsidRPr="00454885" w:rsidRDefault="00454885" w:rsidP="00454885">
      <w:r>
        <w:rPr>
          <w:color w:val="000000"/>
        </w:rPr>
        <w:t xml:space="preserve">86. </w:t>
      </w:r>
      <w:r w:rsidRPr="00454885">
        <w:rPr>
          <w:color w:val="000000"/>
        </w:rPr>
        <w:t>Cultural Relativism is the tendency to look for the cultural context in which differences in cultures occur. </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87. </w:t>
      </w:r>
      <w:r w:rsidRPr="00454885">
        <w:rPr>
          <w:color w:val="000000"/>
        </w:rPr>
        <w:t>Cultural relativists like, respect, observe, and even study other cultures (including their religions) without trying to change the views of those within the religion. </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88. </w:t>
      </w:r>
      <w:r w:rsidRPr="00454885">
        <w:rPr>
          <w:color w:val="000000"/>
        </w:rPr>
        <w:t>In Table 1 you can see that collectively Christians make up about one-third of the world populations.</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89. </w:t>
      </w:r>
      <w:r w:rsidRPr="00454885">
        <w:rPr>
          <w:color w:val="000000"/>
        </w:rPr>
        <w:t>The 2020 Religious Census (not the same as the U.S. Census, 2020) is currently being conducted by the same organization and will have results available sometime in 2022.</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90. </w:t>
      </w:r>
      <w:r w:rsidRPr="00454885">
        <w:rPr>
          <w:color w:val="000000"/>
        </w:rPr>
        <w:t xml:space="preserve">In 2016, the Gallup Polling organization reported that there were 21 percent </w:t>
      </w:r>
      <w:proofErr w:type="gramStart"/>
      <w:r w:rsidRPr="00454885">
        <w:rPr>
          <w:color w:val="000000"/>
        </w:rPr>
        <w:t>of  U.S.</w:t>
      </w:r>
      <w:proofErr w:type="gramEnd"/>
      <w:r w:rsidRPr="00454885">
        <w:rPr>
          <w:color w:val="000000"/>
        </w:rPr>
        <w:t xml:space="preserve"> adults without a religious identity and that in 2008 that was only at 15 percent; and back in 1950 only 5 percent had no religion.</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91. </w:t>
      </w:r>
      <w:r w:rsidRPr="00454885">
        <w:rPr>
          <w:color w:val="000000"/>
        </w:rPr>
        <w:t>Gallup found that in their ongoing surveys, the percentage of those not belonging to any religion began to increase in the 1970s and reached 10 percent in 1990.  </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92. </w:t>
      </w:r>
      <w:r w:rsidRPr="00454885">
        <w:rPr>
          <w:color w:val="000000"/>
        </w:rPr>
        <w:t>Gallup (Newport) stated: “The most significant trend in Americans' religiosity in recent decades has been the growing shift away from formal or official religion.”</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93. </w:t>
      </w:r>
      <w:r w:rsidRPr="00454885">
        <w:rPr>
          <w:color w:val="000000"/>
        </w:rPr>
        <w:t xml:space="preserve">Religiosity= is the measurable importance of religion to a person's life. Religiosity can be measured by </w:t>
      </w:r>
      <w:proofErr w:type="gramStart"/>
      <w:r w:rsidRPr="00454885">
        <w:rPr>
          <w:color w:val="000000"/>
        </w:rPr>
        <w:t>considering:</w:t>
      </w:r>
      <w:proofErr w:type="gramEnd"/>
      <w:r w:rsidRPr="00454885">
        <w:rPr>
          <w:color w:val="000000"/>
        </w:rPr>
        <w:t xml:space="preserve"> how active someone feels in their religion; how often someone attends </w:t>
      </w:r>
      <w:r w:rsidRPr="00454885">
        <w:rPr>
          <w:color w:val="000000"/>
        </w:rPr>
        <w:lastRenderedPageBreak/>
        <w:t>formal services; how much money they donate; how often they privately worship in their home; and other factors.</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94. </w:t>
      </w:r>
      <w:r w:rsidRPr="00454885">
        <w:rPr>
          <w:color w:val="000000"/>
        </w:rPr>
        <w:t>We can conclude that the larger social trend is an overall decline of religious participation, attendance (at least attending in last 7 days); and in other values.</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95. </w:t>
      </w:r>
      <w:r w:rsidRPr="00454885">
        <w:rPr>
          <w:color w:val="000000"/>
        </w:rPr>
        <w:t xml:space="preserve">In 2019 a survey was collected of 2,000 U.S. Generation Z individuals in which their religious affiliation was assessed. Generation Z was reported to reflect a leveling off of the </w:t>
      </w:r>
      <w:proofErr w:type="spellStart"/>
      <w:r w:rsidRPr="00454885">
        <w:rPr>
          <w:color w:val="000000"/>
        </w:rPr>
        <w:t>unaffiliation</w:t>
      </w:r>
      <w:proofErr w:type="spellEnd"/>
      <w:r w:rsidRPr="00454885">
        <w:rPr>
          <w:color w:val="000000"/>
        </w:rPr>
        <w:t xml:space="preserve"> trend toward religion. </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96. </w:t>
      </w:r>
      <w:r w:rsidRPr="00454885">
        <w:rPr>
          <w:color w:val="000000"/>
        </w:rPr>
        <w:t>In 2019 a survey was collected of 2,000 U.S. Generation Z and Generation Y had 38 percent who selected Unaffiliated. This study also reported that 45 percent of Generation Z attended church “Rarely or Never”</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97. </w:t>
      </w:r>
      <w:r w:rsidRPr="00454885">
        <w:rPr>
          <w:color w:val="000000"/>
        </w:rPr>
        <w:t>Generation Z has been found to have many similarities to Generation Y, but also some very unique characteristics. </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98. </w:t>
      </w:r>
      <w:r w:rsidRPr="00454885">
        <w:rPr>
          <w:color w:val="000000"/>
        </w:rPr>
        <w:t>Religions tend to teach and reinforce conservative values in the minds and hearts of its members.</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99. </w:t>
      </w:r>
      <w:r w:rsidRPr="00454885">
        <w:rPr>
          <w:color w:val="000000"/>
        </w:rPr>
        <w:t>Generations Z and Y would be expected to interact less conservatively than previous generations toward conservative intuitions.</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100. </w:t>
      </w:r>
      <w:r w:rsidRPr="00454885">
        <w:rPr>
          <w:color w:val="000000"/>
        </w:rPr>
        <w:t>Generation Z is in the 18-24 categories for Men and Women. Like the Generation Z found to still be living at home with their parents, Generation Z Men (56.0%) and Women (52.0%), at least by ages 18-24 still lived with their parents as the most common arrangement.</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101. </w:t>
      </w:r>
      <w:r w:rsidRPr="00454885">
        <w:rPr>
          <w:color w:val="000000"/>
        </w:rPr>
        <w:t xml:space="preserve">Figure 3 Shows these 2020 protests/peaceful demonstration participation and found </w:t>
      </w:r>
      <w:proofErr w:type="gramStart"/>
      <w:r w:rsidRPr="00454885">
        <w:rPr>
          <w:color w:val="000000"/>
        </w:rPr>
        <w:t>that  Generation</w:t>
      </w:r>
      <w:proofErr w:type="gramEnd"/>
      <w:r w:rsidRPr="00454885">
        <w:rPr>
          <w:color w:val="000000"/>
        </w:rPr>
        <w:t xml:space="preserve"> Z respondents (Ages 18-29) reported the highest levels of participation followed closely by Generation Y.</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102. </w:t>
      </w:r>
      <w:r w:rsidRPr="00454885">
        <w:rPr>
          <w:color w:val="000000"/>
        </w:rPr>
        <w:t>Gallup reported in 2018 that for the previous year, Mississippi had reported the highest percentage (59%) of survey respondents who selected “Very Religious” to describe their own religiosity</w:t>
      </w:r>
    </w:p>
    <w:p w:rsidR="00454885" w:rsidRPr="00454885" w:rsidRDefault="00454885" w:rsidP="00454885">
      <w:r w:rsidRPr="00454885">
        <w:rPr>
          <w:color w:val="000000"/>
        </w:rPr>
        <w:t>*True </w:t>
      </w:r>
    </w:p>
    <w:p w:rsidR="00454885" w:rsidRPr="00454885" w:rsidRDefault="00454885" w:rsidP="00454885"/>
    <w:p w:rsidR="00454885" w:rsidRPr="00454885" w:rsidRDefault="00454885" w:rsidP="00454885">
      <w:r>
        <w:rPr>
          <w:color w:val="000000"/>
        </w:rPr>
        <w:t xml:space="preserve">103. </w:t>
      </w:r>
      <w:r w:rsidRPr="00454885">
        <w:rPr>
          <w:color w:val="000000"/>
        </w:rPr>
        <w:t>The state with the lowest percentage “Very Religious was Vermont (21%)</w:t>
      </w:r>
    </w:p>
    <w:p w:rsidR="00454885" w:rsidRPr="00454885" w:rsidRDefault="00454885" w:rsidP="00454885">
      <w:r w:rsidRPr="00454885">
        <w:rPr>
          <w:color w:val="000000"/>
        </w:rPr>
        <w:lastRenderedPageBreak/>
        <w:t>*True </w:t>
      </w:r>
    </w:p>
    <w:p w:rsidR="00454885" w:rsidRPr="00454885" w:rsidRDefault="00454885" w:rsidP="00454885"/>
    <w:p w:rsidR="00454885" w:rsidRPr="00454885" w:rsidRDefault="00454885" w:rsidP="00454885">
      <w:r>
        <w:rPr>
          <w:color w:val="000000"/>
        </w:rPr>
        <w:t xml:space="preserve">104. </w:t>
      </w:r>
      <w:r w:rsidRPr="00454885">
        <w:rPr>
          <w:color w:val="000000"/>
        </w:rPr>
        <w:t>The one truth both liberals and religious conservatives appear to agree on is that “science is not perfect, but scientists will likely find a vaccine for COVID 19 as they have in past epidemic and pandemic crises.”</w:t>
      </w:r>
    </w:p>
    <w:p w:rsidR="00454885" w:rsidRPr="00454885" w:rsidRDefault="00454885" w:rsidP="00454885">
      <w:r w:rsidRPr="00454885">
        <w:rPr>
          <w:color w:val="000000"/>
        </w:rPr>
        <w:t xml:space="preserve">*True </w:t>
      </w:r>
    </w:p>
    <w:p w:rsidR="00454885" w:rsidRPr="00454885" w:rsidRDefault="00454885" w:rsidP="00454885"/>
    <w:p w:rsidR="00454885" w:rsidRPr="00872ED8" w:rsidRDefault="00454885"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3935E2"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sz w:val="32"/>
          <w:szCs w:val="32"/>
          <w:lang w:val="en"/>
        </w:rPr>
      </w:pPr>
      <w:r>
        <w:rPr>
          <w:b/>
          <w:sz w:val="32"/>
          <w:szCs w:val="32"/>
          <w:lang w:val="en"/>
        </w:rPr>
        <w:t>Fill in the Blank Questions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NOTE:  Answers to each blank space can include more than one word.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 _______________ is a unified system of beliefs, rituals, and practices that typically involve a broader community of believers who share common definitions of the sacred and the profane.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 _________________ refers to supernatural, divine, awe inspiring, and spiritually significant aspects of our existence.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Sacred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 ________________ refers to that which is part of the regular everyday life experience.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Profane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 For </w:t>
      </w:r>
      <w:proofErr w:type="gramStart"/>
      <w:r w:rsidRPr="00872ED8">
        <w:rPr>
          <w:lang w:val="en"/>
        </w:rPr>
        <w:t>sociologists</w:t>
      </w:r>
      <w:proofErr w:type="gramEnd"/>
      <w:r w:rsidRPr="00872ED8">
        <w:rPr>
          <w:lang w:val="en"/>
        </w:rPr>
        <w:t xml:space="preserve"> religion is studied in ____________ approach and _____________approach.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cultural, theoretical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5. ___________________ evaluates the religious aspects of the culture shared by followers of a certain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Cultural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6. ________________ involves evaluating religious symbols, functions, exchange-based interactions, and power issues.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Theoretical approach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7. _______________ has always been an important issue at both levels of society: personal and larger social.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8. According to the CIA’s 20</w:t>
      </w:r>
      <w:r w:rsidR="00454885">
        <w:rPr>
          <w:lang w:val="en"/>
        </w:rPr>
        <w:t>19</w:t>
      </w:r>
      <w:r w:rsidRPr="00872ED8">
        <w:rPr>
          <w:lang w:val="en"/>
        </w:rPr>
        <w:t xml:space="preserve"> estimate of the world’s composition of religious followers, _____________ collectively comprise the largest single religious belief system in the world in 20</w:t>
      </w:r>
      <w:r w:rsidR="00454885">
        <w:rPr>
          <w:lang w:val="en"/>
        </w:rPr>
        <w:t>19</w:t>
      </w:r>
      <w:r w:rsidRPr="00872ED8">
        <w:rPr>
          <w:lang w:val="en"/>
        </w:rPr>
        <w: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Muslims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9. Over the last century birthrates among ___________ have remained high.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Muslims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10. The collective category of US ______________ is the largest collection of religious belief systems.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Protestants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11. _____________ religion has the second largest percentage in US population.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Roman Catholic</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12. Finding ______________ takes more effort, but sustains the process of open-minded, non-prejudiced treatment of others of different religions.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common ground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13. ________________ are religions which trace their religious ancestry back through “Father” Abraham.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*Abrahamic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14. ________________ are religions which originated from the Sub-Asian continent of India.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*Indian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15. ______________________ are religious where they believe in no gods, focuses on human &amp; non-human supernatural forces which influences us for better or worse.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Simple Supernaturalism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16. Religion which believes in no gods, focuses on good or evil spirits which inhabit animals, rocks and /or people and animals is called _______________.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Animism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17. _______________ believe in divine beings which are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18. Religions that believe in one single all powerful God is 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Monotheistic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19. ____________________ are religions with beliefs in multiple Gods.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Polytheistic Religions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20. List examples of Monotheistic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Judaism, Christianity, Islam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21. Example of a Polytheistic Religion is ________________.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Hinduism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22. __________________ are religions that focus on sacred principles and thoughts which guide our lives and typically have no divine beings in charge of the world and universe.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Abstract Ideals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23. ____________ is an example of an abstract ideal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Buddhism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24. List the 7 social institutions in society.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 religion, media, technology, government, family, economy, and education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25. List the eight functions of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*1) Religion answers the deepest questions of existence, 2) Religion provides emotional comfort, 3) Religion facilitates social solidarity, 4) Religion provides guidelines for everyday life, 5) Religion facilitates social control. 6) Religion provides for continuity and adaptation, 7) Religion provides support for governments, 8) Religion are often part of social change</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26. Sociologists also study the _________ of religion.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 nature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27. Religions are ___________ in cultures around the world.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universal</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28. ____________________studied the presence of religion in societies, the nature and meaning of rituals and rites of passage, the way in which religion supports or undermines political authority, and how religions satisfy personal needs?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Durkheim</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29. _______________ studied religion and focused on how religion gave the individual a context for understanding their life and the purpose of it.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Weber</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30. ___________ claimed that Protestant ideals of self-discipline, self-control, and hard work lead to the financial success of many who felt “righteous in God’s eyes” as they lived Protestant work ethics and simultaneously built the collective foundation for capitalism’s success in Western Civilization.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Weber</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31. _____________does shape the attitudes and values of individuals.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Religion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32. ________________ is the measurable importance of religion to a person's life.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Religiosity</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33.  _____________ is a newer religion with few followers whose teachings are perceived to be at odds with the dominant culture and religion.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34. ____________________ applies more to magical knowledge that is hidden from the average person and is found in extreme areas of truth.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lastRenderedPageBreak/>
        <w:t>* Occult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35. Most religions begin as ___________.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Cults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36. A _________ is a group larger than a cult but still perceived as being weird and is often treated with hostility by non-sect members.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Sect</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37. _______________ is a sect that has gained numerous followers and has become highly bureaucratized.</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Church</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38. ____________________ are modern churches attended by thousands of followers in person and even many thousands more via television or the Internet.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Megachurches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39. _______________ tend to be Protestant and evangelical in nature.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Megachurches</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40. After much time and growth of membership, wealth, and training, there sometimes emerges _______________.</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41. ________________ are religious organizations which have grown to be large and are integrated with government and other social institutions.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Ecclesia</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42. __________________ is the trend toward worldly concerns and away from concerns for the religiously sacred in the lives of society's members.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Secularization</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43. The US is becoming more and more______________.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r w:rsidRPr="00872ED8">
        <w:rPr>
          <w:lang w:val="en"/>
        </w:rPr>
        <w:t xml:space="preserve">* secular </w:t>
      </w: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713003" w:rsidRPr="00872ED8" w:rsidRDefault="00713003" w:rsidP="00713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lang w:val="en"/>
        </w:rPr>
      </w:pPr>
    </w:p>
    <w:p w:rsidR="00454885" w:rsidRDefault="00454885" w:rsidP="00713003">
      <w:pPr>
        <w:contextualSpacing/>
        <w:jc w:val="center"/>
        <w:rPr>
          <w:b/>
          <w:sz w:val="40"/>
          <w:szCs w:val="40"/>
        </w:rPr>
      </w:pPr>
    </w:p>
    <w:p w:rsidR="00526D5B" w:rsidRDefault="00526D5B" w:rsidP="00713003">
      <w:pPr>
        <w:contextualSpacing/>
        <w:jc w:val="center"/>
        <w:rPr>
          <w:b/>
          <w:sz w:val="40"/>
          <w:szCs w:val="40"/>
        </w:rPr>
      </w:pPr>
    </w:p>
    <w:p w:rsidR="00526D5B" w:rsidRDefault="00526D5B" w:rsidP="00713003">
      <w:pPr>
        <w:contextualSpacing/>
        <w:jc w:val="center"/>
        <w:rPr>
          <w:b/>
          <w:sz w:val="40"/>
          <w:szCs w:val="40"/>
        </w:rPr>
      </w:pPr>
    </w:p>
    <w:p w:rsidR="00526D5B" w:rsidRDefault="00526D5B" w:rsidP="00713003">
      <w:pPr>
        <w:contextualSpacing/>
        <w:jc w:val="center"/>
        <w:rPr>
          <w:b/>
          <w:sz w:val="40"/>
          <w:szCs w:val="40"/>
        </w:rPr>
      </w:pPr>
    </w:p>
    <w:p w:rsidR="00526D5B" w:rsidRDefault="00526D5B" w:rsidP="00713003">
      <w:pPr>
        <w:contextualSpacing/>
        <w:jc w:val="center"/>
        <w:rPr>
          <w:b/>
          <w:sz w:val="40"/>
          <w:szCs w:val="40"/>
        </w:rPr>
      </w:pPr>
    </w:p>
    <w:p w:rsidR="00526D5B" w:rsidRDefault="00526D5B" w:rsidP="00713003">
      <w:pPr>
        <w:contextualSpacing/>
        <w:jc w:val="center"/>
        <w:rPr>
          <w:b/>
          <w:sz w:val="40"/>
          <w:szCs w:val="40"/>
        </w:rPr>
      </w:pPr>
    </w:p>
    <w:p w:rsidR="00713003" w:rsidRPr="00211672" w:rsidRDefault="00713003" w:rsidP="00713003">
      <w:pPr>
        <w:contextualSpacing/>
        <w:jc w:val="center"/>
        <w:rPr>
          <w:b/>
          <w:sz w:val="40"/>
          <w:szCs w:val="40"/>
        </w:rPr>
      </w:pPr>
      <w:r w:rsidRPr="00211672">
        <w:rPr>
          <w:b/>
          <w:sz w:val="40"/>
          <w:szCs w:val="40"/>
        </w:rPr>
        <w:lastRenderedPageBreak/>
        <w:t>Chapter 16: Media</w:t>
      </w:r>
    </w:p>
    <w:p w:rsidR="00713003" w:rsidRPr="00211672" w:rsidRDefault="00713003" w:rsidP="00713003">
      <w:pPr>
        <w:contextualSpacing/>
      </w:pPr>
    </w:p>
    <w:p w:rsidR="00713003" w:rsidRDefault="00713003" w:rsidP="00713003">
      <w:pPr>
        <w:contextualSpacing/>
        <w:rPr>
          <w:b/>
          <w:sz w:val="32"/>
          <w:szCs w:val="32"/>
        </w:rPr>
      </w:pPr>
      <w:r>
        <w:rPr>
          <w:b/>
          <w:sz w:val="32"/>
          <w:szCs w:val="32"/>
        </w:rPr>
        <w:t>Multiple Choice Questions</w:t>
      </w:r>
    </w:p>
    <w:p w:rsidR="00713003" w:rsidRPr="00211672" w:rsidRDefault="00713003" w:rsidP="00713003">
      <w:pPr>
        <w:contextualSpacing/>
        <w:rPr>
          <w:b/>
          <w:sz w:val="32"/>
          <w:szCs w:val="32"/>
        </w:rPr>
      </w:pPr>
    </w:p>
    <w:p w:rsidR="00713003" w:rsidRPr="00211672" w:rsidRDefault="00713003" w:rsidP="00713003">
      <w:pPr>
        <w:contextualSpacing/>
      </w:pPr>
      <w:r w:rsidRPr="00211672">
        <w:t xml:space="preserve">1. ____________________ are channels of communication in a mass society, especially electronic and print media.  </w:t>
      </w:r>
    </w:p>
    <w:p w:rsidR="00713003" w:rsidRPr="00211672" w:rsidRDefault="00713003" w:rsidP="00713003">
      <w:pPr>
        <w:contextualSpacing/>
      </w:pPr>
      <w:r w:rsidRPr="00211672">
        <w:t>a. Media Avenues</w:t>
      </w:r>
    </w:p>
    <w:p w:rsidR="00713003" w:rsidRPr="00211672" w:rsidRDefault="00713003" w:rsidP="00713003">
      <w:pPr>
        <w:contextualSpacing/>
      </w:pPr>
      <w:r w:rsidRPr="00211672">
        <w:t>b. Mass Technology</w:t>
      </w:r>
    </w:p>
    <w:p w:rsidR="00713003" w:rsidRPr="00211672" w:rsidRDefault="00713003" w:rsidP="00713003">
      <w:pPr>
        <w:contextualSpacing/>
      </w:pPr>
      <w:r w:rsidRPr="00211672">
        <w:t>*c. Mass Media</w:t>
      </w:r>
    </w:p>
    <w:p w:rsidR="00713003" w:rsidRPr="00211672" w:rsidRDefault="00713003" w:rsidP="00713003">
      <w:pPr>
        <w:contextualSpacing/>
      </w:pPr>
      <w:r w:rsidRPr="00211672">
        <w:t>d. Communicative Media</w:t>
      </w:r>
    </w:p>
    <w:p w:rsidR="00713003" w:rsidRPr="00211672" w:rsidRDefault="00713003" w:rsidP="00713003">
      <w:pPr>
        <w:contextualSpacing/>
      </w:pPr>
    </w:p>
    <w:p w:rsidR="00713003" w:rsidRPr="00211672" w:rsidRDefault="00713003" w:rsidP="00713003">
      <w:pPr>
        <w:contextualSpacing/>
      </w:pPr>
      <w:r w:rsidRPr="00211672">
        <w:t>2.  Who invented the mechanical press?</w:t>
      </w:r>
    </w:p>
    <w:p w:rsidR="00713003" w:rsidRPr="00211672" w:rsidRDefault="00713003" w:rsidP="00713003">
      <w:pPr>
        <w:contextualSpacing/>
      </w:pPr>
      <w:r w:rsidRPr="00211672">
        <w:t>a. Alexander Graham Bell</w:t>
      </w:r>
    </w:p>
    <w:p w:rsidR="00713003" w:rsidRPr="00211672" w:rsidRDefault="00713003" w:rsidP="00713003">
      <w:pPr>
        <w:contextualSpacing/>
      </w:pPr>
      <w:r w:rsidRPr="00211672">
        <w:t>*b. Johannes Gutenberg</w:t>
      </w:r>
    </w:p>
    <w:p w:rsidR="00713003" w:rsidRPr="00211672" w:rsidRDefault="00713003" w:rsidP="00713003">
      <w:pPr>
        <w:contextualSpacing/>
      </w:pPr>
      <w:r w:rsidRPr="00211672">
        <w:t xml:space="preserve">c. Leo </w:t>
      </w:r>
      <w:proofErr w:type="spellStart"/>
      <w:r w:rsidRPr="00211672">
        <w:t>Gerstenzang</w:t>
      </w:r>
      <w:proofErr w:type="spellEnd"/>
    </w:p>
    <w:p w:rsidR="00713003" w:rsidRPr="00211672" w:rsidRDefault="00713003" w:rsidP="00713003">
      <w:pPr>
        <w:contextualSpacing/>
      </w:pPr>
      <w:r w:rsidRPr="00211672">
        <w:t xml:space="preserve">d. Leonardo Da Vinci </w:t>
      </w:r>
    </w:p>
    <w:p w:rsidR="00713003" w:rsidRPr="00211672" w:rsidRDefault="00713003" w:rsidP="00713003">
      <w:pPr>
        <w:contextualSpacing/>
      </w:pPr>
    </w:p>
    <w:p w:rsidR="00713003" w:rsidRPr="00211672" w:rsidRDefault="00713003" w:rsidP="00713003">
      <w:pPr>
        <w:contextualSpacing/>
      </w:pPr>
      <w:r w:rsidRPr="00211672">
        <w:t>3. What book was mass produced for the first time using the mechanical press?</w:t>
      </w:r>
    </w:p>
    <w:p w:rsidR="00713003" w:rsidRPr="00211672" w:rsidRDefault="00713003" w:rsidP="00713003">
      <w:pPr>
        <w:contextualSpacing/>
      </w:pPr>
      <w:r w:rsidRPr="00211672">
        <w:t>a. Koran</w:t>
      </w:r>
    </w:p>
    <w:p w:rsidR="00713003" w:rsidRPr="00211672" w:rsidRDefault="00713003" w:rsidP="00713003">
      <w:pPr>
        <w:contextualSpacing/>
      </w:pPr>
      <w:r w:rsidRPr="00211672">
        <w:t>b. Confucian Texts</w:t>
      </w:r>
    </w:p>
    <w:p w:rsidR="00713003" w:rsidRPr="00211672" w:rsidRDefault="00713003" w:rsidP="00713003">
      <w:pPr>
        <w:contextualSpacing/>
      </w:pPr>
      <w:r w:rsidRPr="00211672">
        <w:t xml:space="preserve">c. </w:t>
      </w:r>
      <w:proofErr w:type="spellStart"/>
      <w:r w:rsidRPr="00211672">
        <w:t>Sepher</w:t>
      </w:r>
      <w:proofErr w:type="spellEnd"/>
      <w:r w:rsidRPr="00211672">
        <w:t xml:space="preserve"> </w:t>
      </w:r>
      <w:proofErr w:type="spellStart"/>
      <w:r w:rsidRPr="00211672">
        <w:t>Yetzirah</w:t>
      </w:r>
      <w:proofErr w:type="spellEnd"/>
    </w:p>
    <w:p w:rsidR="00713003" w:rsidRPr="00211672" w:rsidRDefault="00713003" w:rsidP="00713003">
      <w:pPr>
        <w:contextualSpacing/>
      </w:pPr>
      <w:r w:rsidRPr="00211672">
        <w:t>*d. Bible</w:t>
      </w:r>
    </w:p>
    <w:p w:rsidR="00713003" w:rsidRPr="00211672" w:rsidRDefault="00713003" w:rsidP="00713003">
      <w:pPr>
        <w:contextualSpacing/>
      </w:pPr>
    </w:p>
    <w:p w:rsidR="00713003" w:rsidRPr="00211672" w:rsidRDefault="00713003" w:rsidP="00713003">
      <w:pPr>
        <w:contextualSpacing/>
      </w:pPr>
      <w:r w:rsidRPr="00211672">
        <w:t>4. According to the author, what type of media “challenged” the linear pattern of reading and writing?</w:t>
      </w:r>
    </w:p>
    <w:p w:rsidR="00713003" w:rsidRPr="00211672" w:rsidRDefault="00713003" w:rsidP="00713003">
      <w:pPr>
        <w:contextualSpacing/>
      </w:pPr>
      <w:r w:rsidRPr="00211672">
        <w:t>a. Computer</w:t>
      </w:r>
    </w:p>
    <w:p w:rsidR="00713003" w:rsidRPr="00211672" w:rsidRDefault="00713003" w:rsidP="00713003">
      <w:pPr>
        <w:contextualSpacing/>
      </w:pPr>
      <w:r w:rsidRPr="00211672">
        <w:t>b. Cell phones</w:t>
      </w:r>
    </w:p>
    <w:p w:rsidR="00713003" w:rsidRPr="00211672" w:rsidRDefault="00713003" w:rsidP="00713003">
      <w:pPr>
        <w:contextualSpacing/>
      </w:pPr>
      <w:r w:rsidRPr="00211672">
        <w:t>c. Television</w:t>
      </w:r>
    </w:p>
    <w:p w:rsidR="00713003" w:rsidRPr="00211672" w:rsidRDefault="00713003" w:rsidP="00713003">
      <w:pPr>
        <w:contextualSpacing/>
      </w:pPr>
      <w:r w:rsidRPr="00211672">
        <w:t>*d. Internet</w:t>
      </w:r>
    </w:p>
    <w:p w:rsidR="00713003" w:rsidRPr="00211672" w:rsidRDefault="00713003" w:rsidP="00713003">
      <w:pPr>
        <w:contextualSpacing/>
      </w:pPr>
    </w:p>
    <w:p w:rsidR="00713003" w:rsidRPr="00211672" w:rsidRDefault="00713003" w:rsidP="00713003">
      <w:pPr>
        <w:contextualSpacing/>
      </w:pPr>
      <w:r w:rsidRPr="00211672">
        <w:t xml:space="preserve">5. The media _________________ information.  </w:t>
      </w:r>
    </w:p>
    <w:p w:rsidR="00713003" w:rsidRPr="00211672" w:rsidRDefault="00713003" w:rsidP="00713003">
      <w:pPr>
        <w:contextualSpacing/>
      </w:pPr>
      <w:r w:rsidRPr="00211672">
        <w:t>a. gathers</w:t>
      </w:r>
    </w:p>
    <w:p w:rsidR="00713003" w:rsidRPr="00211672" w:rsidRDefault="00713003" w:rsidP="00713003">
      <w:pPr>
        <w:contextualSpacing/>
      </w:pPr>
      <w:r w:rsidRPr="00211672">
        <w:t>*b. disseminates</w:t>
      </w:r>
    </w:p>
    <w:p w:rsidR="00713003" w:rsidRPr="00211672" w:rsidRDefault="00713003" w:rsidP="00713003">
      <w:pPr>
        <w:contextualSpacing/>
      </w:pPr>
      <w:r w:rsidRPr="00211672">
        <w:t>c. congregate</w:t>
      </w:r>
    </w:p>
    <w:p w:rsidR="00713003" w:rsidRPr="00211672" w:rsidRDefault="00713003" w:rsidP="00713003">
      <w:pPr>
        <w:contextualSpacing/>
      </w:pPr>
      <w:r w:rsidRPr="00211672">
        <w:t xml:space="preserve">d. </w:t>
      </w:r>
      <w:proofErr w:type="gramStart"/>
      <w:r w:rsidRPr="00211672">
        <w:t>propagate</w:t>
      </w:r>
      <w:proofErr w:type="gramEnd"/>
    </w:p>
    <w:p w:rsidR="00713003" w:rsidRPr="00211672" w:rsidRDefault="00713003" w:rsidP="00713003">
      <w:pPr>
        <w:contextualSpacing/>
      </w:pPr>
    </w:p>
    <w:p w:rsidR="00713003" w:rsidRPr="00211672" w:rsidRDefault="00713003" w:rsidP="00713003">
      <w:pPr>
        <w:contextualSpacing/>
      </w:pPr>
      <w:r w:rsidRPr="00211672">
        <w:t xml:space="preserve">6. The media also _____________ public opinion while reporting current events.  </w:t>
      </w:r>
    </w:p>
    <w:p w:rsidR="00713003" w:rsidRPr="00211672" w:rsidRDefault="00713003" w:rsidP="00713003">
      <w:pPr>
        <w:contextualSpacing/>
      </w:pPr>
      <w:r w:rsidRPr="00211672">
        <w:t>*a. molds and shapes</w:t>
      </w:r>
    </w:p>
    <w:p w:rsidR="00713003" w:rsidRPr="00211672" w:rsidRDefault="00713003" w:rsidP="00713003">
      <w:pPr>
        <w:contextualSpacing/>
      </w:pPr>
      <w:r w:rsidRPr="00211672">
        <w:t>b. clarifies and influences</w:t>
      </w:r>
    </w:p>
    <w:p w:rsidR="00713003" w:rsidRPr="00211672" w:rsidRDefault="00713003" w:rsidP="00713003">
      <w:pPr>
        <w:contextualSpacing/>
      </w:pPr>
      <w:r w:rsidRPr="00211672">
        <w:t>c. identifies and molds</w:t>
      </w:r>
    </w:p>
    <w:p w:rsidR="00713003" w:rsidRPr="00211672" w:rsidRDefault="00713003" w:rsidP="00713003">
      <w:pPr>
        <w:contextualSpacing/>
      </w:pPr>
      <w:r w:rsidRPr="00211672">
        <w:t>d. affects and facilitates</w:t>
      </w:r>
    </w:p>
    <w:p w:rsidR="00713003" w:rsidRPr="00211672" w:rsidRDefault="00713003" w:rsidP="00713003">
      <w:pPr>
        <w:contextualSpacing/>
      </w:pPr>
    </w:p>
    <w:p w:rsidR="00713003" w:rsidRPr="00211672" w:rsidRDefault="00713003" w:rsidP="00713003">
      <w:pPr>
        <w:contextualSpacing/>
      </w:pPr>
      <w:r w:rsidRPr="00211672">
        <w:t>7. Often the US is criticized for its ____________ world view.</w:t>
      </w:r>
    </w:p>
    <w:p w:rsidR="00713003" w:rsidRPr="00211672" w:rsidRDefault="00713003" w:rsidP="00713003">
      <w:pPr>
        <w:contextualSpacing/>
      </w:pPr>
      <w:r w:rsidRPr="00211672">
        <w:t>a. sketchy</w:t>
      </w:r>
    </w:p>
    <w:p w:rsidR="00713003" w:rsidRPr="00211672" w:rsidRDefault="00713003" w:rsidP="00713003">
      <w:pPr>
        <w:contextualSpacing/>
      </w:pPr>
      <w:r w:rsidRPr="00211672">
        <w:t>b. transparent</w:t>
      </w:r>
    </w:p>
    <w:p w:rsidR="00713003" w:rsidRPr="00211672" w:rsidRDefault="00713003" w:rsidP="00713003">
      <w:pPr>
        <w:contextualSpacing/>
      </w:pPr>
      <w:r w:rsidRPr="00211672">
        <w:lastRenderedPageBreak/>
        <w:t>c. constrained</w:t>
      </w:r>
    </w:p>
    <w:p w:rsidR="00713003" w:rsidRPr="00211672" w:rsidRDefault="00713003" w:rsidP="00713003">
      <w:pPr>
        <w:contextualSpacing/>
      </w:pPr>
      <w:r w:rsidRPr="00211672">
        <w:t>*d. narrow</w:t>
      </w:r>
    </w:p>
    <w:p w:rsidR="00713003" w:rsidRPr="00211672" w:rsidRDefault="00713003" w:rsidP="00713003">
      <w:pPr>
        <w:contextualSpacing/>
      </w:pPr>
    </w:p>
    <w:p w:rsidR="00713003" w:rsidRPr="00211672" w:rsidRDefault="00713003" w:rsidP="00713003">
      <w:pPr>
        <w:contextualSpacing/>
      </w:pPr>
      <w:r w:rsidRPr="00211672">
        <w:t>8. Which factor does the US media depend heavily on to determine what to air?</w:t>
      </w:r>
    </w:p>
    <w:p w:rsidR="00713003" w:rsidRPr="00211672" w:rsidRDefault="00713003" w:rsidP="00713003">
      <w:pPr>
        <w:contextualSpacing/>
      </w:pPr>
      <w:r w:rsidRPr="00211672">
        <w:t>a. what government dictates necessary</w:t>
      </w:r>
    </w:p>
    <w:p w:rsidR="00713003" w:rsidRPr="00211672" w:rsidRDefault="00713003" w:rsidP="00713003">
      <w:pPr>
        <w:contextualSpacing/>
      </w:pPr>
      <w:r w:rsidRPr="00211672">
        <w:t>b. whatever is in the best interest of the public</w:t>
      </w:r>
    </w:p>
    <w:p w:rsidR="00713003" w:rsidRPr="00211672" w:rsidRDefault="00713003" w:rsidP="00713003">
      <w:pPr>
        <w:contextualSpacing/>
      </w:pPr>
      <w:r w:rsidRPr="00211672">
        <w:t>*c. whatever has the highest public interest</w:t>
      </w:r>
    </w:p>
    <w:p w:rsidR="00713003" w:rsidRPr="00211672" w:rsidRDefault="00713003" w:rsidP="00713003">
      <w:pPr>
        <w:contextualSpacing/>
      </w:pPr>
      <w:r w:rsidRPr="00211672">
        <w:t>d. topics beneficial to public at large</w:t>
      </w:r>
    </w:p>
    <w:p w:rsidR="00713003" w:rsidRPr="00211672" w:rsidRDefault="00713003" w:rsidP="00713003">
      <w:pPr>
        <w:contextualSpacing/>
      </w:pPr>
    </w:p>
    <w:p w:rsidR="00713003" w:rsidRPr="00211672" w:rsidRDefault="00713003" w:rsidP="00713003">
      <w:pPr>
        <w:contextualSpacing/>
      </w:pPr>
      <w:r w:rsidRPr="00211672">
        <w:t xml:space="preserve">9. Competition between news shows and outlets makes the coverage of specific news stories relevant from a ________________ rather than an information dissemination point of view.   </w:t>
      </w:r>
    </w:p>
    <w:p w:rsidR="00713003" w:rsidRPr="00211672" w:rsidRDefault="00713003" w:rsidP="00713003">
      <w:pPr>
        <w:contextualSpacing/>
      </w:pPr>
      <w:r w:rsidRPr="00211672">
        <w:t>a. profit</w:t>
      </w:r>
    </w:p>
    <w:p w:rsidR="00713003" w:rsidRPr="00211672" w:rsidRDefault="00713003" w:rsidP="00713003">
      <w:pPr>
        <w:contextualSpacing/>
      </w:pPr>
      <w:r w:rsidRPr="00211672">
        <w:t>*b. business</w:t>
      </w:r>
    </w:p>
    <w:p w:rsidR="00713003" w:rsidRPr="00211672" w:rsidRDefault="00713003" w:rsidP="00713003">
      <w:pPr>
        <w:contextualSpacing/>
      </w:pPr>
      <w:r w:rsidRPr="00211672">
        <w:t>c. public interest</w:t>
      </w:r>
    </w:p>
    <w:p w:rsidR="00713003" w:rsidRPr="00211672" w:rsidRDefault="00713003" w:rsidP="00713003">
      <w:pPr>
        <w:contextualSpacing/>
      </w:pPr>
      <w:r w:rsidRPr="00211672">
        <w:t>d. public gain</w:t>
      </w:r>
    </w:p>
    <w:p w:rsidR="00713003" w:rsidRPr="00211672" w:rsidRDefault="00713003" w:rsidP="00713003">
      <w:pPr>
        <w:contextualSpacing/>
      </w:pPr>
    </w:p>
    <w:p w:rsidR="00713003" w:rsidRPr="00211672" w:rsidRDefault="00713003" w:rsidP="00713003">
      <w:pPr>
        <w:contextualSpacing/>
      </w:pPr>
      <w:r w:rsidRPr="00211672">
        <w:t>10.  According to the results of the 20</w:t>
      </w:r>
      <w:r w:rsidR="00DC206A">
        <w:t>19</w:t>
      </w:r>
      <w:r w:rsidRPr="00211672">
        <w:t xml:space="preserve"> study, how many hours of TV would a person watch by the time he graduates from high school? </w:t>
      </w:r>
    </w:p>
    <w:p w:rsidR="00713003" w:rsidRPr="00211672" w:rsidRDefault="00713003" w:rsidP="00713003">
      <w:pPr>
        <w:contextualSpacing/>
      </w:pPr>
      <w:r w:rsidRPr="00211672">
        <w:t>a. 5,000-9,000</w:t>
      </w:r>
    </w:p>
    <w:p w:rsidR="00713003" w:rsidRPr="00211672" w:rsidRDefault="00713003" w:rsidP="00713003">
      <w:pPr>
        <w:contextualSpacing/>
      </w:pPr>
      <w:r w:rsidRPr="00211672">
        <w:t>b. 9,000-10,000</w:t>
      </w:r>
    </w:p>
    <w:p w:rsidR="00713003" w:rsidRPr="00211672" w:rsidRDefault="00713003" w:rsidP="00713003">
      <w:pPr>
        <w:contextualSpacing/>
      </w:pPr>
      <w:r w:rsidRPr="00211672">
        <w:t>*c. 17,000-19,000</w:t>
      </w:r>
    </w:p>
    <w:p w:rsidR="00713003" w:rsidRPr="00211672" w:rsidRDefault="00713003" w:rsidP="00713003">
      <w:pPr>
        <w:contextualSpacing/>
      </w:pPr>
      <w:r w:rsidRPr="00211672">
        <w:t>d. 19,000-56,000</w:t>
      </w:r>
    </w:p>
    <w:p w:rsidR="00713003" w:rsidRPr="00211672" w:rsidRDefault="00713003" w:rsidP="00713003">
      <w:pPr>
        <w:contextualSpacing/>
      </w:pPr>
    </w:p>
    <w:p w:rsidR="00713003" w:rsidRPr="00211672" w:rsidRDefault="00713003" w:rsidP="00713003">
      <w:pPr>
        <w:contextualSpacing/>
      </w:pPr>
      <w:r w:rsidRPr="00211672">
        <w:t xml:space="preserve">11. _____________________ claims that the types of TV viewing we watch accumulate within us and impact our world view.  </w:t>
      </w:r>
    </w:p>
    <w:p w:rsidR="00713003" w:rsidRPr="00211672" w:rsidRDefault="00713003" w:rsidP="00713003">
      <w:pPr>
        <w:contextualSpacing/>
      </w:pPr>
      <w:r w:rsidRPr="00211672">
        <w:t>a. Media Accumulation Theory</w:t>
      </w:r>
    </w:p>
    <w:p w:rsidR="00713003" w:rsidRPr="00211672" w:rsidRDefault="00713003" w:rsidP="00713003">
      <w:pPr>
        <w:contextualSpacing/>
      </w:pPr>
      <w:r w:rsidRPr="00211672">
        <w:t>b. Influential Theory</w:t>
      </w:r>
    </w:p>
    <w:p w:rsidR="00713003" w:rsidRPr="00211672" w:rsidRDefault="00713003" w:rsidP="00713003">
      <w:pPr>
        <w:contextualSpacing/>
      </w:pPr>
      <w:r w:rsidRPr="00211672">
        <w:t>*c. Cultivation Theory</w:t>
      </w:r>
    </w:p>
    <w:p w:rsidR="00713003" w:rsidRPr="00211672" w:rsidRDefault="00713003" w:rsidP="00713003">
      <w:pPr>
        <w:contextualSpacing/>
      </w:pPr>
      <w:r w:rsidRPr="00211672">
        <w:t>d. Mean Syndrome</w:t>
      </w:r>
    </w:p>
    <w:p w:rsidR="00713003" w:rsidRPr="00211672" w:rsidRDefault="00713003" w:rsidP="00713003">
      <w:pPr>
        <w:contextualSpacing/>
      </w:pPr>
    </w:p>
    <w:p w:rsidR="00713003" w:rsidRPr="00211672" w:rsidRDefault="00713003" w:rsidP="00713003">
      <w:pPr>
        <w:contextualSpacing/>
      </w:pPr>
      <w:r w:rsidRPr="00211672">
        <w:t>12. _________________</w:t>
      </w:r>
      <w:proofErr w:type="gramStart"/>
      <w:r w:rsidRPr="00211672">
        <w:t>_  is</w:t>
      </w:r>
      <w:proofErr w:type="gramEnd"/>
      <w:r w:rsidRPr="00211672">
        <w:t xml:space="preserve"> the tendency to view society as being meaner and more violent than it really is because of the violent and harsh TV shows one has watched over the years.  </w:t>
      </w:r>
    </w:p>
    <w:p w:rsidR="00713003" w:rsidRPr="00211672" w:rsidRDefault="00713003" w:rsidP="00713003">
      <w:pPr>
        <w:contextualSpacing/>
      </w:pPr>
      <w:r w:rsidRPr="00211672">
        <w:t>a. Harsh Society Syndrome</w:t>
      </w:r>
    </w:p>
    <w:p w:rsidR="00713003" w:rsidRPr="00211672" w:rsidRDefault="00713003" w:rsidP="00713003">
      <w:pPr>
        <w:contextualSpacing/>
      </w:pPr>
      <w:r w:rsidRPr="00211672">
        <w:t>*b. Mean World Syndrome</w:t>
      </w:r>
    </w:p>
    <w:p w:rsidR="00713003" w:rsidRPr="00211672" w:rsidRDefault="00713003" w:rsidP="00713003">
      <w:pPr>
        <w:contextualSpacing/>
      </w:pPr>
      <w:r w:rsidRPr="00211672">
        <w:t>c. Violent World Syndrome</w:t>
      </w:r>
    </w:p>
    <w:p w:rsidR="00713003" w:rsidRPr="00211672" w:rsidRDefault="00713003" w:rsidP="00713003">
      <w:pPr>
        <w:contextualSpacing/>
      </w:pPr>
      <w:r w:rsidRPr="00211672">
        <w:t>d. Negative World Syndrome</w:t>
      </w:r>
    </w:p>
    <w:p w:rsidR="00713003" w:rsidRPr="00211672" w:rsidRDefault="00713003" w:rsidP="00713003">
      <w:pPr>
        <w:contextualSpacing/>
      </w:pPr>
    </w:p>
    <w:p w:rsidR="00713003" w:rsidRPr="00211672" w:rsidRDefault="00713003" w:rsidP="00713003">
      <w:pPr>
        <w:contextualSpacing/>
      </w:pPr>
      <w:r w:rsidRPr="00211672">
        <w:t>13. What is the main purpose of media in our day?</w:t>
      </w:r>
    </w:p>
    <w:p w:rsidR="00713003" w:rsidRPr="00211672" w:rsidRDefault="00713003" w:rsidP="00713003">
      <w:pPr>
        <w:contextualSpacing/>
      </w:pPr>
      <w:r w:rsidRPr="00211672">
        <w:t>a. diversion</w:t>
      </w:r>
    </w:p>
    <w:p w:rsidR="00713003" w:rsidRPr="00211672" w:rsidRDefault="00713003" w:rsidP="00713003">
      <w:pPr>
        <w:contextualSpacing/>
      </w:pPr>
      <w:r w:rsidRPr="00211672">
        <w:t>b. information</w:t>
      </w:r>
    </w:p>
    <w:p w:rsidR="00713003" w:rsidRPr="00211672" w:rsidRDefault="00713003" w:rsidP="00713003">
      <w:pPr>
        <w:contextualSpacing/>
      </w:pPr>
      <w:r w:rsidRPr="00211672">
        <w:t>*c. money</w:t>
      </w:r>
    </w:p>
    <w:p w:rsidR="00713003" w:rsidRPr="00211672" w:rsidRDefault="00713003" w:rsidP="00713003">
      <w:pPr>
        <w:contextualSpacing/>
      </w:pPr>
      <w:r w:rsidRPr="00211672">
        <w:t>d. amusement</w:t>
      </w:r>
    </w:p>
    <w:p w:rsidR="00713003" w:rsidRPr="00211672" w:rsidRDefault="00713003" w:rsidP="00713003">
      <w:pPr>
        <w:contextualSpacing/>
      </w:pPr>
      <w:r w:rsidRPr="00211672">
        <w:t>e. leisure</w:t>
      </w:r>
    </w:p>
    <w:p w:rsidR="00713003" w:rsidRPr="00211672" w:rsidRDefault="00713003" w:rsidP="00713003">
      <w:pPr>
        <w:contextualSpacing/>
      </w:pPr>
    </w:p>
    <w:p w:rsidR="00713003" w:rsidRPr="00211672" w:rsidRDefault="00713003" w:rsidP="00713003">
      <w:pPr>
        <w:contextualSpacing/>
      </w:pPr>
      <w:r w:rsidRPr="00211672">
        <w:t>14. In 20</w:t>
      </w:r>
      <w:r w:rsidR="003D50DF">
        <w:t>19</w:t>
      </w:r>
      <w:r w:rsidRPr="00211672">
        <w:t xml:space="preserve"> what was the amount of sales of advertisement by US TV stations?</w:t>
      </w:r>
    </w:p>
    <w:p w:rsidR="00713003" w:rsidRPr="00211672" w:rsidRDefault="00713003" w:rsidP="00713003">
      <w:pPr>
        <w:contextualSpacing/>
      </w:pPr>
      <w:r w:rsidRPr="00211672">
        <w:t>a. 900 million</w:t>
      </w:r>
    </w:p>
    <w:p w:rsidR="00713003" w:rsidRPr="00211672" w:rsidRDefault="00713003" w:rsidP="00713003">
      <w:pPr>
        <w:contextualSpacing/>
      </w:pPr>
      <w:r w:rsidRPr="00211672">
        <w:lastRenderedPageBreak/>
        <w:t xml:space="preserve">*b. </w:t>
      </w:r>
      <w:r w:rsidR="00DC206A">
        <w:t>44.2</w:t>
      </w:r>
      <w:r w:rsidRPr="00211672">
        <w:t xml:space="preserve"> billion</w:t>
      </w:r>
    </w:p>
    <w:p w:rsidR="00713003" w:rsidRPr="00211672" w:rsidRDefault="00713003" w:rsidP="00713003">
      <w:pPr>
        <w:contextualSpacing/>
      </w:pPr>
      <w:r w:rsidRPr="00211672">
        <w:t>c. 1.2 billion</w:t>
      </w:r>
    </w:p>
    <w:p w:rsidR="00713003" w:rsidRPr="00211672" w:rsidRDefault="00713003" w:rsidP="00713003">
      <w:pPr>
        <w:contextualSpacing/>
      </w:pPr>
      <w:r w:rsidRPr="00211672">
        <w:t xml:space="preserve">d. 1.5 </w:t>
      </w:r>
      <w:proofErr w:type="gramStart"/>
      <w:r w:rsidRPr="00211672">
        <w:t>billions</w:t>
      </w:r>
      <w:proofErr w:type="gramEnd"/>
    </w:p>
    <w:p w:rsidR="00713003" w:rsidRPr="00211672" w:rsidRDefault="00713003" w:rsidP="00713003">
      <w:pPr>
        <w:contextualSpacing/>
      </w:pPr>
    </w:p>
    <w:p w:rsidR="00713003" w:rsidRPr="00211672" w:rsidRDefault="00713003" w:rsidP="00713003">
      <w:pPr>
        <w:contextualSpacing/>
      </w:pPr>
      <w:r w:rsidRPr="00211672">
        <w:t xml:space="preserve">16.  What was the amount spent in </w:t>
      </w:r>
      <w:r w:rsidR="00DC206A">
        <w:t>digital</w:t>
      </w:r>
      <w:r w:rsidRPr="00211672">
        <w:t xml:space="preserve"> advertising in 20</w:t>
      </w:r>
      <w:r w:rsidR="00DC206A">
        <w:t>19</w:t>
      </w:r>
      <w:r w:rsidRPr="00211672">
        <w:t>?</w:t>
      </w:r>
    </w:p>
    <w:p w:rsidR="00713003" w:rsidRPr="00211672" w:rsidRDefault="00713003" w:rsidP="00713003">
      <w:pPr>
        <w:contextualSpacing/>
      </w:pPr>
      <w:r w:rsidRPr="00211672">
        <w:t>a. 30</w:t>
      </w:r>
      <w:r w:rsidR="00DC206A">
        <w:t>.9</w:t>
      </w:r>
      <w:r w:rsidRPr="00211672">
        <w:t xml:space="preserve"> billion dollars</w:t>
      </w:r>
    </w:p>
    <w:p w:rsidR="00713003" w:rsidRPr="00211672" w:rsidRDefault="00713003" w:rsidP="00713003">
      <w:pPr>
        <w:contextualSpacing/>
      </w:pPr>
      <w:r w:rsidRPr="00211672">
        <w:t>b. 40</w:t>
      </w:r>
      <w:r w:rsidR="00DC206A">
        <w:t>.4</w:t>
      </w:r>
      <w:r w:rsidRPr="00211672">
        <w:t xml:space="preserve"> billion dollars</w:t>
      </w:r>
    </w:p>
    <w:p w:rsidR="00713003" w:rsidRPr="00211672" w:rsidRDefault="00713003" w:rsidP="00713003">
      <w:pPr>
        <w:contextualSpacing/>
      </w:pPr>
      <w:r w:rsidRPr="00211672">
        <w:t>c. 50</w:t>
      </w:r>
      <w:r w:rsidR="00DC206A">
        <w:t>.7</w:t>
      </w:r>
      <w:r w:rsidRPr="00211672">
        <w:t xml:space="preserve"> billion dollars</w:t>
      </w:r>
    </w:p>
    <w:p w:rsidR="00713003" w:rsidRPr="00211672" w:rsidRDefault="00713003" w:rsidP="00713003">
      <w:pPr>
        <w:contextualSpacing/>
      </w:pPr>
      <w:r w:rsidRPr="00211672">
        <w:t>d. 60</w:t>
      </w:r>
      <w:r w:rsidR="00DC206A">
        <w:t>.1</w:t>
      </w:r>
      <w:r w:rsidRPr="00211672">
        <w:t xml:space="preserve"> billion dollars</w:t>
      </w:r>
    </w:p>
    <w:p w:rsidR="00713003" w:rsidRPr="00211672" w:rsidRDefault="00713003" w:rsidP="00713003">
      <w:pPr>
        <w:contextualSpacing/>
      </w:pPr>
      <w:r w:rsidRPr="00211672">
        <w:t xml:space="preserve">*e. </w:t>
      </w:r>
      <w:r w:rsidR="00DC206A">
        <w:t>57.9</w:t>
      </w:r>
      <w:r w:rsidRPr="00211672">
        <w:t xml:space="preserve"> billion dollars</w:t>
      </w:r>
    </w:p>
    <w:p w:rsidR="00713003" w:rsidRPr="00211672" w:rsidRDefault="00713003" w:rsidP="00713003">
      <w:pPr>
        <w:contextualSpacing/>
      </w:pPr>
    </w:p>
    <w:p w:rsidR="00713003" w:rsidRPr="00211672" w:rsidRDefault="00713003" w:rsidP="00713003">
      <w:pPr>
        <w:contextualSpacing/>
      </w:pPr>
      <w:r w:rsidRPr="00211672">
        <w:t>17. _________________ is a two-pronged advertising theme.</w:t>
      </w:r>
    </w:p>
    <w:p w:rsidR="00713003" w:rsidRPr="00211672" w:rsidRDefault="00713003" w:rsidP="00713003">
      <w:pPr>
        <w:contextualSpacing/>
      </w:pPr>
      <w:r w:rsidRPr="00211672">
        <w:t>a. Continuous Displeasure</w:t>
      </w:r>
    </w:p>
    <w:p w:rsidR="00713003" w:rsidRPr="00211672" w:rsidRDefault="00713003" w:rsidP="00713003">
      <w:pPr>
        <w:contextualSpacing/>
      </w:pPr>
      <w:r w:rsidRPr="00211672">
        <w:t>*b. Perpetual Discontent</w:t>
      </w:r>
    </w:p>
    <w:p w:rsidR="00713003" w:rsidRPr="00211672" w:rsidRDefault="00713003" w:rsidP="00713003">
      <w:pPr>
        <w:contextualSpacing/>
      </w:pPr>
      <w:r w:rsidRPr="00211672">
        <w:t>c. Permanent Discontent</w:t>
      </w:r>
    </w:p>
    <w:p w:rsidR="00713003" w:rsidRPr="00211672" w:rsidRDefault="00713003" w:rsidP="00713003">
      <w:pPr>
        <w:contextualSpacing/>
      </w:pPr>
      <w:r w:rsidRPr="00211672">
        <w:t>d. Temporary Displeasure</w:t>
      </w:r>
    </w:p>
    <w:p w:rsidR="00713003" w:rsidRPr="00211672" w:rsidRDefault="00713003" w:rsidP="00713003">
      <w:pPr>
        <w:contextualSpacing/>
      </w:pPr>
    </w:p>
    <w:p w:rsidR="00713003" w:rsidRPr="00211672" w:rsidRDefault="00713003" w:rsidP="00713003">
      <w:pPr>
        <w:contextualSpacing/>
      </w:pPr>
      <w:r w:rsidRPr="00211672">
        <w:t>18. What does the two-pronged advertising theme emphasize?</w:t>
      </w:r>
    </w:p>
    <w:p w:rsidR="00713003" w:rsidRPr="00211672" w:rsidRDefault="00713003" w:rsidP="00713003">
      <w:pPr>
        <w:contextualSpacing/>
      </w:pPr>
      <w:r w:rsidRPr="00211672">
        <w:t xml:space="preserve">a. how broken and flawed we are </w:t>
      </w:r>
    </w:p>
    <w:p w:rsidR="00713003" w:rsidRPr="00211672" w:rsidRDefault="00713003" w:rsidP="00713003">
      <w:pPr>
        <w:contextualSpacing/>
      </w:pPr>
      <w:r w:rsidRPr="00211672">
        <w:t>b. how much we deserve</w:t>
      </w:r>
    </w:p>
    <w:p w:rsidR="00713003" w:rsidRPr="00211672" w:rsidRDefault="00713003" w:rsidP="00713003">
      <w:pPr>
        <w:contextualSpacing/>
      </w:pPr>
      <w:r w:rsidRPr="00211672">
        <w:t>c. how we can buy hope in the form of a product being sold</w:t>
      </w:r>
    </w:p>
    <w:p w:rsidR="00713003" w:rsidRPr="00211672" w:rsidRDefault="00713003" w:rsidP="00713003">
      <w:pPr>
        <w:contextualSpacing/>
      </w:pPr>
      <w:r w:rsidRPr="00211672">
        <w:t>d. all of the above</w:t>
      </w:r>
    </w:p>
    <w:p w:rsidR="00713003" w:rsidRPr="00211672" w:rsidRDefault="00713003" w:rsidP="00713003">
      <w:pPr>
        <w:contextualSpacing/>
      </w:pPr>
      <w:r w:rsidRPr="00211672">
        <w:t>*e. a &amp; c</w:t>
      </w:r>
    </w:p>
    <w:p w:rsidR="00713003" w:rsidRPr="00211672" w:rsidRDefault="00713003" w:rsidP="00713003">
      <w:pPr>
        <w:contextualSpacing/>
      </w:pPr>
    </w:p>
    <w:p w:rsidR="00713003" w:rsidRPr="00211672" w:rsidRDefault="00713003" w:rsidP="00713003">
      <w:pPr>
        <w:contextualSpacing/>
      </w:pPr>
      <w:r w:rsidRPr="00211672">
        <w:t xml:space="preserve">19. Nearly _________________ </w:t>
      </w:r>
      <w:r w:rsidR="00DC206A">
        <w:t>procedures</w:t>
      </w:r>
      <w:r w:rsidRPr="00211672">
        <w:t xml:space="preserve"> </w:t>
      </w:r>
      <w:r w:rsidR="003D50DF">
        <w:t>were performed</w:t>
      </w:r>
      <w:r w:rsidRPr="00211672">
        <w:t xml:space="preserve"> for aesthetic plastic surgery in the US</w:t>
      </w:r>
      <w:r w:rsidR="00DC206A">
        <w:t xml:space="preserve"> in 2018</w:t>
      </w:r>
      <w:r w:rsidRPr="00211672">
        <w:t xml:space="preserve">.  </w:t>
      </w:r>
    </w:p>
    <w:p w:rsidR="00713003" w:rsidRPr="00211672" w:rsidRDefault="00713003" w:rsidP="00713003">
      <w:pPr>
        <w:contextualSpacing/>
      </w:pPr>
      <w:r w:rsidRPr="00211672">
        <w:t>a. 10 million</w:t>
      </w:r>
    </w:p>
    <w:p w:rsidR="00713003" w:rsidRPr="00211672" w:rsidRDefault="00713003" w:rsidP="00713003">
      <w:pPr>
        <w:contextualSpacing/>
      </w:pPr>
      <w:r w:rsidRPr="00211672">
        <w:t>*b. 1</w:t>
      </w:r>
      <w:r w:rsidR="00DC206A">
        <w:t>6</w:t>
      </w:r>
      <w:r w:rsidRPr="00211672">
        <w:t xml:space="preserve"> million</w:t>
      </w:r>
    </w:p>
    <w:p w:rsidR="00713003" w:rsidRPr="00211672" w:rsidRDefault="00713003" w:rsidP="00713003">
      <w:pPr>
        <w:contextualSpacing/>
      </w:pPr>
      <w:r w:rsidRPr="00211672">
        <w:t xml:space="preserve">c. </w:t>
      </w:r>
      <w:r w:rsidR="00DC206A">
        <w:t>2</w:t>
      </w:r>
      <w:r w:rsidRPr="00211672">
        <w:t>4 million</w:t>
      </w:r>
    </w:p>
    <w:p w:rsidR="00713003" w:rsidRPr="00211672" w:rsidRDefault="00713003" w:rsidP="00713003">
      <w:pPr>
        <w:contextualSpacing/>
      </w:pPr>
      <w:r w:rsidRPr="00211672">
        <w:t xml:space="preserve">d. </w:t>
      </w:r>
      <w:r w:rsidR="00DC206A">
        <w:t>3</w:t>
      </w:r>
      <w:r w:rsidRPr="00211672">
        <w:t>5 million</w:t>
      </w:r>
    </w:p>
    <w:p w:rsidR="00713003" w:rsidRPr="00211672" w:rsidRDefault="00713003" w:rsidP="00713003">
      <w:pPr>
        <w:contextualSpacing/>
      </w:pPr>
    </w:p>
    <w:p w:rsidR="00713003" w:rsidRPr="00211672" w:rsidRDefault="00713003" w:rsidP="00713003">
      <w:pPr>
        <w:contextualSpacing/>
      </w:pPr>
      <w:r w:rsidRPr="00211672">
        <w:t xml:space="preserve">21. According to American Society for Aesthetic Plastic Surgery, their most common </w:t>
      </w:r>
      <w:r w:rsidR="003D50DF">
        <w:t>2018 request procedure was</w:t>
      </w:r>
      <w:r w:rsidRPr="00211672">
        <w:t xml:space="preserve"> ______________________.</w:t>
      </w:r>
    </w:p>
    <w:p w:rsidR="00713003" w:rsidRPr="00211672" w:rsidRDefault="00713003" w:rsidP="00713003">
      <w:pPr>
        <w:contextualSpacing/>
      </w:pPr>
      <w:r w:rsidRPr="00211672">
        <w:t xml:space="preserve">a. </w:t>
      </w:r>
      <w:r w:rsidR="003D50DF">
        <w:t>Calf Implants</w:t>
      </w:r>
    </w:p>
    <w:p w:rsidR="00713003" w:rsidRPr="00211672" w:rsidRDefault="003D50DF" w:rsidP="00713003">
      <w:pPr>
        <w:contextualSpacing/>
      </w:pPr>
      <w:r>
        <w:t>*</w:t>
      </w:r>
      <w:r w:rsidR="00713003" w:rsidRPr="00211672">
        <w:t xml:space="preserve">b. </w:t>
      </w:r>
      <w:r>
        <w:t>Breast Augmentation</w:t>
      </w:r>
    </w:p>
    <w:p w:rsidR="00713003" w:rsidRPr="00211672" w:rsidRDefault="00713003" w:rsidP="00713003">
      <w:pPr>
        <w:contextualSpacing/>
      </w:pPr>
      <w:r w:rsidRPr="00211672">
        <w:t xml:space="preserve">c. </w:t>
      </w:r>
      <w:r w:rsidR="003D50DF">
        <w:t>Tummy transplants</w:t>
      </w:r>
    </w:p>
    <w:p w:rsidR="00713003" w:rsidRPr="00211672" w:rsidRDefault="00713003" w:rsidP="00713003">
      <w:pPr>
        <w:contextualSpacing/>
      </w:pPr>
      <w:r w:rsidRPr="00211672">
        <w:t xml:space="preserve">d. </w:t>
      </w:r>
      <w:r w:rsidR="003D50DF">
        <w:t>Eyelid surgeries</w:t>
      </w:r>
    </w:p>
    <w:p w:rsidR="00713003" w:rsidRPr="00211672" w:rsidRDefault="00713003" w:rsidP="00713003">
      <w:pPr>
        <w:contextualSpacing/>
      </w:pPr>
    </w:p>
    <w:p w:rsidR="00713003" w:rsidRPr="00211672" w:rsidRDefault="00713003" w:rsidP="00713003">
      <w:pPr>
        <w:contextualSpacing/>
      </w:pPr>
      <w:r w:rsidRPr="00211672">
        <w:t>22. The media is mostly controlled by ______________________.</w:t>
      </w:r>
    </w:p>
    <w:p w:rsidR="00713003" w:rsidRPr="00211672" w:rsidRDefault="00713003" w:rsidP="00713003">
      <w:pPr>
        <w:contextualSpacing/>
      </w:pPr>
      <w:r w:rsidRPr="00211672">
        <w:t>a. those in politics</w:t>
      </w:r>
    </w:p>
    <w:p w:rsidR="00713003" w:rsidRPr="00211672" w:rsidRDefault="00713003" w:rsidP="00713003">
      <w:pPr>
        <w:contextualSpacing/>
      </w:pPr>
      <w:r w:rsidRPr="00211672">
        <w:t>*b. wealthy people</w:t>
      </w:r>
    </w:p>
    <w:p w:rsidR="00713003" w:rsidRPr="00211672" w:rsidRDefault="00713003" w:rsidP="00713003">
      <w:pPr>
        <w:contextualSpacing/>
      </w:pPr>
      <w:r w:rsidRPr="00211672">
        <w:t>c. the population</w:t>
      </w:r>
    </w:p>
    <w:p w:rsidR="00713003" w:rsidRPr="00211672" w:rsidRDefault="00713003" w:rsidP="00713003">
      <w:pPr>
        <w:contextualSpacing/>
      </w:pPr>
      <w:r w:rsidRPr="00211672">
        <w:t>d. popular people</w:t>
      </w:r>
    </w:p>
    <w:p w:rsidR="00713003" w:rsidRPr="00211672" w:rsidRDefault="00713003" w:rsidP="00713003">
      <w:pPr>
        <w:contextualSpacing/>
      </w:pPr>
    </w:p>
    <w:p w:rsidR="00713003" w:rsidRPr="00211672" w:rsidRDefault="00713003" w:rsidP="00713003">
      <w:pPr>
        <w:contextualSpacing/>
      </w:pPr>
      <w:r w:rsidRPr="00211672">
        <w:t xml:space="preserve">23. The media is tightly controlled in terms of ____________ ideologies of those who decide what we get to watch, hear, and read. </w:t>
      </w:r>
    </w:p>
    <w:p w:rsidR="00713003" w:rsidRPr="00211672" w:rsidRDefault="00713003" w:rsidP="00713003">
      <w:pPr>
        <w:contextualSpacing/>
      </w:pPr>
      <w:r w:rsidRPr="00211672">
        <w:lastRenderedPageBreak/>
        <w:t>*a. political</w:t>
      </w:r>
    </w:p>
    <w:p w:rsidR="00713003" w:rsidRPr="00211672" w:rsidRDefault="00713003" w:rsidP="00713003">
      <w:pPr>
        <w:contextualSpacing/>
      </w:pPr>
      <w:r w:rsidRPr="00211672">
        <w:t>b. religious</w:t>
      </w:r>
    </w:p>
    <w:p w:rsidR="00713003" w:rsidRPr="00211672" w:rsidRDefault="00713003" w:rsidP="00713003">
      <w:pPr>
        <w:contextualSpacing/>
      </w:pPr>
      <w:r w:rsidRPr="00211672">
        <w:t>c. popular</w:t>
      </w:r>
    </w:p>
    <w:p w:rsidR="00713003" w:rsidRPr="00211672" w:rsidRDefault="00713003" w:rsidP="00713003">
      <w:pPr>
        <w:contextualSpacing/>
      </w:pPr>
      <w:r w:rsidRPr="00211672">
        <w:t>d. prevalent</w:t>
      </w:r>
    </w:p>
    <w:p w:rsidR="00713003" w:rsidRPr="00211672" w:rsidRDefault="00713003" w:rsidP="00713003">
      <w:pPr>
        <w:contextualSpacing/>
      </w:pPr>
    </w:p>
    <w:p w:rsidR="00713003" w:rsidRPr="00211672" w:rsidRDefault="00713003" w:rsidP="00713003">
      <w:pPr>
        <w:contextualSpacing/>
      </w:pPr>
      <w:r w:rsidRPr="00211672">
        <w:t xml:space="preserve">24. __________________ recognized that wealth and power is unevenly distributed in society and that it is the relatively wealthy privileged few who control the power.  </w:t>
      </w:r>
    </w:p>
    <w:p w:rsidR="00713003" w:rsidRPr="00211672" w:rsidRDefault="00713003" w:rsidP="00713003">
      <w:pPr>
        <w:contextualSpacing/>
      </w:pPr>
      <w:r w:rsidRPr="00211672">
        <w:t>a. Max Weber</w:t>
      </w:r>
    </w:p>
    <w:p w:rsidR="00713003" w:rsidRPr="00211672" w:rsidRDefault="00713003" w:rsidP="00713003">
      <w:pPr>
        <w:contextualSpacing/>
      </w:pPr>
      <w:r w:rsidRPr="00211672">
        <w:t>b. Karl Marx</w:t>
      </w:r>
    </w:p>
    <w:p w:rsidR="00713003" w:rsidRPr="00211672" w:rsidRDefault="00713003" w:rsidP="00713003">
      <w:pPr>
        <w:contextualSpacing/>
      </w:pPr>
      <w:r w:rsidRPr="00211672">
        <w:t>*c. C. Wright Mills</w:t>
      </w:r>
    </w:p>
    <w:p w:rsidR="00713003" w:rsidRPr="00211672" w:rsidRDefault="00713003" w:rsidP="00713003">
      <w:pPr>
        <w:contextualSpacing/>
      </w:pPr>
      <w:r w:rsidRPr="00211672">
        <w:t>d. Emile Durkheim</w:t>
      </w:r>
    </w:p>
    <w:p w:rsidR="00713003" w:rsidRPr="00211672" w:rsidRDefault="00713003" w:rsidP="00713003">
      <w:pPr>
        <w:contextualSpacing/>
      </w:pPr>
    </w:p>
    <w:p w:rsidR="00713003" w:rsidRPr="00211672" w:rsidRDefault="00713003" w:rsidP="00713003">
      <w:pPr>
        <w:contextualSpacing/>
      </w:pPr>
      <w:r w:rsidRPr="00211672">
        <w:t xml:space="preserve">25. _________________ claims that power is diffused among many diverse </w:t>
      </w:r>
      <w:proofErr w:type="gramStart"/>
      <w:r w:rsidRPr="00211672">
        <w:t>interests</w:t>
      </w:r>
      <w:proofErr w:type="gramEnd"/>
      <w:r w:rsidRPr="00211672">
        <w:t xml:space="preserve"> groups and that in fact not all wealthy elite people unite on the same side of most issues.  </w:t>
      </w:r>
    </w:p>
    <w:p w:rsidR="00713003" w:rsidRPr="00211672" w:rsidRDefault="00713003" w:rsidP="00713003">
      <w:pPr>
        <w:contextualSpacing/>
      </w:pPr>
      <w:r w:rsidRPr="00211672">
        <w:t>a. Equality</w:t>
      </w:r>
    </w:p>
    <w:p w:rsidR="00713003" w:rsidRPr="00211672" w:rsidRDefault="00713003" w:rsidP="00713003">
      <w:pPr>
        <w:contextualSpacing/>
      </w:pPr>
      <w:r w:rsidRPr="00211672">
        <w:t>b. Egalitarianism</w:t>
      </w:r>
    </w:p>
    <w:p w:rsidR="00713003" w:rsidRPr="00211672" w:rsidRDefault="00713003" w:rsidP="00713003">
      <w:pPr>
        <w:contextualSpacing/>
      </w:pPr>
      <w:r w:rsidRPr="00211672">
        <w:t>c. Uniformity</w:t>
      </w:r>
    </w:p>
    <w:p w:rsidR="00713003" w:rsidRPr="00211672" w:rsidRDefault="00713003" w:rsidP="00713003">
      <w:pPr>
        <w:contextualSpacing/>
      </w:pPr>
      <w:r w:rsidRPr="00211672">
        <w:t>*d. Pluralism</w:t>
      </w:r>
    </w:p>
    <w:p w:rsidR="00713003" w:rsidRPr="00211672" w:rsidRDefault="00713003" w:rsidP="00713003">
      <w:pPr>
        <w:contextualSpacing/>
      </w:pPr>
    </w:p>
    <w:p w:rsidR="00713003" w:rsidRPr="00211672" w:rsidRDefault="00713003" w:rsidP="00713003">
      <w:pPr>
        <w:contextualSpacing/>
      </w:pPr>
      <w:r w:rsidRPr="00211672">
        <w:t>26. The top _____ percent of society’s members are the wealthy elite and own or control the corporate (including media corporations), military positions and political offices.</w:t>
      </w:r>
    </w:p>
    <w:p w:rsidR="00713003" w:rsidRPr="00211672" w:rsidRDefault="00713003" w:rsidP="00713003">
      <w:pPr>
        <w:contextualSpacing/>
      </w:pPr>
      <w:r w:rsidRPr="00211672">
        <w:t>a. 5</w:t>
      </w:r>
    </w:p>
    <w:p w:rsidR="00713003" w:rsidRPr="00211672" w:rsidRDefault="00713003" w:rsidP="00713003">
      <w:pPr>
        <w:contextualSpacing/>
      </w:pPr>
      <w:r w:rsidRPr="00211672">
        <w:t>*b. 10</w:t>
      </w:r>
    </w:p>
    <w:p w:rsidR="00713003" w:rsidRPr="00211672" w:rsidRDefault="00713003" w:rsidP="00713003">
      <w:pPr>
        <w:contextualSpacing/>
      </w:pPr>
      <w:r w:rsidRPr="00211672">
        <w:t>c. 12</w:t>
      </w:r>
    </w:p>
    <w:p w:rsidR="00713003" w:rsidRPr="00211672" w:rsidRDefault="00713003" w:rsidP="00713003">
      <w:pPr>
        <w:contextualSpacing/>
      </w:pPr>
      <w:r w:rsidRPr="00211672">
        <w:t>d. 15</w:t>
      </w:r>
    </w:p>
    <w:p w:rsidR="00713003" w:rsidRPr="00211672" w:rsidRDefault="00713003" w:rsidP="00713003">
      <w:pPr>
        <w:contextualSpacing/>
      </w:pPr>
    </w:p>
    <w:p w:rsidR="00713003" w:rsidRPr="00211672" w:rsidRDefault="00713003" w:rsidP="00713003">
      <w:pPr>
        <w:contextualSpacing/>
      </w:pPr>
      <w:r w:rsidRPr="00211672">
        <w:t xml:space="preserve">27. ____ percent of the common people comprise the masses. </w:t>
      </w:r>
    </w:p>
    <w:p w:rsidR="00713003" w:rsidRPr="00211672" w:rsidRDefault="00713003" w:rsidP="00713003">
      <w:pPr>
        <w:contextualSpacing/>
      </w:pPr>
      <w:r w:rsidRPr="00211672">
        <w:t>a. 65</w:t>
      </w:r>
    </w:p>
    <w:p w:rsidR="00713003" w:rsidRPr="00211672" w:rsidRDefault="00713003" w:rsidP="00713003">
      <w:pPr>
        <w:contextualSpacing/>
      </w:pPr>
      <w:r w:rsidRPr="00211672">
        <w:t>*b. 70</w:t>
      </w:r>
    </w:p>
    <w:p w:rsidR="00713003" w:rsidRPr="00211672" w:rsidRDefault="00713003" w:rsidP="00713003">
      <w:pPr>
        <w:contextualSpacing/>
      </w:pPr>
      <w:r w:rsidRPr="00211672">
        <w:t>c. 75</w:t>
      </w:r>
    </w:p>
    <w:p w:rsidR="00713003" w:rsidRPr="00211672" w:rsidRDefault="00713003" w:rsidP="00713003">
      <w:pPr>
        <w:contextualSpacing/>
      </w:pPr>
      <w:r w:rsidRPr="00211672">
        <w:t>d. 80</w:t>
      </w:r>
    </w:p>
    <w:p w:rsidR="00713003" w:rsidRPr="00211672" w:rsidRDefault="00713003" w:rsidP="00713003">
      <w:pPr>
        <w:contextualSpacing/>
      </w:pPr>
    </w:p>
    <w:p w:rsidR="00713003" w:rsidRPr="00211672" w:rsidRDefault="00713003" w:rsidP="00713003">
      <w:pPr>
        <w:contextualSpacing/>
      </w:pPr>
      <w:r w:rsidRPr="00211672">
        <w:t xml:space="preserve">28. __________________ is when members of groups which are relatively powerless in society accept beliefs that work against their self-interests.  </w:t>
      </w:r>
    </w:p>
    <w:p w:rsidR="00713003" w:rsidRPr="00211672" w:rsidRDefault="00713003" w:rsidP="00713003">
      <w:pPr>
        <w:contextualSpacing/>
      </w:pPr>
      <w:r w:rsidRPr="00211672">
        <w:t xml:space="preserve">a. Social Constructionist Perspective  </w:t>
      </w:r>
    </w:p>
    <w:p w:rsidR="00713003" w:rsidRPr="00211672" w:rsidRDefault="00713003" w:rsidP="00713003">
      <w:pPr>
        <w:contextualSpacing/>
      </w:pPr>
      <w:r w:rsidRPr="00211672">
        <w:t>*b. False Social Conscious</w:t>
      </w:r>
    </w:p>
    <w:p w:rsidR="00713003" w:rsidRPr="00211672" w:rsidRDefault="00713003" w:rsidP="00713003">
      <w:pPr>
        <w:contextualSpacing/>
      </w:pPr>
      <w:r w:rsidRPr="00211672">
        <w:t>c. Negative Social Interactions</w:t>
      </w:r>
    </w:p>
    <w:p w:rsidR="00713003" w:rsidRPr="00211672" w:rsidRDefault="00713003" w:rsidP="00713003">
      <w:pPr>
        <w:contextualSpacing/>
      </w:pPr>
      <w:r w:rsidRPr="00211672">
        <w:t>d. Negative Social Consciousness</w:t>
      </w:r>
    </w:p>
    <w:p w:rsidR="00713003" w:rsidRPr="00211672" w:rsidRDefault="00713003" w:rsidP="00713003">
      <w:pPr>
        <w:contextualSpacing/>
      </w:pPr>
    </w:p>
    <w:p w:rsidR="00713003" w:rsidRPr="00211672" w:rsidRDefault="00713003" w:rsidP="00713003">
      <w:pPr>
        <w:contextualSpacing/>
      </w:pPr>
      <w:r w:rsidRPr="00211672">
        <w:t xml:space="preserve">29. Typically our ignorance is played upon and erroneous information is provided in a calculated manner by the __________for the further gain of their goals.  </w:t>
      </w:r>
    </w:p>
    <w:p w:rsidR="00713003" w:rsidRPr="00211672" w:rsidRDefault="00713003" w:rsidP="00713003">
      <w:pPr>
        <w:contextualSpacing/>
      </w:pPr>
      <w:r w:rsidRPr="00211672">
        <w:t>a. rich</w:t>
      </w:r>
    </w:p>
    <w:p w:rsidR="00713003" w:rsidRPr="00211672" w:rsidRDefault="00713003" w:rsidP="00713003">
      <w:pPr>
        <w:contextualSpacing/>
      </w:pPr>
      <w:r w:rsidRPr="00211672">
        <w:t>b. government</w:t>
      </w:r>
    </w:p>
    <w:p w:rsidR="00713003" w:rsidRPr="00211672" w:rsidRDefault="00713003" w:rsidP="00713003">
      <w:pPr>
        <w:contextualSpacing/>
      </w:pPr>
      <w:r w:rsidRPr="00211672">
        <w:t>*c. power elite</w:t>
      </w:r>
    </w:p>
    <w:p w:rsidR="00713003" w:rsidRPr="00211672" w:rsidRDefault="00713003" w:rsidP="00713003">
      <w:pPr>
        <w:contextualSpacing/>
      </w:pPr>
      <w:r w:rsidRPr="00211672">
        <w:t>d. popular media</w:t>
      </w:r>
    </w:p>
    <w:p w:rsidR="00713003" w:rsidRPr="00211672" w:rsidRDefault="00713003" w:rsidP="00713003">
      <w:pPr>
        <w:contextualSpacing/>
      </w:pPr>
    </w:p>
    <w:p w:rsidR="00713003" w:rsidRPr="00211672" w:rsidRDefault="00713003" w:rsidP="00713003">
      <w:pPr>
        <w:contextualSpacing/>
      </w:pPr>
      <w:r w:rsidRPr="00211672">
        <w:lastRenderedPageBreak/>
        <w:t>30. _________________</w:t>
      </w:r>
      <w:proofErr w:type="gramStart"/>
      <w:r w:rsidRPr="00211672">
        <w:t>_  is</w:t>
      </w:r>
      <w:proofErr w:type="gramEnd"/>
      <w:r w:rsidRPr="00211672">
        <w:t xml:space="preserve"> a political system where a small power elite controls virtually every aspect of the personal and larger social levels of society. </w:t>
      </w:r>
    </w:p>
    <w:p w:rsidR="00713003" w:rsidRPr="00211672" w:rsidRDefault="00713003" w:rsidP="00713003">
      <w:pPr>
        <w:contextualSpacing/>
      </w:pPr>
      <w:r w:rsidRPr="00211672">
        <w:t>a. Communistic Government</w:t>
      </w:r>
    </w:p>
    <w:p w:rsidR="00713003" w:rsidRPr="00211672" w:rsidRDefault="00713003" w:rsidP="00713003">
      <w:pPr>
        <w:contextualSpacing/>
      </w:pPr>
      <w:r w:rsidRPr="00211672">
        <w:t>b. Socialistic Government</w:t>
      </w:r>
    </w:p>
    <w:p w:rsidR="00713003" w:rsidRPr="00211672" w:rsidRDefault="00713003" w:rsidP="00713003">
      <w:pPr>
        <w:contextualSpacing/>
      </w:pPr>
      <w:r w:rsidRPr="00211672">
        <w:t>*c. Totalitarian Government</w:t>
      </w:r>
    </w:p>
    <w:p w:rsidR="00713003" w:rsidRPr="00211672" w:rsidRDefault="00713003" w:rsidP="00713003">
      <w:pPr>
        <w:contextualSpacing/>
      </w:pPr>
      <w:r w:rsidRPr="00211672">
        <w:t>d. Democratic Government</w:t>
      </w:r>
    </w:p>
    <w:p w:rsidR="00713003" w:rsidRPr="00211672" w:rsidRDefault="00713003" w:rsidP="00713003">
      <w:pPr>
        <w:contextualSpacing/>
      </w:pPr>
      <w:r w:rsidRPr="00211672">
        <w:t>e. Capitalistic Government</w:t>
      </w:r>
    </w:p>
    <w:p w:rsidR="00713003" w:rsidRPr="00211672" w:rsidRDefault="00713003" w:rsidP="00713003">
      <w:pPr>
        <w:contextualSpacing/>
      </w:pPr>
    </w:p>
    <w:p w:rsidR="00713003" w:rsidRPr="00211672" w:rsidRDefault="00713003" w:rsidP="00713003">
      <w:pPr>
        <w:contextualSpacing/>
      </w:pPr>
      <w:r w:rsidRPr="00211672">
        <w:t>31. Nazi Germany, North Korea, Russia in Stalin’s era, are examples of _______________.</w:t>
      </w:r>
    </w:p>
    <w:p w:rsidR="00713003" w:rsidRPr="00211672" w:rsidRDefault="00713003" w:rsidP="00713003">
      <w:pPr>
        <w:contextualSpacing/>
      </w:pPr>
      <w:r w:rsidRPr="00211672">
        <w:t>a. Communistic Government</w:t>
      </w:r>
    </w:p>
    <w:p w:rsidR="00713003" w:rsidRPr="00211672" w:rsidRDefault="00713003" w:rsidP="00713003">
      <w:pPr>
        <w:contextualSpacing/>
      </w:pPr>
      <w:r w:rsidRPr="00211672">
        <w:t>b. Socialistic Government</w:t>
      </w:r>
    </w:p>
    <w:p w:rsidR="00713003" w:rsidRPr="00211672" w:rsidRDefault="00713003" w:rsidP="00713003">
      <w:pPr>
        <w:contextualSpacing/>
      </w:pPr>
      <w:r w:rsidRPr="00211672">
        <w:t>*c. Totalitarian Government</w:t>
      </w:r>
    </w:p>
    <w:p w:rsidR="00713003" w:rsidRPr="00211672" w:rsidRDefault="00713003" w:rsidP="00713003">
      <w:pPr>
        <w:contextualSpacing/>
      </w:pPr>
      <w:r w:rsidRPr="00211672">
        <w:t>d. Democratic Government</w:t>
      </w:r>
    </w:p>
    <w:p w:rsidR="00713003" w:rsidRPr="00211672" w:rsidRDefault="00713003" w:rsidP="00713003">
      <w:pPr>
        <w:contextualSpacing/>
      </w:pPr>
      <w:r w:rsidRPr="00211672">
        <w:t>e. Capitalistic Government</w:t>
      </w:r>
    </w:p>
    <w:p w:rsidR="00713003" w:rsidRPr="00211672" w:rsidRDefault="00713003" w:rsidP="00713003">
      <w:pPr>
        <w:contextualSpacing/>
      </w:pPr>
    </w:p>
    <w:p w:rsidR="00713003" w:rsidRPr="00211672" w:rsidRDefault="00713003" w:rsidP="00713003">
      <w:pPr>
        <w:contextualSpacing/>
      </w:pPr>
      <w:r w:rsidRPr="00211672">
        <w:t>32. What is MOST true of media’s coverage of elections?</w:t>
      </w:r>
    </w:p>
    <w:p w:rsidR="00713003" w:rsidRPr="00211672" w:rsidRDefault="00713003" w:rsidP="00713003">
      <w:pPr>
        <w:contextualSpacing/>
      </w:pPr>
      <w:r w:rsidRPr="00211672">
        <w:t>a. Media presents mostly unbiased views of candidates</w:t>
      </w:r>
    </w:p>
    <w:p w:rsidR="00713003" w:rsidRPr="00211672" w:rsidRDefault="00713003" w:rsidP="00713003">
      <w:pPr>
        <w:contextualSpacing/>
      </w:pPr>
      <w:r w:rsidRPr="00211672">
        <w:t>*b. Reporters of media are motivated by their own goals and values</w:t>
      </w:r>
    </w:p>
    <w:p w:rsidR="00713003" w:rsidRPr="00211672" w:rsidRDefault="00713003" w:rsidP="00713003">
      <w:pPr>
        <w:contextualSpacing/>
      </w:pPr>
      <w:r w:rsidRPr="00211672">
        <w:t>c. Media presents what is against the popular poll</w:t>
      </w:r>
    </w:p>
    <w:p w:rsidR="00713003" w:rsidRPr="00211672" w:rsidRDefault="00713003" w:rsidP="00713003">
      <w:pPr>
        <w:contextualSpacing/>
      </w:pPr>
      <w:r w:rsidRPr="00211672">
        <w:t>d. Media presents what the popular poll indicates</w:t>
      </w:r>
    </w:p>
    <w:p w:rsidR="00713003" w:rsidRPr="00211672" w:rsidRDefault="00713003" w:rsidP="00713003">
      <w:pPr>
        <w:contextualSpacing/>
      </w:pPr>
    </w:p>
    <w:p w:rsidR="00713003" w:rsidRPr="00211672" w:rsidRDefault="00713003" w:rsidP="00713003">
      <w:pPr>
        <w:contextualSpacing/>
      </w:pPr>
      <w:r w:rsidRPr="00211672">
        <w:t xml:space="preserve">33. The media has ___________ strategies which easily coincide with the goals of the power elite.  </w:t>
      </w:r>
    </w:p>
    <w:p w:rsidR="00713003" w:rsidRPr="00211672" w:rsidRDefault="00713003" w:rsidP="00713003">
      <w:pPr>
        <w:contextualSpacing/>
      </w:pPr>
      <w:r w:rsidRPr="00211672">
        <w:t>a. political</w:t>
      </w:r>
    </w:p>
    <w:p w:rsidR="00713003" w:rsidRPr="00211672" w:rsidRDefault="00713003" w:rsidP="00713003">
      <w:pPr>
        <w:contextualSpacing/>
      </w:pPr>
      <w:r w:rsidRPr="00211672">
        <w:t>b. commercial</w:t>
      </w:r>
    </w:p>
    <w:p w:rsidR="00713003" w:rsidRPr="00211672" w:rsidRDefault="00713003" w:rsidP="00713003">
      <w:pPr>
        <w:contextualSpacing/>
      </w:pPr>
      <w:r w:rsidRPr="00211672">
        <w:t>c. biased</w:t>
      </w:r>
    </w:p>
    <w:p w:rsidR="00713003" w:rsidRPr="00211672" w:rsidRDefault="00713003" w:rsidP="00713003">
      <w:pPr>
        <w:contextualSpacing/>
      </w:pPr>
      <w:r w:rsidRPr="00211672">
        <w:t>*d. editorial</w:t>
      </w:r>
    </w:p>
    <w:p w:rsidR="00713003" w:rsidRPr="00211672" w:rsidRDefault="00713003" w:rsidP="00713003">
      <w:pPr>
        <w:contextualSpacing/>
      </w:pPr>
    </w:p>
    <w:p w:rsidR="00713003" w:rsidRPr="00211672" w:rsidRDefault="00713003" w:rsidP="00713003">
      <w:pPr>
        <w:contextualSpacing/>
      </w:pPr>
      <w:r w:rsidRPr="00211672">
        <w:t xml:space="preserve">34. ________________ involves placing the news story into a preexisting frame of reference for the public, so that they understand it as journalists would have it be understood.  </w:t>
      </w:r>
    </w:p>
    <w:p w:rsidR="00713003" w:rsidRPr="00211672" w:rsidRDefault="00713003" w:rsidP="00713003">
      <w:pPr>
        <w:contextualSpacing/>
      </w:pPr>
      <w:r w:rsidRPr="00211672">
        <w:t>*a. Framing</w:t>
      </w:r>
    </w:p>
    <w:p w:rsidR="00713003" w:rsidRPr="00211672" w:rsidRDefault="00713003" w:rsidP="00713003">
      <w:pPr>
        <w:contextualSpacing/>
      </w:pPr>
      <w:r w:rsidRPr="00211672">
        <w:t>b. Formatting</w:t>
      </w:r>
    </w:p>
    <w:p w:rsidR="00713003" w:rsidRPr="00211672" w:rsidRDefault="00713003" w:rsidP="00713003">
      <w:pPr>
        <w:contextualSpacing/>
      </w:pPr>
      <w:r w:rsidRPr="00211672">
        <w:t>c. Sequencing</w:t>
      </w:r>
    </w:p>
    <w:p w:rsidR="00713003" w:rsidRPr="00211672" w:rsidRDefault="00713003" w:rsidP="00713003">
      <w:pPr>
        <w:contextualSpacing/>
      </w:pPr>
      <w:r w:rsidRPr="00211672">
        <w:t>d. Agenda setting</w:t>
      </w:r>
    </w:p>
    <w:p w:rsidR="00713003" w:rsidRPr="00211672" w:rsidRDefault="00713003" w:rsidP="00713003">
      <w:pPr>
        <w:contextualSpacing/>
      </w:pPr>
    </w:p>
    <w:p w:rsidR="00713003" w:rsidRPr="00211672" w:rsidRDefault="00713003" w:rsidP="00713003">
      <w:pPr>
        <w:contextualSpacing/>
      </w:pPr>
      <w:r w:rsidRPr="00211672">
        <w:t xml:space="preserve">35. ________________ is the processes of selecting and screening topics which will be presented to the general public.  </w:t>
      </w:r>
    </w:p>
    <w:p w:rsidR="00713003" w:rsidRPr="00211672" w:rsidRDefault="00713003" w:rsidP="00713003">
      <w:pPr>
        <w:contextualSpacing/>
      </w:pPr>
      <w:r w:rsidRPr="00211672">
        <w:t>a. Framing</w:t>
      </w:r>
    </w:p>
    <w:p w:rsidR="00713003" w:rsidRPr="00211672" w:rsidRDefault="00713003" w:rsidP="00713003">
      <w:pPr>
        <w:contextualSpacing/>
      </w:pPr>
      <w:r w:rsidRPr="00211672">
        <w:t>b. Formatting</w:t>
      </w:r>
    </w:p>
    <w:p w:rsidR="00713003" w:rsidRPr="00211672" w:rsidRDefault="00713003" w:rsidP="00713003">
      <w:pPr>
        <w:contextualSpacing/>
      </w:pPr>
      <w:r w:rsidRPr="00211672">
        <w:t>c. Sequencing</w:t>
      </w:r>
    </w:p>
    <w:p w:rsidR="00713003" w:rsidRPr="00211672" w:rsidRDefault="00713003" w:rsidP="00713003">
      <w:pPr>
        <w:contextualSpacing/>
      </w:pPr>
      <w:r w:rsidRPr="00211672">
        <w:t>*d. Agenda setting</w:t>
      </w:r>
    </w:p>
    <w:p w:rsidR="00713003" w:rsidRPr="00211672" w:rsidRDefault="00713003" w:rsidP="00713003">
      <w:pPr>
        <w:contextualSpacing/>
      </w:pPr>
    </w:p>
    <w:p w:rsidR="00713003" w:rsidRPr="00211672" w:rsidRDefault="00713003" w:rsidP="00713003">
      <w:pPr>
        <w:contextualSpacing/>
      </w:pPr>
      <w:r w:rsidRPr="00211672">
        <w:t xml:space="preserve">36. _______________ is the design and construction of the news story.  </w:t>
      </w:r>
    </w:p>
    <w:p w:rsidR="00713003" w:rsidRPr="00211672" w:rsidRDefault="00713003" w:rsidP="00713003">
      <w:pPr>
        <w:contextualSpacing/>
      </w:pPr>
      <w:r w:rsidRPr="00211672">
        <w:t>a. Framing</w:t>
      </w:r>
    </w:p>
    <w:p w:rsidR="00713003" w:rsidRPr="00211672" w:rsidRDefault="00713003" w:rsidP="00713003">
      <w:pPr>
        <w:contextualSpacing/>
      </w:pPr>
      <w:r w:rsidRPr="00211672">
        <w:t>*b. Formatting</w:t>
      </w:r>
    </w:p>
    <w:p w:rsidR="00713003" w:rsidRPr="00211672" w:rsidRDefault="00713003" w:rsidP="00713003">
      <w:pPr>
        <w:contextualSpacing/>
      </w:pPr>
      <w:r w:rsidRPr="00211672">
        <w:t>c. Sequencing</w:t>
      </w:r>
    </w:p>
    <w:p w:rsidR="00713003" w:rsidRPr="00211672" w:rsidRDefault="00713003" w:rsidP="00713003">
      <w:pPr>
        <w:contextualSpacing/>
      </w:pPr>
      <w:r w:rsidRPr="00211672">
        <w:lastRenderedPageBreak/>
        <w:t>d. Agenda setting</w:t>
      </w:r>
    </w:p>
    <w:p w:rsidR="00713003" w:rsidRPr="00211672" w:rsidRDefault="00713003" w:rsidP="00713003">
      <w:pPr>
        <w:contextualSpacing/>
      </w:pPr>
    </w:p>
    <w:p w:rsidR="00713003" w:rsidRPr="00211672" w:rsidRDefault="00713003" w:rsidP="00713003">
      <w:pPr>
        <w:contextualSpacing/>
      </w:pPr>
      <w:r w:rsidRPr="00211672">
        <w:t>37. __________________ is ordering news stories in such a way as to present a thematic message.</w:t>
      </w:r>
    </w:p>
    <w:p w:rsidR="00713003" w:rsidRPr="00211672" w:rsidRDefault="00713003" w:rsidP="00713003">
      <w:pPr>
        <w:contextualSpacing/>
      </w:pPr>
      <w:r w:rsidRPr="00211672">
        <w:t>a. Framing</w:t>
      </w:r>
    </w:p>
    <w:p w:rsidR="00713003" w:rsidRPr="00211672" w:rsidRDefault="00713003" w:rsidP="00713003">
      <w:pPr>
        <w:contextualSpacing/>
      </w:pPr>
      <w:r w:rsidRPr="00211672">
        <w:t>b. Formatting</w:t>
      </w:r>
    </w:p>
    <w:p w:rsidR="00713003" w:rsidRPr="00211672" w:rsidRDefault="00713003" w:rsidP="00713003">
      <w:pPr>
        <w:contextualSpacing/>
      </w:pPr>
      <w:r w:rsidRPr="00211672">
        <w:t>*c. Sequencing</w:t>
      </w:r>
    </w:p>
    <w:p w:rsidR="00713003" w:rsidRPr="00211672" w:rsidRDefault="00713003" w:rsidP="00713003">
      <w:pPr>
        <w:contextualSpacing/>
      </w:pPr>
      <w:r w:rsidRPr="00211672">
        <w:t>d. Agenda setting</w:t>
      </w:r>
    </w:p>
    <w:p w:rsidR="00713003" w:rsidRPr="00211672" w:rsidRDefault="00713003" w:rsidP="00713003">
      <w:pPr>
        <w:contextualSpacing/>
      </w:pPr>
    </w:p>
    <w:p w:rsidR="00713003" w:rsidRPr="00211672" w:rsidRDefault="00713003" w:rsidP="00713003">
      <w:pPr>
        <w:contextualSpacing/>
      </w:pPr>
      <w:r w:rsidRPr="00211672">
        <w:t xml:space="preserve">38. What metaphor was used to describe how the power elite control and shape many </w:t>
      </w:r>
      <w:proofErr w:type="gramStart"/>
      <w:r w:rsidRPr="00211672">
        <w:t>aspect</w:t>
      </w:r>
      <w:proofErr w:type="gramEnd"/>
      <w:r w:rsidRPr="00211672">
        <w:t xml:space="preserve"> in our society?</w:t>
      </w:r>
    </w:p>
    <w:p w:rsidR="00713003" w:rsidRPr="00211672" w:rsidRDefault="00713003" w:rsidP="00713003">
      <w:pPr>
        <w:contextualSpacing/>
      </w:pPr>
      <w:r w:rsidRPr="00211672">
        <w:t>*a. filtering</w:t>
      </w:r>
    </w:p>
    <w:p w:rsidR="00713003" w:rsidRPr="00211672" w:rsidRDefault="00713003" w:rsidP="00713003">
      <w:pPr>
        <w:contextualSpacing/>
      </w:pPr>
      <w:r w:rsidRPr="00211672">
        <w:t>b. sifting</w:t>
      </w:r>
    </w:p>
    <w:p w:rsidR="00713003" w:rsidRPr="00211672" w:rsidRDefault="00713003" w:rsidP="00713003">
      <w:pPr>
        <w:contextualSpacing/>
      </w:pPr>
      <w:r w:rsidRPr="00211672">
        <w:t>c. sieving</w:t>
      </w:r>
    </w:p>
    <w:p w:rsidR="00713003" w:rsidRPr="00211672" w:rsidRDefault="00713003" w:rsidP="00713003">
      <w:pPr>
        <w:contextualSpacing/>
      </w:pPr>
      <w:r w:rsidRPr="00211672">
        <w:t>d. oozing</w:t>
      </w:r>
    </w:p>
    <w:p w:rsidR="00713003" w:rsidRPr="00211672" w:rsidRDefault="00713003" w:rsidP="00713003">
      <w:pPr>
        <w:contextualSpacing/>
      </w:pPr>
    </w:p>
    <w:p w:rsidR="00713003" w:rsidRPr="00ED496C" w:rsidRDefault="00713003" w:rsidP="00713003">
      <w:pPr>
        <w:contextualSpacing/>
        <w:rPr>
          <w:b/>
          <w:sz w:val="32"/>
          <w:szCs w:val="32"/>
        </w:rPr>
      </w:pPr>
      <w:r>
        <w:rPr>
          <w:b/>
          <w:sz w:val="32"/>
          <w:szCs w:val="32"/>
        </w:rPr>
        <w:t>True / False Questions</w:t>
      </w:r>
    </w:p>
    <w:p w:rsidR="00713003" w:rsidRPr="00211672" w:rsidRDefault="00713003" w:rsidP="00713003">
      <w:pPr>
        <w:contextualSpacing/>
      </w:pPr>
    </w:p>
    <w:p w:rsidR="00713003" w:rsidRPr="00211672" w:rsidRDefault="00713003" w:rsidP="00713003">
      <w:pPr>
        <w:contextualSpacing/>
      </w:pPr>
      <w:r w:rsidRPr="00211672">
        <w:t xml:space="preserve">1. Mass Media are channels of communication in a mass society, especially electronic and print media.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2. Alexander Graham Bell invented the mechanical press.</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3. The Bible was mass produced for the first time using the mechanical press.</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4. According to the author, Internet “challenged” the linear pattern of reading and writing.</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5. The media disseminates information.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6. The media also molds and shapes public opinion while reporting current events.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7. Competition between news shows and outlets makes the coverage of specific news stories relevant from a public interest rather than an information dissemination point of view.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8. In 2</w:t>
      </w:r>
      <w:r w:rsidR="003D50DF">
        <w:t>019</w:t>
      </w:r>
      <w:r w:rsidRPr="00211672">
        <w:t xml:space="preserve">, an average person watched TV </w:t>
      </w:r>
      <w:r w:rsidR="003D50DF">
        <w:t>2</w:t>
      </w:r>
      <w:r w:rsidRPr="00211672">
        <w:t xml:space="preserve"> hours per day.</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9. In 20</w:t>
      </w:r>
      <w:r w:rsidR="003D50DF">
        <w:t>19</w:t>
      </w:r>
      <w:r w:rsidRPr="00211672">
        <w:t xml:space="preserve">, an average person watched TV </w:t>
      </w:r>
      <w:r w:rsidR="003D50DF">
        <w:t>3-5</w:t>
      </w:r>
      <w:r w:rsidRPr="00211672">
        <w:t xml:space="preserve"> hours per day.</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10. According to the results of the 20</w:t>
      </w:r>
      <w:r w:rsidR="003D50DF">
        <w:t>19</w:t>
      </w:r>
      <w:r w:rsidRPr="00211672">
        <w:t xml:space="preserve"> study, a person would watch 17,000-19,000 hours of </w:t>
      </w:r>
      <w:proofErr w:type="gramStart"/>
      <w:r w:rsidRPr="00211672">
        <w:t>TV  by</w:t>
      </w:r>
      <w:proofErr w:type="gramEnd"/>
      <w:r w:rsidRPr="00211672">
        <w:t xml:space="preserve"> the time he graduates from high school.</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11. Media Accumulation Theory claims that the types of TV viewing we watch accumulate within us and impact our world view.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12. Cultivation Theory claims that the types of TV viewing we watch accumulate within us and impact our world view.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13. Mean World Syndrome is the tendency to view society as being meaner and more violent than it really is because of the violent and harsh TV shows one has watched over the years.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14. The main purpose of media in our day is money.</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15. The main purpose of media in our day is amusement.</w:t>
      </w:r>
    </w:p>
    <w:p w:rsidR="00713003" w:rsidRPr="00211672" w:rsidRDefault="00713003" w:rsidP="00713003">
      <w:pPr>
        <w:contextualSpacing/>
      </w:pPr>
      <w:r w:rsidRPr="00211672">
        <w:t>*False</w:t>
      </w:r>
    </w:p>
    <w:p w:rsidR="00713003" w:rsidRDefault="00713003" w:rsidP="00713003">
      <w:pPr>
        <w:contextualSpacing/>
      </w:pPr>
    </w:p>
    <w:p w:rsidR="003D50DF" w:rsidRPr="003D50DF" w:rsidRDefault="003D50DF" w:rsidP="003D50DF">
      <w:r>
        <w:rPr>
          <w:color w:val="000000"/>
        </w:rPr>
        <w:t xml:space="preserve">16. </w:t>
      </w:r>
      <w:r w:rsidRPr="003D50DF">
        <w:rPr>
          <w:color w:val="000000"/>
        </w:rPr>
        <w:t>TV specific ad revenues were down to about $44.2 billion in 2019 and Digital ad revenue was estimated to up to $57.9 billion in 2019.</w:t>
      </w:r>
    </w:p>
    <w:p w:rsidR="003D50DF" w:rsidRPr="003D50DF" w:rsidRDefault="003D50DF" w:rsidP="003D50DF">
      <w:r w:rsidRPr="003D50DF">
        <w:rPr>
          <w:color w:val="000000"/>
        </w:rPr>
        <w:t>*True</w:t>
      </w:r>
    </w:p>
    <w:p w:rsidR="003D50DF" w:rsidRDefault="003D50DF" w:rsidP="003D50DF">
      <w:pPr>
        <w:rPr>
          <w:color w:val="000000"/>
        </w:rPr>
      </w:pPr>
    </w:p>
    <w:p w:rsidR="003D50DF" w:rsidRPr="003D50DF" w:rsidRDefault="003D50DF" w:rsidP="003D50DF">
      <w:r>
        <w:rPr>
          <w:color w:val="000000"/>
        </w:rPr>
        <w:t xml:space="preserve">17. </w:t>
      </w:r>
      <w:r w:rsidRPr="003D50DF">
        <w:rPr>
          <w:color w:val="000000"/>
        </w:rPr>
        <w:t>In the U.S. in 2018, there were 1.8 million plastic surgery procedures and another 15.9 million procedures that were minimally invasive and not considered “surgery.”</w:t>
      </w:r>
    </w:p>
    <w:p w:rsidR="003D50DF" w:rsidRPr="003D50DF" w:rsidRDefault="003D50DF" w:rsidP="003D50DF">
      <w:r w:rsidRPr="003D50DF">
        <w:rPr>
          <w:color w:val="000000"/>
        </w:rPr>
        <w:t>*True</w:t>
      </w:r>
    </w:p>
    <w:p w:rsidR="003D50DF" w:rsidRPr="003D50DF" w:rsidRDefault="003D50DF" w:rsidP="003D50DF">
      <w:pPr>
        <w:spacing w:after="240"/>
      </w:pPr>
    </w:p>
    <w:p w:rsidR="003D50DF" w:rsidRPr="003D50DF" w:rsidRDefault="003D50DF" w:rsidP="003D50DF">
      <w:r>
        <w:rPr>
          <w:color w:val="000000"/>
        </w:rPr>
        <w:t xml:space="preserve">18. </w:t>
      </w:r>
      <w:r w:rsidRPr="003D50DF">
        <w:rPr>
          <w:color w:val="000000"/>
        </w:rPr>
        <w:t>Breast augmentation was the most common 2018 form of plastic surgery.</w:t>
      </w:r>
    </w:p>
    <w:p w:rsidR="003D50DF" w:rsidRPr="003D50DF" w:rsidRDefault="003D50DF" w:rsidP="003D50DF">
      <w:r w:rsidRPr="003D50DF">
        <w:rPr>
          <w:color w:val="000000"/>
        </w:rPr>
        <w:t>*True</w:t>
      </w:r>
    </w:p>
    <w:p w:rsidR="003D50DF" w:rsidRPr="003D50DF" w:rsidRDefault="003D50DF" w:rsidP="003D50DF"/>
    <w:p w:rsidR="003D50DF" w:rsidRPr="00211672" w:rsidRDefault="003D50DF" w:rsidP="00713003">
      <w:pPr>
        <w:contextualSpacing/>
      </w:pPr>
    </w:p>
    <w:p w:rsidR="00713003" w:rsidRPr="00211672" w:rsidRDefault="00713003" w:rsidP="00713003">
      <w:pPr>
        <w:contextualSpacing/>
      </w:pPr>
      <w:r w:rsidRPr="00211672">
        <w:t>1</w:t>
      </w:r>
      <w:r w:rsidR="003D50DF">
        <w:t>9</w:t>
      </w:r>
      <w:r w:rsidRPr="00211672">
        <w:t>. Perpetual Discontent is a two-pronged advertising theme.</w:t>
      </w:r>
    </w:p>
    <w:p w:rsidR="00713003" w:rsidRPr="00211672" w:rsidRDefault="00713003" w:rsidP="00713003">
      <w:pPr>
        <w:contextualSpacing/>
      </w:pPr>
      <w:r w:rsidRPr="00211672">
        <w:t>*True</w:t>
      </w:r>
    </w:p>
    <w:p w:rsidR="00713003" w:rsidRPr="00211672" w:rsidRDefault="00713003" w:rsidP="00713003">
      <w:pPr>
        <w:contextualSpacing/>
      </w:pPr>
    </w:p>
    <w:p w:rsidR="003D50DF" w:rsidRPr="003D50DF" w:rsidRDefault="00713003" w:rsidP="003D50DF">
      <w:pPr>
        <w:pStyle w:val="NormalWeb"/>
        <w:spacing w:before="0" w:beforeAutospacing="0" w:after="0" w:afterAutospacing="0"/>
      </w:pPr>
      <w:r w:rsidRPr="00211672">
        <w:t xml:space="preserve">20. </w:t>
      </w:r>
      <w:r w:rsidR="003D50DF" w:rsidRPr="003D50DF">
        <w:rPr>
          <w:color w:val="000000"/>
        </w:rPr>
        <w:t>Counting beauty products, procedures, clothing, self-care, and other forms of goods and services Business insider estimated the worldwide total beauty-related 2019 revenues to be slightly more than $one-half trillion U.S. dollars.</w:t>
      </w:r>
    </w:p>
    <w:p w:rsidR="003D50DF" w:rsidRPr="003D50DF" w:rsidRDefault="003D50DF" w:rsidP="003D50DF">
      <w:r w:rsidRPr="003D50DF">
        <w:rPr>
          <w:color w:val="000000"/>
        </w:rPr>
        <w:t>*True</w:t>
      </w:r>
    </w:p>
    <w:p w:rsidR="003D50DF" w:rsidRPr="003D50DF" w:rsidRDefault="003D50DF" w:rsidP="003D50DF"/>
    <w:p w:rsidR="0088245F" w:rsidRPr="0088245F" w:rsidRDefault="0088245F" w:rsidP="0088245F">
      <w:r>
        <w:rPr>
          <w:color w:val="000000"/>
        </w:rPr>
        <w:t xml:space="preserve">21. </w:t>
      </w:r>
      <w:r w:rsidRPr="0088245F">
        <w:rPr>
          <w:color w:val="000000"/>
        </w:rPr>
        <w:t>Newspapers dropped from their record high 64 million subscribers in 1974 down to around 30 million by 2018.  Many local and a few major national newspaper companies are going under, some after centuries of being in the business.</w:t>
      </w:r>
    </w:p>
    <w:p w:rsidR="0088245F" w:rsidRPr="0088245F" w:rsidRDefault="0088245F" w:rsidP="0088245F">
      <w:r w:rsidRPr="0088245F">
        <w:rPr>
          <w:color w:val="000000"/>
        </w:rPr>
        <w:lastRenderedPageBreak/>
        <w:t>*True</w:t>
      </w:r>
    </w:p>
    <w:p w:rsidR="0088245F" w:rsidRPr="0088245F" w:rsidRDefault="0088245F" w:rsidP="0088245F">
      <w:pPr>
        <w:spacing w:after="240"/>
      </w:pPr>
    </w:p>
    <w:p w:rsidR="0088245F" w:rsidRPr="0088245F" w:rsidRDefault="0088245F" w:rsidP="0088245F">
      <w:r>
        <w:rPr>
          <w:color w:val="000000"/>
        </w:rPr>
        <w:t xml:space="preserve">22. </w:t>
      </w:r>
      <w:r w:rsidRPr="0088245F">
        <w:rPr>
          <w:color w:val="000000"/>
        </w:rPr>
        <w:t xml:space="preserve">A </w:t>
      </w:r>
      <w:proofErr w:type="spellStart"/>
      <w:r w:rsidRPr="0088245F">
        <w:rPr>
          <w:color w:val="000000"/>
        </w:rPr>
        <w:t>PewResearch</w:t>
      </w:r>
      <w:proofErr w:type="spellEnd"/>
      <w:r w:rsidRPr="0088245F">
        <w:rPr>
          <w:color w:val="000000"/>
        </w:rPr>
        <w:t xml:space="preserve"> (2019) report showed other media trends including: declines in paid cable services, increases in online/cable news network viewers, ups and downs in the radio sector; increases in media revenue, but mostly for Facebook, </w:t>
      </w:r>
      <w:proofErr w:type="gramStart"/>
      <w:r w:rsidRPr="0088245F">
        <w:rPr>
          <w:color w:val="000000"/>
        </w:rPr>
        <w:t>Google,  and</w:t>
      </w:r>
      <w:proofErr w:type="gramEnd"/>
      <w:r w:rsidRPr="0088245F">
        <w:rPr>
          <w:color w:val="000000"/>
        </w:rPr>
        <w:t xml:space="preserve"> a few other Internet-based media services.</w:t>
      </w:r>
    </w:p>
    <w:p w:rsidR="0088245F" w:rsidRPr="0088245F" w:rsidRDefault="0088245F" w:rsidP="0088245F">
      <w:r w:rsidRPr="0088245F">
        <w:rPr>
          <w:color w:val="000000"/>
        </w:rPr>
        <w:t>*True</w:t>
      </w:r>
    </w:p>
    <w:p w:rsidR="0088245F" w:rsidRPr="0088245F" w:rsidRDefault="0088245F" w:rsidP="0088245F"/>
    <w:p w:rsidR="00713003" w:rsidRPr="00211672" w:rsidRDefault="00713003" w:rsidP="00713003">
      <w:pPr>
        <w:contextualSpacing/>
      </w:pPr>
      <w:r w:rsidRPr="00211672">
        <w:t>23. The media is mostly controlled by those in politics</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24. The media is mostly controlled by the wealthy people.</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25. The media is tightly controlled in terms of political ideologies of those who decide what we get to watch, hear, and read.</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26. The media is tightly controlled in terms of religious ideologies of those who decide what we get to watch, hear, and read.</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27. Max Weber recognized that wealth and power is unevenly distributed in society and that it is the relatively wealthy privileged few who control the power.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28. Karl Marx recognized that wealth and power is unevenly distributed in society and that it is the relatively wealthy privileged few who control the power.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29. C. Wright Mills recognized that wealth and power is unevenly distributed in society and that it is the relatively wealthy privileged few who control the power.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30. Egalitarianism claims that power is diffused among many diverse </w:t>
      </w:r>
      <w:proofErr w:type="gramStart"/>
      <w:r w:rsidRPr="00211672">
        <w:t>interests</w:t>
      </w:r>
      <w:proofErr w:type="gramEnd"/>
      <w:r w:rsidRPr="00211672">
        <w:t xml:space="preserve"> groups and that in fact not all wealthy elite people unite on the same side of most issues.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31. Pluralism claims that power is diffused among many diverse </w:t>
      </w:r>
      <w:proofErr w:type="gramStart"/>
      <w:r w:rsidRPr="00211672">
        <w:t>interests</w:t>
      </w:r>
      <w:proofErr w:type="gramEnd"/>
      <w:r w:rsidRPr="00211672">
        <w:t xml:space="preserve"> groups and that in fact not all wealthy elite people unite on the same side of most issues.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32. Social Constructionist Perspective is when members of groups which are relatively powerless in society accept beliefs that work against their self-interests.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lastRenderedPageBreak/>
        <w:t xml:space="preserve">33. False Social Conscious is when members of groups which are relatively powerless in society accept beliefs that work against their self-interests.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34. Negative Social Consciousness is when members of groups which are relatively powerless in society accept beliefs that work against their self-interests.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35. Typically our ignorance is played upon and erroneous information is provided in a calculated manner by the government for the further gain of their goals.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36. Typically our ignorance is played upon and erroneous information is provided in a calculated manner by the power elite for the further gain of their goals.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37. Socialistic Government is a political system where a small power elite controls virtually every aspect of the personal and larger social levels of society.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 xml:space="preserve">38. Totalitarian Government is a political system where a small power elite controls virtually every aspect of the personal and larger social levels of society.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39. Nazi Germany, North Korea, Russia in Stalin’s era, are examples of Communistic Government</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40. Media presents mostly unbiased views of candidates during election.</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t>41. Reporters of media are motivated by their goals and values during election.</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42. The media has editorial strategies which easily coincide with the goals of the power elite.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43. Framing involves placing the news story into a preexisting frame of reference for the public, so that they understand it as journalists would have it be understood.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 xml:space="preserve">44. Agenda setting involves placing the news story into a preexisting frame of reference for the public, so that they understand it as journalists would have it be understood.  </w:t>
      </w:r>
    </w:p>
    <w:p w:rsidR="00713003" w:rsidRPr="00211672" w:rsidRDefault="00713003" w:rsidP="00713003">
      <w:pPr>
        <w:contextualSpacing/>
      </w:pPr>
      <w:r w:rsidRPr="00211672">
        <w:t>*False</w:t>
      </w:r>
    </w:p>
    <w:p w:rsidR="00713003" w:rsidRPr="00211672" w:rsidRDefault="00713003" w:rsidP="00713003">
      <w:pPr>
        <w:contextualSpacing/>
      </w:pPr>
    </w:p>
    <w:p w:rsidR="00713003" w:rsidRPr="00211672" w:rsidRDefault="00713003" w:rsidP="00713003">
      <w:pPr>
        <w:contextualSpacing/>
      </w:pPr>
      <w:r w:rsidRPr="00211672">
        <w:lastRenderedPageBreak/>
        <w:t xml:space="preserve">45. Agenda setting is the processes of selecting and screening topics which will be presented to the general public.  </w:t>
      </w:r>
    </w:p>
    <w:p w:rsidR="00713003" w:rsidRPr="00211672" w:rsidRDefault="00713003" w:rsidP="00713003">
      <w:pPr>
        <w:contextualSpacing/>
      </w:pPr>
      <w:r w:rsidRPr="00211672">
        <w:t>*True</w:t>
      </w:r>
    </w:p>
    <w:p w:rsidR="00713003" w:rsidRPr="00211672" w:rsidRDefault="00713003" w:rsidP="00713003">
      <w:pPr>
        <w:contextualSpacing/>
      </w:pPr>
    </w:p>
    <w:p w:rsidR="00713003" w:rsidRPr="00211672" w:rsidRDefault="00713003" w:rsidP="00713003">
      <w:pPr>
        <w:contextualSpacing/>
      </w:pPr>
      <w:r w:rsidRPr="00211672">
        <w:t>46. Formatting is ordering news stories in such a way as to present a thematic message.</w:t>
      </w:r>
    </w:p>
    <w:p w:rsidR="00713003" w:rsidRPr="00211672" w:rsidRDefault="00713003" w:rsidP="00713003">
      <w:pPr>
        <w:contextualSpacing/>
      </w:pPr>
      <w:r w:rsidRPr="00211672">
        <w:t>*False</w:t>
      </w:r>
    </w:p>
    <w:p w:rsidR="00713003" w:rsidRDefault="00713003" w:rsidP="00713003">
      <w:pPr>
        <w:contextualSpacing/>
      </w:pPr>
    </w:p>
    <w:p w:rsidR="0088245F" w:rsidRPr="0088245F" w:rsidRDefault="0088245F" w:rsidP="0088245F">
      <w:r>
        <w:rPr>
          <w:color w:val="000000"/>
        </w:rPr>
        <w:t xml:space="preserve">47. </w:t>
      </w:r>
      <w:r w:rsidRPr="0088245F">
        <w:rPr>
          <w:color w:val="000000"/>
        </w:rPr>
        <w:t>Rick gave his smart phone back to his parents while soon after receiving it.</w:t>
      </w:r>
    </w:p>
    <w:p w:rsidR="0088245F" w:rsidRPr="0088245F" w:rsidRDefault="0088245F" w:rsidP="0088245F">
      <w:r w:rsidRPr="0088245F">
        <w:rPr>
          <w:color w:val="000000"/>
        </w:rPr>
        <w:t>*True</w:t>
      </w:r>
    </w:p>
    <w:p w:rsidR="0088245F" w:rsidRPr="0088245F" w:rsidRDefault="0088245F" w:rsidP="0088245F">
      <w:pPr>
        <w:spacing w:after="240"/>
      </w:pPr>
    </w:p>
    <w:p w:rsidR="0088245F" w:rsidRPr="0088245F" w:rsidRDefault="0088245F" w:rsidP="0088245F">
      <w:r>
        <w:rPr>
          <w:color w:val="000000"/>
        </w:rPr>
        <w:t xml:space="preserve">48. </w:t>
      </w:r>
      <w:r w:rsidRPr="0088245F">
        <w:rPr>
          <w:color w:val="000000"/>
        </w:rPr>
        <w:t>The author witnessed a high school teacher asking his students to count how many “urges” they had to check their phones during his lecture.</w:t>
      </w:r>
    </w:p>
    <w:p w:rsidR="0088245F" w:rsidRPr="0088245F" w:rsidRDefault="0088245F" w:rsidP="0088245F">
      <w:r w:rsidRPr="0088245F">
        <w:rPr>
          <w:color w:val="000000"/>
        </w:rPr>
        <w:t>*True</w:t>
      </w:r>
    </w:p>
    <w:p w:rsidR="0088245F" w:rsidRPr="0088245F" w:rsidRDefault="0088245F" w:rsidP="0088245F">
      <w:pPr>
        <w:spacing w:after="240"/>
      </w:pPr>
    </w:p>
    <w:p w:rsidR="0088245F" w:rsidRPr="0088245F" w:rsidRDefault="0088245F" w:rsidP="0088245F">
      <w:r>
        <w:rPr>
          <w:color w:val="000000"/>
        </w:rPr>
        <w:t xml:space="preserve">49. </w:t>
      </w:r>
      <w:r w:rsidRPr="0088245F">
        <w:rPr>
          <w:color w:val="000000"/>
        </w:rPr>
        <w:t xml:space="preserve">The author witnessed a </w:t>
      </w:r>
      <w:proofErr w:type="gramStart"/>
      <w:r w:rsidRPr="0088245F">
        <w:rPr>
          <w:color w:val="000000"/>
        </w:rPr>
        <w:t>high school students</w:t>
      </w:r>
      <w:proofErr w:type="gramEnd"/>
      <w:r w:rsidRPr="0088245F">
        <w:rPr>
          <w:color w:val="000000"/>
        </w:rPr>
        <w:t xml:space="preserve"> who counted their urges to look at their cell phones over a period of 30 minutes of lecture.  These students averaged about 30 urges or feelings per student per minute!  One had documented 82 urges and one had only documented </w:t>
      </w:r>
      <w:r>
        <w:rPr>
          <w:color w:val="000000"/>
        </w:rPr>
        <w:t xml:space="preserve"> </w:t>
      </w:r>
    </w:p>
    <w:p w:rsidR="0088245F" w:rsidRPr="0088245F" w:rsidRDefault="0088245F" w:rsidP="0088245F">
      <w:r w:rsidRPr="0088245F">
        <w:rPr>
          <w:color w:val="000000"/>
        </w:rPr>
        <w:t>*True</w:t>
      </w:r>
    </w:p>
    <w:p w:rsidR="0088245F" w:rsidRPr="0088245F" w:rsidRDefault="0088245F" w:rsidP="0088245F">
      <w:pPr>
        <w:spacing w:after="240"/>
      </w:pPr>
    </w:p>
    <w:p w:rsidR="0088245F" w:rsidRPr="0088245F" w:rsidRDefault="0088245F" w:rsidP="0088245F">
      <w:r>
        <w:rPr>
          <w:color w:val="000000"/>
        </w:rPr>
        <w:t xml:space="preserve">50. </w:t>
      </w:r>
      <w:r w:rsidRPr="0088245F">
        <w:rPr>
          <w:color w:val="000000"/>
        </w:rPr>
        <w:t>Literally hundreds of scientific articles are available on topics such as “phantom cell phone vibration syndrome;” smart-phone related anxiety and depression; late night smart phone use by teens; etc.</w:t>
      </w:r>
    </w:p>
    <w:p w:rsidR="0088245F" w:rsidRPr="0088245F" w:rsidRDefault="0088245F" w:rsidP="0088245F">
      <w:r w:rsidRPr="0088245F">
        <w:rPr>
          <w:color w:val="000000"/>
        </w:rPr>
        <w:t>*True</w:t>
      </w:r>
    </w:p>
    <w:p w:rsidR="0088245F" w:rsidRDefault="0088245F" w:rsidP="0088245F">
      <w:pPr>
        <w:spacing w:after="240"/>
      </w:pPr>
      <w:r w:rsidRPr="0088245F">
        <w:br/>
      </w:r>
      <w:r>
        <w:t xml:space="preserve">51. </w:t>
      </w:r>
      <w:r w:rsidRPr="0088245F">
        <w:rPr>
          <w:color w:val="000000"/>
        </w:rPr>
        <w:t>Social Media is a technology-based form of media that facilitates users to interact with and maintain their social networks at the primary and secondary levels of groups.</w:t>
      </w:r>
      <w:r>
        <w:t xml:space="preserve"> </w:t>
      </w:r>
    </w:p>
    <w:p w:rsidR="0088245F" w:rsidRPr="0088245F" w:rsidRDefault="0088245F" w:rsidP="0088245F">
      <w:pPr>
        <w:spacing w:after="240"/>
      </w:pPr>
      <w:r w:rsidRPr="0088245F">
        <w:rPr>
          <w:color w:val="000000"/>
        </w:rPr>
        <w:t>*True</w:t>
      </w:r>
    </w:p>
    <w:p w:rsidR="0088245F" w:rsidRPr="0088245F" w:rsidRDefault="0088245F" w:rsidP="0088245F"/>
    <w:p w:rsidR="0088245F" w:rsidRPr="0088245F" w:rsidRDefault="0088245F" w:rsidP="0088245F">
      <w:r>
        <w:rPr>
          <w:color w:val="000000"/>
        </w:rPr>
        <w:t xml:space="preserve">52. </w:t>
      </w:r>
      <w:r w:rsidRPr="0088245F">
        <w:rPr>
          <w:color w:val="000000"/>
        </w:rPr>
        <w:t>Statista reported that worldwide in 2020 there were 3.6 billion social media users and that was expected to increase to 4.41 billion by 2025.</w:t>
      </w:r>
    </w:p>
    <w:p w:rsidR="0088245F" w:rsidRPr="0088245F" w:rsidRDefault="0088245F" w:rsidP="0088245F">
      <w:r w:rsidRPr="0088245F">
        <w:rPr>
          <w:color w:val="000000"/>
        </w:rPr>
        <w:t>*True</w:t>
      </w:r>
    </w:p>
    <w:p w:rsidR="0088245F" w:rsidRPr="0088245F" w:rsidRDefault="0088245F" w:rsidP="0088245F">
      <w:pPr>
        <w:spacing w:after="240"/>
      </w:pPr>
    </w:p>
    <w:p w:rsidR="0088245F" w:rsidRPr="0088245F" w:rsidRDefault="0088245F" w:rsidP="0088245F">
      <w:r>
        <w:rPr>
          <w:color w:val="000000"/>
        </w:rPr>
        <w:t xml:space="preserve">53. </w:t>
      </w:r>
      <w:r w:rsidRPr="0088245F">
        <w:rPr>
          <w:color w:val="000000"/>
        </w:rPr>
        <w:t>Space X has systematically launched low-earth orbit satellites so that it can provide Internet access worldwide and users only need obtain a small device to mount on a tree, roof, pole, or building.</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54. </w:t>
      </w:r>
      <w:r w:rsidRPr="0088245F">
        <w:rPr>
          <w:color w:val="000000"/>
        </w:rPr>
        <w:t>Space X, Google, and Facebook are actively trying to capture the 1 billion + new Internet users into their service.</w:t>
      </w:r>
    </w:p>
    <w:p w:rsidR="0088245F" w:rsidRPr="0088245F" w:rsidRDefault="0088245F" w:rsidP="0088245F">
      <w:r w:rsidRPr="0088245F">
        <w:rPr>
          <w:color w:val="000000"/>
        </w:rPr>
        <w:t>*True</w:t>
      </w:r>
    </w:p>
    <w:p w:rsidR="0088245F" w:rsidRPr="0088245F" w:rsidRDefault="0088245F" w:rsidP="0088245F">
      <w:pPr>
        <w:spacing w:after="240"/>
      </w:pPr>
      <w:r w:rsidRPr="0088245F">
        <w:lastRenderedPageBreak/>
        <w:br/>
      </w:r>
      <w:r w:rsidRPr="0088245F">
        <w:br/>
      </w:r>
      <w:r>
        <w:rPr>
          <w:color w:val="000000"/>
        </w:rPr>
        <w:t xml:space="preserve">55. </w:t>
      </w:r>
      <w:r w:rsidRPr="0088245F">
        <w:rPr>
          <w:color w:val="000000"/>
        </w:rPr>
        <w:t>The Harvard Shorenstein Center is known for its objective evaluation of U.S. media trends.  In 2016 they reported that both Clinton and Trump received negatively toned coverage and perhaps Clinton received more.</w:t>
      </w:r>
    </w:p>
    <w:p w:rsidR="0088245F" w:rsidRPr="0088245F" w:rsidRDefault="0088245F" w:rsidP="0088245F">
      <w:r w:rsidRPr="0088245F">
        <w:rPr>
          <w:color w:val="000000"/>
        </w:rPr>
        <w:t>*True</w:t>
      </w:r>
    </w:p>
    <w:p w:rsidR="0088245F" w:rsidRPr="0088245F" w:rsidRDefault="0088245F" w:rsidP="0088245F">
      <w:pPr>
        <w:spacing w:after="240"/>
      </w:pPr>
    </w:p>
    <w:p w:rsidR="0088245F" w:rsidRPr="0088245F" w:rsidRDefault="0088245F" w:rsidP="0088245F">
      <w:r>
        <w:rPr>
          <w:color w:val="000000"/>
        </w:rPr>
        <w:t xml:space="preserve">56. </w:t>
      </w:r>
      <w:r w:rsidRPr="0088245F">
        <w:rPr>
          <w:color w:val="000000"/>
        </w:rPr>
        <w:t xml:space="preserve">The Investor’s Business Daily online called the 2016 presidential campaign media coverage </w:t>
      </w:r>
      <w:proofErr w:type="gramStart"/>
      <w:r w:rsidRPr="0088245F">
        <w:rPr>
          <w:color w:val="000000"/>
        </w:rPr>
        <w:t>“ Media</w:t>
      </w:r>
      <w:proofErr w:type="gramEnd"/>
      <w:r w:rsidRPr="0088245F">
        <w:rPr>
          <w:color w:val="000000"/>
        </w:rPr>
        <w:t xml:space="preserve"> Malpractice.</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57. </w:t>
      </w:r>
      <w:r w:rsidRPr="0088245F">
        <w:rPr>
          <w:color w:val="000000"/>
        </w:rPr>
        <w:t>Since being elected in 2016, a variety of studies have found that President Donald J. Trump negative news coverage has been the most biased in U.S. history. </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58. </w:t>
      </w:r>
      <w:r w:rsidRPr="0088245F">
        <w:rPr>
          <w:color w:val="000000"/>
        </w:rPr>
        <w:t>The Investor’s Business Daily online reported in 2018 that the major news agencies had been found to give 92 percent negative coverage and only 8 percent positive coverage between 2016 and 2018. </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59. </w:t>
      </w:r>
      <w:r w:rsidRPr="0088245F">
        <w:rPr>
          <w:color w:val="000000"/>
        </w:rPr>
        <w:t xml:space="preserve">A newspaper study stated that from March 4 through 31 may the news coverage from ABC, CBS, and NBC News casts was 95 percent negative against trump but, specifically in </w:t>
      </w:r>
      <w:proofErr w:type="gramStart"/>
      <w:r w:rsidRPr="0088245F">
        <w:rPr>
          <w:color w:val="000000"/>
        </w:rPr>
        <w:t>May,</w:t>
      </w:r>
      <w:proofErr w:type="gramEnd"/>
      <w:r w:rsidRPr="0088245F">
        <w:rPr>
          <w:color w:val="000000"/>
        </w:rPr>
        <w:t xml:space="preserve"> 2020 it jumped to 99.5 percent negative.</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60. </w:t>
      </w:r>
      <w:r w:rsidRPr="0088245F">
        <w:rPr>
          <w:color w:val="000000"/>
        </w:rPr>
        <w:t>How do average U.S. Consumers view existing news agencies? Gallup (2019) showed a trend analysis of their Figure 2 shows the trend of decline dropping from 53 percent stating they have a “Great deal and a Fair Amount” of trust in news reporting “fully accurate and fairly.”  It’s not low across the political spectrum.</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61. </w:t>
      </w:r>
      <w:r w:rsidRPr="0088245F">
        <w:rPr>
          <w:color w:val="000000"/>
        </w:rPr>
        <w:t>Figure 3 shows the same 1997-2019 Trusts levels breaking out results for Democrats, Republicans and Independents.</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62. </w:t>
      </w:r>
      <w:r w:rsidRPr="0088245F">
        <w:rPr>
          <w:color w:val="000000"/>
        </w:rPr>
        <w:t xml:space="preserve">The conservative and liberal members of our society have grown further and further apart in recent years according to ongoing research by </w:t>
      </w:r>
      <w:proofErr w:type="spellStart"/>
      <w:r w:rsidRPr="0088245F">
        <w:rPr>
          <w:color w:val="000000"/>
        </w:rPr>
        <w:t>PewResearch</w:t>
      </w:r>
      <w:proofErr w:type="spellEnd"/>
      <w:r w:rsidRPr="0088245F">
        <w:rPr>
          <w:color w:val="000000"/>
        </w:rPr>
        <w:t>.</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63. </w:t>
      </w:r>
      <w:r w:rsidRPr="0088245F">
        <w:rPr>
          <w:color w:val="000000"/>
        </w:rPr>
        <w:t xml:space="preserve">The </w:t>
      </w:r>
      <w:proofErr w:type="spellStart"/>
      <w:r w:rsidRPr="0088245F">
        <w:rPr>
          <w:color w:val="000000"/>
        </w:rPr>
        <w:t>PewResearch</w:t>
      </w:r>
      <w:proofErr w:type="spellEnd"/>
      <w:r w:rsidRPr="0088245F">
        <w:rPr>
          <w:color w:val="000000"/>
        </w:rPr>
        <w:t xml:space="preserve"> representative indicated that you can socially isolate yourself from others whose views you disagree with and never have to interact with them. </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lastRenderedPageBreak/>
        <w:t xml:space="preserve">64. </w:t>
      </w:r>
      <w:r w:rsidRPr="0088245F">
        <w:rPr>
          <w:color w:val="000000"/>
        </w:rPr>
        <w:t>Figure 7. Shows one of the Pew diagrams which identifies some of the Republican and Democrat similarities, yet it was framed as evidence of “further polarization” in the report.  It is perhaps both.</w:t>
      </w:r>
    </w:p>
    <w:p w:rsidR="0088245F" w:rsidRPr="0088245F" w:rsidRDefault="0088245F" w:rsidP="0088245F">
      <w:r w:rsidRPr="0088245F">
        <w:rPr>
          <w:color w:val="000000"/>
        </w:rPr>
        <w:t>*True</w:t>
      </w:r>
    </w:p>
    <w:p w:rsidR="0088245F" w:rsidRPr="0088245F" w:rsidRDefault="0088245F" w:rsidP="0088245F"/>
    <w:p w:rsidR="0088245F" w:rsidRPr="0088245F" w:rsidRDefault="0088245F" w:rsidP="0088245F">
      <w:r>
        <w:rPr>
          <w:color w:val="000000"/>
        </w:rPr>
        <w:t xml:space="preserve">65. </w:t>
      </w:r>
      <w:r w:rsidRPr="0088245F">
        <w:rPr>
          <w:color w:val="000000"/>
        </w:rPr>
        <w:t xml:space="preserve">The police officer who killed George Floyd on 25 </w:t>
      </w:r>
      <w:proofErr w:type="gramStart"/>
      <w:r w:rsidRPr="0088245F">
        <w:rPr>
          <w:color w:val="000000"/>
        </w:rPr>
        <w:t>May,</w:t>
      </w:r>
      <w:proofErr w:type="gramEnd"/>
      <w:r w:rsidRPr="0088245F">
        <w:rPr>
          <w:color w:val="000000"/>
        </w:rPr>
        <w:t xml:space="preserve"> 2020 sparked a national outrage against police brutality against Black men.  The numerous protests and “peaceful demonstrations” that resulted in </w:t>
      </w:r>
      <w:proofErr w:type="gramStart"/>
      <w:r w:rsidRPr="0088245F">
        <w:rPr>
          <w:color w:val="000000"/>
        </w:rPr>
        <w:t>( and</w:t>
      </w:r>
      <w:proofErr w:type="gramEnd"/>
      <w:r w:rsidRPr="0088245F">
        <w:rPr>
          <w:color w:val="000000"/>
        </w:rPr>
        <w:t xml:space="preserve"> in some case violent crowds) in some ways showed some overlap between Liberals and Conservatives and also some remaining values polarization. </w:t>
      </w:r>
    </w:p>
    <w:p w:rsidR="0088245F" w:rsidRPr="0088245F" w:rsidRDefault="0088245F" w:rsidP="0088245F">
      <w:r w:rsidRPr="0088245F">
        <w:rPr>
          <w:color w:val="000000"/>
        </w:rPr>
        <w:t>*True</w:t>
      </w:r>
    </w:p>
    <w:p w:rsidR="00713003" w:rsidRPr="004A734E" w:rsidRDefault="0088245F" w:rsidP="0088245F">
      <w:pPr>
        <w:spacing w:after="240"/>
        <w:rPr>
          <w:b/>
          <w:sz w:val="32"/>
          <w:szCs w:val="32"/>
        </w:rPr>
      </w:pPr>
      <w:r w:rsidRPr="0088245F">
        <w:br/>
      </w:r>
      <w:r w:rsidR="00713003">
        <w:rPr>
          <w:b/>
          <w:sz w:val="32"/>
          <w:szCs w:val="32"/>
        </w:rPr>
        <w:t>Fill in the Blank Questions</w:t>
      </w:r>
    </w:p>
    <w:p w:rsidR="00713003" w:rsidRPr="00211672" w:rsidRDefault="00713003" w:rsidP="00713003">
      <w:pPr>
        <w:contextualSpacing/>
      </w:pPr>
      <w:r w:rsidRPr="00211672">
        <w:t>NOTE:  Answers to each blank space can include more than one word.</w:t>
      </w:r>
    </w:p>
    <w:p w:rsidR="00713003" w:rsidRPr="00211672" w:rsidRDefault="00713003" w:rsidP="00713003">
      <w:pPr>
        <w:contextualSpacing/>
      </w:pPr>
    </w:p>
    <w:p w:rsidR="00713003" w:rsidRPr="00211672" w:rsidRDefault="00713003" w:rsidP="00713003">
      <w:pPr>
        <w:contextualSpacing/>
      </w:pPr>
      <w:r w:rsidRPr="00211672">
        <w:t xml:space="preserve">1. ____________________ are channels of communication in a mass society, especially electronic and print media.  </w:t>
      </w:r>
    </w:p>
    <w:p w:rsidR="00713003" w:rsidRPr="00211672" w:rsidRDefault="00713003" w:rsidP="00713003">
      <w:pPr>
        <w:contextualSpacing/>
      </w:pPr>
      <w:r w:rsidRPr="00211672">
        <w:t>* Mass Media</w:t>
      </w:r>
    </w:p>
    <w:p w:rsidR="00713003" w:rsidRPr="00211672" w:rsidRDefault="00713003" w:rsidP="00713003">
      <w:pPr>
        <w:contextualSpacing/>
      </w:pPr>
    </w:p>
    <w:p w:rsidR="00713003" w:rsidRPr="00211672" w:rsidRDefault="00713003" w:rsidP="00713003">
      <w:pPr>
        <w:contextualSpacing/>
      </w:pPr>
      <w:r w:rsidRPr="00211672">
        <w:t>2.  ______________ invented the mechanical press.</w:t>
      </w:r>
    </w:p>
    <w:p w:rsidR="00713003" w:rsidRPr="00211672" w:rsidRDefault="00713003" w:rsidP="00713003">
      <w:pPr>
        <w:contextualSpacing/>
      </w:pPr>
      <w:r w:rsidRPr="00211672">
        <w:t>* Johannes Gutenberg</w:t>
      </w:r>
    </w:p>
    <w:p w:rsidR="00713003" w:rsidRPr="00211672" w:rsidRDefault="00713003" w:rsidP="00713003">
      <w:pPr>
        <w:contextualSpacing/>
      </w:pPr>
    </w:p>
    <w:p w:rsidR="00713003" w:rsidRPr="00211672" w:rsidRDefault="00713003" w:rsidP="00713003">
      <w:pPr>
        <w:contextualSpacing/>
      </w:pPr>
      <w:r w:rsidRPr="00211672">
        <w:t>3. ____________ was mass produced for the first time using the mechanical press.</w:t>
      </w:r>
    </w:p>
    <w:p w:rsidR="00713003" w:rsidRPr="00211672" w:rsidRDefault="00713003" w:rsidP="00713003">
      <w:pPr>
        <w:contextualSpacing/>
      </w:pPr>
      <w:r w:rsidRPr="00211672">
        <w:t>*The Bible</w:t>
      </w:r>
    </w:p>
    <w:p w:rsidR="00713003" w:rsidRPr="00211672" w:rsidRDefault="00713003" w:rsidP="00713003">
      <w:pPr>
        <w:contextualSpacing/>
      </w:pPr>
    </w:p>
    <w:p w:rsidR="00713003" w:rsidRPr="00211672" w:rsidRDefault="00713003" w:rsidP="00713003">
      <w:pPr>
        <w:contextualSpacing/>
      </w:pPr>
      <w:r w:rsidRPr="00211672">
        <w:t>4. According to the author, the _______________ “challenged” the linear pattern of reading and writing.</w:t>
      </w:r>
    </w:p>
    <w:p w:rsidR="00713003" w:rsidRPr="00211672" w:rsidRDefault="00713003" w:rsidP="00713003">
      <w:pPr>
        <w:contextualSpacing/>
      </w:pPr>
      <w:r w:rsidRPr="00211672">
        <w:t>* Internet</w:t>
      </w:r>
    </w:p>
    <w:p w:rsidR="00713003" w:rsidRPr="00211672" w:rsidRDefault="00713003" w:rsidP="00713003">
      <w:pPr>
        <w:contextualSpacing/>
      </w:pPr>
    </w:p>
    <w:p w:rsidR="00713003" w:rsidRPr="00211672" w:rsidRDefault="00713003" w:rsidP="00713003">
      <w:pPr>
        <w:contextualSpacing/>
      </w:pPr>
      <w:r w:rsidRPr="00211672">
        <w:t xml:space="preserve">5. The media _________________ information.  </w:t>
      </w:r>
    </w:p>
    <w:p w:rsidR="00713003" w:rsidRPr="00211672" w:rsidRDefault="00713003" w:rsidP="00713003">
      <w:pPr>
        <w:contextualSpacing/>
      </w:pPr>
      <w:r w:rsidRPr="00211672">
        <w:t>* disseminates</w:t>
      </w:r>
    </w:p>
    <w:p w:rsidR="00713003" w:rsidRPr="00211672" w:rsidRDefault="00713003" w:rsidP="00713003">
      <w:pPr>
        <w:contextualSpacing/>
      </w:pPr>
    </w:p>
    <w:p w:rsidR="00713003" w:rsidRPr="00211672" w:rsidRDefault="00713003" w:rsidP="00713003">
      <w:pPr>
        <w:contextualSpacing/>
      </w:pPr>
      <w:r w:rsidRPr="00211672">
        <w:t xml:space="preserve">6. The media also _________ and _________ public opinion while reporting current events.  </w:t>
      </w:r>
    </w:p>
    <w:p w:rsidR="00713003" w:rsidRPr="00211672" w:rsidRDefault="00713003" w:rsidP="00713003">
      <w:pPr>
        <w:contextualSpacing/>
      </w:pPr>
      <w:r w:rsidRPr="00211672">
        <w:t>* molds, shapes</w:t>
      </w:r>
    </w:p>
    <w:p w:rsidR="00713003" w:rsidRPr="00211672" w:rsidRDefault="00713003" w:rsidP="00713003">
      <w:pPr>
        <w:contextualSpacing/>
      </w:pPr>
    </w:p>
    <w:p w:rsidR="00713003" w:rsidRPr="00211672" w:rsidRDefault="00713003" w:rsidP="00713003">
      <w:pPr>
        <w:contextualSpacing/>
      </w:pPr>
      <w:r w:rsidRPr="00211672">
        <w:t>7. Often the US is criticized for its ____________ world view.</w:t>
      </w:r>
    </w:p>
    <w:p w:rsidR="00713003" w:rsidRPr="00211672" w:rsidRDefault="00713003" w:rsidP="00713003">
      <w:pPr>
        <w:contextualSpacing/>
      </w:pPr>
      <w:r w:rsidRPr="00211672">
        <w:t>* narrow</w:t>
      </w:r>
    </w:p>
    <w:p w:rsidR="00713003" w:rsidRPr="00211672" w:rsidRDefault="00713003" w:rsidP="00713003">
      <w:pPr>
        <w:contextualSpacing/>
      </w:pPr>
    </w:p>
    <w:p w:rsidR="00713003" w:rsidRPr="00211672" w:rsidRDefault="00713003" w:rsidP="00713003">
      <w:pPr>
        <w:contextualSpacing/>
      </w:pPr>
      <w:r w:rsidRPr="00211672">
        <w:t xml:space="preserve">8. Competition between news shows and outlets makes the coverage of specific news stories relevant from a ________________ rather than an information dissemination point of view.   </w:t>
      </w:r>
    </w:p>
    <w:p w:rsidR="00713003" w:rsidRPr="00211672" w:rsidRDefault="00713003" w:rsidP="00713003">
      <w:pPr>
        <w:contextualSpacing/>
      </w:pPr>
      <w:r w:rsidRPr="00211672">
        <w:t>* business</w:t>
      </w:r>
    </w:p>
    <w:p w:rsidR="00713003" w:rsidRPr="00211672" w:rsidRDefault="00713003" w:rsidP="00713003">
      <w:pPr>
        <w:contextualSpacing/>
      </w:pPr>
    </w:p>
    <w:p w:rsidR="00713003" w:rsidRPr="00211672" w:rsidRDefault="00713003" w:rsidP="00713003">
      <w:pPr>
        <w:contextualSpacing/>
      </w:pPr>
      <w:r w:rsidRPr="00211672">
        <w:t>9. In 20</w:t>
      </w:r>
      <w:r w:rsidR="0088245F">
        <w:t>19</w:t>
      </w:r>
      <w:r w:rsidRPr="00211672">
        <w:t>, an average person watched TV ____ per day.</w:t>
      </w:r>
    </w:p>
    <w:p w:rsidR="00713003" w:rsidRPr="00211672" w:rsidRDefault="00713003" w:rsidP="00713003">
      <w:pPr>
        <w:contextualSpacing/>
      </w:pPr>
      <w:r w:rsidRPr="00211672">
        <w:t xml:space="preserve">* </w:t>
      </w:r>
      <w:r w:rsidR="0088245F">
        <w:t>3-5</w:t>
      </w:r>
      <w:r w:rsidRPr="00211672">
        <w:t xml:space="preserve"> hours</w:t>
      </w:r>
    </w:p>
    <w:p w:rsidR="00713003" w:rsidRPr="00211672" w:rsidRDefault="00713003" w:rsidP="00713003">
      <w:pPr>
        <w:contextualSpacing/>
      </w:pPr>
    </w:p>
    <w:p w:rsidR="00713003" w:rsidRPr="00211672" w:rsidRDefault="00713003" w:rsidP="00713003">
      <w:pPr>
        <w:contextualSpacing/>
      </w:pPr>
      <w:r w:rsidRPr="00211672">
        <w:lastRenderedPageBreak/>
        <w:t>10.  According to the results of the 20</w:t>
      </w:r>
      <w:r w:rsidR="0088245F">
        <w:t>19</w:t>
      </w:r>
      <w:r w:rsidRPr="00211672">
        <w:t xml:space="preserve"> study, an average person would watch ______________ hours of TV by the time he/she graduates from high school.</w:t>
      </w:r>
    </w:p>
    <w:p w:rsidR="00713003" w:rsidRPr="00211672" w:rsidRDefault="00713003" w:rsidP="00713003">
      <w:pPr>
        <w:contextualSpacing/>
      </w:pPr>
      <w:r w:rsidRPr="00211672">
        <w:t>* 17,000-19,000</w:t>
      </w:r>
    </w:p>
    <w:p w:rsidR="00713003" w:rsidRPr="00211672" w:rsidRDefault="00713003" w:rsidP="00713003">
      <w:pPr>
        <w:contextualSpacing/>
      </w:pPr>
    </w:p>
    <w:p w:rsidR="00713003" w:rsidRPr="00211672" w:rsidRDefault="00713003" w:rsidP="00713003">
      <w:pPr>
        <w:contextualSpacing/>
      </w:pPr>
      <w:r w:rsidRPr="00211672">
        <w:t xml:space="preserve">11. _____________________ claims that the types of TV viewing we watch accumulate within us and impact our world view.  </w:t>
      </w:r>
    </w:p>
    <w:p w:rsidR="00713003" w:rsidRPr="00211672" w:rsidRDefault="00713003" w:rsidP="00713003">
      <w:pPr>
        <w:contextualSpacing/>
      </w:pPr>
      <w:r w:rsidRPr="00211672">
        <w:t>* Cultivation Theory</w:t>
      </w:r>
    </w:p>
    <w:p w:rsidR="00713003" w:rsidRPr="00211672" w:rsidRDefault="00713003" w:rsidP="00713003">
      <w:pPr>
        <w:contextualSpacing/>
      </w:pPr>
    </w:p>
    <w:p w:rsidR="00713003" w:rsidRPr="00211672" w:rsidRDefault="00713003" w:rsidP="00713003">
      <w:pPr>
        <w:contextualSpacing/>
      </w:pPr>
      <w:r w:rsidRPr="00211672">
        <w:t>12. _________________</w:t>
      </w:r>
      <w:proofErr w:type="gramStart"/>
      <w:r w:rsidRPr="00211672">
        <w:t>_  is</w:t>
      </w:r>
      <w:proofErr w:type="gramEnd"/>
      <w:r w:rsidRPr="00211672">
        <w:t xml:space="preserve"> the tendency to view society as being meaner and more violent than it really is because of the violent and harsh TV shows one has watched over the years.  </w:t>
      </w:r>
    </w:p>
    <w:p w:rsidR="00713003" w:rsidRPr="00211672" w:rsidRDefault="00713003" w:rsidP="00713003">
      <w:pPr>
        <w:contextualSpacing/>
      </w:pPr>
      <w:r w:rsidRPr="00211672">
        <w:t>* Mean World Syndrome</w:t>
      </w:r>
    </w:p>
    <w:p w:rsidR="00713003" w:rsidRPr="00211672" w:rsidRDefault="00713003" w:rsidP="00713003">
      <w:pPr>
        <w:contextualSpacing/>
      </w:pPr>
    </w:p>
    <w:p w:rsidR="00713003" w:rsidRPr="00211672" w:rsidRDefault="00713003" w:rsidP="00713003">
      <w:pPr>
        <w:contextualSpacing/>
      </w:pPr>
      <w:r w:rsidRPr="00211672">
        <w:t>13. _________ is the main purpose of media in our day.</w:t>
      </w:r>
    </w:p>
    <w:p w:rsidR="00713003" w:rsidRPr="00211672" w:rsidRDefault="00713003" w:rsidP="00713003">
      <w:pPr>
        <w:contextualSpacing/>
      </w:pPr>
      <w:r w:rsidRPr="00211672">
        <w:t>* money</w:t>
      </w:r>
    </w:p>
    <w:p w:rsidR="00713003" w:rsidRPr="00211672" w:rsidRDefault="00713003" w:rsidP="00713003">
      <w:pPr>
        <w:contextualSpacing/>
      </w:pPr>
    </w:p>
    <w:p w:rsidR="00713003" w:rsidRPr="00211672" w:rsidRDefault="00713003" w:rsidP="00713003">
      <w:pPr>
        <w:contextualSpacing/>
      </w:pPr>
      <w:r w:rsidRPr="00211672">
        <w:t>14.  _________________ is a two-pronged advertising theme.</w:t>
      </w:r>
    </w:p>
    <w:p w:rsidR="00713003" w:rsidRPr="00211672" w:rsidRDefault="00713003" w:rsidP="00713003">
      <w:pPr>
        <w:contextualSpacing/>
      </w:pPr>
      <w:r w:rsidRPr="00211672">
        <w:t>* Perpetual Discontent</w:t>
      </w:r>
    </w:p>
    <w:p w:rsidR="00713003" w:rsidRPr="00211672" w:rsidRDefault="00713003" w:rsidP="00713003">
      <w:pPr>
        <w:contextualSpacing/>
      </w:pPr>
    </w:p>
    <w:p w:rsidR="00713003" w:rsidRPr="00211672" w:rsidRDefault="00713003" w:rsidP="00713003">
      <w:pPr>
        <w:contextualSpacing/>
      </w:pPr>
      <w:r w:rsidRPr="00211672">
        <w:t xml:space="preserve">16. Perpetual Discontent is </w:t>
      </w:r>
      <w:proofErr w:type="gramStart"/>
      <w:r w:rsidRPr="00211672">
        <w:t>a</w:t>
      </w:r>
      <w:proofErr w:type="gramEnd"/>
      <w:r w:rsidRPr="00211672">
        <w:t xml:space="preserve">                       advertising theme which emphasizes: 1) how broken and flawed we are and 2) how we can buy hope in the form of a product being sold.</w:t>
      </w:r>
    </w:p>
    <w:p w:rsidR="00713003" w:rsidRPr="00211672" w:rsidRDefault="00713003" w:rsidP="00713003">
      <w:pPr>
        <w:contextualSpacing/>
      </w:pPr>
      <w:r w:rsidRPr="00211672">
        <w:t>* two-pronged</w:t>
      </w:r>
    </w:p>
    <w:p w:rsidR="00713003" w:rsidRPr="00211672" w:rsidRDefault="00713003" w:rsidP="00713003">
      <w:pPr>
        <w:contextualSpacing/>
      </w:pPr>
    </w:p>
    <w:p w:rsidR="00713003" w:rsidRPr="00211672" w:rsidRDefault="00713003" w:rsidP="00713003">
      <w:pPr>
        <w:contextualSpacing/>
      </w:pPr>
      <w:r w:rsidRPr="00211672">
        <w:t>17. The media is mostly controlled by ______________________.</w:t>
      </w:r>
    </w:p>
    <w:p w:rsidR="00713003" w:rsidRPr="00211672" w:rsidRDefault="00713003" w:rsidP="00713003">
      <w:pPr>
        <w:contextualSpacing/>
      </w:pPr>
      <w:r w:rsidRPr="00211672">
        <w:t>* wealthy people</w:t>
      </w:r>
    </w:p>
    <w:p w:rsidR="00713003" w:rsidRPr="00211672" w:rsidRDefault="00713003" w:rsidP="00713003">
      <w:pPr>
        <w:contextualSpacing/>
      </w:pPr>
    </w:p>
    <w:p w:rsidR="00713003" w:rsidRPr="00211672" w:rsidRDefault="0088245F" w:rsidP="00713003">
      <w:pPr>
        <w:contextualSpacing/>
      </w:pPr>
      <w:r>
        <w:t>18</w:t>
      </w:r>
      <w:r w:rsidR="00713003" w:rsidRPr="00211672">
        <w:t xml:space="preserve">. The media is tightly controlled in terms of ____________ ideologies of those who decide what we get to watch, hear, and read. </w:t>
      </w:r>
    </w:p>
    <w:p w:rsidR="00713003" w:rsidRPr="00211672" w:rsidRDefault="00713003" w:rsidP="00713003">
      <w:pPr>
        <w:contextualSpacing/>
      </w:pPr>
      <w:r w:rsidRPr="00211672">
        <w:t>* political</w:t>
      </w:r>
    </w:p>
    <w:p w:rsidR="00713003" w:rsidRPr="00211672" w:rsidRDefault="00713003" w:rsidP="00713003">
      <w:pPr>
        <w:contextualSpacing/>
      </w:pPr>
    </w:p>
    <w:p w:rsidR="00713003" w:rsidRPr="00211672" w:rsidRDefault="0088245F" w:rsidP="00713003">
      <w:pPr>
        <w:contextualSpacing/>
      </w:pPr>
      <w:r>
        <w:t>19</w:t>
      </w:r>
      <w:r w:rsidR="00713003" w:rsidRPr="00211672">
        <w:t xml:space="preserve">. __________________ recognized that wealth and power is unevenly distributed in society and that it is the relatively wealthy privileged few who control the power.  </w:t>
      </w:r>
    </w:p>
    <w:p w:rsidR="00713003" w:rsidRPr="00211672" w:rsidRDefault="00713003" w:rsidP="00713003">
      <w:pPr>
        <w:contextualSpacing/>
      </w:pPr>
      <w:r w:rsidRPr="00211672">
        <w:t>* C. Wright Mills</w:t>
      </w:r>
    </w:p>
    <w:p w:rsidR="00713003" w:rsidRPr="00211672" w:rsidRDefault="00713003" w:rsidP="00713003">
      <w:pPr>
        <w:contextualSpacing/>
      </w:pPr>
    </w:p>
    <w:p w:rsidR="00713003" w:rsidRPr="00211672" w:rsidRDefault="00713003" w:rsidP="00713003">
      <w:pPr>
        <w:contextualSpacing/>
      </w:pPr>
      <w:r w:rsidRPr="00211672">
        <w:t>2</w:t>
      </w:r>
      <w:r w:rsidR="0088245F">
        <w:t>0</w:t>
      </w:r>
      <w:r w:rsidRPr="00211672">
        <w:t xml:space="preserve">. _________________ claims that power is diffused among many diverse </w:t>
      </w:r>
      <w:proofErr w:type="gramStart"/>
      <w:r w:rsidRPr="00211672">
        <w:t>interests</w:t>
      </w:r>
      <w:proofErr w:type="gramEnd"/>
      <w:r w:rsidRPr="00211672">
        <w:t xml:space="preserve"> groups and that in fact not all wealthy elite people unite on the same side of most issues.  </w:t>
      </w:r>
    </w:p>
    <w:p w:rsidR="00713003" w:rsidRPr="00211672" w:rsidRDefault="00713003" w:rsidP="00713003">
      <w:pPr>
        <w:contextualSpacing/>
      </w:pPr>
      <w:r w:rsidRPr="00211672">
        <w:t>* Pluralism</w:t>
      </w:r>
    </w:p>
    <w:p w:rsidR="00713003" w:rsidRPr="00211672" w:rsidRDefault="00713003" w:rsidP="00713003">
      <w:pPr>
        <w:contextualSpacing/>
      </w:pPr>
    </w:p>
    <w:p w:rsidR="00713003" w:rsidRPr="00211672" w:rsidRDefault="00713003" w:rsidP="00713003">
      <w:pPr>
        <w:contextualSpacing/>
      </w:pPr>
      <w:r w:rsidRPr="00211672">
        <w:t>2</w:t>
      </w:r>
      <w:r w:rsidR="0088245F">
        <w:t>1</w:t>
      </w:r>
      <w:r w:rsidRPr="00211672">
        <w:t>. The top _____ percent of society’s members are the wealthy elite and own or control the corporate (including media corporations), military positions and political offices.</w:t>
      </w:r>
    </w:p>
    <w:p w:rsidR="00713003" w:rsidRPr="00211672" w:rsidRDefault="00713003" w:rsidP="00713003">
      <w:pPr>
        <w:contextualSpacing/>
      </w:pPr>
      <w:r w:rsidRPr="00211672">
        <w:t>* 10</w:t>
      </w:r>
    </w:p>
    <w:p w:rsidR="00713003" w:rsidRPr="00211672" w:rsidRDefault="00713003" w:rsidP="00713003">
      <w:pPr>
        <w:contextualSpacing/>
      </w:pPr>
    </w:p>
    <w:p w:rsidR="00713003" w:rsidRPr="00211672" w:rsidRDefault="00713003" w:rsidP="00713003">
      <w:pPr>
        <w:contextualSpacing/>
      </w:pPr>
      <w:r w:rsidRPr="00211672">
        <w:t>2</w:t>
      </w:r>
      <w:r w:rsidR="0088245F">
        <w:t>2</w:t>
      </w:r>
      <w:r w:rsidRPr="00211672">
        <w:t>. The next ___</w:t>
      </w:r>
      <w:proofErr w:type="gramStart"/>
      <w:r w:rsidRPr="00211672">
        <w:t>_  percent</w:t>
      </w:r>
      <w:proofErr w:type="gramEnd"/>
      <w:r w:rsidRPr="00211672">
        <w:t xml:space="preserve"> are also relatively wealthy and connected to the power elite.  This class runs the government, political scene, and interests-groups.  </w:t>
      </w:r>
    </w:p>
    <w:p w:rsidR="00713003" w:rsidRPr="00211672" w:rsidRDefault="00713003" w:rsidP="00713003">
      <w:pPr>
        <w:contextualSpacing/>
      </w:pPr>
      <w:r w:rsidRPr="00211672">
        <w:t>*20</w:t>
      </w:r>
    </w:p>
    <w:p w:rsidR="00713003" w:rsidRPr="00211672" w:rsidRDefault="00713003" w:rsidP="00713003">
      <w:pPr>
        <w:contextualSpacing/>
      </w:pPr>
    </w:p>
    <w:p w:rsidR="00713003" w:rsidRPr="00211672" w:rsidRDefault="00713003" w:rsidP="00713003">
      <w:pPr>
        <w:contextualSpacing/>
      </w:pPr>
      <w:r w:rsidRPr="00211672">
        <w:t>2</w:t>
      </w:r>
      <w:r w:rsidR="0088245F">
        <w:t>3</w:t>
      </w:r>
      <w:r w:rsidRPr="00211672">
        <w:t xml:space="preserve">. ____ percent of the common people comprise the masses. </w:t>
      </w:r>
    </w:p>
    <w:p w:rsidR="00713003" w:rsidRPr="00211672" w:rsidRDefault="00713003" w:rsidP="00713003">
      <w:pPr>
        <w:contextualSpacing/>
      </w:pPr>
      <w:r w:rsidRPr="00211672">
        <w:lastRenderedPageBreak/>
        <w:t>* 70</w:t>
      </w:r>
    </w:p>
    <w:p w:rsidR="00713003" w:rsidRPr="00211672" w:rsidRDefault="00713003" w:rsidP="00713003">
      <w:pPr>
        <w:contextualSpacing/>
      </w:pPr>
    </w:p>
    <w:p w:rsidR="00713003" w:rsidRPr="00211672" w:rsidRDefault="00713003" w:rsidP="00713003">
      <w:pPr>
        <w:contextualSpacing/>
      </w:pPr>
      <w:r w:rsidRPr="00211672">
        <w:t>2</w:t>
      </w:r>
      <w:r w:rsidR="0088245F">
        <w:t>4</w:t>
      </w:r>
      <w:r w:rsidRPr="00211672">
        <w:t xml:space="preserve">. __________________ is when members of groups which are relatively powerless in society accept beliefs that work against their self-interests.  </w:t>
      </w:r>
    </w:p>
    <w:p w:rsidR="00713003" w:rsidRPr="00211672" w:rsidRDefault="00713003" w:rsidP="00713003">
      <w:pPr>
        <w:contextualSpacing/>
      </w:pPr>
      <w:r w:rsidRPr="00211672">
        <w:t>* False Consciousness</w:t>
      </w:r>
    </w:p>
    <w:p w:rsidR="00713003" w:rsidRPr="00211672" w:rsidRDefault="00713003" w:rsidP="00713003">
      <w:pPr>
        <w:contextualSpacing/>
      </w:pPr>
    </w:p>
    <w:p w:rsidR="00713003" w:rsidRPr="00211672" w:rsidRDefault="00713003" w:rsidP="00713003">
      <w:pPr>
        <w:contextualSpacing/>
      </w:pPr>
      <w:r w:rsidRPr="00211672">
        <w:t>2</w:t>
      </w:r>
      <w:r w:rsidR="0088245F">
        <w:t>5</w:t>
      </w:r>
      <w:r w:rsidRPr="00211672">
        <w:t xml:space="preserve">. Typically our ignorance is played upon and erroneous information is provided in a calculated manner by the __________for the further gain of their goals.  </w:t>
      </w:r>
    </w:p>
    <w:p w:rsidR="00713003" w:rsidRPr="00211672" w:rsidRDefault="00713003" w:rsidP="00713003">
      <w:pPr>
        <w:contextualSpacing/>
      </w:pPr>
      <w:r w:rsidRPr="00211672">
        <w:t>* power elite</w:t>
      </w:r>
    </w:p>
    <w:p w:rsidR="00713003" w:rsidRPr="00211672" w:rsidRDefault="00713003" w:rsidP="00713003">
      <w:pPr>
        <w:contextualSpacing/>
      </w:pPr>
    </w:p>
    <w:p w:rsidR="00713003" w:rsidRPr="00211672" w:rsidRDefault="00713003" w:rsidP="00713003">
      <w:pPr>
        <w:contextualSpacing/>
      </w:pPr>
      <w:r w:rsidRPr="00211672">
        <w:t>2</w:t>
      </w:r>
      <w:r w:rsidR="0088245F">
        <w:t>6</w:t>
      </w:r>
      <w:r w:rsidRPr="00211672">
        <w:t>. _________________</w:t>
      </w:r>
      <w:proofErr w:type="gramStart"/>
      <w:r w:rsidRPr="00211672">
        <w:t>_  is</w:t>
      </w:r>
      <w:proofErr w:type="gramEnd"/>
      <w:r w:rsidRPr="00211672">
        <w:t xml:space="preserve"> a political system where a small power elite controls virtually every aspect of the personal and larger social levels of society. </w:t>
      </w:r>
    </w:p>
    <w:p w:rsidR="00713003" w:rsidRPr="00211672" w:rsidRDefault="00713003" w:rsidP="00713003">
      <w:pPr>
        <w:contextualSpacing/>
      </w:pPr>
      <w:r w:rsidRPr="00211672">
        <w:t>* Totalitarian Government</w:t>
      </w:r>
    </w:p>
    <w:p w:rsidR="00713003" w:rsidRPr="00211672" w:rsidRDefault="00713003" w:rsidP="00713003">
      <w:pPr>
        <w:contextualSpacing/>
      </w:pPr>
    </w:p>
    <w:p w:rsidR="00713003" w:rsidRPr="00211672" w:rsidRDefault="00713003" w:rsidP="00713003">
      <w:pPr>
        <w:contextualSpacing/>
      </w:pPr>
      <w:r w:rsidRPr="00211672">
        <w:t>2</w:t>
      </w:r>
      <w:r w:rsidR="0088245F">
        <w:t>7</w:t>
      </w:r>
      <w:r w:rsidRPr="00211672">
        <w:t>. Nazi Germany, North Korea, Russia in Stalin’s era, are examples of _______________.</w:t>
      </w:r>
    </w:p>
    <w:p w:rsidR="00713003" w:rsidRPr="00211672" w:rsidRDefault="00713003" w:rsidP="00713003">
      <w:pPr>
        <w:contextualSpacing/>
      </w:pPr>
      <w:r w:rsidRPr="00211672">
        <w:t>* Totalitarian Government</w:t>
      </w:r>
    </w:p>
    <w:p w:rsidR="00713003" w:rsidRPr="00211672" w:rsidRDefault="00713003" w:rsidP="00713003">
      <w:pPr>
        <w:contextualSpacing/>
      </w:pPr>
    </w:p>
    <w:p w:rsidR="00713003" w:rsidRPr="00211672" w:rsidRDefault="0088245F" w:rsidP="00713003">
      <w:pPr>
        <w:contextualSpacing/>
      </w:pPr>
      <w:r>
        <w:t>28</w:t>
      </w:r>
      <w:r w:rsidR="00713003" w:rsidRPr="00211672">
        <w:t xml:space="preserve">. ________________ involves placing the news story into a preexisting frame of reference for the public, so that they understand it as journalists would have it be understood.  </w:t>
      </w:r>
    </w:p>
    <w:p w:rsidR="00713003" w:rsidRPr="00211672" w:rsidRDefault="00713003" w:rsidP="00713003">
      <w:pPr>
        <w:contextualSpacing/>
      </w:pPr>
      <w:r w:rsidRPr="00211672">
        <w:t>* Framing</w:t>
      </w:r>
    </w:p>
    <w:p w:rsidR="00713003" w:rsidRPr="00211672" w:rsidRDefault="00713003" w:rsidP="00713003">
      <w:pPr>
        <w:contextualSpacing/>
      </w:pPr>
    </w:p>
    <w:p w:rsidR="00713003" w:rsidRPr="00211672" w:rsidRDefault="0088245F" w:rsidP="00713003">
      <w:pPr>
        <w:contextualSpacing/>
      </w:pPr>
      <w:r>
        <w:t>29</w:t>
      </w:r>
      <w:r w:rsidR="00713003" w:rsidRPr="00211672">
        <w:t xml:space="preserve">. ________________ is the processes of selecting and screening topics which will be presented to the general public.  </w:t>
      </w:r>
    </w:p>
    <w:p w:rsidR="00713003" w:rsidRPr="00211672" w:rsidRDefault="00713003" w:rsidP="00713003">
      <w:pPr>
        <w:contextualSpacing/>
      </w:pPr>
      <w:r w:rsidRPr="00211672">
        <w:t>* Agenda setting</w:t>
      </w:r>
    </w:p>
    <w:p w:rsidR="00713003" w:rsidRPr="00211672" w:rsidRDefault="00713003" w:rsidP="00713003">
      <w:pPr>
        <w:contextualSpacing/>
      </w:pPr>
    </w:p>
    <w:p w:rsidR="00713003" w:rsidRPr="00211672" w:rsidRDefault="0088245F" w:rsidP="00713003">
      <w:pPr>
        <w:contextualSpacing/>
      </w:pPr>
      <w:r>
        <w:t>30</w:t>
      </w:r>
      <w:r w:rsidR="00713003" w:rsidRPr="00211672">
        <w:t xml:space="preserve">. _______________ is the design and construction of the news story.  </w:t>
      </w:r>
    </w:p>
    <w:p w:rsidR="00713003" w:rsidRPr="00211672" w:rsidRDefault="00713003" w:rsidP="00713003">
      <w:pPr>
        <w:contextualSpacing/>
      </w:pPr>
      <w:r w:rsidRPr="00211672">
        <w:t>* Formatting</w:t>
      </w:r>
    </w:p>
    <w:p w:rsidR="00713003" w:rsidRPr="00211672" w:rsidRDefault="00713003" w:rsidP="00713003">
      <w:pPr>
        <w:contextualSpacing/>
      </w:pPr>
    </w:p>
    <w:p w:rsidR="00713003" w:rsidRPr="00211672" w:rsidRDefault="00713003" w:rsidP="00713003">
      <w:pPr>
        <w:contextualSpacing/>
      </w:pPr>
      <w:r w:rsidRPr="00211672">
        <w:t>3</w:t>
      </w:r>
      <w:r w:rsidR="0088245F">
        <w:t>1</w:t>
      </w:r>
      <w:r w:rsidRPr="00211672">
        <w:t>. __________________ is ordering news stories in such a way as to present a thematic message.</w:t>
      </w:r>
    </w:p>
    <w:p w:rsidR="00713003" w:rsidRPr="00211672" w:rsidRDefault="00713003" w:rsidP="00713003">
      <w:pPr>
        <w:contextualSpacing/>
      </w:pPr>
      <w:r w:rsidRPr="00211672">
        <w:t>* Sequencing</w:t>
      </w:r>
    </w:p>
    <w:p w:rsidR="00713003" w:rsidRPr="00211672" w:rsidRDefault="00713003" w:rsidP="00713003">
      <w:pPr>
        <w:contextualSpacing/>
      </w:pPr>
    </w:p>
    <w:p w:rsidR="00713003" w:rsidRPr="00211672" w:rsidRDefault="00713003" w:rsidP="00713003">
      <w:pPr>
        <w:contextualSpacing/>
      </w:pPr>
      <w:r w:rsidRPr="00211672">
        <w:t>3</w:t>
      </w:r>
      <w:r w:rsidR="0088245F">
        <w:t>2</w:t>
      </w:r>
      <w:r w:rsidRPr="00211672">
        <w:t xml:space="preserve">. _____________ metaphor was used to describe how the power elite control and shape many </w:t>
      </w:r>
      <w:proofErr w:type="gramStart"/>
      <w:r w:rsidRPr="00211672">
        <w:t>aspect</w:t>
      </w:r>
      <w:proofErr w:type="gramEnd"/>
      <w:r w:rsidRPr="00211672">
        <w:t xml:space="preserve"> in our society.</w:t>
      </w:r>
    </w:p>
    <w:p w:rsidR="00713003" w:rsidRPr="00211672" w:rsidRDefault="00713003" w:rsidP="00713003">
      <w:pPr>
        <w:contextualSpacing/>
      </w:pPr>
      <w:r w:rsidRPr="00211672">
        <w:t>* coffee filter or filtering</w:t>
      </w:r>
    </w:p>
    <w:p w:rsidR="00713003" w:rsidRPr="00211672" w:rsidRDefault="00713003" w:rsidP="00713003">
      <w:pPr>
        <w:contextualSpacing/>
      </w:pPr>
    </w:p>
    <w:p w:rsidR="00713003" w:rsidRPr="00211672" w:rsidRDefault="0088245F" w:rsidP="00713003">
      <w:pPr>
        <w:contextualSpacing/>
      </w:pPr>
      <w:r>
        <w:t xml:space="preserve"> </w:t>
      </w:r>
    </w:p>
    <w:p w:rsidR="00713003" w:rsidRPr="00211672" w:rsidRDefault="00713003" w:rsidP="00713003">
      <w:pPr>
        <w:contextualSpacing/>
      </w:pPr>
    </w:p>
    <w:p w:rsidR="00713003" w:rsidRPr="00211672" w:rsidRDefault="0088245F" w:rsidP="00713003">
      <w:pPr>
        <w:contextualSpacing/>
      </w:pPr>
      <w:r>
        <w:t xml:space="preserve"> </w:t>
      </w:r>
    </w:p>
    <w:p w:rsidR="00713003" w:rsidRPr="00211672" w:rsidRDefault="0088245F" w:rsidP="00713003">
      <w:pPr>
        <w:contextualSpacing/>
      </w:pPr>
      <w:r>
        <w:t xml:space="preserve"> </w:t>
      </w:r>
    </w:p>
    <w:p w:rsidR="00713003" w:rsidRDefault="00713003" w:rsidP="004A49FD"/>
    <w:p w:rsidR="00526D5B" w:rsidRDefault="00526D5B" w:rsidP="004A49FD"/>
    <w:p w:rsidR="00526D5B" w:rsidRDefault="00526D5B" w:rsidP="004A49FD"/>
    <w:p w:rsidR="00526D5B" w:rsidRDefault="00526D5B" w:rsidP="004A49FD"/>
    <w:p w:rsidR="00526D5B" w:rsidRDefault="00526D5B" w:rsidP="004A49FD"/>
    <w:p w:rsidR="00526D5B" w:rsidRDefault="00526D5B" w:rsidP="004A49FD"/>
    <w:p w:rsidR="00713003" w:rsidRPr="00F001EF" w:rsidRDefault="00713003" w:rsidP="00713003">
      <w:pPr>
        <w:jc w:val="center"/>
        <w:rPr>
          <w:b/>
          <w:sz w:val="40"/>
          <w:szCs w:val="40"/>
        </w:rPr>
      </w:pPr>
      <w:r w:rsidRPr="00F001EF">
        <w:rPr>
          <w:b/>
          <w:sz w:val="40"/>
          <w:szCs w:val="40"/>
        </w:rPr>
        <w:lastRenderedPageBreak/>
        <w:t>Chapter 17: Population</w:t>
      </w:r>
    </w:p>
    <w:p w:rsidR="00713003" w:rsidRDefault="00713003" w:rsidP="00713003"/>
    <w:p w:rsidR="00713003" w:rsidRPr="00F001EF" w:rsidRDefault="00713003" w:rsidP="00713003">
      <w:pPr>
        <w:rPr>
          <w:b/>
          <w:sz w:val="32"/>
          <w:szCs w:val="32"/>
        </w:rPr>
      </w:pPr>
      <w:r>
        <w:rPr>
          <w:b/>
          <w:sz w:val="32"/>
          <w:szCs w:val="32"/>
        </w:rPr>
        <w:t>Multiple Choice Questions</w:t>
      </w:r>
    </w:p>
    <w:p w:rsidR="00713003" w:rsidRPr="00F001EF" w:rsidRDefault="00713003" w:rsidP="00713003"/>
    <w:p w:rsidR="00713003" w:rsidRPr="00F001EF" w:rsidRDefault="00713003" w:rsidP="00713003">
      <w:r w:rsidRPr="00F001EF">
        <w:t xml:space="preserve">1. __________________ is the scientific study of population growth and change.  </w:t>
      </w:r>
    </w:p>
    <w:p w:rsidR="00713003" w:rsidRPr="00F001EF" w:rsidRDefault="00713003" w:rsidP="00713003">
      <w:r w:rsidRPr="00F001EF">
        <w:t>a. Census</w:t>
      </w:r>
    </w:p>
    <w:p w:rsidR="00713003" w:rsidRPr="00F001EF" w:rsidRDefault="00713003" w:rsidP="00713003">
      <w:r w:rsidRPr="00F001EF">
        <w:t>b. Population Poll</w:t>
      </w:r>
    </w:p>
    <w:p w:rsidR="00713003" w:rsidRPr="00F001EF" w:rsidRDefault="00713003" w:rsidP="00713003">
      <w:r w:rsidRPr="00F001EF">
        <w:t>*c. Demography</w:t>
      </w:r>
    </w:p>
    <w:p w:rsidR="00713003" w:rsidRPr="00F001EF" w:rsidRDefault="00713003" w:rsidP="00713003">
      <w:r w:rsidRPr="00F001EF">
        <w:t>d. Enumeration</w:t>
      </w:r>
    </w:p>
    <w:p w:rsidR="00713003" w:rsidRPr="00F001EF" w:rsidRDefault="00713003" w:rsidP="00713003"/>
    <w:p w:rsidR="00713003" w:rsidRPr="00F001EF" w:rsidRDefault="00713003" w:rsidP="00713003">
      <w:r w:rsidRPr="00F001EF">
        <w:t>2. Which of these is the MOST accurate summary of what happened after World War II?</w:t>
      </w:r>
    </w:p>
    <w:p w:rsidR="00713003" w:rsidRPr="00F001EF" w:rsidRDefault="00713003" w:rsidP="00713003">
      <w:r w:rsidRPr="00F001EF">
        <w:t>a. After the war, the government relinquished all resources reserved for the war and the general population resumed their “normal” life.</w:t>
      </w:r>
    </w:p>
    <w:p w:rsidR="00713003" w:rsidRPr="00F001EF" w:rsidRDefault="00713003" w:rsidP="00713003">
      <w:r w:rsidRPr="00F001EF">
        <w:t xml:space="preserve">b. Due to the chaos of the war, many struggled many years after the war, especially economically, and the </w:t>
      </w:r>
      <w:proofErr w:type="gramStart"/>
      <w:r w:rsidRPr="00F001EF">
        <w:t>government initiated</w:t>
      </w:r>
      <w:proofErr w:type="gramEnd"/>
      <w:r w:rsidRPr="00F001EF">
        <w:t xml:space="preserve"> programs to offset problems lingering due to hardships caused by the war.</w:t>
      </w:r>
    </w:p>
    <w:p w:rsidR="00713003" w:rsidRPr="00F001EF" w:rsidRDefault="00713003" w:rsidP="00713003">
      <w:r w:rsidRPr="00F001EF">
        <w:t>*c. Marriage rate, divorce rate, and birth rate peaked for about a decade then began to decline.</w:t>
      </w:r>
    </w:p>
    <w:p w:rsidR="00713003" w:rsidRPr="00F001EF" w:rsidRDefault="00713003" w:rsidP="00713003">
      <w:r w:rsidRPr="00F001EF">
        <w:t>d. The marriage rate soared as well as the number of babies per woman.  The high marriage and birth rate continued until the late 60’s.</w:t>
      </w:r>
    </w:p>
    <w:p w:rsidR="00713003" w:rsidRPr="00F001EF" w:rsidRDefault="00713003" w:rsidP="00713003"/>
    <w:p w:rsidR="00713003" w:rsidRPr="00F001EF" w:rsidRDefault="00713003" w:rsidP="00713003">
      <w:r w:rsidRPr="00F001EF">
        <w:t>3. Those who were born between 1946 and 1964 were called the _____________________.</w:t>
      </w:r>
    </w:p>
    <w:p w:rsidR="00713003" w:rsidRPr="00F001EF" w:rsidRDefault="00713003" w:rsidP="00713003">
      <w:r w:rsidRPr="00F001EF">
        <w:t>a. Millennials</w:t>
      </w:r>
    </w:p>
    <w:p w:rsidR="00713003" w:rsidRPr="00F001EF" w:rsidRDefault="00713003" w:rsidP="00713003">
      <w:r w:rsidRPr="00F001EF">
        <w:t>b. Hippie generation</w:t>
      </w:r>
    </w:p>
    <w:p w:rsidR="00713003" w:rsidRPr="00F001EF" w:rsidRDefault="00713003" w:rsidP="00713003">
      <w:r w:rsidRPr="00F001EF">
        <w:t>c. Flower Children</w:t>
      </w:r>
    </w:p>
    <w:p w:rsidR="00713003" w:rsidRPr="00F001EF" w:rsidRDefault="00713003" w:rsidP="00713003">
      <w:r w:rsidRPr="00F001EF">
        <w:t>*d. Baby Boom Generation</w:t>
      </w:r>
    </w:p>
    <w:p w:rsidR="00713003" w:rsidRPr="00F001EF" w:rsidRDefault="00713003" w:rsidP="00713003"/>
    <w:p w:rsidR="00713003" w:rsidRPr="00F001EF" w:rsidRDefault="00713003" w:rsidP="00713003">
      <w:r w:rsidRPr="00F001EF">
        <w:t>4. Which of these is NOT one of the causes for the spike in the birth rate after the war?</w:t>
      </w:r>
    </w:p>
    <w:p w:rsidR="00713003" w:rsidRPr="00F001EF" w:rsidRDefault="00713003" w:rsidP="00713003">
      <w:r w:rsidRPr="00F001EF">
        <w:t>a. long-term separation of family members from one another</w:t>
      </w:r>
    </w:p>
    <w:p w:rsidR="00713003" w:rsidRPr="00F001EF" w:rsidRDefault="00713003" w:rsidP="00713003">
      <w:r w:rsidRPr="00F001EF">
        <w:t>b. deep shifts toward conservative values</w:t>
      </w:r>
    </w:p>
    <w:p w:rsidR="00713003" w:rsidRPr="00F001EF" w:rsidRDefault="00713003" w:rsidP="00713003">
      <w:r w:rsidRPr="00F001EF">
        <w:t>c. millions of deaths caused by the war</w:t>
      </w:r>
    </w:p>
    <w:p w:rsidR="00713003" w:rsidRPr="00F001EF" w:rsidRDefault="00713003" w:rsidP="00713003">
      <w:r w:rsidRPr="00F001EF">
        <w:t>*d. all of the above were causes of the spike</w:t>
      </w:r>
    </w:p>
    <w:p w:rsidR="00713003" w:rsidRPr="00F001EF" w:rsidRDefault="00713003" w:rsidP="00713003"/>
    <w:p w:rsidR="00713003" w:rsidRPr="00F001EF" w:rsidRDefault="00713003" w:rsidP="00713003">
      <w:r w:rsidRPr="00F001EF">
        <w:t>5. Which of these is the correct formula for determining population change?</w:t>
      </w:r>
    </w:p>
    <w:p w:rsidR="00713003" w:rsidRPr="00F001EF" w:rsidRDefault="00713003" w:rsidP="00713003">
      <w:r w:rsidRPr="00F001EF">
        <w:t>a. (Births–Deaths) + [(In-Migration) – (Out Migration)] = Population Change</w:t>
      </w:r>
    </w:p>
    <w:p w:rsidR="00713003" w:rsidRPr="00F001EF" w:rsidRDefault="00713003" w:rsidP="00713003">
      <w:r w:rsidRPr="00F001EF">
        <w:t>*b. (Births–Deaths) +/- [(In-Migration) – (Out Migration)] = Population Change</w:t>
      </w:r>
    </w:p>
    <w:p w:rsidR="00713003" w:rsidRPr="00F001EF" w:rsidRDefault="00713003" w:rsidP="00713003">
      <w:r w:rsidRPr="00F001EF">
        <w:t>c. [(In-Migration) – (Out Migration)] – (Births–Deaths) = Population Change</w:t>
      </w:r>
    </w:p>
    <w:p w:rsidR="00713003" w:rsidRPr="00F001EF" w:rsidRDefault="00713003" w:rsidP="00713003">
      <w:r w:rsidRPr="00F001EF">
        <w:t>d. [(In-Migration) – (Out Migration)] + (Births–Deaths) = Population Change</w:t>
      </w:r>
    </w:p>
    <w:p w:rsidR="00713003" w:rsidRPr="00F001EF" w:rsidRDefault="00713003" w:rsidP="00713003"/>
    <w:p w:rsidR="00713003" w:rsidRPr="00F001EF" w:rsidRDefault="00713003" w:rsidP="00713003">
      <w:r w:rsidRPr="00F001EF">
        <w:t xml:space="preserve">6. _________________ refers to all births minus all the deaths in a given population over a given time period.  </w:t>
      </w:r>
    </w:p>
    <w:p w:rsidR="00713003" w:rsidRPr="00F001EF" w:rsidRDefault="00713003" w:rsidP="00713003">
      <w:r w:rsidRPr="00F001EF">
        <w:t>*a. Natural increase</w:t>
      </w:r>
    </w:p>
    <w:p w:rsidR="00713003" w:rsidRPr="00F001EF" w:rsidRDefault="00713003" w:rsidP="00713003">
      <w:r w:rsidRPr="00F001EF">
        <w:t>b. Net increase</w:t>
      </w:r>
    </w:p>
    <w:p w:rsidR="00713003" w:rsidRPr="00F001EF" w:rsidRDefault="00713003" w:rsidP="00713003">
      <w:r w:rsidRPr="00F001EF">
        <w:t>c. Natural enumeration</w:t>
      </w:r>
    </w:p>
    <w:p w:rsidR="00713003" w:rsidRPr="00F001EF" w:rsidRDefault="00713003" w:rsidP="00713003">
      <w:r w:rsidRPr="00F001EF">
        <w:t>d. Natural proliferation</w:t>
      </w:r>
    </w:p>
    <w:p w:rsidR="00713003" w:rsidRPr="00F001EF" w:rsidRDefault="00713003" w:rsidP="00713003"/>
    <w:p w:rsidR="00713003" w:rsidRPr="00F001EF" w:rsidRDefault="00713003" w:rsidP="00713003"/>
    <w:p w:rsidR="00713003" w:rsidRPr="00F001EF" w:rsidRDefault="00713003" w:rsidP="00713003">
      <w:r w:rsidRPr="00F001EF">
        <w:t>7. This part of the “determining population change” formula, (Births-Deaths) is called ________________.</w:t>
      </w:r>
    </w:p>
    <w:p w:rsidR="00713003" w:rsidRPr="00F001EF" w:rsidRDefault="00713003" w:rsidP="00713003">
      <w:r w:rsidRPr="00F001EF">
        <w:t>*a. Natural increase</w:t>
      </w:r>
    </w:p>
    <w:p w:rsidR="00713003" w:rsidRPr="00F001EF" w:rsidRDefault="00713003" w:rsidP="00713003">
      <w:r w:rsidRPr="00F001EF">
        <w:t>b. Organic increase</w:t>
      </w:r>
    </w:p>
    <w:p w:rsidR="00713003" w:rsidRPr="00F001EF" w:rsidRDefault="00713003" w:rsidP="00713003">
      <w:r w:rsidRPr="00F001EF">
        <w:t>c. Natural enumeration</w:t>
      </w:r>
    </w:p>
    <w:p w:rsidR="00713003" w:rsidRPr="00F001EF" w:rsidRDefault="00713003" w:rsidP="00713003">
      <w:r w:rsidRPr="00F001EF">
        <w:t>d. Natural proliferation</w:t>
      </w:r>
    </w:p>
    <w:p w:rsidR="00713003" w:rsidRPr="00F001EF" w:rsidRDefault="00713003" w:rsidP="00713003"/>
    <w:p w:rsidR="00713003" w:rsidRPr="00F001EF" w:rsidRDefault="00713003" w:rsidP="00713003">
      <w:r w:rsidRPr="00F001EF">
        <w:t>8. This part of the “determining population change” formula, [(In-Migration)</w:t>
      </w:r>
      <w:proofErr w:type="gramStart"/>
      <w:r w:rsidRPr="00F001EF">
        <w:t>-(</w:t>
      </w:r>
      <w:proofErr w:type="gramEnd"/>
      <w:r w:rsidRPr="00F001EF">
        <w:t>Out Migration)] is called _________________.</w:t>
      </w:r>
    </w:p>
    <w:p w:rsidR="00713003" w:rsidRPr="00F001EF" w:rsidRDefault="00713003" w:rsidP="00713003">
      <w:r w:rsidRPr="00F001EF">
        <w:t>a. Total migration</w:t>
      </w:r>
    </w:p>
    <w:p w:rsidR="00713003" w:rsidRPr="00F001EF" w:rsidRDefault="00713003" w:rsidP="00713003">
      <w:r w:rsidRPr="00F001EF">
        <w:t>b. Gross migration</w:t>
      </w:r>
    </w:p>
    <w:p w:rsidR="00713003" w:rsidRPr="00F001EF" w:rsidRDefault="00713003" w:rsidP="00713003">
      <w:r w:rsidRPr="00F001EF">
        <w:t>*c. Net migration</w:t>
      </w:r>
    </w:p>
    <w:p w:rsidR="00713003" w:rsidRPr="00F001EF" w:rsidRDefault="00713003" w:rsidP="00713003">
      <w:r w:rsidRPr="00F001EF">
        <w:t>d. Natural migration</w:t>
      </w:r>
    </w:p>
    <w:p w:rsidR="00713003" w:rsidRPr="00F001EF" w:rsidRDefault="00713003" w:rsidP="00713003"/>
    <w:p w:rsidR="00713003" w:rsidRPr="00F001EF" w:rsidRDefault="00713003" w:rsidP="00713003">
      <w:r w:rsidRPr="00F001EF">
        <w:t xml:space="preserve">10. _________________ is the formal counting of a population by its government.  </w:t>
      </w:r>
    </w:p>
    <w:p w:rsidR="00713003" w:rsidRPr="00F001EF" w:rsidRDefault="00713003" w:rsidP="00713003">
      <w:r w:rsidRPr="00F001EF">
        <w:t>a. Population Verification</w:t>
      </w:r>
    </w:p>
    <w:p w:rsidR="00713003" w:rsidRPr="00F001EF" w:rsidRDefault="00713003" w:rsidP="00713003">
      <w:r w:rsidRPr="00F001EF">
        <w:t>b. Population Enumeration</w:t>
      </w:r>
    </w:p>
    <w:p w:rsidR="00713003" w:rsidRPr="00F001EF" w:rsidRDefault="00713003" w:rsidP="00713003">
      <w:r w:rsidRPr="00F001EF">
        <w:t>c. Census Verification</w:t>
      </w:r>
    </w:p>
    <w:p w:rsidR="00713003" w:rsidRPr="00F001EF" w:rsidRDefault="00713003" w:rsidP="00713003">
      <w:r w:rsidRPr="00F001EF">
        <w:t>*d. Census Enumeration</w:t>
      </w:r>
    </w:p>
    <w:p w:rsidR="00713003" w:rsidRPr="00F001EF" w:rsidRDefault="00713003" w:rsidP="00713003"/>
    <w:p w:rsidR="00713003" w:rsidRPr="00F001EF" w:rsidRDefault="00713003" w:rsidP="00713003">
      <w:r w:rsidRPr="00F001EF">
        <w:t xml:space="preserve">11. What was the estimated US population in </w:t>
      </w:r>
      <w:r w:rsidR="00FA1536">
        <w:t>2008</w:t>
      </w:r>
      <w:r w:rsidRPr="00F001EF">
        <w:t>?</w:t>
      </w:r>
    </w:p>
    <w:p w:rsidR="00713003" w:rsidRPr="00F001EF" w:rsidRDefault="00713003" w:rsidP="00713003">
      <w:r w:rsidRPr="00F001EF">
        <w:t>a. Almost 300 million</w:t>
      </w:r>
    </w:p>
    <w:p w:rsidR="00713003" w:rsidRPr="00F001EF" w:rsidRDefault="00713003" w:rsidP="00713003">
      <w:r w:rsidRPr="00F001EF">
        <w:t>b. Almost 275 million</w:t>
      </w:r>
    </w:p>
    <w:p w:rsidR="00713003" w:rsidRPr="00F001EF" w:rsidRDefault="00713003" w:rsidP="00713003">
      <w:r w:rsidRPr="00F001EF">
        <w:t xml:space="preserve">*c. Almost </w:t>
      </w:r>
      <w:r w:rsidR="00FA1536">
        <w:t>305</w:t>
      </w:r>
      <w:r w:rsidRPr="00F001EF">
        <w:t xml:space="preserve"> million</w:t>
      </w:r>
    </w:p>
    <w:p w:rsidR="00713003" w:rsidRPr="00F001EF" w:rsidRDefault="00713003" w:rsidP="00713003">
      <w:r w:rsidRPr="00F001EF">
        <w:t>d. Almost 245 million</w:t>
      </w:r>
    </w:p>
    <w:p w:rsidR="00713003" w:rsidRPr="00F001EF" w:rsidRDefault="00713003" w:rsidP="00713003"/>
    <w:p w:rsidR="00713003" w:rsidRPr="00F001EF" w:rsidRDefault="00713003" w:rsidP="00713003">
      <w:r w:rsidRPr="00F001EF">
        <w:t xml:space="preserve">12. What was the estimated U.S. population in </w:t>
      </w:r>
      <w:r w:rsidR="00FA1536">
        <w:t>200</w:t>
      </w:r>
      <w:r w:rsidRPr="00F001EF">
        <w:t>9?</w:t>
      </w:r>
    </w:p>
    <w:p w:rsidR="00713003" w:rsidRPr="00F001EF" w:rsidRDefault="00713003" w:rsidP="00713003">
      <w:r w:rsidRPr="00F001EF">
        <w:t>a. Just below 300 million</w:t>
      </w:r>
    </w:p>
    <w:p w:rsidR="00713003" w:rsidRPr="00F001EF" w:rsidRDefault="00713003" w:rsidP="00713003">
      <w:r w:rsidRPr="00F001EF">
        <w:t xml:space="preserve">*b. Just over </w:t>
      </w:r>
      <w:r w:rsidR="00FA1536">
        <w:t>307</w:t>
      </w:r>
      <w:r w:rsidRPr="00F001EF">
        <w:t xml:space="preserve"> million</w:t>
      </w:r>
    </w:p>
    <w:p w:rsidR="00713003" w:rsidRPr="00F001EF" w:rsidRDefault="00713003" w:rsidP="00713003">
      <w:r w:rsidRPr="00F001EF">
        <w:t>c. About 250 million</w:t>
      </w:r>
    </w:p>
    <w:p w:rsidR="00713003" w:rsidRPr="00F001EF" w:rsidRDefault="00713003" w:rsidP="00713003">
      <w:r w:rsidRPr="00F001EF">
        <w:t>d. Almost 245 million</w:t>
      </w:r>
    </w:p>
    <w:p w:rsidR="00713003" w:rsidRPr="00F001EF" w:rsidRDefault="00713003" w:rsidP="00713003"/>
    <w:p w:rsidR="00713003" w:rsidRPr="00F001EF" w:rsidRDefault="00713003" w:rsidP="00713003">
      <w:r w:rsidRPr="00F001EF">
        <w:t>13. Which country has the largest population in the world?</w:t>
      </w:r>
    </w:p>
    <w:p w:rsidR="00713003" w:rsidRPr="00F001EF" w:rsidRDefault="00713003" w:rsidP="00713003">
      <w:r w:rsidRPr="00F001EF">
        <w:t>a. India</w:t>
      </w:r>
    </w:p>
    <w:p w:rsidR="00713003" w:rsidRPr="00F001EF" w:rsidRDefault="00713003" w:rsidP="00713003">
      <w:r w:rsidRPr="00F001EF">
        <w:t>b. United States</w:t>
      </w:r>
    </w:p>
    <w:p w:rsidR="00713003" w:rsidRPr="00F001EF" w:rsidRDefault="00713003" w:rsidP="00713003">
      <w:r w:rsidRPr="00F001EF">
        <w:t>*c. China</w:t>
      </w:r>
    </w:p>
    <w:p w:rsidR="00713003" w:rsidRPr="00F001EF" w:rsidRDefault="00713003" w:rsidP="00713003">
      <w:r w:rsidRPr="00F001EF">
        <w:t>d. Indonesia</w:t>
      </w:r>
    </w:p>
    <w:p w:rsidR="00713003" w:rsidRPr="00F001EF" w:rsidRDefault="00713003" w:rsidP="00713003"/>
    <w:p w:rsidR="00713003" w:rsidRPr="00F001EF" w:rsidRDefault="00713003" w:rsidP="00713003">
      <w:r w:rsidRPr="00F001EF">
        <w:t>14. By estimation, which country will be most populated in the world in 2</w:t>
      </w:r>
      <w:r w:rsidR="00FA1536">
        <w:t>10</w:t>
      </w:r>
      <w:r w:rsidRPr="00F001EF">
        <w:t>0?</w:t>
      </w:r>
    </w:p>
    <w:p w:rsidR="00713003" w:rsidRPr="00F001EF" w:rsidRDefault="00713003" w:rsidP="00713003">
      <w:r w:rsidRPr="00F001EF">
        <w:t>*a. India</w:t>
      </w:r>
    </w:p>
    <w:p w:rsidR="00713003" w:rsidRPr="00F001EF" w:rsidRDefault="00713003" w:rsidP="00713003">
      <w:r w:rsidRPr="00F001EF">
        <w:t>b. United States</w:t>
      </w:r>
    </w:p>
    <w:p w:rsidR="00713003" w:rsidRPr="00F001EF" w:rsidRDefault="00713003" w:rsidP="00713003">
      <w:r w:rsidRPr="00F001EF">
        <w:t>c. China</w:t>
      </w:r>
    </w:p>
    <w:p w:rsidR="00713003" w:rsidRPr="00F001EF" w:rsidRDefault="00713003" w:rsidP="00713003">
      <w:r w:rsidRPr="00F001EF">
        <w:t>d. Indonesia</w:t>
      </w:r>
    </w:p>
    <w:p w:rsidR="00713003" w:rsidRPr="00F001EF" w:rsidRDefault="00713003" w:rsidP="00713003"/>
    <w:p w:rsidR="00713003" w:rsidRPr="00F001EF" w:rsidRDefault="00713003" w:rsidP="00713003">
      <w:r w:rsidRPr="00F001EF">
        <w:t>15. Where does US rank in The Ten Most Populated Countries in the World in year 2008?</w:t>
      </w:r>
    </w:p>
    <w:p w:rsidR="00713003" w:rsidRPr="00F001EF" w:rsidRDefault="00713003" w:rsidP="00713003">
      <w:r w:rsidRPr="00F001EF">
        <w:lastRenderedPageBreak/>
        <w:t>*a. 3rd</w:t>
      </w:r>
    </w:p>
    <w:p w:rsidR="00713003" w:rsidRPr="00F001EF" w:rsidRDefault="00713003" w:rsidP="00713003">
      <w:r w:rsidRPr="00F001EF">
        <w:t>b. 4th</w:t>
      </w:r>
    </w:p>
    <w:p w:rsidR="00713003" w:rsidRPr="00F001EF" w:rsidRDefault="00713003" w:rsidP="00713003">
      <w:r w:rsidRPr="00F001EF">
        <w:t>c. 5th</w:t>
      </w:r>
    </w:p>
    <w:p w:rsidR="00713003" w:rsidRPr="00F001EF" w:rsidRDefault="00713003" w:rsidP="00713003">
      <w:r w:rsidRPr="00F001EF">
        <w:t>d. 6th</w:t>
      </w:r>
    </w:p>
    <w:p w:rsidR="00713003" w:rsidRPr="00F001EF" w:rsidRDefault="00713003" w:rsidP="00713003"/>
    <w:p w:rsidR="00713003" w:rsidRPr="00F001EF" w:rsidRDefault="00713003" w:rsidP="00713003">
      <w:r w:rsidRPr="00F001EF">
        <w:t>16. By estimation, where would US rank in The Ten Most Populated Countries in the World in year 2050?</w:t>
      </w:r>
    </w:p>
    <w:p w:rsidR="00713003" w:rsidRPr="00F001EF" w:rsidRDefault="00713003" w:rsidP="00713003">
      <w:r w:rsidRPr="00F001EF">
        <w:t>*a. 3rd</w:t>
      </w:r>
    </w:p>
    <w:p w:rsidR="00713003" w:rsidRPr="00F001EF" w:rsidRDefault="00713003" w:rsidP="00713003">
      <w:r w:rsidRPr="00F001EF">
        <w:t>b. 4th</w:t>
      </w:r>
    </w:p>
    <w:p w:rsidR="00713003" w:rsidRPr="00F001EF" w:rsidRDefault="00713003" w:rsidP="00713003">
      <w:r w:rsidRPr="00F001EF">
        <w:t>c. 5th</w:t>
      </w:r>
    </w:p>
    <w:p w:rsidR="00713003" w:rsidRPr="00F001EF" w:rsidRDefault="00713003" w:rsidP="00713003">
      <w:r w:rsidRPr="00F001EF">
        <w:t>d. 6th</w:t>
      </w:r>
    </w:p>
    <w:p w:rsidR="00713003" w:rsidRPr="00F001EF" w:rsidRDefault="00713003" w:rsidP="00713003"/>
    <w:p w:rsidR="00713003" w:rsidRPr="00F001EF" w:rsidRDefault="00713003" w:rsidP="00713003">
      <w:r w:rsidRPr="00F001EF">
        <w:t>17. By estimation, which country/</w:t>
      </w:r>
      <w:proofErr w:type="spellStart"/>
      <w:r w:rsidRPr="00F001EF">
        <w:t>ies</w:t>
      </w:r>
      <w:proofErr w:type="spellEnd"/>
      <w:r w:rsidRPr="00F001EF">
        <w:t xml:space="preserve"> will not be in The Ten Most Populated Countries in the World in year 2050?</w:t>
      </w:r>
    </w:p>
    <w:p w:rsidR="00713003" w:rsidRPr="00F001EF" w:rsidRDefault="00713003" w:rsidP="00713003">
      <w:r w:rsidRPr="00F001EF">
        <w:t>a. Japan</w:t>
      </w:r>
    </w:p>
    <w:p w:rsidR="00713003" w:rsidRPr="00F001EF" w:rsidRDefault="00713003" w:rsidP="00713003">
      <w:r w:rsidRPr="00F001EF">
        <w:t>b. Brazil</w:t>
      </w:r>
    </w:p>
    <w:p w:rsidR="00713003" w:rsidRPr="00F001EF" w:rsidRDefault="00713003" w:rsidP="00713003">
      <w:r w:rsidRPr="00F001EF">
        <w:t>c. Russia</w:t>
      </w:r>
    </w:p>
    <w:p w:rsidR="00713003" w:rsidRPr="00F001EF" w:rsidRDefault="00713003" w:rsidP="00713003">
      <w:r w:rsidRPr="00F001EF">
        <w:t>*d. both a &amp; c</w:t>
      </w:r>
    </w:p>
    <w:p w:rsidR="00713003" w:rsidRPr="00F001EF" w:rsidRDefault="00713003" w:rsidP="00713003"/>
    <w:p w:rsidR="00713003" w:rsidRPr="00F001EF" w:rsidRDefault="00713003" w:rsidP="00713003">
      <w:r w:rsidRPr="00F001EF">
        <w:t xml:space="preserve">18. _____________________ is the number of live births per 1,000 people living in the population.  </w:t>
      </w:r>
    </w:p>
    <w:p w:rsidR="00713003" w:rsidRPr="00F001EF" w:rsidRDefault="00713003" w:rsidP="00713003">
      <w:r w:rsidRPr="00F001EF">
        <w:t>a. General Fertility Rate</w:t>
      </w:r>
    </w:p>
    <w:p w:rsidR="00713003" w:rsidRPr="00F001EF" w:rsidRDefault="00713003" w:rsidP="00713003">
      <w:r w:rsidRPr="00F001EF">
        <w:t xml:space="preserve">b. General Birth Rate </w:t>
      </w:r>
    </w:p>
    <w:p w:rsidR="00713003" w:rsidRPr="00F001EF" w:rsidRDefault="00713003" w:rsidP="00713003">
      <w:r w:rsidRPr="00F001EF">
        <w:t>c. Crude Fertility Rate</w:t>
      </w:r>
    </w:p>
    <w:p w:rsidR="00713003" w:rsidRPr="00F001EF" w:rsidRDefault="00713003" w:rsidP="00713003">
      <w:r w:rsidRPr="00F001EF">
        <w:t>*d. Crude Birth Rate</w:t>
      </w:r>
    </w:p>
    <w:p w:rsidR="00713003" w:rsidRPr="00F001EF" w:rsidRDefault="00713003" w:rsidP="00713003"/>
    <w:p w:rsidR="00713003" w:rsidRPr="00F001EF" w:rsidRDefault="00713003" w:rsidP="00713003">
      <w:r w:rsidRPr="00F001EF">
        <w:t xml:space="preserve">19. Since </w:t>
      </w:r>
      <w:r w:rsidR="00FA1536">
        <w:t>2018</w:t>
      </w:r>
      <w:r w:rsidRPr="00F001EF">
        <w:t>, which state led with the highest birth rate?</w:t>
      </w:r>
    </w:p>
    <w:p w:rsidR="00713003" w:rsidRPr="00F001EF" w:rsidRDefault="00713003" w:rsidP="00713003">
      <w:r w:rsidRPr="00F001EF">
        <w:t>a. Alaska</w:t>
      </w:r>
    </w:p>
    <w:p w:rsidR="00713003" w:rsidRPr="00F001EF" w:rsidRDefault="00713003" w:rsidP="00713003">
      <w:r w:rsidRPr="00F001EF">
        <w:t>b. Vermont</w:t>
      </w:r>
    </w:p>
    <w:p w:rsidR="00713003" w:rsidRPr="00F001EF" w:rsidRDefault="00713003" w:rsidP="00713003">
      <w:r w:rsidRPr="00F001EF">
        <w:t>*c. Utah</w:t>
      </w:r>
    </w:p>
    <w:p w:rsidR="00713003" w:rsidRPr="00F001EF" w:rsidRDefault="00713003" w:rsidP="00713003">
      <w:r w:rsidRPr="00F001EF">
        <w:t>d. Maine</w:t>
      </w:r>
    </w:p>
    <w:p w:rsidR="00713003" w:rsidRPr="00F001EF" w:rsidRDefault="00713003" w:rsidP="00713003"/>
    <w:p w:rsidR="00713003" w:rsidRPr="00F001EF" w:rsidRDefault="00713003" w:rsidP="00713003">
      <w:r w:rsidRPr="00F001EF">
        <w:t xml:space="preserve">20. Since </w:t>
      </w:r>
      <w:r w:rsidR="00FA1536">
        <w:t>2018</w:t>
      </w:r>
      <w:r w:rsidRPr="00F001EF">
        <w:t>, which state led with the lowest birth rate?</w:t>
      </w:r>
    </w:p>
    <w:p w:rsidR="00713003" w:rsidRPr="00F001EF" w:rsidRDefault="00713003" w:rsidP="00713003">
      <w:r w:rsidRPr="00F001EF">
        <w:t>a. Alaska</w:t>
      </w:r>
    </w:p>
    <w:p w:rsidR="00713003" w:rsidRPr="00F001EF" w:rsidRDefault="00713003" w:rsidP="00713003">
      <w:r w:rsidRPr="00F001EF">
        <w:t>*b. Vermont</w:t>
      </w:r>
    </w:p>
    <w:p w:rsidR="00713003" w:rsidRPr="00F001EF" w:rsidRDefault="00713003" w:rsidP="00713003">
      <w:r w:rsidRPr="00F001EF">
        <w:t>c. Utah</w:t>
      </w:r>
    </w:p>
    <w:p w:rsidR="00713003" w:rsidRPr="00F001EF" w:rsidRDefault="00713003" w:rsidP="00713003">
      <w:r w:rsidRPr="00F001EF">
        <w:t>d. Maine</w:t>
      </w:r>
    </w:p>
    <w:p w:rsidR="00713003" w:rsidRPr="00F001EF" w:rsidRDefault="00713003" w:rsidP="00713003"/>
    <w:p w:rsidR="00713003" w:rsidRPr="00F001EF" w:rsidRDefault="00713003" w:rsidP="00713003">
      <w:r w:rsidRPr="00F001EF">
        <w:t>22. _________________ is a measure of the number of children born to a woman.</w:t>
      </w:r>
    </w:p>
    <w:p w:rsidR="00713003" w:rsidRPr="00F001EF" w:rsidRDefault="00713003" w:rsidP="00713003">
      <w:r w:rsidRPr="00F001EF">
        <w:t>a. Birth rate</w:t>
      </w:r>
    </w:p>
    <w:p w:rsidR="00713003" w:rsidRPr="00F001EF" w:rsidRDefault="00713003" w:rsidP="00713003">
      <w:r w:rsidRPr="00F001EF">
        <w:t>b. Fecundity</w:t>
      </w:r>
    </w:p>
    <w:p w:rsidR="00713003" w:rsidRPr="00F001EF" w:rsidRDefault="00713003" w:rsidP="00713003">
      <w:r w:rsidRPr="00F001EF">
        <w:t>*c. Fertility</w:t>
      </w:r>
    </w:p>
    <w:p w:rsidR="00713003" w:rsidRPr="00F001EF" w:rsidRDefault="00713003" w:rsidP="00713003">
      <w:r w:rsidRPr="00F001EF">
        <w:t>d. Crude birth rate</w:t>
      </w:r>
    </w:p>
    <w:p w:rsidR="00713003" w:rsidRPr="00F001EF" w:rsidRDefault="00713003" w:rsidP="00713003"/>
    <w:p w:rsidR="00713003" w:rsidRPr="00F001EF" w:rsidRDefault="00713003" w:rsidP="00713003">
      <w:r w:rsidRPr="00F001EF">
        <w:t xml:space="preserve">23. _________________ refers to the total number of children ever born to a woman calculated both individually and at the societal level.  </w:t>
      </w:r>
    </w:p>
    <w:p w:rsidR="00713003" w:rsidRPr="00F001EF" w:rsidRDefault="00713003" w:rsidP="00713003">
      <w:r w:rsidRPr="00F001EF">
        <w:lastRenderedPageBreak/>
        <w:t>a. Total Birth Rate</w:t>
      </w:r>
    </w:p>
    <w:p w:rsidR="00713003" w:rsidRPr="00F001EF" w:rsidRDefault="00713003" w:rsidP="00713003">
      <w:r w:rsidRPr="00F001EF">
        <w:t>b. Total Fecundity Rate</w:t>
      </w:r>
    </w:p>
    <w:p w:rsidR="00713003" w:rsidRPr="00F001EF" w:rsidRDefault="00713003" w:rsidP="00713003">
      <w:r w:rsidRPr="00F001EF">
        <w:t>c. Crude Birth Rate</w:t>
      </w:r>
    </w:p>
    <w:p w:rsidR="00713003" w:rsidRPr="00F001EF" w:rsidRDefault="00713003" w:rsidP="00713003">
      <w:r w:rsidRPr="00F001EF">
        <w:t>*d. Total Fertility Rate</w:t>
      </w:r>
    </w:p>
    <w:p w:rsidR="00713003" w:rsidRPr="00F001EF" w:rsidRDefault="00713003" w:rsidP="00713003"/>
    <w:p w:rsidR="00713003" w:rsidRPr="00F001EF" w:rsidRDefault="00713003" w:rsidP="00713003">
      <w:r w:rsidRPr="00F001EF">
        <w:t>24. Which definition describes the difference/similarity between Crude Birth Rate and Total Fertility Rate?</w:t>
      </w:r>
    </w:p>
    <w:p w:rsidR="00713003" w:rsidRPr="00F001EF" w:rsidRDefault="00713003" w:rsidP="00713003">
      <w:r w:rsidRPr="00F001EF">
        <w:t xml:space="preserve">a. Both means the same </w:t>
      </w:r>
      <w:proofErr w:type="gramStart"/>
      <w:r w:rsidRPr="00F001EF">
        <w:t>thing</w:t>
      </w:r>
      <w:proofErr w:type="gramEnd"/>
      <w:r w:rsidRPr="00F001EF">
        <w:t xml:space="preserve"> but Crude Birth Rate is used in census and Total Fertility Rate used most often in the medical field.</w:t>
      </w:r>
    </w:p>
    <w:p w:rsidR="00713003" w:rsidRPr="00F001EF" w:rsidRDefault="00713003" w:rsidP="00713003">
      <w:r w:rsidRPr="00F001EF">
        <w:t xml:space="preserve">b. Crude Birth Rate is defined as any birth during a given </w:t>
      </w:r>
      <w:proofErr w:type="gramStart"/>
      <w:r w:rsidRPr="00F001EF">
        <w:t>year</w:t>
      </w:r>
      <w:proofErr w:type="gramEnd"/>
      <w:r w:rsidRPr="00F001EF">
        <w:t xml:space="preserve"> but Total Fertility Rate is an average rate of women who can bear children.</w:t>
      </w:r>
    </w:p>
    <w:p w:rsidR="00713003" w:rsidRPr="00F001EF" w:rsidRDefault="00713003" w:rsidP="00713003">
      <w:r w:rsidRPr="00F001EF">
        <w:t xml:space="preserve">*c. Crude Birth Rate represents number of live births within a </w:t>
      </w:r>
      <w:proofErr w:type="gramStart"/>
      <w:r w:rsidRPr="00F001EF">
        <w:t>population</w:t>
      </w:r>
      <w:proofErr w:type="gramEnd"/>
      <w:r w:rsidRPr="00F001EF">
        <w:t xml:space="preserve"> but Total Fertility Rate represents number of live births per women (individually and at societal level).</w:t>
      </w:r>
    </w:p>
    <w:p w:rsidR="00713003" w:rsidRPr="00F001EF" w:rsidRDefault="00713003" w:rsidP="00713003">
      <w:r w:rsidRPr="00F001EF">
        <w:t xml:space="preserve">d. Crude Birth Rate represents number of </w:t>
      </w:r>
      <w:proofErr w:type="gramStart"/>
      <w:r w:rsidRPr="00F001EF">
        <w:t>birth</w:t>
      </w:r>
      <w:proofErr w:type="gramEnd"/>
      <w:r w:rsidRPr="00F001EF">
        <w:t xml:space="preserve"> by women in specific age range but Total Fertility Rate represents number of pregnancies resulting in live births.</w:t>
      </w:r>
    </w:p>
    <w:p w:rsidR="00713003" w:rsidRPr="00F001EF" w:rsidRDefault="00713003" w:rsidP="00713003"/>
    <w:p w:rsidR="00713003" w:rsidRPr="00F001EF" w:rsidRDefault="00713003" w:rsidP="00713003">
      <w:r w:rsidRPr="00F001EF">
        <w:t xml:space="preserve">25. ______________ is the physiological ability to conceive or give birth to children.  </w:t>
      </w:r>
    </w:p>
    <w:p w:rsidR="00713003" w:rsidRPr="00F001EF" w:rsidRDefault="00713003" w:rsidP="00713003">
      <w:r w:rsidRPr="00F001EF">
        <w:t>a. Birth rate</w:t>
      </w:r>
    </w:p>
    <w:p w:rsidR="00713003" w:rsidRPr="00F001EF" w:rsidRDefault="00713003" w:rsidP="00713003">
      <w:r w:rsidRPr="00F001EF">
        <w:t>*b. Fecundity</w:t>
      </w:r>
    </w:p>
    <w:p w:rsidR="00713003" w:rsidRPr="00F001EF" w:rsidRDefault="00713003" w:rsidP="00713003">
      <w:r w:rsidRPr="00F001EF">
        <w:t>c. Fertility</w:t>
      </w:r>
    </w:p>
    <w:p w:rsidR="00713003" w:rsidRPr="00F001EF" w:rsidRDefault="00713003" w:rsidP="00713003">
      <w:r w:rsidRPr="00F001EF">
        <w:t>d. Crude birth rate</w:t>
      </w:r>
    </w:p>
    <w:p w:rsidR="00713003" w:rsidRPr="00F001EF" w:rsidRDefault="00713003" w:rsidP="00713003"/>
    <w:p w:rsidR="00713003" w:rsidRPr="00F001EF" w:rsidRDefault="00713003" w:rsidP="00713003">
      <w:r w:rsidRPr="00F001EF">
        <w:t>26. __________________ are nations with comparably higher wealth than most countries of the world.</w:t>
      </w:r>
    </w:p>
    <w:p w:rsidR="00713003" w:rsidRPr="00F001EF" w:rsidRDefault="00713003" w:rsidP="00713003">
      <w:r w:rsidRPr="00F001EF">
        <w:t>*a. More Developed Nations</w:t>
      </w:r>
    </w:p>
    <w:p w:rsidR="00713003" w:rsidRPr="00F001EF" w:rsidRDefault="00713003" w:rsidP="00713003">
      <w:r w:rsidRPr="00F001EF">
        <w:t>b. Modern Nations</w:t>
      </w:r>
    </w:p>
    <w:p w:rsidR="00713003" w:rsidRPr="00F001EF" w:rsidRDefault="00713003" w:rsidP="00713003">
      <w:r w:rsidRPr="00F001EF">
        <w:t xml:space="preserve">c. </w:t>
      </w:r>
      <w:proofErr w:type="gramStart"/>
      <w:r w:rsidRPr="00F001EF">
        <w:t>Super Powers</w:t>
      </w:r>
      <w:proofErr w:type="gramEnd"/>
    </w:p>
    <w:p w:rsidR="00713003" w:rsidRPr="00F001EF" w:rsidRDefault="00713003" w:rsidP="00713003">
      <w:r w:rsidRPr="00F001EF">
        <w:t>d. Advanced Nations</w:t>
      </w:r>
    </w:p>
    <w:p w:rsidR="00713003" w:rsidRPr="00F001EF" w:rsidRDefault="00713003" w:rsidP="00713003"/>
    <w:p w:rsidR="00713003" w:rsidRPr="00F001EF" w:rsidRDefault="00713003" w:rsidP="00713003">
      <w:r w:rsidRPr="00F001EF">
        <w:t>27. _____________________ refers to nations located near to or south of the Equator which have less wealth and more of the world’s population of inhabitants.</w:t>
      </w:r>
    </w:p>
    <w:p w:rsidR="00713003" w:rsidRPr="00F001EF" w:rsidRDefault="00713003" w:rsidP="00713003">
      <w:r w:rsidRPr="00F001EF">
        <w:t>a. Third World Countries</w:t>
      </w:r>
    </w:p>
    <w:p w:rsidR="00713003" w:rsidRPr="00F001EF" w:rsidRDefault="00713003" w:rsidP="00713003">
      <w:r w:rsidRPr="00F001EF">
        <w:t>b. Industrial Nations</w:t>
      </w:r>
    </w:p>
    <w:p w:rsidR="00713003" w:rsidRPr="00F001EF" w:rsidRDefault="00713003" w:rsidP="00713003">
      <w:r w:rsidRPr="00F001EF">
        <w:t>*c. Less Developed Nations</w:t>
      </w:r>
    </w:p>
    <w:p w:rsidR="00713003" w:rsidRPr="00F001EF" w:rsidRDefault="00713003" w:rsidP="00713003">
      <w:r w:rsidRPr="00F001EF">
        <w:t>d. Traditional Nations</w:t>
      </w:r>
    </w:p>
    <w:p w:rsidR="00713003" w:rsidRPr="00F001EF" w:rsidRDefault="00713003" w:rsidP="00713003"/>
    <w:p w:rsidR="00713003" w:rsidRPr="00F001EF" w:rsidRDefault="00713003" w:rsidP="00713003">
      <w:r w:rsidRPr="00F001EF">
        <w:t xml:space="preserve">28.  Which country has the </w:t>
      </w:r>
      <w:proofErr w:type="gramStart"/>
      <w:r w:rsidRPr="00F001EF">
        <w:t>most strict</w:t>
      </w:r>
      <w:proofErr w:type="gramEnd"/>
      <w:r w:rsidRPr="00F001EF">
        <w:t xml:space="preserve"> fertility policy in the world?</w:t>
      </w:r>
    </w:p>
    <w:p w:rsidR="00713003" w:rsidRPr="00F001EF" w:rsidRDefault="00713003" w:rsidP="00713003">
      <w:r w:rsidRPr="00F001EF">
        <w:t>a. South Korea</w:t>
      </w:r>
    </w:p>
    <w:p w:rsidR="00713003" w:rsidRPr="00F001EF" w:rsidRDefault="00713003" w:rsidP="00713003">
      <w:r w:rsidRPr="00F001EF">
        <w:t>b. Japan</w:t>
      </w:r>
    </w:p>
    <w:p w:rsidR="00713003" w:rsidRPr="00F001EF" w:rsidRDefault="00713003" w:rsidP="00713003">
      <w:r w:rsidRPr="00F001EF">
        <w:t>c. North Korea</w:t>
      </w:r>
    </w:p>
    <w:p w:rsidR="00713003" w:rsidRPr="00F001EF" w:rsidRDefault="00713003" w:rsidP="00713003">
      <w:r w:rsidRPr="00F001EF">
        <w:t>*d. China</w:t>
      </w:r>
    </w:p>
    <w:p w:rsidR="00713003" w:rsidRPr="00F001EF" w:rsidRDefault="00713003" w:rsidP="00713003"/>
    <w:p w:rsidR="00713003" w:rsidRPr="00F001EF" w:rsidRDefault="00713003" w:rsidP="00713003">
      <w:r w:rsidRPr="00F001EF">
        <w:t>29. Which region was the “birth hot spot” of the world?</w:t>
      </w:r>
    </w:p>
    <w:p w:rsidR="00713003" w:rsidRPr="00F001EF" w:rsidRDefault="00713003" w:rsidP="00713003">
      <w:r w:rsidRPr="00F001EF">
        <w:t>a. Asia</w:t>
      </w:r>
    </w:p>
    <w:p w:rsidR="00713003" w:rsidRPr="00F001EF" w:rsidRDefault="00713003" w:rsidP="00713003">
      <w:r w:rsidRPr="00F001EF">
        <w:t>b. Europe</w:t>
      </w:r>
    </w:p>
    <w:p w:rsidR="00713003" w:rsidRPr="00F001EF" w:rsidRDefault="00713003" w:rsidP="00713003">
      <w:r w:rsidRPr="00F001EF">
        <w:t>*c. Africa</w:t>
      </w:r>
    </w:p>
    <w:p w:rsidR="00713003" w:rsidRPr="00F001EF" w:rsidRDefault="00713003" w:rsidP="00713003">
      <w:r w:rsidRPr="00F001EF">
        <w:lastRenderedPageBreak/>
        <w:t>d. America</w:t>
      </w:r>
    </w:p>
    <w:p w:rsidR="00713003" w:rsidRPr="00F001EF" w:rsidRDefault="00713003" w:rsidP="00713003"/>
    <w:p w:rsidR="00713003" w:rsidRPr="00F001EF" w:rsidRDefault="00713003" w:rsidP="00713003">
      <w:r w:rsidRPr="00F001EF">
        <w:t xml:space="preserve">30.  ______________ is the time required for a population to double if the current growth rate continues.  </w:t>
      </w:r>
    </w:p>
    <w:p w:rsidR="00713003" w:rsidRPr="00F001EF" w:rsidRDefault="00713003" w:rsidP="00713003">
      <w:r w:rsidRPr="00F001EF">
        <w:t xml:space="preserve">a. </w:t>
      </w:r>
      <w:proofErr w:type="spellStart"/>
      <w:r w:rsidRPr="00F001EF">
        <w:t>Dualing</w:t>
      </w:r>
      <w:proofErr w:type="spellEnd"/>
      <w:r w:rsidRPr="00F001EF">
        <w:t xml:space="preserve"> Time</w:t>
      </w:r>
    </w:p>
    <w:p w:rsidR="00713003" w:rsidRPr="00F001EF" w:rsidRDefault="00713003" w:rsidP="00713003">
      <w:r w:rsidRPr="00F001EF">
        <w:t>b. Double up time</w:t>
      </w:r>
    </w:p>
    <w:p w:rsidR="00713003" w:rsidRPr="00F001EF" w:rsidRDefault="00713003" w:rsidP="00713003">
      <w:r w:rsidRPr="00F001EF">
        <w:t>*c. Doubling Time</w:t>
      </w:r>
    </w:p>
    <w:p w:rsidR="00713003" w:rsidRPr="00F001EF" w:rsidRDefault="00713003" w:rsidP="00713003">
      <w:r w:rsidRPr="00F001EF">
        <w:t>d. Duplication Time</w:t>
      </w:r>
    </w:p>
    <w:p w:rsidR="00713003" w:rsidRPr="00F001EF" w:rsidRDefault="00713003" w:rsidP="00713003"/>
    <w:p w:rsidR="00713003" w:rsidRPr="00F001EF" w:rsidRDefault="00713003" w:rsidP="00713003">
      <w:r w:rsidRPr="00F001EF">
        <w:t>36. __________________ occurs when a population neither shrinks nor expands from year to year.</w:t>
      </w:r>
    </w:p>
    <w:p w:rsidR="00713003" w:rsidRPr="00F001EF" w:rsidRDefault="00713003" w:rsidP="00713003">
      <w:r w:rsidRPr="00F001EF">
        <w:t>a. Status Quo</w:t>
      </w:r>
    </w:p>
    <w:p w:rsidR="00713003" w:rsidRPr="00F001EF" w:rsidRDefault="00713003" w:rsidP="00713003">
      <w:r w:rsidRPr="00F001EF">
        <w:t>*b. Zero Population Growth</w:t>
      </w:r>
    </w:p>
    <w:p w:rsidR="00713003" w:rsidRPr="00F001EF" w:rsidRDefault="00713003" w:rsidP="00713003">
      <w:r w:rsidRPr="00F001EF">
        <w:t>c. Stagnant Growth</w:t>
      </w:r>
    </w:p>
    <w:p w:rsidR="00713003" w:rsidRPr="00F001EF" w:rsidRDefault="00713003" w:rsidP="00713003">
      <w:r w:rsidRPr="00F001EF">
        <w:t>d. Moribund Population Growth</w:t>
      </w:r>
    </w:p>
    <w:p w:rsidR="00713003" w:rsidRPr="00F001EF" w:rsidRDefault="00713003" w:rsidP="00713003"/>
    <w:p w:rsidR="00713003" w:rsidRPr="00F001EF" w:rsidRDefault="00713003" w:rsidP="00713003">
      <w:r w:rsidRPr="00F001EF">
        <w:t xml:space="preserve">37. There are ____________ distinct perspectives that relate to births in a population.  </w:t>
      </w:r>
    </w:p>
    <w:p w:rsidR="00713003" w:rsidRPr="00F001EF" w:rsidRDefault="00713003" w:rsidP="00713003">
      <w:r w:rsidRPr="00F001EF">
        <w:t>*a. two</w:t>
      </w:r>
    </w:p>
    <w:p w:rsidR="00713003" w:rsidRPr="00F001EF" w:rsidRDefault="00713003" w:rsidP="00713003">
      <w:r w:rsidRPr="00F001EF">
        <w:t>b. three</w:t>
      </w:r>
    </w:p>
    <w:p w:rsidR="00713003" w:rsidRPr="00F001EF" w:rsidRDefault="00713003" w:rsidP="00713003">
      <w:r w:rsidRPr="00F001EF">
        <w:t>c. four</w:t>
      </w:r>
    </w:p>
    <w:p w:rsidR="00713003" w:rsidRPr="00F001EF" w:rsidRDefault="00713003" w:rsidP="00713003">
      <w:r w:rsidRPr="00F001EF">
        <w:t>d. five</w:t>
      </w:r>
    </w:p>
    <w:p w:rsidR="00713003" w:rsidRPr="00F001EF" w:rsidRDefault="00713003" w:rsidP="00713003"/>
    <w:p w:rsidR="00713003" w:rsidRPr="00F001EF" w:rsidRDefault="00713003" w:rsidP="00713003">
      <w:r w:rsidRPr="00F001EF">
        <w:t>38. ________________ is a perspective which opposes childbearing.</w:t>
      </w:r>
    </w:p>
    <w:p w:rsidR="00713003" w:rsidRPr="00F001EF" w:rsidRDefault="00713003" w:rsidP="00713003">
      <w:r w:rsidRPr="00F001EF">
        <w:t>a. Antibirth</w:t>
      </w:r>
    </w:p>
    <w:p w:rsidR="00713003" w:rsidRPr="00F001EF" w:rsidRDefault="00713003" w:rsidP="00713003">
      <w:r w:rsidRPr="00F001EF">
        <w:t>b. Antipregnancy</w:t>
      </w:r>
    </w:p>
    <w:p w:rsidR="00713003" w:rsidRPr="00F001EF" w:rsidRDefault="00713003" w:rsidP="00713003">
      <w:r w:rsidRPr="00F001EF">
        <w:t>c. Antifertility</w:t>
      </w:r>
    </w:p>
    <w:p w:rsidR="00713003" w:rsidRPr="00F001EF" w:rsidRDefault="00713003" w:rsidP="00713003">
      <w:r w:rsidRPr="00F001EF">
        <w:t>*d. Antinatalist</w:t>
      </w:r>
    </w:p>
    <w:p w:rsidR="00713003" w:rsidRPr="00F001EF" w:rsidRDefault="00713003" w:rsidP="00713003"/>
    <w:p w:rsidR="00713003" w:rsidRPr="00F001EF" w:rsidRDefault="00713003" w:rsidP="00713003">
      <w:r w:rsidRPr="00F001EF">
        <w:t xml:space="preserve">39. ________________ is a perspective which promotes birth and increased population.  </w:t>
      </w:r>
    </w:p>
    <w:p w:rsidR="00713003" w:rsidRPr="00F001EF" w:rsidRDefault="00713003" w:rsidP="00713003">
      <w:r w:rsidRPr="00F001EF">
        <w:t>*a. Pronatalist</w:t>
      </w:r>
    </w:p>
    <w:p w:rsidR="00713003" w:rsidRPr="00F001EF" w:rsidRDefault="00713003" w:rsidP="00713003">
      <w:r w:rsidRPr="00F001EF">
        <w:t>b. Prolife</w:t>
      </w:r>
    </w:p>
    <w:p w:rsidR="00713003" w:rsidRPr="00F001EF" w:rsidRDefault="00713003" w:rsidP="00713003">
      <w:r w:rsidRPr="00F001EF">
        <w:t>c. Antichoice</w:t>
      </w:r>
    </w:p>
    <w:p w:rsidR="00713003" w:rsidRPr="00F001EF" w:rsidRDefault="00713003" w:rsidP="00713003">
      <w:r w:rsidRPr="00F001EF">
        <w:t>d. Creationism</w:t>
      </w:r>
    </w:p>
    <w:p w:rsidR="00713003" w:rsidRPr="00F001EF" w:rsidRDefault="00713003" w:rsidP="00713003"/>
    <w:p w:rsidR="00713003" w:rsidRPr="00F001EF" w:rsidRDefault="00713003" w:rsidP="00713003">
      <w:r w:rsidRPr="00F001EF">
        <w:t>40. Opposition of birth, support of contraceptive, abortions, and sterilization along with the education of women are characteristics of ____________________.</w:t>
      </w:r>
    </w:p>
    <w:p w:rsidR="00713003" w:rsidRPr="00F001EF" w:rsidRDefault="00713003" w:rsidP="00713003">
      <w:r w:rsidRPr="00F001EF">
        <w:t>a. Antibirth</w:t>
      </w:r>
    </w:p>
    <w:p w:rsidR="00713003" w:rsidRPr="00F001EF" w:rsidRDefault="00713003" w:rsidP="00713003">
      <w:r w:rsidRPr="00F001EF">
        <w:t>b. Antipregnancy</w:t>
      </w:r>
    </w:p>
    <w:p w:rsidR="00713003" w:rsidRPr="00F001EF" w:rsidRDefault="00713003" w:rsidP="00713003">
      <w:r w:rsidRPr="00F001EF">
        <w:t>c. Antifertility</w:t>
      </w:r>
    </w:p>
    <w:p w:rsidR="00713003" w:rsidRPr="00F001EF" w:rsidRDefault="00713003" w:rsidP="00713003">
      <w:r w:rsidRPr="00F001EF">
        <w:t>*d. Antinatalist</w:t>
      </w:r>
    </w:p>
    <w:p w:rsidR="00713003" w:rsidRPr="00F001EF" w:rsidRDefault="00713003" w:rsidP="00713003"/>
    <w:p w:rsidR="00713003" w:rsidRPr="00F001EF" w:rsidRDefault="00713003" w:rsidP="00713003">
      <w:r w:rsidRPr="00F001EF">
        <w:t>41. Support of birth, large families, extended families, and the governmental support of childbearing are characteristics of ____________________.</w:t>
      </w:r>
    </w:p>
    <w:p w:rsidR="00713003" w:rsidRPr="00F001EF" w:rsidRDefault="00713003" w:rsidP="00713003">
      <w:r w:rsidRPr="00F001EF">
        <w:t>*a. Pronatalist</w:t>
      </w:r>
    </w:p>
    <w:p w:rsidR="00713003" w:rsidRPr="00F001EF" w:rsidRDefault="00713003" w:rsidP="00713003">
      <w:r w:rsidRPr="00F001EF">
        <w:t>b. Prolife</w:t>
      </w:r>
    </w:p>
    <w:p w:rsidR="00713003" w:rsidRPr="00F001EF" w:rsidRDefault="00713003" w:rsidP="00713003">
      <w:r w:rsidRPr="00F001EF">
        <w:t>c. Antichoice</w:t>
      </w:r>
    </w:p>
    <w:p w:rsidR="00713003" w:rsidRPr="00F001EF" w:rsidRDefault="00713003" w:rsidP="00713003">
      <w:r w:rsidRPr="00F001EF">
        <w:lastRenderedPageBreak/>
        <w:t>d. Creationism</w:t>
      </w:r>
    </w:p>
    <w:p w:rsidR="00713003" w:rsidRPr="00F001EF" w:rsidRDefault="00713003" w:rsidP="00713003"/>
    <w:p w:rsidR="00713003" w:rsidRPr="00F001EF" w:rsidRDefault="00713003" w:rsidP="00713003">
      <w:r w:rsidRPr="00F001EF">
        <w:t>42. Thomas Malthus was the first _____________________.</w:t>
      </w:r>
    </w:p>
    <w:p w:rsidR="00713003" w:rsidRPr="00F001EF" w:rsidRDefault="00713003" w:rsidP="00713003">
      <w:r w:rsidRPr="00F001EF">
        <w:t>a. Pronatalist</w:t>
      </w:r>
    </w:p>
    <w:p w:rsidR="00713003" w:rsidRPr="00F001EF" w:rsidRDefault="00713003" w:rsidP="00713003">
      <w:r w:rsidRPr="00F001EF">
        <w:t>*b. Antinatalist</w:t>
      </w:r>
    </w:p>
    <w:p w:rsidR="00713003" w:rsidRPr="00F001EF" w:rsidRDefault="00713003" w:rsidP="00713003">
      <w:r w:rsidRPr="00F001EF">
        <w:t>c. Prochoice advocate</w:t>
      </w:r>
    </w:p>
    <w:p w:rsidR="00713003" w:rsidRPr="00F001EF" w:rsidRDefault="00713003" w:rsidP="00713003">
      <w:r w:rsidRPr="00F001EF">
        <w:t>d. Prolife advocate</w:t>
      </w:r>
    </w:p>
    <w:p w:rsidR="00713003" w:rsidRPr="00F001EF" w:rsidRDefault="00713003" w:rsidP="00713003"/>
    <w:p w:rsidR="00713003" w:rsidRPr="00F001EF" w:rsidRDefault="00713003" w:rsidP="00713003">
      <w:r w:rsidRPr="00F001EF">
        <w:t>43.  What was the main issue behind Malthus’ work and theory?</w:t>
      </w:r>
    </w:p>
    <w:p w:rsidR="00713003" w:rsidRPr="00F001EF" w:rsidRDefault="00713003" w:rsidP="00713003">
      <w:r w:rsidRPr="00F001EF">
        <w:t>a. too many irresponsible parents at his time</w:t>
      </w:r>
    </w:p>
    <w:p w:rsidR="00713003" w:rsidRPr="00F001EF" w:rsidRDefault="00713003" w:rsidP="00713003">
      <w:r w:rsidRPr="00F001EF">
        <w:t>b. no educational resources to meet the demand</w:t>
      </w:r>
    </w:p>
    <w:p w:rsidR="00713003" w:rsidRPr="00F001EF" w:rsidRDefault="00713003" w:rsidP="00713003">
      <w:r w:rsidRPr="00F001EF">
        <w:t>*c. food production not being able to meet the demand of rapid population growth</w:t>
      </w:r>
    </w:p>
    <w:p w:rsidR="00713003" w:rsidRPr="00F001EF" w:rsidRDefault="00713003" w:rsidP="00713003">
      <w:r w:rsidRPr="00F001EF">
        <w:t>d. lack of medicine for population</w:t>
      </w:r>
    </w:p>
    <w:p w:rsidR="00713003" w:rsidRPr="00F001EF" w:rsidRDefault="00713003" w:rsidP="00713003"/>
    <w:p w:rsidR="00713003" w:rsidRPr="00F001EF" w:rsidRDefault="00713003" w:rsidP="00713003">
      <w:r w:rsidRPr="00F001EF">
        <w:t>44. How might Malthus respond to a parent who went on welfare because he could not take care of the children on his own?</w:t>
      </w:r>
    </w:p>
    <w:p w:rsidR="00713003" w:rsidRPr="00F001EF" w:rsidRDefault="00713003" w:rsidP="00713003">
      <w:r w:rsidRPr="00F001EF">
        <w:t xml:space="preserve">a. </w:t>
      </w:r>
      <w:proofErr w:type="gramStart"/>
      <w:r w:rsidRPr="00F001EF">
        <w:t>recommend</w:t>
      </w:r>
      <w:proofErr w:type="gramEnd"/>
      <w:r w:rsidRPr="00F001EF">
        <w:t xml:space="preserve"> possible forced sterilization to prevent future births</w:t>
      </w:r>
    </w:p>
    <w:p w:rsidR="00713003" w:rsidRPr="00F001EF" w:rsidRDefault="00713003" w:rsidP="00713003">
      <w:r w:rsidRPr="00F001EF">
        <w:t xml:space="preserve">b. </w:t>
      </w:r>
      <w:proofErr w:type="gramStart"/>
      <w:r w:rsidRPr="00F001EF">
        <w:t>provide</w:t>
      </w:r>
      <w:proofErr w:type="gramEnd"/>
      <w:r w:rsidRPr="00F001EF">
        <w:t xml:space="preserve"> educational help to better his life</w:t>
      </w:r>
    </w:p>
    <w:p w:rsidR="00713003" w:rsidRPr="00F001EF" w:rsidRDefault="00713003" w:rsidP="00713003">
      <w:r w:rsidRPr="00F001EF">
        <w:t xml:space="preserve">c. </w:t>
      </w:r>
      <w:proofErr w:type="gramStart"/>
      <w:r w:rsidRPr="00F001EF">
        <w:t>recommend</w:t>
      </w:r>
      <w:proofErr w:type="gramEnd"/>
      <w:r w:rsidRPr="00F001EF">
        <w:t xml:space="preserve"> possible criminal treatment for lack of parental preparation</w:t>
      </w:r>
    </w:p>
    <w:p w:rsidR="00713003" w:rsidRPr="00F001EF" w:rsidRDefault="00713003" w:rsidP="00713003">
      <w:r w:rsidRPr="00F001EF">
        <w:t xml:space="preserve">*d. a &amp; c </w:t>
      </w:r>
    </w:p>
    <w:p w:rsidR="00713003" w:rsidRPr="00F001EF" w:rsidRDefault="00713003" w:rsidP="00713003"/>
    <w:p w:rsidR="00713003" w:rsidRPr="00F001EF" w:rsidRDefault="00713003" w:rsidP="00713003">
      <w:r w:rsidRPr="00F001EF">
        <w:t>45. To an antinatalist, what would be the blame for famines and other problems that exist in society?</w:t>
      </w:r>
    </w:p>
    <w:p w:rsidR="00713003" w:rsidRPr="00F001EF" w:rsidRDefault="00713003" w:rsidP="00713003">
      <w:r w:rsidRPr="00F001EF">
        <w:t>a. Lack of natural resources to provide what is necessary for the population.</w:t>
      </w:r>
    </w:p>
    <w:p w:rsidR="00713003" w:rsidRPr="00F001EF" w:rsidRDefault="00713003" w:rsidP="00713003">
      <w:r w:rsidRPr="00F001EF">
        <w:t>b. Government’s failure to provide prevention methods.</w:t>
      </w:r>
    </w:p>
    <w:p w:rsidR="00713003" w:rsidRPr="00F001EF" w:rsidRDefault="00713003" w:rsidP="00713003">
      <w:r w:rsidRPr="00F001EF">
        <w:t>*c. There are too many babies and people for what resource is available.</w:t>
      </w:r>
    </w:p>
    <w:p w:rsidR="00713003" w:rsidRPr="00F001EF" w:rsidRDefault="00713003" w:rsidP="00713003">
      <w:r w:rsidRPr="00F001EF">
        <w:t>d. There are not enough people to harvest the natural resources that are available throughout the world.</w:t>
      </w:r>
    </w:p>
    <w:p w:rsidR="00713003" w:rsidRPr="00F001EF" w:rsidRDefault="00713003" w:rsidP="00713003"/>
    <w:p w:rsidR="00713003" w:rsidRPr="00F001EF" w:rsidRDefault="00713003" w:rsidP="00713003">
      <w:r w:rsidRPr="00F001EF">
        <w:t xml:space="preserve">46. _________________ is an antinatalist who agrees with </w:t>
      </w:r>
      <w:proofErr w:type="gramStart"/>
      <w:r w:rsidRPr="00F001EF">
        <w:t>Malthus, but</w:t>
      </w:r>
      <w:proofErr w:type="gramEnd"/>
      <w:r w:rsidRPr="00F001EF">
        <w:t xml:space="preserve"> rejects his conservative and religious proscriptions.  </w:t>
      </w:r>
    </w:p>
    <w:p w:rsidR="00713003" w:rsidRPr="00F001EF" w:rsidRDefault="00713003" w:rsidP="00713003">
      <w:r w:rsidRPr="00F001EF">
        <w:t xml:space="preserve">a. Contemporary Malthusian </w:t>
      </w:r>
    </w:p>
    <w:p w:rsidR="00713003" w:rsidRPr="00F001EF" w:rsidRDefault="00713003" w:rsidP="00713003">
      <w:r w:rsidRPr="00F001EF">
        <w:t>*b. Neo-Malthusian</w:t>
      </w:r>
    </w:p>
    <w:p w:rsidR="00713003" w:rsidRPr="00F001EF" w:rsidRDefault="00713003" w:rsidP="00713003">
      <w:r w:rsidRPr="00F001EF">
        <w:t>c. Innovative Malthusian</w:t>
      </w:r>
    </w:p>
    <w:p w:rsidR="00713003" w:rsidRPr="00F001EF" w:rsidRDefault="00713003" w:rsidP="00713003">
      <w:r w:rsidRPr="00F001EF">
        <w:t>d. Modern day Malthusian</w:t>
      </w:r>
    </w:p>
    <w:p w:rsidR="00713003" w:rsidRPr="00F001EF" w:rsidRDefault="00713003" w:rsidP="00713003"/>
    <w:p w:rsidR="00713003" w:rsidRPr="00F001EF" w:rsidRDefault="00713003" w:rsidP="00713003">
      <w:r w:rsidRPr="00F001EF">
        <w:t>47. A Pronatalist would blame shortage of food in the world on _________________.</w:t>
      </w:r>
    </w:p>
    <w:p w:rsidR="00713003" w:rsidRPr="00F001EF" w:rsidRDefault="00713003" w:rsidP="00713003">
      <w:r w:rsidRPr="00F001EF">
        <w:t>a. lack of tools to obtain available resources</w:t>
      </w:r>
    </w:p>
    <w:p w:rsidR="00713003" w:rsidRPr="00F001EF" w:rsidRDefault="00713003" w:rsidP="00713003">
      <w:r w:rsidRPr="00F001EF">
        <w:t>b. there are too many babies and people for what resource is available</w:t>
      </w:r>
    </w:p>
    <w:p w:rsidR="00713003" w:rsidRPr="00F001EF" w:rsidRDefault="00713003" w:rsidP="00713003">
      <w:r w:rsidRPr="00F001EF">
        <w:t>c. not enough people to harvest the natural resources that are available throughout the world</w:t>
      </w:r>
    </w:p>
    <w:p w:rsidR="00713003" w:rsidRPr="00F001EF" w:rsidRDefault="00713003" w:rsidP="00713003">
      <w:r w:rsidRPr="00F001EF">
        <w:t>*d. political and social mismanagement</w:t>
      </w:r>
    </w:p>
    <w:p w:rsidR="00713003" w:rsidRPr="00F001EF" w:rsidRDefault="00713003" w:rsidP="00713003"/>
    <w:p w:rsidR="00713003" w:rsidRPr="00F001EF" w:rsidRDefault="00713003" w:rsidP="00713003">
      <w:r w:rsidRPr="00F001EF">
        <w:t>48. Less developed regions of the world live a ____________ lifestyle.</w:t>
      </w:r>
    </w:p>
    <w:p w:rsidR="00713003" w:rsidRPr="00F001EF" w:rsidRDefault="00713003" w:rsidP="00713003">
      <w:r w:rsidRPr="00F001EF">
        <w:t>*a. Pronatalist</w:t>
      </w:r>
    </w:p>
    <w:p w:rsidR="00713003" w:rsidRPr="00F001EF" w:rsidRDefault="00713003" w:rsidP="00713003">
      <w:r w:rsidRPr="00F001EF">
        <w:t>b. Antinatalist</w:t>
      </w:r>
    </w:p>
    <w:p w:rsidR="00713003" w:rsidRPr="00F001EF" w:rsidRDefault="00713003" w:rsidP="00713003">
      <w:r w:rsidRPr="00F001EF">
        <w:t>c. Prochoice advocate</w:t>
      </w:r>
    </w:p>
    <w:p w:rsidR="00713003" w:rsidRPr="00F001EF" w:rsidRDefault="00713003" w:rsidP="00713003">
      <w:r w:rsidRPr="00F001EF">
        <w:lastRenderedPageBreak/>
        <w:t>d. Prolife advocate</w:t>
      </w:r>
    </w:p>
    <w:p w:rsidR="00713003" w:rsidRPr="00F001EF" w:rsidRDefault="00713003" w:rsidP="00713003"/>
    <w:p w:rsidR="00713003" w:rsidRPr="00F001EF" w:rsidRDefault="00713003" w:rsidP="00713003">
      <w:r w:rsidRPr="00F001EF">
        <w:t>51.  What is the number 1 killer in the US?</w:t>
      </w:r>
    </w:p>
    <w:p w:rsidR="00713003" w:rsidRPr="00F001EF" w:rsidRDefault="00713003" w:rsidP="00713003">
      <w:r w:rsidRPr="00F001EF">
        <w:t>a. Diabetes</w:t>
      </w:r>
    </w:p>
    <w:p w:rsidR="00713003" w:rsidRPr="00F001EF" w:rsidRDefault="00713003" w:rsidP="00713003">
      <w:r w:rsidRPr="00F001EF">
        <w:t>b. Cancer</w:t>
      </w:r>
    </w:p>
    <w:p w:rsidR="00713003" w:rsidRPr="00F001EF" w:rsidRDefault="00713003" w:rsidP="00713003">
      <w:r w:rsidRPr="00F001EF">
        <w:t>*c. Heart disease</w:t>
      </w:r>
    </w:p>
    <w:p w:rsidR="00713003" w:rsidRPr="00F001EF" w:rsidRDefault="00713003" w:rsidP="00713003">
      <w:r w:rsidRPr="00F001EF">
        <w:t>d. Suicide</w:t>
      </w:r>
    </w:p>
    <w:p w:rsidR="00713003" w:rsidRPr="00F001EF" w:rsidRDefault="00713003" w:rsidP="00713003"/>
    <w:p w:rsidR="00713003" w:rsidRPr="00F001EF" w:rsidRDefault="00713003" w:rsidP="00713003">
      <w:r w:rsidRPr="00F001EF">
        <w:t>52. What is the leading cause of death in the world during the last decade?</w:t>
      </w:r>
    </w:p>
    <w:p w:rsidR="00713003" w:rsidRPr="00F001EF" w:rsidRDefault="00713003" w:rsidP="00713003">
      <w:r w:rsidRPr="00F001EF">
        <w:t>a. Diabetes</w:t>
      </w:r>
    </w:p>
    <w:p w:rsidR="00713003" w:rsidRPr="00F001EF" w:rsidRDefault="00713003" w:rsidP="00713003">
      <w:r w:rsidRPr="00F001EF">
        <w:t>b. Cancer</w:t>
      </w:r>
    </w:p>
    <w:p w:rsidR="00713003" w:rsidRPr="00F001EF" w:rsidRDefault="00713003" w:rsidP="00713003">
      <w:r w:rsidRPr="00F001EF">
        <w:t>*c. Heart disease</w:t>
      </w:r>
    </w:p>
    <w:p w:rsidR="00713003" w:rsidRPr="00F001EF" w:rsidRDefault="00713003" w:rsidP="00713003">
      <w:r w:rsidRPr="00F001EF">
        <w:t>d. Suicide</w:t>
      </w:r>
    </w:p>
    <w:p w:rsidR="00713003" w:rsidRPr="00F001EF" w:rsidRDefault="00713003" w:rsidP="00713003"/>
    <w:p w:rsidR="00713003" w:rsidRPr="00F001EF" w:rsidRDefault="00713003" w:rsidP="00713003">
      <w:r w:rsidRPr="00F001EF">
        <w:t>53. Which of these are NOT highly correlated with tobacco use?</w:t>
      </w:r>
    </w:p>
    <w:p w:rsidR="00713003" w:rsidRPr="00F001EF" w:rsidRDefault="00713003" w:rsidP="00713003">
      <w:r w:rsidRPr="00F001EF">
        <w:t>a. Heart Disease</w:t>
      </w:r>
    </w:p>
    <w:p w:rsidR="00713003" w:rsidRPr="00F001EF" w:rsidRDefault="00713003" w:rsidP="00713003">
      <w:r w:rsidRPr="00F001EF">
        <w:t>b. Cancer</w:t>
      </w:r>
    </w:p>
    <w:p w:rsidR="00713003" w:rsidRPr="00F001EF" w:rsidRDefault="00713003" w:rsidP="00713003">
      <w:r w:rsidRPr="00F001EF">
        <w:t>c. Chronic Lung Disease</w:t>
      </w:r>
    </w:p>
    <w:p w:rsidR="00713003" w:rsidRPr="00F001EF" w:rsidRDefault="00713003" w:rsidP="00713003">
      <w:r w:rsidRPr="00F001EF">
        <w:t>*d. Diabetes</w:t>
      </w:r>
    </w:p>
    <w:p w:rsidR="00713003" w:rsidRPr="00F001EF" w:rsidRDefault="00713003" w:rsidP="00713003"/>
    <w:p w:rsidR="00713003" w:rsidRPr="00F001EF" w:rsidRDefault="00713003" w:rsidP="00713003">
      <w:r w:rsidRPr="00F001EF">
        <w:t>54. AIDS is most common in ________________.</w:t>
      </w:r>
    </w:p>
    <w:p w:rsidR="00713003" w:rsidRPr="00F001EF" w:rsidRDefault="00713003" w:rsidP="00713003">
      <w:r w:rsidRPr="00F001EF">
        <w:t>a. Europe</w:t>
      </w:r>
    </w:p>
    <w:p w:rsidR="00713003" w:rsidRPr="00F001EF" w:rsidRDefault="00713003" w:rsidP="00713003">
      <w:r w:rsidRPr="00F001EF">
        <w:t>*b. Africa</w:t>
      </w:r>
    </w:p>
    <w:p w:rsidR="00713003" w:rsidRPr="00F001EF" w:rsidRDefault="00713003" w:rsidP="00713003">
      <w:r w:rsidRPr="00F001EF">
        <w:t>c. US</w:t>
      </w:r>
    </w:p>
    <w:p w:rsidR="00713003" w:rsidRPr="00F001EF" w:rsidRDefault="00713003" w:rsidP="00713003">
      <w:r w:rsidRPr="00F001EF">
        <w:t>d. South America</w:t>
      </w:r>
    </w:p>
    <w:p w:rsidR="00713003" w:rsidRPr="00F001EF" w:rsidRDefault="00713003" w:rsidP="00713003"/>
    <w:p w:rsidR="00713003" w:rsidRPr="00F001EF" w:rsidRDefault="00713003" w:rsidP="00713003">
      <w:r w:rsidRPr="00F001EF">
        <w:t>55. What is the most common way of transmitting AIDS throughout the world?</w:t>
      </w:r>
    </w:p>
    <w:p w:rsidR="00713003" w:rsidRPr="00F001EF" w:rsidRDefault="00713003" w:rsidP="00713003">
      <w:r w:rsidRPr="00F001EF">
        <w:t>a. Homosexuality</w:t>
      </w:r>
    </w:p>
    <w:p w:rsidR="00713003" w:rsidRPr="00F001EF" w:rsidRDefault="00713003" w:rsidP="00713003">
      <w:r w:rsidRPr="00F001EF">
        <w:t>b. Bisexuality</w:t>
      </w:r>
    </w:p>
    <w:p w:rsidR="00713003" w:rsidRPr="00F001EF" w:rsidRDefault="00713003" w:rsidP="00713003">
      <w:r w:rsidRPr="00F001EF">
        <w:t>*c. Heterosexuality</w:t>
      </w:r>
    </w:p>
    <w:p w:rsidR="00713003" w:rsidRPr="00F001EF" w:rsidRDefault="00713003" w:rsidP="00713003">
      <w:r w:rsidRPr="00F001EF">
        <w:t>d. Dirty needles</w:t>
      </w:r>
    </w:p>
    <w:p w:rsidR="00713003" w:rsidRPr="00F001EF" w:rsidRDefault="00713003" w:rsidP="00713003"/>
    <w:p w:rsidR="00713003" w:rsidRPr="00F001EF" w:rsidRDefault="00713003" w:rsidP="00713003">
      <w:r w:rsidRPr="00F001EF">
        <w:t xml:space="preserve">56. ____________________ is the scientific study of diseases, their transmission, and their management.  </w:t>
      </w:r>
    </w:p>
    <w:p w:rsidR="00713003" w:rsidRPr="00F001EF" w:rsidRDefault="00713003" w:rsidP="00713003">
      <w:r w:rsidRPr="00F001EF">
        <w:t>*a. Epidemiology</w:t>
      </w:r>
    </w:p>
    <w:p w:rsidR="00713003" w:rsidRPr="00F001EF" w:rsidRDefault="00713003" w:rsidP="00713003">
      <w:r w:rsidRPr="00F001EF">
        <w:t>b. Etymology</w:t>
      </w:r>
    </w:p>
    <w:p w:rsidR="00713003" w:rsidRPr="00F001EF" w:rsidRDefault="00713003" w:rsidP="00713003">
      <w:r w:rsidRPr="00F001EF">
        <w:t>c. Virology</w:t>
      </w:r>
    </w:p>
    <w:p w:rsidR="00713003" w:rsidRPr="00F001EF" w:rsidRDefault="00713003" w:rsidP="00713003">
      <w:r w:rsidRPr="00F001EF">
        <w:t xml:space="preserve">d. </w:t>
      </w:r>
      <w:proofErr w:type="spellStart"/>
      <w:r w:rsidRPr="00F001EF">
        <w:t>Ecobiology</w:t>
      </w:r>
      <w:proofErr w:type="spellEnd"/>
    </w:p>
    <w:p w:rsidR="00713003" w:rsidRPr="00F001EF" w:rsidRDefault="00713003" w:rsidP="00713003"/>
    <w:p w:rsidR="00713003" w:rsidRPr="00F001EF" w:rsidRDefault="00713003" w:rsidP="00713003">
      <w:r w:rsidRPr="00F001EF">
        <w:t>57. The United States Center for Disease Control is concerned with ____________________.</w:t>
      </w:r>
    </w:p>
    <w:p w:rsidR="00713003" w:rsidRPr="00F001EF" w:rsidRDefault="00713003" w:rsidP="00713003">
      <w:r w:rsidRPr="00F001EF">
        <w:t>a. disease developed in the US</w:t>
      </w:r>
    </w:p>
    <w:p w:rsidR="00713003" w:rsidRPr="00F001EF" w:rsidRDefault="00713003" w:rsidP="00713003">
      <w:r w:rsidRPr="00F001EF">
        <w:t>b. cures</w:t>
      </w:r>
    </w:p>
    <w:p w:rsidR="00713003" w:rsidRPr="00F001EF" w:rsidRDefault="00713003" w:rsidP="00713003">
      <w:r w:rsidRPr="00F001EF">
        <w:t>*c. all disease in every country</w:t>
      </w:r>
    </w:p>
    <w:p w:rsidR="00713003" w:rsidRPr="00F001EF" w:rsidRDefault="00713003" w:rsidP="00713003">
      <w:r w:rsidRPr="00F001EF">
        <w:t>d. all disease which effect majority of the US population</w:t>
      </w:r>
    </w:p>
    <w:p w:rsidR="00713003" w:rsidRPr="00F001EF" w:rsidRDefault="00713003" w:rsidP="00713003"/>
    <w:p w:rsidR="00713003" w:rsidRPr="00F001EF" w:rsidRDefault="00713003" w:rsidP="00713003">
      <w:r w:rsidRPr="00F001EF">
        <w:lastRenderedPageBreak/>
        <w:t xml:space="preserve">58. __________________________ refers to the number of deaths in a given population per 1,000 people living in that population.  </w:t>
      </w:r>
    </w:p>
    <w:p w:rsidR="00713003" w:rsidRPr="00F001EF" w:rsidRDefault="00713003" w:rsidP="00713003">
      <w:r w:rsidRPr="00F001EF">
        <w:t>a. General Fatality Rate</w:t>
      </w:r>
    </w:p>
    <w:p w:rsidR="00713003" w:rsidRPr="00F001EF" w:rsidRDefault="00713003" w:rsidP="00713003">
      <w:r w:rsidRPr="00F001EF">
        <w:t xml:space="preserve">b. General Death Rate </w:t>
      </w:r>
    </w:p>
    <w:p w:rsidR="00713003" w:rsidRPr="00F001EF" w:rsidRDefault="00713003" w:rsidP="00713003">
      <w:r w:rsidRPr="00F001EF">
        <w:t>c. Crude Fatality Rate</w:t>
      </w:r>
    </w:p>
    <w:p w:rsidR="00713003" w:rsidRPr="00F001EF" w:rsidRDefault="00713003" w:rsidP="00713003">
      <w:r w:rsidRPr="00F001EF">
        <w:t xml:space="preserve">*d. Crude Death Rate  </w:t>
      </w:r>
    </w:p>
    <w:p w:rsidR="00713003" w:rsidRPr="00F001EF" w:rsidRDefault="00713003" w:rsidP="00713003"/>
    <w:p w:rsidR="00713003" w:rsidRPr="00F001EF" w:rsidRDefault="00713003" w:rsidP="00713003">
      <w:r w:rsidRPr="00F001EF">
        <w:t xml:space="preserve">59. _________________ refers to the number of infant deaths per 1,000 live births.  </w:t>
      </w:r>
    </w:p>
    <w:p w:rsidR="00713003" w:rsidRPr="00F001EF" w:rsidRDefault="00713003" w:rsidP="00713003">
      <w:r w:rsidRPr="00F001EF">
        <w:t>a. Infant Morbidity Rate</w:t>
      </w:r>
    </w:p>
    <w:p w:rsidR="00713003" w:rsidRPr="00F001EF" w:rsidRDefault="00713003" w:rsidP="00713003">
      <w:r w:rsidRPr="00F001EF">
        <w:t>*b. Infant Mortality Rate</w:t>
      </w:r>
    </w:p>
    <w:p w:rsidR="00713003" w:rsidRPr="00F001EF" w:rsidRDefault="00713003" w:rsidP="00713003">
      <w:r w:rsidRPr="00F001EF">
        <w:t>c. Birth Morbidity Rate</w:t>
      </w:r>
    </w:p>
    <w:p w:rsidR="00713003" w:rsidRPr="00F001EF" w:rsidRDefault="00713003" w:rsidP="00713003">
      <w:r w:rsidRPr="00F001EF">
        <w:t>d. Infant Casualty Rate</w:t>
      </w:r>
    </w:p>
    <w:p w:rsidR="00713003" w:rsidRPr="00F001EF" w:rsidRDefault="00713003" w:rsidP="00713003"/>
    <w:p w:rsidR="00713003" w:rsidRPr="00F001EF" w:rsidRDefault="00713003" w:rsidP="00713003">
      <w:r w:rsidRPr="00F001EF">
        <w:t>60. Which of these statements is true of world’s population?</w:t>
      </w:r>
    </w:p>
    <w:p w:rsidR="00713003" w:rsidRPr="00F001EF" w:rsidRDefault="00713003" w:rsidP="00713003">
      <w:r w:rsidRPr="00F001EF">
        <w:t>a. more babies are born in developing nations of the world than in the developed ones</w:t>
      </w:r>
    </w:p>
    <w:p w:rsidR="00713003" w:rsidRPr="00F001EF" w:rsidRDefault="00713003" w:rsidP="00713003">
      <w:r w:rsidRPr="00F001EF">
        <w:t>b. more infants and other people die sooner in the less developed regions of the world than in the developed ones</w:t>
      </w:r>
    </w:p>
    <w:p w:rsidR="00713003" w:rsidRPr="00F001EF" w:rsidRDefault="00713003" w:rsidP="00713003">
      <w:r w:rsidRPr="00F001EF">
        <w:t>c. most of the world’s future population growth will come from the less developed regions of the world.</w:t>
      </w:r>
    </w:p>
    <w:p w:rsidR="00713003" w:rsidRPr="00F001EF" w:rsidRDefault="00713003" w:rsidP="00713003">
      <w:r w:rsidRPr="00F001EF">
        <w:t xml:space="preserve">*d. all of the above </w:t>
      </w:r>
    </w:p>
    <w:p w:rsidR="00713003" w:rsidRPr="00F001EF" w:rsidRDefault="00713003" w:rsidP="00713003"/>
    <w:p w:rsidR="00713003" w:rsidRPr="00F001EF" w:rsidRDefault="00713003" w:rsidP="00713003">
      <w:r w:rsidRPr="00F001EF">
        <w:t>61. __________________________ claims that populations go through 3 distinct stages that correspond to the onset of the Industrial Revolution with regard to changes in birth and death rates.</w:t>
      </w:r>
    </w:p>
    <w:p w:rsidR="00713003" w:rsidRPr="00F001EF" w:rsidRDefault="00713003" w:rsidP="00713003">
      <w:r w:rsidRPr="00F001EF">
        <w:t>a. Population Growth Theory</w:t>
      </w:r>
    </w:p>
    <w:p w:rsidR="00713003" w:rsidRPr="00F001EF" w:rsidRDefault="00713003" w:rsidP="00713003">
      <w:r w:rsidRPr="00F001EF">
        <w:t>*b. Demographic Transition Theory</w:t>
      </w:r>
    </w:p>
    <w:p w:rsidR="00713003" w:rsidRPr="00F001EF" w:rsidRDefault="00713003" w:rsidP="00713003">
      <w:r w:rsidRPr="00F001EF">
        <w:t>c. Demographic Evolution Theory</w:t>
      </w:r>
    </w:p>
    <w:p w:rsidR="00713003" w:rsidRPr="00F001EF" w:rsidRDefault="00713003" w:rsidP="00713003">
      <w:r w:rsidRPr="00F001EF">
        <w:t>d. Population Transition Theory</w:t>
      </w:r>
    </w:p>
    <w:p w:rsidR="00713003" w:rsidRPr="00F001EF" w:rsidRDefault="00713003" w:rsidP="00713003"/>
    <w:p w:rsidR="00713003" w:rsidRPr="00F001EF" w:rsidRDefault="00713003" w:rsidP="00713003">
      <w:r w:rsidRPr="00F001EF">
        <w:t xml:space="preserve">62. ____________________ encompassed the world’s population up until about 1700 AD.  </w:t>
      </w:r>
    </w:p>
    <w:p w:rsidR="00713003" w:rsidRPr="00F001EF" w:rsidRDefault="00713003" w:rsidP="00713003">
      <w:r w:rsidRPr="00F001EF">
        <w:t>*a. Pre-Industrial Revolution Stage</w:t>
      </w:r>
    </w:p>
    <w:p w:rsidR="00713003" w:rsidRPr="00F001EF" w:rsidRDefault="00713003" w:rsidP="00713003">
      <w:r w:rsidRPr="00F001EF">
        <w:t>b. Industrial Revolution Stage</w:t>
      </w:r>
    </w:p>
    <w:p w:rsidR="00713003" w:rsidRPr="00F001EF" w:rsidRDefault="00713003" w:rsidP="00713003">
      <w:r w:rsidRPr="00F001EF">
        <w:t>c. Post-Industrial Revolution Stage</w:t>
      </w:r>
    </w:p>
    <w:p w:rsidR="00713003" w:rsidRPr="00F001EF" w:rsidRDefault="00713003" w:rsidP="00713003">
      <w:r w:rsidRPr="00F001EF">
        <w:t>d. Modern Day Stage</w:t>
      </w:r>
    </w:p>
    <w:p w:rsidR="00713003" w:rsidRPr="00F001EF" w:rsidRDefault="00713003" w:rsidP="00713003"/>
    <w:p w:rsidR="00713003" w:rsidRPr="00F001EF" w:rsidRDefault="00713003" w:rsidP="00713003">
      <w:r w:rsidRPr="00F001EF">
        <w:t>63._________________ raised the standard of living so much that death rates remained low while birth rates dropped.</w:t>
      </w:r>
    </w:p>
    <w:p w:rsidR="00713003" w:rsidRPr="00F001EF" w:rsidRDefault="00713003" w:rsidP="00713003">
      <w:r w:rsidRPr="00F001EF">
        <w:t>a. Pre-Industrial Revolution Stage</w:t>
      </w:r>
    </w:p>
    <w:p w:rsidR="00713003" w:rsidRPr="00F001EF" w:rsidRDefault="00713003" w:rsidP="00713003">
      <w:r w:rsidRPr="00F001EF">
        <w:t>b. Industrial Revolution Stage</w:t>
      </w:r>
    </w:p>
    <w:p w:rsidR="00713003" w:rsidRPr="00F001EF" w:rsidRDefault="00713003" w:rsidP="00713003">
      <w:r w:rsidRPr="00F001EF">
        <w:t>*c. Post-Industrial Revolution Stage</w:t>
      </w:r>
    </w:p>
    <w:p w:rsidR="00713003" w:rsidRPr="00F001EF" w:rsidRDefault="00713003" w:rsidP="00713003">
      <w:r w:rsidRPr="00F001EF">
        <w:t>d. Modern Day Stage</w:t>
      </w:r>
    </w:p>
    <w:p w:rsidR="00713003" w:rsidRPr="00F001EF" w:rsidRDefault="00713003" w:rsidP="00713003"/>
    <w:p w:rsidR="00713003" w:rsidRPr="00F001EF" w:rsidRDefault="00713003" w:rsidP="00713003">
      <w:r w:rsidRPr="00F001EF">
        <w:t>64. __________________ saw the decline in death rates while birth rates remained high.</w:t>
      </w:r>
    </w:p>
    <w:p w:rsidR="00713003" w:rsidRPr="00F001EF" w:rsidRDefault="00713003" w:rsidP="00713003">
      <w:r w:rsidRPr="00F001EF">
        <w:t>a. Pre-Industrial Revolution Stage</w:t>
      </w:r>
    </w:p>
    <w:p w:rsidR="00713003" w:rsidRPr="00F001EF" w:rsidRDefault="00713003" w:rsidP="00713003">
      <w:r w:rsidRPr="00F001EF">
        <w:t>*b. Industrial Revolution Stage</w:t>
      </w:r>
    </w:p>
    <w:p w:rsidR="00713003" w:rsidRPr="00F001EF" w:rsidRDefault="00713003" w:rsidP="00713003">
      <w:r w:rsidRPr="00F001EF">
        <w:t>c. Post-Industrial Revolution Stage</w:t>
      </w:r>
    </w:p>
    <w:p w:rsidR="00713003" w:rsidRPr="00F001EF" w:rsidRDefault="00713003" w:rsidP="00713003">
      <w:r w:rsidRPr="00F001EF">
        <w:lastRenderedPageBreak/>
        <w:t>d. Modern Day Stage</w:t>
      </w:r>
    </w:p>
    <w:p w:rsidR="00713003" w:rsidRPr="00F001EF" w:rsidRDefault="00713003" w:rsidP="00713003"/>
    <w:p w:rsidR="00713003" w:rsidRPr="00F001EF" w:rsidRDefault="00713003" w:rsidP="00713003">
      <w:r w:rsidRPr="00F001EF">
        <w:t>65. Which regions of the world will contribute most to the future population growth?</w:t>
      </w:r>
    </w:p>
    <w:p w:rsidR="00713003" w:rsidRPr="00F001EF" w:rsidRDefault="00713003" w:rsidP="00713003">
      <w:r w:rsidRPr="00F001EF">
        <w:t>a. Africa</w:t>
      </w:r>
    </w:p>
    <w:p w:rsidR="00713003" w:rsidRPr="00F001EF" w:rsidRDefault="00713003" w:rsidP="00713003">
      <w:r w:rsidRPr="00F001EF">
        <w:t>b. Latin America</w:t>
      </w:r>
    </w:p>
    <w:p w:rsidR="00713003" w:rsidRPr="00F001EF" w:rsidRDefault="00713003" w:rsidP="00713003">
      <w:r w:rsidRPr="00F001EF">
        <w:t>c. Island Nations</w:t>
      </w:r>
    </w:p>
    <w:p w:rsidR="00713003" w:rsidRPr="00F001EF" w:rsidRDefault="00713003" w:rsidP="00713003">
      <w:r w:rsidRPr="00F001EF">
        <w:t>*d. all of the above</w:t>
      </w:r>
    </w:p>
    <w:p w:rsidR="00713003" w:rsidRPr="00F001EF" w:rsidRDefault="00713003" w:rsidP="00713003"/>
    <w:p w:rsidR="00713003" w:rsidRPr="00F001EF" w:rsidRDefault="00713003" w:rsidP="00713003">
      <w:r w:rsidRPr="00F001EF">
        <w:t>66. Every population/society can be compared by an age-sex structural approach called the_______________.</w:t>
      </w:r>
    </w:p>
    <w:p w:rsidR="00713003" w:rsidRPr="00F001EF" w:rsidRDefault="00713003" w:rsidP="00713003">
      <w:r w:rsidRPr="00F001EF">
        <w:t>a. Demographic Pyramid</w:t>
      </w:r>
    </w:p>
    <w:p w:rsidR="00713003" w:rsidRPr="00F001EF" w:rsidRDefault="00713003" w:rsidP="00713003">
      <w:r w:rsidRPr="00F001EF">
        <w:t>*b. Population Pyramid</w:t>
      </w:r>
    </w:p>
    <w:p w:rsidR="00713003" w:rsidRPr="00F001EF" w:rsidRDefault="00713003" w:rsidP="00713003">
      <w:r w:rsidRPr="00F001EF">
        <w:t>c. General Demographic Assessment</w:t>
      </w:r>
    </w:p>
    <w:p w:rsidR="00713003" w:rsidRPr="00F001EF" w:rsidRDefault="00713003" w:rsidP="00713003">
      <w:r w:rsidRPr="00F001EF">
        <w:t>d. Population Assessment</w:t>
      </w:r>
    </w:p>
    <w:p w:rsidR="00713003" w:rsidRPr="00F001EF" w:rsidRDefault="00713003" w:rsidP="00713003"/>
    <w:p w:rsidR="00713003" w:rsidRPr="00F001EF" w:rsidRDefault="00713003" w:rsidP="00713003">
      <w:r w:rsidRPr="00F001EF">
        <w:t xml:space="preserve">67.  ______________________ is the graphic representation of specified 5-year age groups within a population and by being males or females.  </w:t>
      </w:r>
    </w:p>
    <w:p w:rsidR="00713003" w:rsidRPr="00F001EF" w:rsidRDefault="00713003" w:rsidP="00713003">
      <w:r w:rsidRPr="00F001EF">
        <w:t>a. Demographic Pyramid</w:t>
      </w:r>
    </w:p>
    <w:p w:rsidR="00713003" w:rsidRPr="00F001EF" w:rsidRDefault="00713003" w:rsidP="00713003">
      <w:r w:rsidRPr="00F001EF">
        <w:t>*b. Population Pyramid</w:t>
      </w:r>
    </w:p>
    <w:p w:rsidR="00713003" w:rsidRPr="00F001EF" w:rsidRDefault="00713003" w:rsidP="00713003">
      <w:r w:rsidRPr="00F001EF">
        <w:t>c. General Demographic Assessment</w:t>
      </w:r>
    </w:p>
    <w:p w:rsidR="00713003" w:rsidRPr="00F001EF" w:rsidRDefault="00713003" w:rsidP="00713003">
      <w:r w:rsidRPr="00F001EF">
        <w:t>d. Population Assessment</w:t>
      </w:r>
    </w:p>
    <w:p w:rsidR="00713003" w:rsidRPr="00F001EF" w:rsidRDefault="00713003" w:rsidP="00713003"/>
    <w:p w:rsidR="00713003" w:rsidRPr="00F001EF" w:rsidRDefault="00713003" w:rsidP="00713003">
      <w:r w:rsidRPr="00F001EF">
        <w:t xml:space="preserve">68. If someone moves out of your country they are called______________.  </w:t>
      </w:r>
    </w:p>
    <w:p w:rsidR="00713003" w:rsidRPr="00F001EF" w:rsidRDefault="00713003" w:rsidP="00713003">
      <w:r w:rsidRPr="00F001EF">
        <w:t>a. immigrants</w:t>
      </w:r>
    </w:p>
    <w:p w:rsidR="00713003" w:rsidRPr="00F001EF" w:rsidRDefault="00713003" w:rsidP="00713003">
      <w:r w:rsidRPr="00F001EF">
        <w:t>b. émigré</w:t>
      </w:r>
    </w:p>
    <w:p w:rsidR="00713003" w:rsidRPr="00F001EF" w:rsidRDefault="00713003" w:rsidP="00713003">
      <w:r w:rsidRPr="00F001EF">
        <w:t>*c. emigrants</w:t>
      </w:r>
    </w:p>
    <w:p w:rsidR="00713003" w:rsidRPr="00F001EF" w:rsidRDefault="00713003" w:rsidP="00713003">
      <w:r w:rsidRPr="00F001EF">
        <w:t>d. migrant</w:t>
      </w:r>
    </w:p>
    <w:p w:rsidR="00713003" w:rsidRPr="00F001EF" w:rsidRDefault="00713003" w:rsidP="00713003"/>
    <w:p w:rsidR="00713003" w:rsidRPr="00F001EF" w:rsidRDefault="00713003" w:rsidP="00713003">
      <w:r w:rsidRPr="00F001EF">
        <w:t xml:space="preserve">69. ________________ is the departure from your country of origin to reside in another.  </w:t>
      </w:r>
    </w:p>
    <w:p w:rsidR="00713003" w:rsidRPr="00F001EF" w:rsidRDefault="00713003" w:rsidP="00713003">
      <w:r w:rsidRPr="00F001EF">
        <w:t>a. Immigration</w:t>
      </w:r>
    </w:p>
    <w:p w:rsidR="00713003" w:rsidRPr="00F001EF" w:rsidRDefault="00713003" w:rsidP="00713003">
      <w:r w:rsidRPr="00F001EF">
        <w:t>b. Resettlement</w:t>
      </w:r>
    </w:p>
    <w:p w:rsidR="00713003" w:rsidRPr="00F001EF" w:rsidRDefault="00713003" w:rsidP="00713003">
      <w:r w:rsidRPr="00F001EF">
        <w:t>*c. Emigration</w:t>
      </w:r>
    </w:p>
    <w:p w:rsidR="00713003" w:rsidRPr="00F001EF" w:rsidRDefault="00713003" w:rsidP="00713003">
      <w:r w:rsidRPr="00F001EF">
        <w:t>d. Migration</w:t>
      </w:r>
    </w:p>
    <w:p w:rsidR="00713003" w:rsidRPr="00F001EF" w:rsidRDefault="00713003" w:rsidP="00713003"/>
    <w:p w:rsidR="00713003" w:rsidRPr="00F001EF" w:rsidRDefault="00713003" w:rsidP="00713003">
      <w:r w:rsidRPr="00F001EF">
        <w:t xml:space="preserve">70. _______________ refers to the arrival of a foreigner into a country they will reside in and likely become a citizen of on some future date.  </w:t>
      </w:r>
    </w:p>
    <w:p w:rsidR="00713003" w:rsidRPr="00F001EF" w:rsidRDefault="00713003" w:rsidP="00713003">
      <w:r w:rsidRPr="00F001EF">
        <w:t>*a. Immigration</w:t>
      </w:r>
    </w:p>
    <w:p w:rsidR="00713003" w:rsidRPr="00F001EF" w:rsidRDefault="00713003" w:rsidP="00713003">
      <w:r w:rsidRPr="00F001EF">
        <w:t>b. Resettlement</w:t>
      </w:r>
    </w:p>
    <w:p w:rsidR="00713003" w:rsidRPr="00F001EF" w:rsidRDefault="00713003" w:rsidP="00713003">
      <w:r w:rsidRPr="00F001EF">
        <w:t>c. Emigration</w:t>
      </w:r>
    </w:p>
    <w:p w:rsidR="00713003" w:rsidRPr="00F001EF" w:rsidRDefault="00713003" w:rsidP="00713003">
      <w:r w:rsidRPr="00F001EF">
        <w:t>d. Migration</w:t>
      </w:r>
    </w:p>
    <w:p w:rsidR="00713003" w:rsidRPr="00F001EF" w:rsidRDefault="00713003" w:rsidP="00713003"/>
    <w:p w:rsidR="00713003" w:rsidRPr="00F001EF" w:rsidRDefault="00713003" w:rsidP="00713003">
      <w:r w:rsidRPr="00F001EF">
        <w:t xml:space="preserve">71. _____________ are negatives aspects of where you live which make you consider leaving.  </w:t>
      </w:r>
    </w:p>
    <w:p w:rsidR="00713003" w:rsidRPr="00F001EF" w:rsidRDefault="00713003" w:rsidP="00713003">
      <w:r w:rsidRPr="00F001EF">
        <w:t>a. Impulsion Factors</w:t>
      </w:r>
    </w:p>
    <w:p w:rsidR="00713003" w:rsidRPr="00F001EF" w:rsidRDefault="00713003" w:rsidP="00713003">
      <w:r w:rsidRPr="00F001EF">
        <w:t>b. Attractant Factors</w:t>
      </w:r>
    </w:p>
    <w:p w:rsidR="00713003" w:rsidRPr="00F001EF" w:rsidRDefault="00713003" w:rsidP="00713003">
      <w:r w:rsidRPr="00F001EF">
        <w:t>*c. Push Factors</w:t>
      </w:r>
    </w:p>
    <w:p w:rsidR="00713003" w:rsidRPr="00F001EF" w:rsidRDefault="00713003" w:rsidP="00713003">
      <w:r w:rsidRPr="00F001EF">
        <w:t>d. Pull Factors</w:t>
      </w:r>
    </w:p>
    <w:p w:rsidR="00713003" w:rsidRPr="00F001EF" w:rsidRDefault="00713003" w:rsidP="00713003"/>
    <w:p w:rsidR="00713003" w:rsidRPr="00F001EF" w:rsidRDefault="00713003" w:rsidP="00713003">
      <w:r w:rsidRPr="00F001EF">
        <w:t xml:space="preserve">72. __________________ are positive aspects of another place which draw you to migrate to it.  </w:t>
      </w:r>
    </w:p>
    <w:p w:rsidR="00713003" w:rsidRPr="00F001EF" w:rsidRDefault="00713003" w:rsidP="00713003">
      <w:r w:rsidRPr="00F001EF">
        <w:t>a. Impulsion Factors</w:t>
      </w:r>
    </w:p>
    <w:p w:rsidR="00713003" w:rsidRPr="00F001EF" w:rsidRDefault="00713003" w:rsidP="00713003">
      <w:r w:rsidRPr="00F001EF">
        <w:t>b. Attractant Factors</w:t>
      </w:r>
    </w:p>
    <w:p w:rsidR="00713003" w:rsidRPr="00F001EF" w:rsidRDefault="00713003" w:rsidP="00713003">
      <w:r w:rsidRPr="00F001EF">
        <w:t>c. Push Factors</w:t>
      </w:r>
    </w:p>
    <w:p w:rsidR="00713003" w:rsidRPr="00F001EF" w:rsidRDefault="00713003" w:rsidP="00713003">
      <w:r w:rsidRPr="00F001EF">
        <w:t>*d. Pull Factors</w:t>
      </w:r>
    </w:p>
    <w:p w:rsidR="00713003" w:rsidRPr="00F001EF" w:rsidRDefault="00713003" w:rsidP="00713003"/>
    <w:p w:rsidR="00713003" w:rsidRPr="00F001EF" w:rsidRDefault="00713003" w:rsidP="00713003">
      <w:r w:rsidRPr="00F001EF">
        <w:t xml:space="preserve">73. Wars, famines, political hostility, natural disasters, and other harsh circumstances are examples of _________________. </w:t>
      </w:r>
    </w:p>
    <w:p w:rsidR="00713003" w:rsidRPr="00F001EF" w:rsidRDefault="00713003" w:rsidP="00713003">
      <w:r w:rsidRPr="00F001EF">
        <w:t>a. Impulsion Factors</w:t>
      </w:r>
    </w:p>
    <w:p w:rsidR="00713003" w:rsidRPr="00F001EF" w:rsidRDefault="00713003" w:rsidP="00713003">
      <w:r w:rsidRPr="00F001EF">
        <w:t>b. Attractant Factors</w:t>
      </w:r>
    </w:p>
    <w:p w:rsidR="00713003" w:rsidRPr="00F001EF" w:rsidRDefault="00713003" w:rsidP="00713003">
      <w:r w:rsidRPr="00F001EF">
        <w:t>*c. Push Factors</w:t>
      </w:r>
    </w:p>
    <w:p w:rsidR="00713003" w:rsidRPr="00F001EF" w:rsidRDefault="00713003" w:rsidP="00713003">
      <w:r w:rsidRPr="00F001EF">
        <w:t>d. Pull Factors</w:t>
      </w:r>
    </w:p>
    <w:p w:rsidR="00713003" w:rsidRPr="00F001EF" w:rsidRDefault="00713003" w:rsidP="00713003"/>
    <w:p w:rsidR="00713003" w:rsidRPr="00F001EF" w:rsidRDefault="00713003" w:rsidP="00713003">
      <w:r w:rsidRPr="00F001EF">
        <w:t>74. Economic prosperity, jobs, food, safety, and asylum are examples of _____________________.</w:t>
      </w:r>
    </w:p>
    <w:p w:rsidR="00713003" w:rsidRPr="00F001EF" w:rsidRDefault="00713003" w:rsidP="00713003">
      <w:r w:rsidRPr="00F001EF">
        <w:t>a. Impulsion Factors</w:t>
      </w:r>
    </w:p>
    <w:p w:rsidR="00713003" w:rsidRPr="00F001EF" w:rsidRDefault="00713003" w:rsidP="00713003">
      <w:r w:rsidRPr="00F001EF">
        <w:t>b. Attractant Factors</w:t>
      </w:r>
    </w:p>
    <w:p w:rsidR="00713003" w:rsidRPr="00F001EF" w:rsidRDefault="00713003" w:rsidP="00713003">
      <w:r w:rsidRPr="00F001EF">
        <w:t>c. Push Factors</w:t>
      </w:r>
    </w:p>
    <w:p w:rsidR="00713003" w:rsidRPr="00F001EF" w:rsidRDefault="00713003" w:rsidP="00713003">
      <w:r w:rsidRPr="00F001EF">
        <w:t>*d. Pull Factors</w:t>
      </w:r>
    </w:p>
    <w:p w:rsidR="00713003" w:rsidRPr="0027263C" w:rsidRDefault="00713003" w:rsidP="00713003">
      <w:pPr>
        <w:rPr>
          <w:b/>
          <w:sz w:val="32"/>
          <w:szCs w:val="32"/>
        </w:rPr>
      </w:pPr>
    </w:p>
    <w:p w:rsidR="00713003" w:rsidRPr="0027263C" w:rsidRDefault="00713003" w:rsidP="00713003">
      <w:pPr>
        <w:rPr>
          <w:b/>
          <w:sz w:val="32"/>
          <w:szCs w:val="32"/>
        </w:rPr>
      </w:pPr>
      <w:r>
        <w:rPr>
          <w:b/>
          <w:sz w:val="32"/>
          <w:szCs w:val="32"/>
        </w:rPr>
        <w:t>True / False Questions</w:t>
      </w:r>
    </w:p>
    <w:p w:rsidR="00713003" w:rsidRPr="00F001EF" w:rsidRDefault="00713003" w:rsidP="00713003"/>
    <w:p w:rsidR="00713003" w:rsidRPr="00F001EF" w:rsidRDefault="00713003" w:rsidP="00713003">
      <w:r w:rsidRPr="00F001EF">
        <w:t xml:space="preserve">1. Census is the scientific study of population growth and change.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2. Demography is the scientific study of population growth and change.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3. Enumeration is the scientific study of population growth and change.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4. After World War II, the government relinquished all resources reserved for the war and the general population resumed their “normal” life.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5. After World War II Marriage rate, divorce rate, and birth rate peaked for about a decade then began to decline.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6. Those who were born between 1946 and 1964 were called the Hippie generation.</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7. Those who were born between 1946 and 1964 were called the Baby Boom Generation.</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lastRenderedPageBreak/>
        <w:t xml:space="preserve">8. Natural increase refers to all births minus all the deaths in a given population over a given time period.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9. Natural enumeration refers to all births minus all the deaths in a given population over a given time period.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10. Total migration refers to all the in-migration minus all the </w:t>
      </w:r>
      <w:proofErr w:type="gramStart"/>
      <w:r w:rsidRPr="00F001EF">
        <w:t>out-migration</w:t>
      </w:r>
      <w:proofErr w:type="gramEnd"/>
      <w:r w:rsidRPr="00F001EF">
        <w:t xml:space="preserve"> in a given population over a given time period.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11. Net migration refers to all the in-migration minus all the </w:t>
      </w:r>
      <w:proofErr w:type="gramStart"/>
      <w:r w:rsidRPr="00F001EF">
        <w:t>out-migration</w:t>
      </w:r>
      <w:proofErr w:type="gramEnd"/>
      <w:r w:rsidRPr="00F001EF">
        <w:t xml:space="preserve"> in a given population over a given time period.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12. There are mistakes in counting that render results that are close, but never perfectly accurate.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13. When enumerating </w:t>
      </w:r>
      <w:proofErr w:type="gramStart"/>
      <w:r w:rsidRPr="00F001EF">
        <w:t>population</w:t>
      </w:r>
      <w:proofErr w:type="gramEnd"/>
      <w:r w:rsidRPr="00F001EF">
        <w:t xml:space="preserve"> we are very close to being perfectly accurate.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14. Population Enumeration is the formal counting of a population by its government.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15. Census Enumeration is the formal counting of a population by its government.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22. By estimation, India will be most populated country in the world in 2</w:t>
      </w:r>
      <w:r w:rsidR="00EB3A65">
        <w:t>10</w:t>
      </w:r>
      <w:r w:rsidRPr="00F001EF">
        <w:t>0.</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23. By estimation, China will be most populated country in the world in 2</w:t>
      </w:r>
      <w:r w:rsidR="00EB3A65">
        <w:t>10</w:t>
      </w:r>
      <w:r w:rsidRPr="00F001EF">
        <w:t>0.</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24. The U.S. ranks 3rd in The Ten Most Populated Countries in the World in year 20</w:t>
      </w:r>
      <w:r w:rsidR="00EB3A65">
        <w:t>10</w:t>
      </w:r>
      <w:r w:rsidRPr="00F001EF">
        <w:t>.</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25. The U.S. ranks 5th in The Ten Most Populated Countries in the World in year 20</w:t>
      </w:r>
      <w:r w:rsidR="00EB3A65">
        <w:t>10</w:t>
      </w:r>
      <w:r w:rsidRPr="00F001EF">
        <w:t>.</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26. General Fertility Rate is the number of live births per 1,000 people living in the population.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27. General Birth Rate is the number of live births per 1,000 people living in the population.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lastRenderedPageBreak/>
        <w:t xml:space="preserve">28. Crude Birth Rate is the number of live births per 1,000 people living in the population.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29. Since 1991, Vermont led with the highest birth rate.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30. Since 1991, Utah led with the highest birth rate.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31. Since 1991, Alaska led with the highest birth rate.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32. Since 1991, Vermont led with the lowest birth rate.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33. Since 1991, Utah led with the lowest birth rate.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34. Since 1991, Maine led with the lowest birth rate.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35. True rate represents Number of events/ Number at risk of the event.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36. Actual rate represents Number of events/ Number at risk of the event.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37. Fecundity is a measure of the number of children born to a woman.</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38. Fertility is a measure of the number of children born to a woman.</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39. Total Fecundity Rate refers to the total number of children ever born to a woman calculated both individually and at the societal level.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40. Total Fertility Rate refers to the total number of children ever born to a woman calculated both individually and at the societal level.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41. Fecundity is the physiological ability to conceive or give birth to children.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42. Fertility is the physiological ability to conceive or give birth to children.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43. More Developed Nations are nations with comparably higher wealth than most countries of the world.</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44. </w:t>
      </w:r>
      <w:proofErr w:type="gramStart"/>
      <w:r w:rsidRPr="00F001EF">
        <w:t>Super Powers</w:t>
      </w:r>
      <w:proofErr w:type="gramEnd"/>
      <w:r w:rsidRPr="00F001EF">
        <w:t xml:space="preserve"> are nations with comparably higher wealth than most countries of the world.</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45. Third World Countries refers to nations located near to or south of the Equator which have less wealth and more of the world’s population of inhabitants.</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46. Less Developed Nations refers to nations located near to or south of the Equator which have less wealth and more of the world’s population of inhabitants.</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47. North Korea has the </w:t>
      </w:r>
      <w:proofErr w:type="gramStart"/>
      <w:r w:rsidRPr="00F001EF">
        <w:t>most strict</w:t>
      </w:r>
      <w:proofErr w:type="gramEnd"/>
      <w:r w:rsidRPr="00F001EF">
        <w:t xml:space="preserve"> fertility policy in the world.</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48. China has the </w:t>
      </w:r>
      <w:proofErr w:type="gramStart"/>
      <w:r w:rsidRPr="00F001EF">
        <w:t>most strict</w:t>
      </w:r>
      <w:proofErr w:type="gramEnd"/>
      <w:r w:rsidRPr="00F001EF">
        <w:t xml:space="preserve"> fertility policy in the world.</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49. Europe was the “birth hot spot” of the world.</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50. Africa was the “birth hot spot” of the world.</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51. The “birth hot spot” of the world has a projected population change of an increase of 85 percent between the years 2008-2050.</w:t>
      </w:r>
    </w:p>
    <w:p w:rsidR="00713003" w:rsidRPr="00F001EF" w:rsidRDefault="00713003" w:rsidP="00713003">
      <w:r w:rsidRPr="00F001EF">
        <w:t>*False</w:t>
      </w:r>
    </w:p>
    <w:p w:rsidR="00713003" w:rsidRPr="00F001EF" w:rsidRDefault="00713003" w:rsidP="00713003"/>
    <w:p w:rsidR="00713003" w:rsidRPr="00F001EF" w:rsidRDefault="00713003" w:rsidP="00713003"/>
    <w:p w:rsidR="00713003" w:rsidRPr="00F001EF" w:rsidRDefault="00713003" w:rsidP="00713003">
      <w:r w:rsidRPr="00F001EF">
        <w:t xml:space="preserve">53. Doubling Time is the time required for a population to double if the current growth rate continues.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54. Duplication Time is the time required for a population to double if the current growth rate continues.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60. Zero Population Growth occurs when a population neither shrinks nor expands from year to year.</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61. Stagnant Growth occurs when a population neither shrinks nor expands from year to year.</w:t>
      </w:r>
    </w:p>
    <w:p w:rsidR="00713003" w:rsidRPr="00F001EF" w:rsidRDefault="00713003" w:rsidP="00713003">
      <w:r w:rsidRPr="00F001EF">
        <w:lastRenderedPageBreak/>
        <w:t>*False</w:t>
      </w:r>
    </w:p>
    <w:p w:rsidR="00713003" w:rsidRPr="00F001EF" w:rsidRDefault="00713003" w:rsidP="00713003"/>
    <w:p w:rsidR="00713003" w:rsidRPr="00F001EF" w:rsidRDefault="00713003" w:rsidP="00713003">
      <w:r w:rsidRPr="00F001EF">
        <w:t>62. Antifertility is a perspective which opposes childbearing.</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63. Antinatalist is a perspective which opposes childbearing.</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64. Pronatalist is a perspective which promotes birth and increased population.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65. Creationism is a perspective which promotes birth and increased population.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66. Opposition of birth, support of contraceptive, abortions, and sterilization along with the education of women are characteristics of Antifertility perspective.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67. Opposition of birth, support of contraceptive, abortions, and sterilization along with the education of women are characteristics of Antinatalist perspective.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68. Support of birth, large families, extended families, and the governmental support of childbearing are characteristics of Pronatalist perspective.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69. Creationism Support of birth, large families, extended families, and the governmental support of childbearing are characteristics of Pronatalist perspective.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70. Thomas Malthus was the first Pronatalist.</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71. Thomas Malthus was the first Antinatalist.</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72. Malthus’s theory came from his objection to witnessing too many irresponsible parents giving births to children in his day.</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73. Malthus’s theory came from witnessing food production not being able to meet the demand of rapid population growth.</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74. An antinatalist would blame famines and other problems that exist in society on Government’s failure to provide prevention methods.</w:t>
      </w:r>
    </w:p>
    <w:p w:rsidR="00713003" w:rsidRPr="00F001EF" w:rsidRDefault="00713003" w:rsidP="00713003">
      <w:r w:rsidRPr="00F001EF">
        <w:lastRenderedPageBreak/>
        <w:t>*False</w:t>
      </w:r>
    </w:p>
    <w:p w:rsidR="00713003" w:rsidRPr="00F001EF" w:rsidRDefault="00713003" w:rsidP="00713003"/>
    <w:p w:rsidR="00713003" w:rsidRPr="00F001EF" w:rsidRDefault="00713003" w:rsidP="00713003">
      <w:r w:rsidRPr="00F001EF">
        <w:t>75. An antinatalist would blame famines and other problems that exist in society on too many babies and people for what resource is available.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76. Contemporary Malthusian is an antinatalist who agrees with </w:t>
      </w:r>
      <w:proofErr w:type="gramStart"/>
      <w:r w:rsidRPr="00F001EF">
        <w:t>Malthus, but</w:t>
      </w:r>
      <w:proofErr w:type="gramEnd"/>
      <w:r w:rsidRPr="00F001EF">
        <w:t xml:space="preserve"> rejects his conservative and religious proscriptions.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77. Neo-Malthusian is an antinatalist who agrees with </w:t>
      </w:r>
      <w:proofErr w:type="gramStart"/>
      <w:r w:rsidRPr="00F001EF">
        <w:t>Malthus, but</w:t>
      </w:r>
      <w:proofErr w:type="gramEnd"/>
      <w:r w:rsidRPr="00F001EF">
        <w:t xml:space="preserve"> rejects his conservative and religious proscriptions.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78. A pronatalist would blame shortage of food in the world on lack of tools to obtain available resources.</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79. A pronatalist would blame shortage of food in the world on political and social mismanagement.</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80. Less developed regions of the world live a Pronatalist lifestyles.</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81. Less developed regions of the world live an Antinatalist lifestyles.</w:t>
      </w:r>
    </w:p>
    <w:p w:rsidR="00713003" w:rsidRPr="00F001EF" w:rsidRDefault="00713003" w:rsidP="00713003">
      <w:r w:rsidRPr="00F001EF">
        <w:t>*False</w:t>
      </w:r>
    </w:p>
    <w:p w:rsidR="00713003" w:rsidRPr="00F001EF" w:rsidRDefault="00713003" w:rsidP="00713003"/>
    <w:p w:rsidR="00713003" w:rsidRPr="00F001EF" w:rsidRDefault="00713003" w:rsidP="00713003"/>
    <w:p w:rsidR="00713003" w:rsidRPr="00F001EF" w:rsidRDefault="00713003" w:rsidP="00713003">
      <w:r w:rsidRPr="00F001EF">
        <w:t>86. The leading cause of death in the U.S. is Heart disease.</w:t>
      </w:r>
    </w:p>
    <w:p w:rsidR="00713003" w:rsidRPr="00F001EF" w:rsidRDefault="00713003" w:rsidP="00713003">
      <w:r w:rsidRPr="00F001EF">
        <w:t xml:space="preserve"> *True</w:t>
      </w:r>
    </w:p>
    <w:p w:rsidR="00713003" w:rsidRPr="00F001EF" w:rsidRDefault="00713003" w:rsidP="00713003"/>
    <w:p w:rsidR="00713003" w:rsidRPr="00F001EF" w:rsidRDefault="00713003" w:rsidP="00713003">
      <w:r w:rsidRPr="00F001EF">
        <w:t>87. Cancer is the leading cause of death in the world during the last decade.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88. Heart disease is the leading cause of death in the world during the last decade.</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89. AIDS is the leading cause of death in the world during the last decade.</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90. AIDS is more common in Africa.</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91. AIDS is more common in South America.</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92. Homosexuality is the most common way of transmitting AIDS throughout the world.</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93. Heterosexuality is the most common way of transmitting AIDS throughout the world.</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94. Epidemiology is the scientific study of diseases, their transmission, and their management.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95. Virology is the scientific study of diseases, their transmission, and their management.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96. The United States Center for Disease Control is mainly concerned with disease developed in the US.</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97. The United States Center for Disease Control is mainly concerned with all disease in every country.</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98. Crude Fatality Rate refers to the number of deaths in a given population per 1,000 people living in that population.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99. Crude Death Rate refers to the number of deaths in a given population per 1,000 people living in that population.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100. Infant Morbidity Rate refers to the number of infant deaths per 1,000 live births.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101. Infant Mortality Rate refers to the number of infant deaths per 1,000 live births.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102. Demographic Transition Theory claims that populations go through 3 distinct stages that correspond to the onset of the Industrial Revolution with regard to changes in birth and death rates.</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103. Population Transition Theory claims that populations go through 3 distinct stages that correspond to the onset of the Industrial Revolution with regard to changes in birth and death rates.</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lastRenderedPageBreak/>
        <w:t xml:space="preserve">104. Pre-Industrial Revolution Stage encompassed the world’s population up until about 1700 AD.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105. Industrial Revolution Stage encompassed the world’s population up until about 1700 AD.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106. Industrial Revolution Stage raised the standard of living so much that death rates remained low while birth rates dropped.</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107. Post-Industrial Revolution Stage raised the standard of living so much that death rates remained low while birth rates dropped.</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108. Modern Day Stage raised the standard of living so much that death rates remained low while birth rates dropped.</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109. Pre-Industrial Revolution Stage saw the decline in death rates while birth rates remained high</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110. Industrial Revolution Stage saw the decline in death rates while birth rates remained high</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111. Every population/society can be compared by an age-sex structural approach called the Population Pyramid.</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112. Every population/society can be compared by an age-sex structural approach called The General Demographic Assessment.</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113. Population Pyramid is the graphic representation of specified 5-year age groups within a population and by being males or females.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114. Population Assessment is the graphic representation of specified 5-year age groups within a population and by being males or females.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115. If someone moves out of your country to reside in </w:t>
      </w:r>
      <w:proofErr w:type="gramStart"/>
      <w:r w:rsidRPr="00F001EF">
        <w:t>another</w:t>
      </w:r>
      <w:proofErr w:type="gramEnd"/>
      <w:r w:rsidRPr="00F001EF">
        <w:t xml:space="preserve"> they are called immigrants.</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116. If someone moves out of your country to reside in </w:t>
      </w:r>
      <w:proofErr w:type="gramStart"/>
      <w:r w:rsidRPr="00F001EF">
        <w:t>another</w:t>
      </w:r>
      <w:proofErr w:type="gramEnd"/>
      <w:r w:rsidRPr="00F001EF">
        <w:t xml:space="preserve"> they are called emigrants.</w:t>
      </w:r>
    </w:p>
    <w:p w:rsidR="00713003" w:rsidRPr="00F001EF" w:rsidRDefault="00713003" w:rsidP="00713003">
      <w:r w:rsidRPr="00F001EF">
        <w:lastRenderedPageBreak/>
        <w:t>*True</w:t>
      </w:r>
    </w:p>
    <w:p w:rsidR="00713003" w:rsidRPr="00F001EF" w:rsidRDefault="00713003" w:rsidP="00713003"/>
    <w:p w:rsidR="00713003" w:rsidRPr="00F001EF" w:rsidRDefault="00713003" w:rsidP="00713003">
      <w:r w:rsidRPr="00F001EF">
        <w:t xml:space="preserve">117. Immigration is the departure from your country of origin to reside in another.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118. Emigration is the departure from your country of origin to reside in another.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119. Immigration refers to the arrival of a foreigner into a country they will reside in and likely become a citizen of on some future date.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120. Emigration refers to the arrival of a foreigner into a country they will reside in and likely become a citizen of on some future date.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121. Impulsion Factors are negative aspects of where you live which make you consider leaving.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122. Push Factors are negative aspects of where you live which make you consider leaving.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 xml:space="preserve">123. Attractant Factors are positive aspects of another place which draw you to migrate to it.  </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 xml:space="preserve">124. Pull Factors are positive aspects of another place which draw you to migrate to it.  </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125. Wars, famines, political hostility, natural disasters, and other harsh circumstances are examples of Impulsion Factors.</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126. Wars, famines, political hostility, natural disasters, and other harsh circumstances are examples of Push Factors.</w:t>
      </w:r>
    </w:p>
    <w:p w:rsidR="00713003" w:rsidRPr="00F001EF" w:rsidRDefault="00713003" w:rsidP="00713003">
      <w:r w:rsidRPr="00F001EF">
        <w:t>*True</w:t>
      </w:r>
    </w:p>
    <w:p w:rsidR="00713003" w:rsidRPr="00F001EF" w:rsidRDefault="00713003" w:rsidP="00713003"/>
    <w:p w:rsidR="00713003" w:rsidRPr="00F001EF" w:rsidRDefault="00713003" w:rsidP="00713003">
      <w:r w:rsidRPr="00F001EF">
        <w:t>127. Economic prosperity, jobs, food, safety, and asylum are all examples of Attractant Factors.</w:t>
      </w:r>
    </w:p>
    <w:p w:rsidR="00713003" w:rsidRPr="00F001EF" w:rsidRDefault="00713003" w:rsidP="00713003">
      <w:r w:rsidRPr="00F001EF">
        <w:t>*False</w:t>
      </w:r>
    </w:p>
    <w:p w:rsidR="00713003" w:rsidRPr="00F001EF" w:rsidRDefault="00713003" w:rsidP="00713003"/>
    <w:p w:rsidR="00713003" w:rsidRPr="00F001EF" w:rsidRDefault="00713003" w:rsidP="00713003">
      <w:r w:rsidRPr="00F001EF">
        <w:t>128. Economic prosperity, jobs, food, safety, and asylum are all examples of Pull Factors.</w:t>
      </w:r>
    </w:p>
    <w:p w:rsidR="00713003" w:rsidRPr="00F001EF" w:rsidRDefault="00713003" w:rsidP="00713003">
      <w:r w:rsidRPr="00F001EF">
        <w:t>*True</w:t>
      </w:r>
    </w:p>
    <w:p w:rsidR="00EB3A65" w:rsidRDefault="00EB3A65" w:rsidP="00EB3A65">
      <w:pPr>
        <w:rPr>
          <w:color w:val="000000"/>
        </w:rPr>
      </w:pPr>
    </w:p>
    <w:p w:rsidR="00EB3A65" w:rsidRPr="00EB3A65" w:rsidRDefault="00EB3A65" w:rsidP="00EB3A65">
      <w:r>
        <w:rPr>
          <w:color w:val="000000"/>
        </w:rPr>
        <w:t xml:space="preserve">129. </w:t>
      </w:r>
      <w:r w:rsidRPr="00EB3A65">
        <w:rPr>
          <w:color w:val="000000"/>
        </w:rPr>
        <w:t>There are many populations in the world that are shrinking such as Japan. </w:t>
      </w:r>
    </w:p>
    <w:p w:rsidR="00EB3A65" w:rsidRDefault="00EB3A65" w:rsidP="00EB3A65">
      <w:pPr>
        <w:rPr>
          <w:color w:val="000000"/>
        </w:rPr>
      </w:pPr>
      <w:r w:rsidRPr="00EB3A65">
        <w:rPr>
          <w:color w:val="000000"/>
        </w:rPr>
        <w:t>*True</w:t>
      </w:r>
    </w:p>
    <w:p w:rsidR="00EB3A65" w:rsidRPr="00EB3A65" w:rsidRDefault="00EB3A65" w:rsidP="00EB3A65"/>
    <w:p w:rsidR="00EB3A65" w:rsidRPr="00EB3A65" w:rsidRDefault="00EB3A65" w:rsidP="00EB3A65">
      <w:r>
        <w:rPr>
          <w:color w:val="000000"/>
        </w:rPr>
        <w:lastRenderedPageBreak/>
        <w:t xml:space="preserve">130. </w:t>
      </w:r>
      <w:r w:rsidRPr="00EB3A65">
        <w:rPr>
          <w:color w:val="000000"/>
        </w:rPr>
        <w:t>Table 2 lists the 10 most populated countries of the world in 2013 with estimates for future population in 2050. The US ranks 3rd in 2013, but Nigeria makes a jump from 7th to 3rd in 2050 moving the US to rank 4th in population.</w:t>
      </w:r>
    </w:p>
    <w:p w:rsidR="00EB3A65" w:rsidRDefault="00EB3A65" w:rsidP="00EB3A65">
      <w:pPr>
        <w:rPr>
          <w:color w:val="000000"/>
        </w:rPr>
      </w:pPr>
      <w:r w:rsidRPr="00EB3A65">
        <w:rPr>
          <w:color w:val="000000"/>
        </w:rPr>
        <w:t>*True</w:t>
      </w:r>
    </w:p>
    <w:p w:rsidR="00EB3A65" w:rsidRPr="00EB3A65" w:rsidRDefault="00EB3A65" w:rsidP="00EB3A65"/>
    <w:p w:rsidR="00EB3A65" w:rsidRPr="00EB3A65" w:rsidRDefault="00EB3A65" w:rsidP="00EB3A65">
      <w:r>
        <w:rPr>
          <w:color w:val="000000"/>
        </w:rPr>
        <w:t xml:space="preserve">131. </w:t>
      </w:r>
      <w:r w:rsidRPr="00EB3A65">
        <w:rPr>
          <w:color w:val="000000"/>
        </w:rPr>
        <w:t>Interestingly, in 2050, India will rank 1st and China 2nd. </w:t>
      </w:r>
    </w:p>
    <w:p w:rsidR="00EB3A65" w:rsidRDefault="00EB3A65" w:rsidP="00EB3A65">
      <w:pPr>
        <w:rPr>
          <w:color w:val="000000"/>
        </w:rPr>
      </w:pPr>
      <w:r w:rsidRPr="00EB3A65">
        <w:rPr>
          <w:color w:val="000000"/>
        </w:rPr>
        <w:t>*True</w:t>
      </w:r>
    </w:p>
    <w:p w:rsidR="00EB3A65" w:rsidRPr="00EB3A65" w:rsidRDefault="00EB3A65" w:rsidP="00EB3A65"/>
    <w:p w:rsidR="00EB3A65" w:rsidRPr="00EB3A65" w:rsidRDefault="00EB3A65" w:rsidP="00EB3A65">
      <w:pPr>
        <w:rPr>
          <w:color w:val="000000"/>
        </w:rPr>
      </w:pPr>
      <w:r>
        <w:rPr>
          <w:color w:val="000000"/>
        </w:rPr>
        <w:t xml:space="preserve">132. </w:t>
      </w:r>
      <w:r w:rsidRPr="00EB3A65">
        <w:rPr>
          <w:color w:val="000000"/>
        </w:rPr>
        <w:t>Also of interest is the fact that in 2050 that the US is the only Western country in the list.</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133. </w:t>
      </w:r>
      <w:r w:rsidRPr="00EB3A65">
        <w:rPr>
          <w:color w:val="000000"/>
        </w:rPr>
        <w:t>By the year, 2100 India will be the largest most populated country in the world.  Nigeria was 7th largest back in 2013 and 2020, was estimated to become 3rd largest by both 2050 and 2100,</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134. </w:t>
      </w:r>
      <w:r w:rsidRPr="00EB3A65">
        <w:rPr>
          <w:color w:val="000000"/>
        </w:rPr>
        <w:t xml:space="preserve">The Democratic Republic of the Congo, it was supposed to be 9th largest by 2050 and by 2100 it will be </w:t>
      </w:r>
      <w:proofErr w:type="gramStart"/>
      <w:r w:rsidRPr="00EB3A65">
        <w:rPr>
          <w:color w:val="000000"/>
        </w:rPr>
        <w:t>the  6</w:t>
      </w:r>
      <w:proofErr w:type="gramEnd"/>
      <w:r w:rsidRPr="00EB3A65">
        <w:rPr>
          <w:color w:val="000000"/>
        </w:rPr>
        <w:t>th largest in 2100.</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135. </w:t>
      </w:r>
      <w:r w:rsidRPr="00EB3A65">
        <w:rPr>
          <w:color w:val="000000"/>
        </w:rPr>
        <w:t>In 2018 it was announced that the U.S. hit the lowest level of birth in its recorded history at only 1.73 and 2019 looked to be even lower.</w:t>
      </w:r>
    </w:p>
    <w:p w:rsidR="00EB3A65" w:rsidRPr="00EB3A65" w:rsidRDefault="00EB3A65" w:rsidP="00EB3A65">
      <w:r w:rsidRPr="00EB3A65">
        <w:rPr>
          <w:color w:val="000000"/>
        </w:rPr>
        <w:t>*True</w:t>
      </w:r>
    </w:p>
    <w:p w:rsidR="00EB3A65" w:rsidRPr="00EB3A65" w:rsidRDefault="00EB3A65" w:rsidP="00EB3A65">
      <w:r>
        <w:rPr>
          <w:color w:val="000000"/>
        </w:rPr>
        <w:t xml:space="preserve">136. </w:t>
      </w:r>
      <w:r w:rsidRPr="00EB3A65">
        <w:rPr>
          <w:color w:val="000000"/>
        </w:rPr>
        <w:t xml:space="preserve">Utah has a 115+ years of having higher TFRs than most states </w:t>
      </w:r>
      <w:proofErr w:type="spellStart"/>
      <w:r w:rsidRPr="00EB3A65">
        <w:rPr>
          <w:color w:val="000000"/>
        </w:rPr>
        <w:t>and than</w:t>
      </w:r>
      <w:proofErr w:type="spellEnd"/>
      <w:r w:rsidRPr="00EB3A65">
        <w:rPr>
          <w:color w:val="000000"/>
        </w:rPr>
        <w:t xml:space="preserve"> the entire United States.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137. </w:t>
      </w:r>
      <w:r w:rsidRPr="00EB3A65">
        <w:rPr>
          <w:color w:val="000000"/>
        </w:rPr>
        <w:t>Interestingly Utah has been rated as among the most stable economies, with some of the strongest economic expansion predictions, and some of the highest quality of life measures by a variety of organizations and thinktanks.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138. </w:t>
      </w:r>
      <w:r w:rsidRPr="00EB3A65">
        <w:rPr>
          <w:color w:val="000000"/>
        </w:rPr>
        <w:t>The U.S. with a TFR of about 1.702 in 2019 is well below the replacement level.</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139. </w:t>
      </w:r>
      <w:r w:rsidRPr="00EB3A65">
        <w:rPr>
          <w:color w:val="000000"/>
        </w:rPr>
        <w:t>The PRB 2020 report also showed that in 2020 the “More Developed” countries accounted for only 1.272 billion people (17%) while the “Less Developed” accounted for 6.501 billion people (83%).</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140. </w:t>
      </w:r>
      <w:r w:rsidRPr="00EB3A65">
        <w:rPr>
          <w:color w:val="000000"/>
        </w:rPr>
        <w:t>China, Brazil, Russia, and India referred to as being “BRIC” countries.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141. </w:t>
      </w:r>
      <w:r w:rsidRPr="00EB3A65">
        <w:rPr>
          <w:color w:val="000000"/>
        </w:rPr>
        <w:t>Africa had a combined 1,338 billion people or (18.0%) of world’s 2020 total population.</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lastRenderedPageBreak/>
        <w:t xml:space="preserve">142. </w:t>
      </w:r>
      <w:r w:rsidRPr="00EB3A65">
        <w:rPr>
          <w:color w:val="000000"/>
        </w:rPr>
        <w:t>The massive future growth of the world is happening in the poorest regions of the world.</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143. </w:t>
      </w:r>
      <w:r w:rsidRPr="00EB3A65">
        <w:rPr>
          <w:color w:val="000000"/>
        </w:rPr>
        <w:t>The Maldives and Japan have some of the lowest growth rates and like all of Western Europe their populations are shrinking and cannot have a doubling time be calculated.</w:t>
      </w:r>
    </w:p>
    <w:p w:rsidR="00EB3A65" w:rsidRPr="00EB3A65" w:rsidRDefault="00EB3A65" w:rsidP="00EB3A65">
      <w:r w:rsidRPr="00EB3A65">
        <w:rPr>
          <w:color w:val="000000"/>
        </w:rPr>
        <w:t>*True</w:t>
      </w:r>
    </w:p>
    <w:p w:rsidR="00EB3A65" w:rsidRPr="00EB3A65" w:rsidRDefault="00EB3A65" w:rsidP="00EB3A65"/>
    <w:p w:rsidR="00EB3A65" w:rsidRPr="00EB3A65" w:rsidRDefault="00EB3A65" w:rsidP="00EB3A65">
      <w:r>
        <w:rPr>
          <w:color w:val="000000"/>
        </w:rPr>
        <w:t xml:space="preserve">144. </w:t>
      </w:r>
      <w:r w:rsidRPr="00EB3A65">
        <w:rPr>
          <w:color w:val="000000"/>
        </w:rPr>
        <w:t>Pronatalist point out that in all of recorded history, there have existed many more populations that adequately provided enough food, water, shelter etc. for their society members.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145. </w:t>
      </w:r>
      <w:r w:rsidRPr="00EB3A65">
        <w:rPr>
          <w:color w:val="000000"/>
        </w:rPr>
        <w:t>It is estimated that there have been more than 108 billion people who ever lived on this earth. *True</w:t>
      </w:r>
    </w:p>
    <w:p w:rsidR="00EB3A65" w:rsidRPr="00EB3A65" w:rsidRDefault="00EB3A65" w:rsidP="00EB3A65"/>
    <w:p w:rsidR="00EB3A65" w:rsidRPr="00EB3A65" w:rsidRDefault="00EB3A65" w:rsidP="00EB3A65">
      <w:r>
        <w:rPr>
          <w:color w:val="000000"/>
        </w:rPr>
        <w:t xml:space="preserve">146. </w:t>
      </w:r>
      <w:r w:rsidRPr="00EB3A65">
        <w:rPr>
          <w:color w:val="000000"/>
        </w:rPr>
        <w:t>Pronatalists also argue for more births although their calls for increased fertility and increased support for families raising more children, fall on many who are adamantly opposed to promoting more children anywhere for any population</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147. </w:t>
      </w:r>
      <w:r w:rsidRPr="00EB3A65">
        <w:rPr>
          <w:color w:val="000000"/>
        </w:rPr>
        <w:t>The Antinatalists view is predominant in wealthier nations, more powerful banks, international organizations, and most importantly policy makers. Still, the half-century extremely successful efforts to reduce fertility according to antinatalist philosophy as created some challenging economic circumstances for many countries.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148. </w:t>
      </w:r>
      <w:r w:rsidRPr="00EB3A65">
        <w:rPr>
          <w:color w:val="000000"/>
        </w:rPr>
        <w:t>China is perhaps the most intense example of the dangers of “over-restricting” fertility.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149. </w:t>
      </w:r>
      <w:r w:rsidRPr="00EB3A65">
        <w:rPr>
          <w:color w:val="000000"/>
        </w:rPr>
        <w:t>In China, over the last 40+ years a challenging problem emerged called the “4-2-1” crisis.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150. </w:t>
      </w:r>
      <w:r w:rsidRPr="00EB3A65">
        <w:rPr>
          <w:color w:val="000000"/>
        </w:rPr>
        <w:t>There are as many as 30 million more males in China as of 2020 who have no female their age to marry.</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151. </w:t>
      </w:r>
      <w:r w:rsidRPr="00EB3A65">
        <w:rPr>
          <w:color w:val="000000"/>
        </w:rPr>
        <w:t xml:space="preserve">Because of antinatalists policies since World War II, fewer people were born and fewer children are in the labor force. Because of generally increasing life expectancies worldwide, more elderly </w:t>
      </w:r>
      <w:proofErr w:type="gramStart"/>
      <w:r w:rsidRPr="00EB3A65">
        <w:rPr>
          <w:color w:val="000000"/>
        </w:rPr>
        <w:t>are</w:t>
      </w:r>
      <w:proofErr w:type="gramEnd"/>
      <w:r w:rsidRPr="00EB3A65">
        <w:rPr>
          <w:color w:val="000000"/>
        </w:rPr>
        <w:t xml:space="preserve"> in need of care and more governments are in need of more workers to pay retirement tax which is used to support the currently retired elderly in their respective societies.  </w:t>
      </w:r>
    </w:p>
    <w:p w:rsidR="00EB3A65" w:rsidRPr="00EB3A65" w:rsidRDefault="00EB3A65" w:rsidP="00EB3A65">
      <w:r w:rsidRPr="00EB3A65">
        <w:rPr>
          <w:color w:val="000000"/>
        </w:rPr>
        <w:t>*True</w:t>
      </w:r>
    </w:p>
    <w:p w:rsidR="00EB3A65" w:rsidRPr="00EB3A65" w:rsidRDefault="00EB3A65" w:rsidP="00EB3A65"/>
    <w:p w:rsidR="00EB3A65" w:rsidRPr="00EB3A65" w:rsidRDefault="00EB3A65" w:rsidP="00EB3A65">
      <w:r>
        <w:rPr>
          <w:color w:val="000000"/>
        </w:rPr>
        <w:t xml:space="preserve">152. </w:t>
      </w:r>
      <w:r w:rsidRPr="00EB3A65">
        <w:rPr>
          <w:color w:val="000000"/>
        </w:rPr>
        <w:t>In 2018 an undergraduate student name Michael Harding and his BYU-Provo faculty research mentors studied state-by-state causes of death and found that between 1999 and 2016, cancer was the most common cause of death in 19 of the 50 states and the trend is shifting slowly toward cancer becoming the most common cause of death in the U.S.</w:t>
      </w:r>
    </w:p>
    <w:p w:rsidR="00EB3A65" w:rsidRPr="00EB3A65" w:rsidRDefault="00EB3A65" w:rsidP="00EB3A65">
      <w:r w:rsidRPr="00EB3A65">
        <w:rPr>
          <w:color w:val="000000"/>
        </w:rPr>
        <w:t>*True</w:t>
      </w:r>
    </w:p>
    <w:p w:rsidR="00EB3A65" w:rsidRPr="00EB3A65" w:rsidRDefault="00EB3A65" w:rsidP="00EB3A65"/>
    <w:p w:rsidR="00EB3A65" w:rsidRPr="00EB3A65" w:rsidRDefault="00EB3A65" w:rsidP="00EB3A65">
      <w:r>
        <w:rPr>
          <w:color w:val="000000"/>
        </w:rPr>
        <w:t xml:space="preserve">153. </w:t>
      </w:r>
      <w:r w:rsidRPr="00EB3A65">
        <w:rPr>
          <w:color w:val="000000"/>
        </w:rPr>
        <w:t>Since smoking is becoming much more common in less developed countries, cancer is predicted to become the number 1 cause of death world-wide.</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154. </w:t>
      </w:r>
      <w:r w:rsidRPr="00EB3A65">
        <w:rPr>
          <w:color w:val="000000"/>
        </w:rPr>
        <w:t xml:space="preserve">The World Health Organization (WHO) stated that 1.3 billion people smoked tobacco in the world as of 2020 and that it contributes to 80 percent of </w:t>
      </w:r>
      <w:proofErr w:type="gramStart"/>
      <w:r w:rsidRPr="00EB3A65">
        <w:rPr>
          <w:color w:val="000000"/>
        </w:rPr>
        <w:t>smokers</w:t>
      </w:r>
      <w:proofErr w:type="gramEnd"/>
      <w:r w:rsidRPr="00EB3A65">
        <w:rPr>
          <w:color w:val="000000"/>
        </w:rPr>
        <w:t xml:space="preserve"> deaths; killing about 7 million smokers and about 1.2 million family members and friends who breath the second-hand smoke after it is exhaled.</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155. </w:t>
      </w:r>
      <w:r w:rsidRPr="00EB3A65">
        <w:rPr>
          <w:color w:val="000000"/>
        </w:rPr>
        <w:t xml:space="preserve">AIDS is considered an ongoing </w:t>
      </w:r>
      <w:proofErr w:type="gramStart"/>
      <w:r w:rsidRPr="00EB3A65">
        <w:rPr>
          <w:color w:val="000000"/>
        </w:rPr>
        <w:t>pandemic .</w:t>
      </w:r>
      <w:proofErr w:type="gramEnd"/>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156. </w:t>
      </w:r>
      <w:r w:rsidRPr="00EB3A65">
        <w:rPr>
          <w:color w:val="000000"/>
        </w:rPr>
        <w:t>By far, AIDS is spread heterosexually more than homosexually.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157. </w:t>
      </w:r>
      <w:r w:rsidRPr="00EB3A65">
        <w:rPr>
          <w:color w:val="000000"/>
        </w:rPr>
        <w:t>The CIA Factbook reported that Afghanistan had the worst IMR in 2017 with 110.6 newborns dying for every 1,000 live births.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158. </w:t>
      </w:r>
      <w:r w:rsidRPr="00EB3A65">
        <w:rPr>
          <w:color w:val="000000"/>
        </w:rPr>
        <w:t>In 2017, Monaco (only 1.8 and Japan (2.0) had the lowest IMR’s of any country in the world.  </w:t>
      </w:r>
    </w:p>
    <w:p w:rsidR="00EB3A65" w:rsidRPr="00EB3A65" w:rsidRDefault="00EB3A65" w:rsidP="00EB3A65"/>
    <w:p w:rsidR="00EB3A65" w:rsidRPr="00EB3A65" w:rsidRDefault="00EB3A65" w:rsidP="00EB3A65">
      <w:r>
        <w:rPr>
          <w:color w:val="000000"/>
        </w:rPr>
        <w:t xml:space="preserve">159. </w:t>
      </w:r>
      <w:r w:rsidRPr="00EB3A65">
        <w:rPr>
          <w:color w:val="000000"/>
        </w:rPr>
        <w:t>Population Pyramids show males and females on opposite sides, and by 5-year age groupings. Some show the numbers and others show the percentages.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160. </w:t>
      </w:r>
      <w:r w:rsidRPr="00EB3A65">
        <w:rPr>
          <w:color w:val="000000"/>
        </w:rPr>
        <w:t xml:space="preserve">A “Negative Growth Pyramid” is a population pyramid for a country with very low birth rates and very high life expectancies. Japan’s resembles a tree that has had the lower part of </w:t>
      </w:r>
      <w:proofErr w:type="spellStart"/>
      <w:proofErr w:type="gramStart"/>
      <w:r w:rsidRPr="00EB3A65">
        <w:rPr>
          <w:color w:val="000000"/>
        </w:rPr>
        <w:t>it’s</w:t>
      </w:r>
      <w:proofErr w:type="spellEnd"/>
      <w:proofErr w:type="gramEnd"/>
      <w:r w:rsidRPr="00EB3A65">
        <w:rPr>
          <w:color w:val="000000"/>
        </w:rPr>
        <w:t xml:space="preserve"> trunk chewed off or eroded in </w:t>
      </w:r>
      <w:proofErr w:type="spellStart"/>
      <w:r w:rsidRPr="00EB3A65">
        <w:rPr>
          <w:color w:val="000000"/>
        </w:rPr>
        <w:t>someway</w:t>
      </w:r>
      <w:proofErr w:type="spellEnd"/>
      <w:r w:rsidRPr="00EB3A65">
        <w:rPr>
          <w:color w:val="000000"/>
        </w:rPr>
        <w:t>.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161. </w:t>
      </w:r>
      <w:r w:rsidRPr="00EB3A65">
        <w:rPr>
          <w:color w:val="000000"/>
        </w:rPr>
        <w:t>The Japan 2018 pyramid shows smaller percentages of child and young adult aged people in comparison to middle and older adult percentages.</w:t>
      </w:r>
    </w:p>
    <w:p w:rsidR="00EB3A65" w:rsidRPr="00EB3A65" w:rsidRDefault="00EB3A65" w:rsidP="00EB3A65">
      <w:r w:rsidRPr="00EB3A65">
        <w:rPr>
          <w:color w:val="000000"/>
        </w:rPr>
        <w:t>*True</w:t>
      </w:r>
    </w:p>
    <w:p w:rsidR="00EB3A65" w:rsidRPr="00EB3A65" w:rsidRDefault="00EB3A65" w:rsidP="00EB3A65"/>
    <w:p w:rsidR="00EB3A65" w:rsidRPr="00EB3A65" w:rsidRDefault="00EB3A65" w:rsidP="00EB3A65">
      <w:r>
        <w:rPr>
          <w:color w:val="000000"/>
        </w:rPr>
        <w:t xml:space="preserve">162. </w:t>
      </w:r>
      <w:r w:rsidRPr="00EB3A65">
        <w:rPr>
          <w:color w:val="000000"/>
        </w:rPr>
        <w:t>The Nigeria pyramid illustrates the “Rapid Growth Pyramid” which is a country with relatively high birth rates and relative high death rates (or low life expectancies).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163. </w:t>
      </w:r>
      <w:r w:rsidRPr="00EB3A65">
        <w:rPr>
          <w:color w:val="000000"/>
        </w:rPr>
        <w:t>The U.S. pyramid illustrates a “Slow Growth Pyramid” which is a pyramid with moderate birth rates or low birth rates and high immigration rates, and moderately high life expectancies.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lastRenderedPageBreak/>
        <w:t xml:space="preserve">164. </w:t>
      </w:r>
      <w:r w:rsidRPr="00EB3A65">
        <w:rPr>
          <w:color w:val="000000"/>
        </w:rPr>
        <w:t>An Epidemic is a large spreading of a disease among people living in a given population within a short period of time.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165. </w:t>
      </w:r>
      <w:r w:rsidRPr="00EB3A65">
        <w:rPr>
          <w:color w:val="000000"/>
        </w:rPr>
        <w:t>A Pandemic is a large spread of a disease across geographical or political borders in a short period of time. </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166. </w:t>
      </w:r>
      <w:r w:rsidRPr="00EB3A65">
        <w:rPr>
          <w:color w:val="000000"/>
        </w:rPr>
        <w:t>This recent PRB show taught how we are better prepared for this COVID 19 Pandemic than we were for the 1918 “Spanish Flu” but that we should not consider COVID 19 to be the last pandemic the world ever has to deal with.</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167. </w:t>
      </w:r>
      <w:r w:rsidRPr="00EB3A65">
        <w:rPr>
          <w:color w:val="000000"/>
        </w:rPr>
        <w:t>Larger cities are more at risks to epidemics and pandemics.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168. </w:t>
      </w:r>
      <w:r w:rsidRPr="00EB3A65">
        <w:rPr>
          <w:color w:val="000000"/>
        </w:rPr>
        <w:t>Between 2012 and 2018 millions of refugees fled their countries towards European countries.</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169. </w:t>
      </w:r>
      <w:r w:rsidRPr="00EB3A65">
        <w:rPr>
          <w:color w:val="000000"/>
        </w:rPr>
        <w:t>Germany accepted the largest number of refugees 2012-2018.</w:t>
      </w:r>
    </w:p>
    <w:p w:rsidR="00EB3A65" w:rsidRPr="00EB3A65" w:rsidRDefault="00EB3A65" w:rsidP="00EB3A65">
      <w:r w:rsidRPr="00EB3A65">
        <w:rPr>
          <w:color w:val="000000"/>
        </w:rPr>
        <w:t>*True</w:t>
      </w:r>
    </w:p>
    <w:p w:rsidR="00EB3A65" w:rsidRDefault="00EB3A65" w:rsidP="00EB3A65">
      <w:pPr>
        <w:rPr>
          <w:color w:val="000000"/>
        </w:rPr>
      </w:pPr>
    </w:p>
    <w:p w:rsidR="00EB3A65" w:rsidRPr="00EB3A65" w:rsidRDefault="00EB3A65" w:rsidP="00EB3A65">
      <w:r>
        <w:rPr>
          <w:color w:val="000000"/>
        </w:rPr>
        <w:t xml:space="preserve">170. </w:t>
      </w:r>
      <w:r w:rsidRPr="00EB3A65">
        <w:rPr>
          <w:color w:val="000000"/>
        </w:rPr>
        <w:t>Everything in society influences demography and demography conversely influences everything in society.</w:t>
      </w:r>
    </w:p>
    <w:p w:rsidR="00EB3A65" w:rsidRPr="00EB3A65" w:rsidRDefault="00EB3A65" w:rsidP="00EB3A65">
      <w:r w:rsidRPr="00EB3A65">
        <w:rPr>
          <w:color w:val="000000"/>
        </w:rPr>
        <w:t>*True</w:t>
      </w:r>
    </w:p>
    <w:p w:rsidR="00713003" w:rsidRPr="00AF5184" w:rsidRDefault="00EB3A65" w:rsidP="00EB3A65">
      <w:pPr>
        <w:spacing w:after="240"/>
        <w:rPr>
          <w:b/>
          <w:sz w:val="32"/>
          <w:szCs w:val="32"/>
        </w:rPr>
      </w:pPr>
      <w:r w:rsidRPr="00EB3A65">
        <w:br/>
      </w:r>
      <w:r w:rsidR="00713003">
        <w:rPr>
          <w:b/>
          <w:sz w:val="32"/>
          <w:szCs w:val="32"/>
        </w:rPr>
        <w:t>Fill in the Blank Questions</w:t>
      </w:r>
    </w:p>
    <w:p w:rsidR="00713003" w:rsidRPr="00F001EF" w:rsidRDefault="00713003" w:rsidP="00713003"/>
    <w:p w:rsidR="00713003" w:rsidRPr="00F001EF" w:rsidRDefault="00713003" w:rsidP="00713003">
      <w:r w:rsidRPr="00F001EF">
        <w:t>NOTE:  Answers to each blank space can include more than one word.</w:t>
      </w:r>
    </w:p>
    <w:p w:rsidR="00713003" w:rsidRPr="00F001EF" w:rsidRDefault="00713003" w:rsidP="00713003"/>
    <w:p w:rsidR="00713003" w:rsidRPr="00F001EF" w:rsidRDefault="00713003" w:rsidP="00713003">
      <w:r w:rsidRPr="00F001EF">
        <w:t xml:space="preserve">1. __________________ is the scientific study of population growth and change.  </w:t>
      </w:r>
    </w:p>
    <w:p w:rsidR="00713003" w:rsidRPr="00F001EF" w:rsidRDefault="00713003" w:rsidP="00713003">
      <w:r w:rsidRPr="00F001EF">
        <w:t>* Demography</w:t>
      </w:r>
    </w:p>
    <w:p w:rsidR="00713003" w:rsidRPr="00F001EF" w:rsidRDefault="00713003" w:rsidP="00713003"/>
    <w:p w:rsidR="00713003" w:rsidRPr="00F001EF" w:rsidRDefault="00713003" w:rsidP="00713003">
      <w:r w:rsidRPr="00F001EF">
        <w:t>2. Those who were born between 1946 and 1964 were called the _____________________.</w:t>
      </w:r>
    </w:p>
    <w:p w:rsidR="00713003" w:rsidRPr="00F001EF" w:rsidRDefault="00713003" w:rsidP="00713003">
      <w:r w:rsidRPr="00F001EF">
        <w:t>* Baby Boom Generation</w:t>
      </w:r>
    </w:p>
    <w:p w:rsidR="00713003" w:rsidRPr="00F001EF" w:rsidRDefault="00713003" w:rsidP="00713003"/>
    <w:p w:rsidR="00713003" w:rsidRPr="00F001EF" w:rsidRDefault="00713003" w:rsidP="00713003">
      <w:r w:rsidRPr="00F001EF">
        <w:t>3. List the causes for the spike in the birth rate after World War II.</w:t>
      </w:r>
    </w:p>
    <w:p w:rsidR="00713003" w:rsidRPr="00F001EF" w:rsidRDefault="00713003" w:rsidP="00713003">
      <w:r w:rsidRPr="00F001EF">
        <w:t>* long-term separation of family members from one another, deep shifts toward conservative values, millions of deaths caused by the war</w:t>
      </w:r>
    </w:p>
    <w:p w:rsidR="00713003" w:rsidRPr="00F001EF" w:rsidRDefault="00713003" w:rsidP="00713003"/>
    <w:p w:rsidR="00713003" w:rsidRPr="00F001EF" w:rsidRDefault="00713003" w:rsidP="00713003">
      <w:r w:rsidRPr="00F001EF">
        <w:t>4. Write the correct formula for determining population change.</w:t>
      </w:r>
    </w:p>
    <w:p w:rsidR="00713003" w:rsidRPr="00F001EF" w:rsidRDefault="00713003" w:rsidP="00713003">
      <w:r w:rsidRPr="00F001EF">
        <w:t>* (Births–Deaths) +/- [(In-Migration) – (Out Migration)] = Population Change</w:t>
      </w:r>
    </w:p>
    <w:p w:rsidR="00713003" w:rsidRPr="00F001EF" w:rsidRDefault="00713003" w:rsidP="00713003"/>
    <w:p w:rsidR="00713003" w:rsidRPr="00F001EF" w:rsidRDefault="00713003" w:rsidP="00713003">
      <w:r w:rsidRPr="00F001EF">
        <w:t>5. List the three component concerns of the core of demographic studies.</w:t>
      </w:r>
    </w:p>
    <w:p w:rsidR="00713003" w:rsidRPr="00F001EF" w:rsidRDefault="00713003" w:rsidP="00713003">
      <w:r w:rsidRPr="00F001EF">
        <w:lastRenderedPageBreak/>
        <w:t>*births, deaths, migration</w:t>
      </w:r>
    </w:p>
    <w:p w:rsidR="00713003" w:rsidRPr="00F001EF" w:rsidRDefault="00713003" w:rsidP="00713003"/>
    <w:p w:rsidR="00713003" w:rsidRPr="00F001EF" w:rsidRDefault="00713003" w:rsidP="00713003">
      <w:r w:rsidRPr="00F001EF">
        <w:t xml:space="preserve">6. _________________ refers to all births minus all the deaths in a given population over a given time period.  </w:t>
      </w:r>
    </w:p>
    <w:p w:rsidR="00713003" w:rsidRPr="00F001EF" w:rsidRDefault="00713003" w:rsidP="00713003">
      <w:r w:rsidRPr="00F001EF">
        <w:t>* Natural increase</w:t>
      </w:r>
    </w:p>
    <w:p w:rsidR="00713003" w:rsidRPr="00F001EF" w:rsidRDefault="00713003" w:rsidP="00713003"/>
    <w:p w:rsidR="00713003" w:rsidRPr="00F001EF" w:rsidRDefault="00713003" w:rsidP="00713003">
      <w:r w:rsidRPr="00F001EF">
        <w:t>7. This part of the “determining population change” formula, (Births-Deaths) is called ________________.</w:t>
      </w:r>
    </w:p>
    <w:p w:rsidR="00713003" w:rsidRPr="00F001EF" w:rsidRDefault="00713003" w:rsidP="00713003">
      <w:r w:rsidRPr="00F001EF">
        <w:t>* Natural increase</w:t>
      </w:r>
    </w:p>
    <w:p w:rsidR="00713003" w:rsidRPr="00F001EF" w:rsidRDefault="00713003" w:rsidP="00713003"/>
    <w:p w:rsidR="00713003" w:rsidRPr="00F001EF" w:rsidRDefault="00713003" w:rsidP="00713003">
      <w:r w:rsidRPr="00F001EF">
        <w:t>8. This part of the “determining population change” formula, [(In-Migration)</w:t>
      </w:r>
      <w:proofErr w:type="gramStart"/>
      <w:r w:rsidRPr="00F001EF">
        <w:t>-(</w:t>
      </w:r>
      <w:proofErr w:type="gramEnd"/>
      <w:r w:rsidRPr="00F001EF">
        <w:t>Out Migration)] is called _________________.</w:t>
      </w:r>
    </w:p>
    <w:p w:rsidR="00713003" w:rsidRPr="00F001EF" w:rsidRDefault="00713003" w:rsidP="00713003">
      <w:r w:rsidRPr="00F001EF">
        <w:t>* Net migration</w:t>
      </w:r>
    </w:p>
    <w:p w:rsidR="00713003" w:rsidRPr="00F001EF" w:rsidRDefault="00713003" w:rsidP="00713003"/>
    <w:p w:rsidR="00713003" w:rsidRPr="00F001EF" w:rsidRDefault="00713003" w:rsidP="00713003">
      <w:r w:rsidRPr="00F001EF">
        <w:t xml:space="preserve">9. _________________ refers to all the in-migration minus all the </w:t>
      </w:r>
      <w:proofErr w:type="gramStart"/>
      <w:r w:rsidRPr="00F001EF">
        <w:t>out-migration</w:t>
      </w:r>
      <w:proofErr w:type="gramEnd"/>
      <w:r w:rsidRPr="00F001EF">
        <w:t xml:space="preserve"> in a given population over a given time period.  </w:t>
      </w:r>
    </w:p>
    <w:p w:rsidR="00713003" w:rsidRPr="00F001EF" w:rsidRDefault="00713003" w:rsidP="00713003">
      <w:r w:rsidRPr="00F001EF">
        <w:t>* Net migration</w:t>
      </w:r>
    </w:p>
    <w:p w:rsidR="00713003" w:rsidRPr="00F001EF" w:rsidRDefault="00713003" w:rsidP="00713003"/>
    <w:p w:rsidR="00713003" w:rsidRPr="00F001EF" w:rsidRDefault="00713003" w:rsidP="00713003">
      <w:r w:rsidRPr="00F001EF">
        <w:t xml:space="preserve">10. _________________ is the formal counting of a population by its government.  </w:t>
      </w:r>
    </w:p>
    <w:p w:rsidR="00713003" w:rsidRPr="00F001EF" w:rsidRDefault="00713003" w:rsidP="00713003">
      <w:r w:rsidRPr="00F001EF">
        <w:t>* Census Enumeration</w:t>
      </w:r>
    </w:p>
    <w:p w:rsidR="00713003" w:rsidRPr="00F001EF" w:rsidRDefault="00713003" w:rsidP="00713003"/>
    <w:p w:rsidR="00713003" w:rsidRPr="00F001EF" w:rsidRDefault="00713003" w:rsidP="00713003">
      <w:r w:rsidRPr="00F001EF">
        <w:t>13. _______________ is most populated country in the world.</w:t>
      </w:r>
    </w:p>
    <w:p w:rsidR="00713003" w:rsidRPr="00F001EF" w:rsidRDefault="00713003" w:rsidP="00713003">
      <w:r w:rsidRPr="00F001EF">
        <w:t>* China</w:t>
      </w:r>
    </w:p>
    <w:p w:rsidR="00713003" w:rsidRPr="00F001EF" w:rsidRDefault="00713003" w:rsidP="00713003"/>
    <w:p w:rsidR="00713003" w:rsidRPr="00F001EF" w:rsidRDefault="00713003" w:rsidP="00713003">
      <w:r w:rsidRPr="00F001EF">
        <w:t>14. Name of the country which will be most populated in the world in 2050.</w:t>
      </w:r>
    </w:p>
    <w:p w:rsidR="00713003" w:rsidRPr="00F001EF" w:rsidRDefault="00713003" w:rsidP="00713003">
      <w:r w:rsidRPr="00F001EF">
        <w:t>* India</w:t>
      </w:r>
    </w:p>
    <w:p w:rsidR="00713003" w:rsidRPr="00F001EF" w:rsidRDefault="00713003" w:rsidP="00713003"/>
    <w:p w:rsidR="00713003" w:rsidRPr="00F001EF" w:rsidRDefault="00713003" w:rsidP="00713003">
      <w:r w:rsidRPr="00F001EF">
        <w:t>15. US ranks ________ in The Ten Most Populated Countries in the World in year 2008.</w:t>
      </w:r>
    </w:p>
    <w:p w:rsidR="00713003" w:rsidRPr="00F001EF" w:rsidRDefault="00713003" w:rsidP="00713003">
      <w:r w:rsidRPr="00F001EF">
        <w:t>* 3rd</w:t>
      </w:r>
    </w:p>
    <w:p w:rsidR="00713003" w:rsidRPr="00F001EF" w:rsidRDefault="00713003" w:rsidP="00713003"/>
    <w:p w:rsidR="00713003" w:rsidRPr="00F001EF" w:rsidRDefault="00713003" w:rsidP="00713003">
      <w:r w:rsidRPr="00F001EF">
        <w:t>16. In 2050, it is estimated US will rank __________ in The Ten Most Populated Countries in the World.</w:t>
      </w:r>
    </w:p>
    <w:p w:rsidR="00713003" w:rsidRPr="00F001EF" w:rsidRDefault="00713003" w:rsidP="00713003">
      <w:r w:rsidRPr="00F001EF">
        <w:t>* 3rd</w:t>
      </w:r>
    </w:p>
    <w:p w:rsidR="00713003" w:rsidRPr="00F001EF" w:rsidRDefault="00713003" w:rsidP="00713003"/>
    <w:p w:rsidR="00713003" w:rsidRPr="00F001EF" w:rsidRDefault="00713003" w:rsidP="00713003"/>
    <w:p w:rsidR="00713003" w:rsidRPr="00F001EF" w:rsidRDefault="00713003" w:rsidP="00713003">
      <w:r w:rsidRPr="00F001EF">
        <w:t xml:space="preserve">18. _____________________ is the number of live births per 1,000 people living in the population.  </w:t>
      </w:r>
    </w:p>
    <w:p w:rsidR="00713003" w:rsidRPr="00F001EF" w:rsidRDefault="00713003" w:rsidP="00713003">
      <w:r w:rsidRPr="00F001EF">
        <w:t>* Crude Birth Rate</w:t>
      </w:r>
    </w:p>
    <w:p w:rsidR="00713003" w:rsidRPr="00F001EF" w:rsidRDefault="00713003" w:rsidP="00713003"/>
    <w:p w:rsidR="00713003" w:rsidRPr="00F001EF" w:rsidRDefault="00713003" w:rsidP="00713003">
      <w:r w:rsidRPr="00F001EF">
        <w:t>19. Since 1991, the state of ____________ led with the highest birth rate.</w:t>
      </w:r>
    </w:p>
    <w:p w:rsidR="00713003" w:rsidRPr="00F001EF" w:rsidRDefault="00713003" w:rsidP="00713003">
      <w:r w:rsidRPr="00F001EF">
        <w:t>* Utah</w:t>
      </w:r>
    </w:p>
    <w:p w:rsidR="00713003" w:rsidRPr="00F001EF" w:rsidRDefault="00713003" w:rsidP="00713003"/>
    <w:p w:rsidR="00713003" w:rsidRPr="00F001EF" w:rsidRDefault="00713003" w:rsidP="00713003">
      <w:r w:rsidRPr="00F001EF">
        <w:t>20. Since 1991, the state of ____________ led with the lowest birth rate.</w:t>
      </w:r>
    </w:p>
    <w:p w:rsidR="00713003" w:rsidRPr="00F001EF" w:rsidRDefault="00713003" w:rsidP="00713003">
      <w:r w:rsidRPr="00F001EF">
        <w:t>* Vermont</w:t>
      </w:r>
    </w:p>
    <w:p w:rsidR="00713003" w:rsidRPr="00F001EF" w:rsidRDefault="00713003" w:rsidP="00713003"/>
    <w:p w:rsidR="00713003" w:rsidRPr="00F001EF" w:rsidRDefault="00713003" w:rsidP="00713003">
      <w:r w:rsidRPr="00F001EF">
        <w:t xml:space="preserve">21. ________________ represents Number of events/ Number at risk of the event.  </w:t>
      </w:r>
    </w:p>
    <w:p w:rsidR="00713003" w:rsidRPr="00F001EF" w:rsidRDefault="00713003" w:rsidP="00713003">
      <w:r w:rsidRPr="00F001EF">
        <w:lastRenderedPageBreak/>
        <w:t>* True rate</w:t>
      </w:r>
    </w:p>
    <w:p w:rsidR="00713003" w:rsidRPr="00F001EF" w:rsidRDefault="00713003" w:rsidP="00713003"/>
    <w:p w:rsidR="00713003" w:rsidRPr="00F001EF" w:rsidRDefault="00713003" w:rsidP="00713003">
      <w:r w:rsidRPr="00F001EF">
        <w:t>22. _________________ is a measure of the number of children born to a woman.</w:t>
      </w:r>
    </w:p>
    <w:p w:rsidR="00713003" w:rsidRPr="00F001EF" w:rsidRDefault="00713003" w:rsidP="00713003">
      <w:r w:rsidRPr="00F001EF">
        <w:t>* Fertility</w:t>
      </w:r>
    </w:p>
    <w:p w:rsidR="00713003" w:rsidRPr="00F001EF" w:rsidRDefault="00713003" w:rsidP="00713003"/>
    <w:p w:rsidR="00713003" w:rsidRPr="00F001EF" w:rsidRDefault="00713003" w:rsidP="00713003">
      <w:r w:rsidRPr="00F001EF">
        <w:t xml:space="preserve">23. _________________ refers to the total number of children ever born to a woman calculated both individually and at the societal level.  </w:t>
      </w:r>
    </w:p>
    <w:p w:rsidR="00713003" w:rsidRPr="00F001EF" w:rsidRDefault="00713003" w:rsidP="00713003">
      <w:r w:rsidRPr="00F001EF">
        <w:t>* Total Fertility Rate</w:t>
      </w:r>
    </w:p>
    <w:p w:rsidR="00713003" w:rsidRPr="00F001EF" w:rsidRDefault="00713003" w:rsidP="00713003"/>
    <w:p w:rsidR="00713003" w:rsidRPr="00F001EF" w:rsidRDefault="00713003" w:rsidP="00713003">
      <w:r w:rsidRPr="00F001EF">
        <w:t xml:space="preserve">24. ______________ is the physiological ability to conceive or give birth to children.  </w:t>
      </w:r>
    </w:p>
    <w:p w:rsidR="00713003" w:rsidRPr="00F001EF" w:rsidRDefault="00713003" w:rsidP="00713003">
      <w:r w:rsidRPr="00F001EF">
        <w:t>* Fecundity</w:t>
      </w:r>
    </w:p>
    <w:p w:rsidR="00713003" w:rsidRPr="00F001EF" w:rsidRDefault="00713003" w:rsidP="00713003"/>
    <w:p w:rsidR="00713003" w:rsidRPr="00F001EF" w:rsidRDefault="00713003" w:rsidP="00713003">
      <w:r w:rsidRPr="00F001EF">
        <w:t>25. __________________ are nations with comparably higher wealth than most countries of the world.</w:t>
      </w:r>
    </w:p>
    <w:p w:rsidR="00713003" w:rsidRPr="00F001EF" w:rsidRDefault="00713003" w:rsidP="00713003">
      <w:r w:rsidRPr="00F001EF">
        <w:t>* More Developed Nations</w:t>
      </w:r>
    </w:p>
    <w:p w:rsidR="00713003" w:rsidRPr="00F001EF" w:rsidRDefault="00713003" w:rsidP="00713003"/>
    <w:p w:rsidR="00713003" w:rsidRPr="00F001EF" w:rsidRDefault="00713003" w:rsidP="00713003">
      <w:r w:rsidRPr="00F001EF">
        <w:t>26. _____________________ refers to nations located near to or south of the Equator which have less wealth and more of the world’s population of inhabitants.</w:t>
      </w:r>
    </w:p>
    <w:p w:rsidR="00713003" w:rsidRPr="00F001EF" w:rsidRDefault="00713003" w:rsidP="00713003">
      <w:r w:rsidRPr="00F001EF">
        <w:t>* Less Developed Nations</w:t>
      </w:r>
    </w:p>
    <w:p w:rsidR="00713003" w:rsidRPr="00F001EF" w:rsidRDefault="00713003" w:rsidP="00713003"/>
    <w:p w:rsidR="00713003" w:rsidRPr="00F001EF" w:rsidRDefault="00713003" w:rsidP="00713003">
      <w:r w:rsidRPr="00F001EF">
        <w:t xml:space="preserve">27.  _____________ has the </w:t>
      </w:r>
      <w:proofErr w:type="gramStart"/>
      <w:r w:rsidRPr="00F001EF">
        <w:t>most strict</w:t>
      </w:r>
      <w:proofErr w:type="gramEnd"/>
      <w:r w:rsidRPr="00F001EF">
        <w:t xml:space="preserve"> fertility policy in the world.</w:t>
      </w:r>
    </w:p>
    <w:p w:rsidR="00713003" w:rsidRPr="00F001EF" w:rsidRDefault="00713003" w:rsidP="00713003">
      <w:r w:rsidRPr="00F001EF">
        <w:t>* China</w:t>
      </w:r>
    </w:p>
    <w:p w:rsidR="00713003" w:rsidRPr="00F001EF" w:rsidRDefault="00713003" w:rsidP="00713003"/>
    <w:p w:rsidR="00713003" w:rsidRPr="00F001EF" w:rsidRDefault="00713003" w:rsidP="00713003">
      <w:r w:rsidRPr="00F001EF">
        <w:t>28. The ___________ region was the “birth hot spot” of the world.</w:t>
      </w:r>
    </w:p>
    <w:p w:rsidR="00713003" w:rsidRPr="00F001EF" w:rsidRDefault="00713003" w:rsidP="00713003">
      <w:r w:rsidRPr="00F001EF">
        <w:t>* African</w:t>
      </w:r>
    </w:p>
    <w:p w:rsidR="00713003" w:rsidRPr="00F001EF" w:rsidRDefault="00713003" w:rsidP="00713003"/>
    <w:p w:rsidR="00713003" w:rsidRPr="00F001EF" w:rsidRDefault="00713003" w:rsidP="00713003">
      <w:r w:rsidRPr="00F001EF">
        <w:t xml:space="preserve">31. ______________ is the time required for a population to double if the current growth rate continues.  </w:t>
      </w:r>
    </w:p>
    <w:p w:rsidR="00713003" w:rsidRPr="00F001EF" w:rsidRDefault="00713003" w:rsidP="00713003">
      <w:r w:rsidRPr="00F001EF">
        <w:t>* Doubling Time</w:t>
      </w:r>
    </w:p>
    <w:p w:rsidR="00713003" w:rsidRPr="00F001EF" w:rsidRDefault="00713003" w:rsidP="00713003"/>
    <w:p w:rsidR="00713003" w:rsidRPr="00F001EF" w:rsidRDefault="00713003" w:rsidP="00713003">
      <w:r w:rsidRPr="00F001EF">
        <w:t>35. __________________ occurs when a population neither shrinks nor expands from year to year.</w:t>
      </w:r>
    </w:p>
    <w:p w:rsidR="00713003" w:rsidRPr="00F001EF" w:rsidRDefault="00713003" w:rsidP="00713003">
      <w:r w:rsidRPr="00F001EF">
        <w:t>* Zero Population Growth</w:t>
      </w:r>
    </w:p>
    <w:p w:rsidR="00713003" w:rsidRPr="00F001EF" w:rsidRDefault="00713003" w:rsidP="00713003"/>
    <w:p w:rsidR="00713003" w:rsidRPr="00F001EF" w:rsidRDefault="00713003" w:rsidP="00713003">
      <w:r w:rsidRPr="00F001EF">
        <w:t xml:space="preserve">36. There are ____________ distinct perspectives that relate to births in a population.  </w:t>
      </w:r>
    </w:p>
    <w:p w:rsidR="00713003" w:rsidRPr="00F001EF" w:rsidRDefault="00713003" w:rsidP="00713003">
      <w:r w:rsidRPr="00F001EF">
        <w:t>* two</w:t>
      </w:r>
    </w:p>
    <w:p w:rsidR="00713003" w:rsidRPr="00F001EF" w:rsidRDefault="00713003" w:rsidP="00713003"/>
    <w:p w:rsidR="00713003" w:rsidRPr="00F001EF" w:rsidRDefault="00713003" w:rsidP="00713003">
      <w:r w:rsidRPr="00F001EF">
        <w:t xml:space="preserve">37. List the two perspectives that relate to births in a population.  </w:t>
      </w:r>
    </w:p>
    <w:p w:rsidR="00713003" w:rsidRPr="00F001EF" w:rsidRDefault="00713003" w:rsidP="00713003">
      <w:r w:rsidRPr="00F001EF">
        <w:t>*Antinatalist, Pronatalist</w:t>
      </w:r>
    </w:p>
    <w:p w:rsidR="00713003" w:rsidRPr="00F001EF" w:rsidRDefault="00713003" w:rsidP="00713003"/>
    <w:p w:rsidR="00713003" w:rsidRPr="00F001EF" w:rsidRDefault="00713003" w:rsidP="00713003">
      <w:r w:rsidRPr="00F001EF">
        <w:t>38. ________________ is a perspective which opposes childbearing.</w:t>
      </w:r>
    </w:p>
    <w:p w:rsidR="00713003" w:rsidRPr="00F001EF" w:rsidRDefault="00713003" w:rsidP="00713003">
      <w:r w:rsidRPr="00F001EF">
        <w:t>* Antinatalist</w:t>
      </w:r>
    </w:p>
    <w:p w:rsidR="00713003" w:rsidRPr="00F001EF" w:rsidRDefault="00713003" w:rsidP="00713003"/>
    <w:p w:rsidR="00713003" w:rsidRPr="00F001EF" w:rsidRDefault="00713003" w:rsidP="00713003">
      <w:r w:rsidRPr="00F001EF">
        <w:t xml:space="preserve">39. ________________ is a perspective which promotes birth and increased population.  </w:t>
      </w:r>
    </w:p>
    <w:p w:rsidR="00713003" w:rsidRPr="00F001EF" w:rsidRDefault="00713003" w:rsidP="00713003">
      <w:r w:rsidRPr="00F001EF">
        <w:t>* Pronatalist</w:t>
      </w:r>
    </w:p>
    <w:p w:rsidR="00713003" w:rsidRPr="00F001EF" w:rsidRDefault="00713003" w:rsidP="00713003"/>
    <w:p w:rsidR="00713003" w:rsidRPr="00F001EF" w:rsidRDefault="00713003" w:rsidP="00713003">
      <w:r w:rsidRPr="00F001EF">
        <w:lastRenderedPageBreak/>
        <w:t>40. Opposition of birth, support of contraceptive, abortions, and sterilization along with the education of women are characteristics of ____________________.</w:t>
      </w:r>
    </w:p>
    <w:p w:rsidR="00713003" w:rsidRPr="00F001EF" w:rsidRDefault="00713003" w:rsidP="00713003">
      <w:r w:rsidRPr="00F001EF">
        <w:t>* Antinatalist</w:t>
      </w:r>
    </w:p>
    <w:p w:rsidR="00713003" w:rsidRPr="00F001EF" w:rsidRDefault="00713003" w:rsidP="00713003"/>
    <w:p w:rsidR="00713003" w:rsidRPr="00F001EF" w:rsidRDefault="00713003" w:rsidP="00713003">
      <w:r w:rsidRPr="00F001EF">
        <w:t>41. Support of birth, large families, extended families, and the governmental support of childbearing are characteristics of ____________________.</w:t>
      </w:r>
    </w:p>
    <w:p w:rsidR="00713003" w:rsidRPr="00F001EF" w:rsidRDefault="00713003" w:rsidP="00713003">
      <w:r w:rsidRPr="00F001EF">
        <w:t>* Pronatalist</w:t>
      </w:r>
    </w:p>
    <w:p w:rsidR="00713003" w:rsidRPr="00F001EF" w:rsidRDefault="00713003" w:rsidP="00713003"/>
    <w:p w:rsidR="00713003" w:rsidRPr="00F001EF" w:rsidRDefault="00713003" w:rsidP="00713003">
      <w:r w:rsidRPr="00F001EF">
        <w:t>42. Thomas Malthus was the first _____________________.</w:t>
      </w:r>
    </w:p>
    <w:p w:rsidR="00713003" w:rsidRPr="00F001EF" w:rsidRDefault="00713003" w:rsidP="00713003">
      <w:r w:rsidRPr="00F001EF">
        <w:t>* Antinatalist</w:t>
      </w:r>
    </w:p>
    <w:p w:rsidR="00713003" w:rsidRPr="00F001EF" w:rsidRDefault="00713003" w:rsidP="00713003"/>
    <w:p w:rsidR="00713003" w:rsidRPr="00F001EF" w:rsidRDefault="00713003" w:rsidP="00713003">
      <w:r w:rsidRPr="00F001EF">
        <w:t>43. To an antinatalist, __________________________ is the blame for famines and other problems that exist in society.</w:t>
      </w:r>
    </w:p>
    <w:p w:rsidR="00713003" w:rsidRPr="00F001EF" w:rsidRDefault="00713003" w:rsidP="00713003">
      <w:r w:rsidRPr="00F001EF">
        <w:t>* too many babies and people for what resource is available</w:t>
      </w:r>
    </w:p>
    <w:p w:rsidR="00713003" w:rsidRPr="00F001EF" w:rsidRDefault="00713003" w:rsidP="00713003"/>
    <w:p w:rsidR="00713003" w:rsidRPr="00F001EF" w:rsidRDefault="00713003" w:rsidP="00713003">
      <w:r w:rsidRPr="00F001EF">
        <w:t xml:space="preserve">44. _________________ is an antinatalist who agrees with </w:t>
      </w:r>
      <w:proofErr w:type="gramStart"/>
      <w:r w:rsidRPr="00F001EF">
        <w:t>Malthus, but</w:t>
      </w:r>
      <w:proofErr w:type="gramEnd"/>
      <w:r w:rsidRPr="00F001EF">
        <w:t xml:space="preserve"> rejects his conservative and religious proscriptions.  </w:t>
      </w:r>
    </w:p>
    <w:p w:rsidR="00713003" w:rsidRPr="00F001EF" w:rsidRDefault="00713003" w:rsidP="00713003">
      <w:r w:rsidRPr="00F001EF">
        <w:t>* Neo-Malthusian</w:t>
      </w:r>
    </w:p>
    <w:p w:rsidR="00713003" w:rsidRPr="00F001EF" w:rsidRDefault="00713003" w:rsidP="00713003"/>
    <w:p w:rsidR="00713003" w:rsidRPr="00F001EF" w:rsidRDefault="00713003" w:rsidP="00713003">
      <w:r w:rsidRPr="00F001EF">
        <w:t>45. A pronatalist would blame shortage of food in the world on _________________.</w:t>
      </w:r>
    </w:p>
    <w:p w:rsidR="00713003" w:rsidRPr="00F001EF" w:rsidRDefault="00713003" w:rsidP="00713003">
      <w:r w:rsidRPr="00F001EF">
        <w:t>* political and social mismanagement</w:t>
      </w:r>
    </w:p>
    <w:p w:rsidR="00713003" w:rsidRPr="00F001EF" w:rsidRDefault="00713003" w:rsidP="00713003"/>
    <w:p w:rsidR="00713003" w:rsidRPr="00F001EF" w:rsidRDefault="00713003" w:rsidP="00713003">
      <w:r w:rsidRPr="00F001EF">
        <w:t>46. Less developed regions of the world live a ____________ lifestyles.</w:t>
      </w:r>
    </w:p>
    <w:p w:rsidR="00713003" w:rsidRPr="00F001EF" w:rsidRDefault="00713003" w:rsidP="00713003">
      <w:r w:rsidRPr="00F001EF">
        <w:t>* Pronatalist</w:t>
      </w:r>
    </w:p>
    <w:p w:rsidR="00713003" w:rsidRPr="00F001EF" w:rsidRDefault="00713003" w:rsidP="00713003"/>
    <w:p w:rsidR="00713003" w:rsidRPr="00F001EF" w:rsidRDefault="00713003" w:rsidP="00713003"/>
    <w:p w:rsidR="00713003" w:rsidRPr="00F001EF" w:rsidRDefault="00713003" w:rsidP="00713003">
      <w:r w:rsidRPr="00F001EF">
        <w:t>49. _________________ is the termination of the body, its systems, and brain activity in an irreversible way.</w:t>
      </w:r>
    </w:p>
    <w:p w:rsidR="00713003" w:rsidRPr="00F001EF" w:rsidRDefault="00713003" w:rsidP="00713003">
      <w:r w:rsidRPr="00F001EF">
        <w:t>*death</w:t>
      </w:r>
    </w:p>
    <w:p w:rsidR="00713003" w:rsidRPr="00F001EF" w:rsidRDefault="00713003" w:rsidP="00713003"/>
    <w:p w:rsidR="00713003" w:rsidRPr="00F001EF" w:rsidRDefault="00713003" w:rsidP="00713003">
      <w:r w:rsidRPr="00F001EF">
        <w:t>50.  ____________ is the number 1 killer in the US.</w:t>
      </w:r>
    </w:p>
    <w:p w:rsidR="00713003" w:rsidRPr="00F001EF" w:rsidRDefault="00713003" w:rsidP="00713003">
      <w:r w:rsidRPr="00F001EF">
        <w:t>* Heart disease</w:t>
      </w:r>
    </w:p>
    <w:p w:rsidR="00713003" w:rsidRPr="00F001EF" w:rsidRDefault="00713003" w:rsidP="00713003"/>
    <w:p w:rsidR="00713003" w:rsidRPr="00F001EF" w:rsidRDefault="00713003" w:rsidP="00713003">
      <w:r w:rsidRPr="00F001EF">
        <w:t>51. _____________ is the leading cause of death in the world during the last decade.</w:t>
      </w:r>
    </w:p>
    <w:p w:rsidR="00713003" w:rsidRPr="00F001EF" w:rsidRDefault="00713003" w:rsidP="00713003">
      <w:r w:rsidRPr="00F001EF">
        <w:t>* Heart disease</w:t>
      </w:r>
    </w:p>
    <w:p w:rsidR="00713003" w:rsidRPr="00F001EF" w:rsidRDefault="00713003" w:rsidP="00713003"/>
    <w:p w:rsidR="00713003" w:rsidRPr="00F001EF" w:rsidRDefault="00713003" w:rsidP="00713003">
      <w:r w:rsidRPr="00F001EF">
        <w:t>52. List the four diseases highly correlated with tobacco use.</w:t>
      </w:r>
    </w:p>
    <w:p w:rsidR="00713003" w:rsidRPr="00F001EF" w:rsidRDefault="00713003" w:rsidP="00713003">
      <w:r w:rsidRPr="00F001EF">
        <w:t>* Heart Disease, Cancer, Chronic Lung Disease, Stroke</w:t>
      </w:r>
    </w:p>
    <w:p w:rsidR="00713003" w:rsidRPr="00F001EF" w:rsidRDefault="00713003" w:rsidP="00713003">
      <w:r w:rsidRPr="00F001EF">
        <w:t xml:space="preserve"> </w:t>
      </w:r>
    </w:p>
    <w:p w:rsidR="00713003" w:rsidRPr="00F001EF" w:rsidRDefault="00713003" w:rsidP="00713003">
      <w:r w:rsidRPr="00F001EF">
        <w:t>53. AIDS is more common in ________________.</w:t>
      </w:r>
    </w:p>
    <w:p w:rsidR="00713003" w:rsidRPr="00F001EF" w:rsidRDefault="00713003" w:rsidP="00713003">
      <w:r w:rsidRPr="00F001EF">
        <w:t>* Africa and parts of Asia</w:t>
      </w:r>
    </w:p>
    <w:p w:rsidR="00713003" w:rsidRPr="00F001EF" w:rsidRDefault="00713003" w:rsidP="00713003"/>
    <w:p w:rsidR="00713003" w:rsidRPr="00F001EF" w:rsidRDefault="00713003" w:rsidP="00713003">
      <w:r w:rsidRPr="00F001EF">
        <w:t>54. ________________ is the most common way of transmitting AIDS throughout the world.</w:t>
      </w:r>
    </w:p>
    <w:p w:rsidR="00713003" w:rsidRPr="00F001EF" w:rsidRDefault="00713003" w:rsidP="00713003">
      <w:r w:rsidRPr="00F001EF">
        <w:t>* Heterosexuality</w:t>
      </w:r>
    </w:p>
    <w:p w:rsidR="00713003" w:rsidRPr="00F001EF" w:rsidRDefault="00713003" w:rsidP="00713003"/>
    <w:p w:rsidR="00713003" w:rsidRPr="00F001EF" w:rsidRDefault="00713003" w:rsidP="00713003">
      <w:r w:rsidRPr="00F001EF">
        <w:lastRenderedPageBreak/>
        <w:t xml:space="preserve">55. ____________________ is the scientific study of diseases, their transmission, and their management.  </w:t>
      </w:r>
    </w:p>
    <w:p w:rsidR="00713003" w:rsidRPr="00F001EF" w:rsidRDefault="00713003" w:rsidP="00713003">
      <w:r w:rsidRPr="00F001EF">
        <w:t>* Epidemiology</w:t>
      </w:r>
    </w:p>
    <w:p w:rsidR="00713003" w:rsidRPr="00F001EF" w:rsidRDefault="00713003" w:rsidP="00713003"/>
    <w:p w:rsidR="00713003" w:rsidRPr="00F001EF" w:rsidRDefault="00713003" w:rsidP="00713003">
      <w:r w:rsidRPr="00F001EF">
        <w:t>56. The United States Center for Disease Control is mainly concerned with ____________________.</w:t>
      </w:r>
    </w:p>
    <w:p w:rsidR="00713003" w:rsidRPr="00F001EF" w:rsidRDefault="00713003" w:rsidP="00713003">
      <w:r w:rsidRPr="00F001EF">
        <w:t>* all disease in every country</w:t>
      </w:r>
    </w:p>
    <w:p w:rsidR="00713003" w:rsidRPr="00F001EF" w:rsidRDefault="00713003" w:rsidP="00713003"/>
    <w:p w:rsidR="00713003" w:rsidRPr="00F001EF" w:rsidRDefault="00713003" w:rsidP="00713003">
      <w:r w:rsidRPr="00F001EF">
        <w:t xml:space="preserve">57. __________________________ refers to the number of deaths in a given population per 1,000 people living in that population.  </w:t>
      </w:r>
    </w:p>
    <w:p w:rsidR="00713003" w:rsidRPr="00F001EF" w:rsidRDefault="00713003" w:rsidP="00713003">
      <w:r w:rsidRPr="00F001EF">
        <w:t xml:space="preserve">* Crude Death Rate  </w:t>
      </w:r>
    </w:p>
    <w:p w:rsidR="00713003" w:rsidRPr="00F001EF" w:rsidRDefault="00713003" w:rsidP="00713003"/>
    <w:p w:rsidR="00713003" w:rsidRPr="00F001EF" w:rsidRDefault="00713003" w:rsidP="00713003">
      <w:r w:rsidRPr="00F001EF">
        <w:t xml:space="preserve">58. _________________ refers to the number of infant deaths per 1,000 live births.  </w:t>
      </w:r>
    </w:p>
    <w:p w:rsidR="00713003" w:rsidRPr="00F001EF" w:rsidRDefault="00713003" w:rsidP="00713003">
      <w:r w:rsidRPr="00F001EF">
        <w:t>* Infant Mortality Rate</w:t>
      </w:r>
    </w:p>
    <w:p w:rsidR="00713003" w:rsidRPr="00F001EF" w:rsidRDefault="00713003" w:rsidP="00713003"/>
    <w:p w:rsidR="00713003" w:rsidRPr="00F001EF" w:rsidRDefault="00713003" w:rsidP="00713003">
      <w:r w:rsidRPr="00F001EF">
        <w:t>59. __________________________ claims that populations go through 3 distinct stages that correspond to the onset of the Industrial Revolution with regard to changes in birth and death rates.</w:t>
      </w:r>
    </w:p>
    <w:p w:rsidR="00713003" w:rsidRPr="00F001EF" w:rsidRDefault="00713003" w:rsidP="00713003">
      <w:r w:rsidRPr="00F001EF">
        <w:t>* Demographic Transition Theory</w:t>
      </w:r>
    </w:p>
    <w:p w:rsidR="00713003" w:rsidRPr="00F001EF" w:rsidRDefault="00713003" w:rsidP="00713003"/>
    <w:p w:rsidR="00713003" w:rsidRPr="00F001EF" w:rsidRDefault="00713003" w:rsidP="00713003">
      <w:r w:rsidRPr="00F001EF">
        <w:t xml:space="preserve">60. The ____________________ encompassed the world’s population up until about 1700 AD.  </w:t>
      </w:r>
    </w:p>
    <w:p w:rsidR="00713003" w:rsidRPr="00F001EF" w:rsidRDefault="00713003" w:rsidP="00713003">
      <w:r w:rsidRPr="00F001EF">
        <w:t>* Pre-Industrial Revolution Stage</w:t>
      </w:r>
    </w:p>
    <w:p w:rsidR="00713003" w:rsidRPr="00F001EF" w:rsidRDefault="00713003" w:rsidP="00713003"/>
    <w:p w:rsidR="00713003" w:rsidRPr="00F001EF" w:rsidRDefault="00713003" w:rsidP="00713003">
      <w:r w:rsidRPr="00F001EF">
        <w:t>61. The _________________ raised the standard of living so much that death rates remained low while birth rates dropped.</w:t>
      </w:r>
    </w:p>
    <w:p w:rsidR="00713003" w:rsidRPr="00F001EF" w:rsidRDefault="00713003" w:rsidP="00713003">
      <w:r w:rsidRPr="00F001EF">
        <w:t>* Post-Industrial Revolution Stage</w:t>
      </w:r>
    </w:p>
    <w:p w:rsidR="00713003" w:rsidRPr="00F001EF" w:rsidRDefault="00713003" w:rsidP="00713003"/>
    <w:p w:rsidR="00713003" w:rsidRPr="00F001EF" w:rsidRDefault="00713003" w:rsidP="00713003">
      <w:r w:rsidRPr="00F001EF">
        <w:t>62. The __________________ saw the decline in death rates while birth rates remained high.</w:t>
      </w:r>
    </w:p>
    <w:p w:rsidR="00713003" w:rsidRPr="00F001EF" w:rsidRDefault="00713003" w:rsidP="00713003">
      <w:r w:rsidRPr="00F001EF">
        <w:t>* Industrial Revolution Stage</w:t>
      </w:r>
    </w:p>
    <w:p w:rsidR="00713003" w:rsidRPr="00F001EF" w:rsidRDefault="00713003" w:rsidP="00713003">
      <w:r w:rsidRPr="00F001EF">
        <w:tab/>
      </w:r>
    </w:p>
    <w:p w:rsidR="00713003" w:rsidRPr="00F001EF" w:rsidRDefault="00713003" w:rsidP="00713003">
      <w:r w:rsidRPr="00F001EF">
        <w:t>63. List the 3 stages of Demographic Transition Theory in order.</w:t>
      </w:r>
    </w:p>
    <w:p w:rsidR="00713003" w:rsidRPr="00F001EF" w:rsidRDefault="00713003" w:rsidP="00713003">
      <w:r w:rsidRPr="00F001EF">
        <w:t xml:space="preserve">* Pre-Industrial Revolution Stage, Industrial Revolution Stage, Post-Industrial Revolution Stage </w:t>
      </w:r>
    </w:p>
    <w:p w:rsidR="00713003" w:rsidRPr="00F001EF" w:rsidRDefault="00713003" w:rsidP="00713003"/>
    <w:p w:rsidR="00713003" w:rsidRPr="00F001EF" w:rsidRDefault="00713003" w:rsidP="00713003">
      <w:r w:rsidRPr="00F001EF">
        <w:t>64. Every population/society can be compared by an age-sex structural approach called the_______________.</w:t>
      </w:r>
    </w:p>
    <w:p w:rsidR="00713003" w:rsidRPr="00F001EF" w:rsidRDefault="00713003" w:rsidP="00713003">
      <w:r w:rsidRPr="00F001EF">
        <w:t>* Population Pyramid</w:t>
      </w:r>
    </w:p>
    <w:p w:rsidR="00713003" w:rsidRPr="00F001EF" w:rsidRDefault="00713003" w:rsidP="00713003"/>
    <w:p w:rsidR="00713003" w:rsidRPr="00F001EF" w:rsidRDefault="00713003" w:rsidP="00713003">
      <w:r w:rsidRPr="00F001EF">
        <w:t xml:space="preserve">65. A ______________________ is the graphic representation of specified 5-year age groups within a population and by being males or females.  </w:t>
      </w:r>
    </w:p>
    <w:p w:rsidR="00713003" w:rsidRPr="00F001EF" w:rsidRDefault="00713003" w:rsidP="00713003">
      <w:r w:rsidRPr="00F001EF">
        <w:t>* Population Pyramid</w:t>
      </w:r>
    </w:p>
    <w:p w:rsidR="00713003" w:rsidRPr="00F001EF" w:rsidRDefault="00713003" w:rsidP="00713003"/>
    <w:p w:rsidR="00713003" w:rsidRPr="00F001EF" w:rsidRDefault="00713003" w:rsidP="00713003">
      <w:r w:rsidRPr="00F001EF">
        <w:t xml:space="preserve">66. If someone moves out of your country to reside in another they are called______________.  </w:t>
      </w:r>
    </w:p>
    <w:p w:rsidR="00713003" w:rsidRPr="00F001EF" w:rsidRDefault="00713003" w:rsidP="00713003">
      <w:r w:rsidRPr="00F001EF">
        <w:t>* emigrants</w:t>
      </w:r>
    </w:p>
    <w:p w:rsidR="00713003" w:rsidRPr="00F001EF" w:rsidRDefault="00713003" w:rsidP="00713003"/>
    <w:p w:rsidR="00713003" w:rsidRPr="00F001EF" w:rsidRDefault="00713003" w:rsidP="00713003">
      <w:r w:rsidRPr="00F001EF">
        <w:t xml:space="preserve">67. ________________ is the departure from your country of origin to reside in another.  </w:t>
      </w:r>
    </w:p>
    <w:p w:rsidR="00713003" w:rsidRPr="00F001EF" w:rsidRDefault="00713003" w:rsidP="00713003">
      <w:r w:rsidRPr="00F001EF">
        <w:t>* emigration</w:t>
      </w:r>
    </w:p>
    <w:p w:rsidR="00713003" w:rsidRPr="00F001EF" w:rsidRDefault="00713003" w:rsidP="00713003"/>
    <w:p w:rsidR="00713003" w:rsidRPr="00F001EF" w:rsidRDefault="00713003" w:rsidP="00713003">
      <w:r w:rsidRPr="00F001EF">
        <w:t xml:space="preserve">68. _______________ refers to the arrival of a foreigner into a country they will reside in and likely become a citizen of on some future date.  </w:t>
      </w:r>
    </w:p>
    <w:p w:rsidR="00713003" w:rsidRPr="00F001EF" w:rsidRDefault="00713003" w:rsidP="00713003">
      <w:r w:rsidRPr="00F001EF">
        <w:t>* immigration</w:t>
      </w:r>
    </w:p>
    <w:p w:rsidR="00713003" w:rsidRPr="00F001EF" w:rsidRDefault="00713003" w:rsidP="00713003"/>
    <w:p w:rsidR="00713003" w:rsidRPr="00F001EF" w:rsidRDefault="00713003" w:rsidP="00713003">
      <w:r w:rsidRPr="00F001EF">
        <w:t xml:space="preserve">69. _____________ are negative aspects of where you live which make you consider leaving.  </w:t>
      </w:r>
    </w:p>
    <w:p w:rsidR="00713003" w:rsidRPr="00F001EF" w:rsidRDefault="00713003" w:rsidP="00713003">
      <w:r w:rsidRPr="00F001EF">
        <w:t>* Push Factors</w:t>
      </w:r>
    </w:p>
    <w:p w:rsidR="00713003" w:rsidRPr="00F001EF" w:rsidRDefault="00713003" w:rsidP="00713003"/>
    <w:p w:rsidR="00713003" w:rsidRPr="00F001EF" w:rsidRDefault="00713003" w:rsidP="00713003">
      <w:r w:rsidRPr="00F001EF">
        <w:t xml:space="preserve">70. __________________ are positive aspects of another place which draw you to migrate to it.  </w:t>
      </w:r>
    </w:p>
    <w:p w:rsidR="00713003" w:rsidRPr="00F001EF" w:rsidRDefault="00713003" w:rsidP="00713003">
      <w:r w:rsidRPr="00F001EF">
        <w:t>* Pull Factors</w:t>
      </w:r>
    </w:p>
    <w:p w:rsidR="00713003" w:rsidRPr="00F001EF" w:rsidRDefault="00713003" w:rsidP="00713003"/>
    <w:p w:rsidR="00713003" w:rsidRPr="00F001EF" w:rsidRDefault="00713003" w:rsidP="00713003">
      <w:r w:rsidRPr="00F001EF">
        <w:t xml:space="preserve">71. Wars, famines, political hostility, natural disasters, and other harsh circumstances are examples of _________________. </w:t>
      </w:r>
    </w:p>
    <w:p w:rsidR="00713003" w:rsidRPr="00F001EF" w:rsidRDefault="00713003" w:rsidP="00713003">
      <w:r w:rsidRPr="00F001EF">
        <w:t>* Push Factors</w:t>
      </w:r>
    </w:p>
    <w:p w:rsidR="00713003" w:rsidRPr="00F001EF" w:rsidRDefault="00713003" w:rsidP="00713003"/>
    <w:p w:rsidR="00713003" w:rsidRPr="00F001EF" w:rsidRDefault="00713003" w:rsidP="00713003">
      <w:r w:rsidRPr="00F001EF">
        <w:t>72. Economic prosperity, jobs, food, safety, and asylum are examples of _____________________.</w:t>
      </w:r>
    </w:p>
    <w:p w:rsidR="00713003" w:rsidRPr="00F001EF" w:rsidRDefault="00713003" w:rsidP="00713003">
      <w:r w:rsidRPr="00F001EF">
        <w:t>* Pull Factors</w:t>
      </w:r>
    </w:p>
    <w:p w:rsidR="00713003" w:rsidRDefault="00713003" w:rsidP="00713003"/>
    <w:p w:rsidR="005D5BFC" w:rsidRDefault="005D5BFC" w:rsidP="00713003"/>
    <w:p w:rsidR="005D5BFC" w:rsidRDefault="005D5BFC" w:rsidP="00713003"/>
    <w:p w:rsidR="005D5BFC" w:rsidRDefault="005D5BFC" w:rsidP="00713003"/>
    <w:p w:rsidR="005D5BFC" w:rsidRDefault="005D5BFC"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713003" w:rsidRPr="00FB6099" w:rsidRDefault="00713003" w:rsidP="00713003">
      <w:pPr>
        <w:jc w:val="center"/>
        <w:rPr>
          <w:b/>
          <w:sz w:val="40"/>
          <w:szCs w:val="40"/>
        </w:rPr>
      </w:pPr>
      <w:r w:rsidRPr="00FB6099">
        <w:rPr>
          <w:b/>
          <w:sz w:val="40"/>
          <w:szCs w:val="40"/>
        </w:rPr>
        <w:lastRenderedPageBreak/>
        <w:t>Chapter 18: Urbanization</w:t>
      </w:r>
    </w:p>
    <w:p w:rsidR="00713003" w:rsidRDefault="00713003" w:rsidP="00713003">
      <w:pPr>
        <w:rPr>
          <w:b/>
          <w:sz w:val="32"/>
          <w:szCs w:val="32"/>
        </w:rPr>
      </w:pPr>
    </w:p>
    <w:p w:rsidR="00713003" w:rsidRPr="00FB6099" w:rsidRDefault="00713003" w:rsidP="00713003">
      <w:pPr>
        <w:rPr>
          <w:b/>
          <w:sz w:val="32"/>
          <w:szCs w:val="32"/>
        </w:rPr>
      </w:pPr>
      <w:r>
        <w:rPr>
          <w:b/>
          <w:sz w:val="32"/>
          <w:szCs w:val="32"/>
        </w:rPr>
        <w:t>Multiple Choice Questions</w:t>
      </w:r>
    </w:p>
    <w:p w:rsidR="00713003" w:rsidRPr="00FB6099" w:rsidRDefault="00713003" w:rsidP="00713003"/>
    <w:p w:rsidR="00713003" w:rsidRPr="00FB6099" w:rsidRDefault="00713003" w:rsidP="00713003">
      <w:r w:rsidRPr="00FB6099">
        <w:t xml:space="preserve">1. ____________________ is the societal trend where the proportion of people living in cities is increasing while the proportion living in the </w:t>
      </w:r>
      <w:proofErr w:type="gramStart"/>
      <w:r w:rsidRPr="00FB6099">
        <w:t>country side</w:t>
      </w:r>
      <w:proofErr w:type="gramEnd"/>
      <w:r w:rsidRPr="00FB6099">
        <w:t xml:space="preserve"> diminishes.  </w:t>
      </w:r>
    </w:p>
    <w:p w:rsidR="00713003" w:rsidRPr="00FB6099" w:rsidRDefault="00713003" w:rsidP="00713003">
      <w:r w:rsidRPr="00FB6099">
        <w:t>a. Globalization</w:t>
      </w:r>
    </w:p>
    <w:p w:rsidR="00713003" w:rsidRPr="00FB6099" w:rsidRDefault="00713003" w:rsidP="00713003">
      <w:r w:rsidRPr="00FB6099">
        <w:t xml:space="preserve">b. Industrialization </w:t>
      </w:r>
    </w:p>
    <w:p w:rsidR="00713003" w:rsidRPr="00FB6099" w:rsidRDefault="00713003" w:rsidP="00713003">
      <w:r w:rsidRPr="00FB6099">
        <w:t>*c. Urbanization</w:t>
      </w:r>
    </w:p>
    <w:p w:rsidR="00713003" w:rsidRPr="00FB6099" w:rsidRDefault="00713003" w:rsidP="00713003">
      <w:r w:rsidRPr="00FB6099">
        <w:t>d. Agglomeration</w:t>
      </w:r>
    </w:p>
    <w:p w:rsidR="00713003" w:rsidRPr="00FB6099" w:rsidRDefault="00713003" w:rsidP="00713003"/>
    <w:p w:rsidR="00713003" w:rsidRPr="00FB6099" w:rsidRDefault="00713003" w:rsidP="00713003">
      <w:r w:rsidRPr="00FB6099">
        <w:t xml:space="preserve">2. ________________ refers to the geographic territory within or close to a city.  </w:t>
      </w:r>
    </w:p>
    <w:p w:rsidR="00713003" w:rsidRPr="00FB6099" w:rsidRDefault="00713003" w:rsidP="00713003">
      <w:r w:rsidRPr="00FB6099">
        <w:t>a. Metropolitan</w:t>
      </w:r>
    </w:p>
    <w:p w:rsidR="00713003" w:rsidRPr="00FB6099" w:rsidRDefault="00713003" w:rsidP="00713003">
      <w:r w:rsidRPr="00FB6099">
        <w:t>*b. Urban</w:t>
      </w:r>
    </w:p>
    <w:p w:rsidR="00713003" w:rsidRPr="00FB6099" w:rsidRDefault="00713003" w:rsidP="00713003">
      <w:r w:rsidRPr="00FB6099">
        <w:t>c. Municipal</w:t>
      </w:r>
    </w:p>
    <w:p w:rsidR="00713003" w:rsidRPr="00FB6099" w:rsidRDefault="00713003" w:rsidP="00713003">
      <w:r w:rsidRPr="00FB6099">
        <w:t>d. Community</w:t>
      </w:r>
    </w:p>
    <w:p w:rsidR="00713003" w:rsidRPr="00FB6099" w:rsidRDefault="00713003" w:rsidP="00713003"/>
    <w:p w:rsidR="00713003" w:rsidRPr="00FB6099" w:rsidRDefault="00713003" w:rsidP="00713003">
      <w:r w:rsidRPr="00FB6099">
        <w:t xml:space="preserve">3. _________________ claims that as farming skills increased, a surplus of basic foodstuffs existed.  </w:t>
      </w:r>
    </w:p>
    <w:p w:rsidR="00713003" w:rsidRPr="00FB6099" w:rsidRDefault="00713003" w:rsidP="00713003">
      <w:r w:rsidRPr="00FB6099">
        <w:t>a. Farming Surplus Theory</w:t>
      </w:r>
    </w:p>
    <w:p w:rsidR="00713003" w:rsidRPr="00FB6099" w:rsidRDefault="00713003" w:rsidP="00713003">
      <w:r w:rsidRPr="00FB6099">
        <w:t>*b. Agricultural Surplus Theory</w:t>
      </w:r>
    </w:p>
    <w:p w:rsidR="00713003" w:rsidRPr="00FB6099" w:rsidRDefault="00713003" w:rsidP="00713003">
      <w:r w:rsidRPr="00FB6099">
        <w:t>c. Rural Surplus Theory</w:t>
      </w:r>
    </w:p>
    <w:p w:rsidR="00713003" w:rsidRPr="00FB6099" w:rsidRDefault="00713003" w:rsidP="00713003">
      <w:r w:rsidRPr="00FB6099">
        <w:t>d. Harvest Surplus Theory</w:t>
      </w:r>
    </w:p>
    <w:p w:rsidR="00713003" w:rsidRPr="00FB6099" w:rsidRDefault="00713003" w:rsidP="00713003"/>
    <w:p w:rsidR="00713003" w:rsidRPr="00FB6099" w:rsidRDefault="00713003" w:rsidP="00713003">
      <w:r w:rsidRPr="00FB6099">
        <w:t xml:space="preserve">4. ___________________ claims that farmers needed a central place to trade or sell their surplus and cities developed in those central places.  </w:t>
      </w:r>
    </w:p>
    <w:p w:rsidR="00713003" w:rsidRPr="00FB6099" w:rsidRDefault="00713003" w:rsidP="00713003">
      <w:r w:rsidRPr="00FB6099">
        <w:t>*a. Central Place Theory</w:t>
      </w:r>
    </w:p>
    <w:p w:rsidR="00713003" w:rsidRPr="00FB6099" w:rsidRDefault="00713003" w:rsidP="00713003">
      <w:r w:rsidRPr="00FB6099">
        <w:t>b. Market Trading Theory</w:t>
      </w:r>
    </w:p>
    <w:p w:rsidR="00713003" w:rsidRPr="00FB6099" w:rsidRDefault="00713003" w:rsidP="00713003">
      <w:r w:rsidRPr="00FB6099">
        <w:t>c. Marketplace Theory</w:t>
      </w:r>
    </w:p>
    <w:p w:rsidR="00713003" w:rsidRPr="00FB6099" w:rsidRDefault="00713003" w:rsidP="00713003">
      <w:r w:rsidRPr="00FB6099">
        <w:t>d. Consignment Theory</w:t>
      </w:r>
    </w:p>
    <w:p w:rsidR="00713003" w:rsidRPr="00FB6099" w:rsidRDefault="00713003" w:rsidP="00713003"/>
    <w:p w:rsidR="00713003" w:rsidRPr="00FB6099" w:rsidRDefault="00713003" w:rsidP="00713003">
      <w:r w:rsidRPr="00FB6099">
        <w:t xml:space="preserve">5. _________________ claims that the surplus was not as important as were the specialists who knew how to create it and do other occupations.  </w:t>
      </w:r>
    </w:p>
    <w:p w:rsidR="00713003" w:rsidRPr="00FB6099" w:rsidRDefault="00713003" w:rsidP="00713003">
      <w:r w:rsidRPr="00FB6099">
        <w:t>a. Consignment Theory</w:t>
      </w:r>
    </w:p>
    <w:p w:rsidR="00713003" w:rsidRPr="00FB6099" w:rsidRDefault="00713003" w:rsidP="00713003">
      <w:r w:rsidRPr="00FB6099">
        <w:t>b. Commerce Theory</w:t>
      </w:r>
    </w:p>
    <w:p w:rsidR="00713003" w:rsidRPr="00FB6099" w:rsidRDefault="00713003" w:rsidP="00713003">
      <w:r w:rsidRPr="00FB6099">
        <w:t>*c. Trading Theory</w:t>
      </w:r>
    </w:p>
    <w:p w:rsidR="00713003" w:rsidRPr="00FB6099" w:rsidRDefault="00713003" w:rsidP="00713003">
      <w:r w:rsidRPr="00FB6099">
        <w:t>d. Exchange Theory</w:t>
      </w:r>
    </w:p>
    <w:p w:rsidR="00713003" w:rsidRPr="00FB6099" w:rsidRDefault="00713003" w:rsidP="00713003"/>
    <w:p w:rsidR="00713003" w:rsidRPr="00FB6099" w:rsidRDefault="00713003" w:rsidP="00713003">
      <w:r w:rsidRPr="00FB6099">
        <w:t>6. __________ refers to the geographic territory in the less populated regions of a society.</w:t>
      </w:r>
    </w:p>
    <w:p w:rsidR="00713003" w:rsidRPr="00FB6099" w:rsidRDefault="00713003" w:rsidP="00713003">
      <w:r w:rsidRPr="00FB6099">
        <w:t>a. Pastoral</w:t>
      </w:r>
    </w:p>
    <w:p w:rsidR="00713003" w:rsidRPr="00FB6099" w:rsidRDefault="00713003" w:rsidP="00713003">
      <w:r w:rsidRPr="00FB6099">
        <w:t>b. Bucolic</w:t>
      </w:r>
    </w:p>
    <w:p w:rsidR="00713003" w:rsidRPr="00FB6099" w:rsidRDefault="00713003" w:rsidP="00713003">
      <w:r w:rsidRPr="00FB6099">
        <w:t>c. Rustic</w:t>
      </w:r>
    </w:p>
    <w:p w:rsidR="00713003" w:rsidRPr="00FB6099" w:rsidRDefault="00713003" w:rsidP="00713003">
      <w:r w:rsidRPr="00FB6099">
        <w:t>*d. Rural</w:t>
      </w:r>
    </w:p>
    <w:p w:rsidR="00713003" w:rsidRPr="00FB6099" w:rsidRDefault="00713003" w:rsidP="00713003"/>
    <w:p w:rsidR="00713003" w:rsidRPr="00FB6099" w:rsidRDefault="00713003" w:rsidP="00713003">
      <w:r w:rsidRPr="00FB6099">
        <w:t xml:space="preserve">7. ____________________ refers to the number of people per square mile or square kilometer.  </w:t>
      </w:r>
    </w:p>
    <w:p w:rsidR="00713003" w:rsidRPr="00FB6099" w:rsidRDefault="00713003" w:rsidP="00713003">
      <w:r w:rsidRPr="00FB6099">
        <w:lastRenderedPageBreak/>
        <w:t>*a. Population Density</w:t>
      </w:r>
    </w:p>
    <w:p w:rsidR="00713003" w:rsidRPr="00FB6099" w:rsidRDefault="00713003" w:rsidP="00713003">
      <w:r w:rsidRPr="00FB6099">
        <w:t xml:space="preserve">b. Populace Concentration </w:t>
      </w:r>
    </w:p>
    <w:p w:rsidR="00713003" w:rsidRPr="00FB6099" w:rsidRDefault="00713003" w:rsidP="00713003">
      <w:r w:rsidRPr="00FB6099">
        <w:t>c. Population Accumulation</w:t>
      </w:r>
    </w:p>
    <w:p w:rsidR="00713003" w:rsidRPr="00FB6099" w:rsidRDefault="00713003" w:rsidP="00713003">
      <w:r w:rsidRPr="00FB6099">
        <w:t>d. Population Intensity</w:t>
      </w:r>
    </w:p>
    <w:p w:rsidR="00713003" w:rsidRPr="00FB6099" w:rsidRDefault="00713003" w:rsidP="00713003"/>
    <w:p w:rsidR="00713003" w:rsidRPr="00FB6099" w:rsidRDefault="00713003" w:rsidP="00713003"/>
    <w:p w:rsidR="00713003" w:rsidRPr="00FB6099" w:rsidRDefault="00713003" w:rsidP="00713003">
      <w:r w:rsidRPr="00FB6099">
        <w:t>10. What year did Federal Highway Acts first come about?</w:t>
      </w:r>
    </w:p>
    <w:p w:rsidR="00713003" w:rsidRPr="00FB6099" w:rsidRDefault="00713003" w:rsidP="00713003">
      <w:r w:rsidRPr="00FB6099">
        <w:t>*a. 1925</w:t>
      </w:r>
    </w:p>
    <w:p w:rsidR="00713003" w:rsidRPr="00FB6099" w:rsidRDefault="00713003" w:rsidP="00713003">
      <w:r w:rsidRPr="00FB6099">
        <w:t>b. 1934</w:t>
      </w:r>
    </w:p>
    <w:p w:rsidR="00713003" w:rsidRPr="00FB6099" w:rsidRDefault="00713003" w:rsidP="00713003">
      <w:r w:rsidRPr="00FB6099">
        <w:t>c. 1940</w:t>
      </w:r>
    </w:p>
    <w:p w:rsidR="00713003" w:rsidRPr="00FB6099" w:rsidRDefault="00713003" w:rsidP="00713003">
      <w:r w:rsidRPr="00FB6099">
        <w:t>d. 1956</w:t>
      </w:r>
    </w:p>
    <w:p w:rsidR="00713003" w:rsidRPr="00FB6099" w:rsidRDefault="00713003" w:rsidP="00713003"/>
    <w:p w:rsidR="00713003" w:rsidRPr="00FB6099" w:rsidRDefault="00713003" w:rsidP="00713003">
      <w:r w:rsidRPr="00FB6099">
        <w:t>11. What did the Federal Highway Acts facilitate?</w:t>
      </w:r>
    </w:p>
    <w:p w:rsidR="00713003" w:rsidRPr="00FB6099" w:rsidRDefault="00713003" w:rsidP="00713003">
      <w:r w:rsidRPr="00FB6099">
        <w:t xml:space="preserve">a. federal control of road development </w:t>
      </w:r>
    </w:p>
    <w:p w:rsidR="00713003" w:rsidRPr="00FB6099" w:rsidRDefault="00713003" w:rsidP="00713003">
      <w:r w:rsidRPr="00FB6099">
        <w:t xml:space="preserve">b. federal funding and state control of road development </w:t>
      </w:r>
    </w:p>
    <w:p w:rsidR="00713003" w:rsidRPr="00FB6099" w:rsidRDefault="00713003" w:rsidP="00713003">
      <w:r w:rsidRPr="00FB6099">
        <w:t>c. Organization and funding of nation-wide road development</w:t>
      </w:r>
    </w:p>
    <w:p w:rsidR="00713003" w:rsidRPr="00FB6099" w:rsidRDefault="00713003" w:rsidP="00713003">
      <w:r w:rsidRPr="00FB6099">
        <w:t>*d. a &amp; c</w:t>
      </w:r>
    </w:p>
    <w:p w:rsidR="00713003" w:rsidRPr="00FB6099" w:rsidRDefault="00713003" w:rsidP="00713003"/>
    <w:p w:rsidR="00713003" w:rsidRPr="00FB6099" w:rsidRDefault="00713003" w:rsidP="00713003">
      <w:r w:rsidRPr="00FB6099">
        <w:t xml:space="preserve">12. __________________ is the purchase of rundown buildings in the city center which were remodeled for upper class apartments.  </w:t>
      </w:r>
    </w:p>
    <w:p w:rsidR="00713003" w:rsidRPr="00FB6099" w:rsidRDefault="00713003" w:rsidP="00713003">
      <w:r w:rsidRPr="00FB6099">
        <w:t>*a. Gentrification</w:t>
      </w:r>
    </w:p>
    <w:p w:rsidR="00713003" w:rsidRPr="00FB6099" w:rsidRDefault="00713003" w:rsidP="00713003">
      <w:r w:rsidRPr="00FB6099">
        <w:t>b. Exurbanization</w:t>
      </w:r>
    </w:p>
    <w:p w:rsidR="00713003" w:rsidRPr="00FB6099" w:rsidRDefault="00713003" w:rsidP="00713003">
      <w:r w:rsidRPr="00FB6099">
        <w:t>c. Real Estate Investment</w:t>
      </w:r>
    </w:p>
    <w:p w:rsidR="00713003" w:rsidRPr="00FB6099" w:rsidRDefault="00713003" w:rsidP="00713003">
      <w:r w:rsidRPr="00FB6099">
        <w:t>d. “Flipping” Real Estate</w:t>
      </w:r>
    </w:p>
    <w:p w:rsidR="00713003" w:rsidRPr="00FB6099" w:rsidRDefault="00713003" w:rsidP="00713003"/>
    <w:p w:rsidR="00713003" w:rsidRPr="00FB6099" w:rsidRDefault="00713003" w:rsidP="00713003">
      <w:r w:rsidRPr="00FB6099">
        <w:t>13. __________________ is where upper class city dwellers moved out of the city beyond the suburbs and lived in high-end housing in the countryside.</w:t>
      </w:r>
    </w:p>
    <w:p w:rsidR="00713003" w:rsidRPr="00FB6099" w:rsidRDefault="00713003" w:rsidP="00713003">
      <w:r w:rsidRPr="00FB6099">
        <w:t>a. Gentrification</w:t>
      </w:r>
    </w:p>
    <w:p w:rsidR="00713003" w:rsidRPr="00FB6099" w:rsidRDefault="00713003" w:rsidP="00713003">
      <w:r w:rsidRPr="00FB6099">
        <w:t>*b. Exurbanization</w:t>
      </w:r>
    </w:p>
    <w:p w:rsidR="00713003" w:rsidRPr="00FB6099" w:rsidRDefault="00713003" w:rsidP="00713003">
      <w:r w:rsidRPr="00FB6099">
        <w:t>c. Colonialism  </w:t>
      </w:r>
    </w:p>
    <w:p w:rsidR="00713003" w:rsidRPr="00FB6099" w:rsidRDefault="00713003" w:rsidP="00713003">
      <w:r w:rsidRPr="00FB6099">
        <w:t>d. Urban Mobility</w:t>
      </w:r>
    </w:p>
    <w:p w:rsidR="00713003" w:rsidRPr="00FB6099" w:rsidRDefault="00713003" w:rsidP="00713003">
      <w:r w:rsidRPr="00FB6099">
        <w:t>e. Neocolonialism</w:t>
      </w:r>
    </w:p>
    <w:p w:rsidR="00713003" w:rsidRPr="00FB6099" w:rsidRDefault="00713003" w:rsidP="00713003"/>
    <w:p w:rsidR="00713003" w:rsidRPr="00FB6099" w:rsidRDefault="00713003" w:rsidP="00713003">
      <w:r w:rsidRPr="00FB6099">
        <w:t>14. What event in history brought many workers to live in and around the urban areas?</w:t>
      </w:r>
    </w:p>
    <w:p w:rsidR="00713003" w:rsidRPr="00FB6099" w:rsidRDefault="00713003" w:rsidP="00713003">
      <w:r w:rsidRPr="00FB6099">
        <w:t>a. World War II</w:t>
      </w:r>
    </w:p>
    <w:p w:rsidR="00713003" w:rsidRPr="00FB6099" w:rsidRDefault="00713003" w:rsidP="00713003">
      <w:r w:rsidRPr="00FB6099">
        <w:t>b. World War I</w:t>
      </w:r>
    </w:p>
    <w:p w:rsidR="00713003" w:rsidRPr="00FB6099" w:rsidRDefault="00713003" w:rsidP="00713003">
      <w:r w:rsidRPr="00FB6099">
        <w:t>*c. Industrial Revolution</w:t>
      </w:r>
    </w:p>
    <w:p w:rsidR="00713003" w:rsidRPr="00FB6099" w:rsidRDefault="00713003" w:rsidP="00713003">
      <w:r w:rsidRPr="00FB6099">
        <w:t>d. Federal Highway Acts</w:t>
      </w:r>
    </w:p>
    <w:p w:rsidR="00713003" w:rsidRPr="00FB6099" w:rsidRDefault="00713003" w:rsidP="00713003">
      <w:r w:rsidRPr="00FB6099">
        <w:t xml:space="preserve"> </w:t>
      </w:r>
    </w:p>
    <w:p w:rsidR="00713003" w:rsidRPr="00FB6099" w:rsidRDefault="00713003" w:rsidP="00713003">
      <w:r w:rsidRPr="00FB6099">
        <w:t xml:space="preserve">15. Smaller cities located on the edges of the larger city which often include residential neighborhoods for those working in the area are called ________________.  </w:t>
      </w:r>
    </w:p>
    <w:p w:rsidR="00713003" w:rsidRPr="00FB6099" w:rsidRDefault="00713003" w:rsidP="00713003">
      <w:r w:rsidRPr="00FB6099">
        <w:t>a. Uptown</w:t>
      </w:r>
    </w:p>
    <w:p w:rsidR="00713003" w:rsidRPr="00FB6099" w:rsidRDefault="00713003" w:rsidP="00713003">
      <w:r w:rsidRPr="00FB6099">
        <w:t>* b. Suburban</w:t>
      </w:r>
    </w:p>
    <w:p w:rsidR="00713003" w:rsidRPr="00FB6099" w:rsidRDefault="00713003" w:rsidP="00713003">
      <w:r w:rsidRPr="00FB6099">
        <w:t>c. Urban Housing</w:t>
      </w:r>
    </w:p>
    <w:p w:rsidR="00713003" w:rsidRPr="00FB6099" w:rsidRDefault="00713003" w:rsidP="00713003">
      <w:r w:rsidRPr="00FB6099">
        <w:t>d. Bucolic Area</w:t>
      </w:r>
    </w:p>
    <w:p w:rsidR="00713003" w:rsidRPr="00FB6099" w:rsidRDefault="00713003" w:rsidP="00713003"/>
    <w:p w:rsidR="00713003" w:rsidRPr="00FB6099" w:rsidRDefault="00713003" w:rsidP="00713003">
      <w:r w:rsidRPr="00FB6099">
        <w:lastRenderedPageBreak/>
        <w:t xml:space="preserve">16. The suburbs in the US grew dramatically after _____________ when the superhighways and freeways combined with the somewhat modest cost of automobiles, the movement out of the inner city and into the suburbs was on.  </w:t>
      </w:r>
    </w:p>
    <w:p w:rsidR="00713003" w:rsidRPr="00FB6099" w:rsidRDefault="00713003" w:rsidP="00713003">
      <w:r w:rsidRPr="00FB6099">
        <w:t>*a. World War II</w:t>
      </w:r>
    </w:p>
    <w:p w:rsidR="00713003" w:rsidRPr="00FB6099" w:rsidRDefault="00713003" w:rsidP="00713003">
      <w:r w:rsidRPr="00FB6099">
        <w:t>b. World War I</w:t>
      </w:r>
    </w:p>
    <w:p w:rsidR="00713003" w:rsidRPr="00FB6099" w:rsidRDefault="00713003" w:rsidP="00713003">
      <w:r w:rsidRPr="00FB6099">
        <w:t>c. Industrial Revolution</w:t>
      </w:r>
    </w:p>
    <w:p w:rsidR="00713003" w:rsidRPr="00FB6099" w:rsidRDefault="00713003" w:rsidP="00713003">
      <w:r w:rsidRPr="00FB6099">
        <w:t>d. Federal Highway Acts</w:t>
      </w:r>
    </w:p>
    <w:p w:rsidR="00713003" w:rsidRPr="00FB6099" w:rsidRDefault="00713003" w:rsidP="00713003"/>
    <w:p w:rsidR="00713003" w:rsidRPr="00FB6099" w:rsidRDefault="00713003" w:rsidP="00713003">
      <w:r w:rsidRPr="00FB6099">
        <w:t xml:space="preserve">17. High levels of homogeneous people, self-dependence, mechanical solidarity, and similarity in work are all characteristic of _____________ area.  </w:t>
      </w:r>
    </w:p>
    <w:p w:rsidR="00713003" w:rsidRPr="00FB6099" w:rsidRDefault="00713003" w:rsidP="00713003">
      <w:r w:rsidRPr="00FB6099">
        <w:t>a. suburban</w:t>
      </w:r>
    </w:p>
    <w:p w:rsidR="00713003" w:rsidRPr="00FB6099" w:rsidRDefault="00713003" w:rsidP="00713003">
      <w:r w:rsidRPr="00FB6099">
        <w:t>b. urban</w:t>
      </w:r>
    </w:p>
    <w:p w:rsidR="00713003" w:rsidRPr="00FB6099" w:rsidRDefault="00713003" w:rsidP="00713003">
      <w:r w:rsidRPr="00FB6099">
        <w:t>*c. rural</w:t>
      </w:r>
    </w:p>
    <w:p w:rsidR="00713003" w:rsidRPr="00FB6099" w:rsidRDefault="00713003" w:rsidP="00713003">
      <w:r w:rsidRPr="00FB6099">
        <w:t>d. countryside</w:t>
      </w:r>
    </w:p>
    <w:p w:rsidR="00713003" w:rsidRPr="00FB6099" w:rsidRDefault="00713003" w:rsidP="00713003"/>
    <w:p w:rsidR="00713003" w:rsidRPr="00FB6099" w:rsidRDefault="00713003" w:rsidP="00713003">
      <w:r w:rsidRPr="00FB6099">
        <w:t xml:space="preserve">18. Heterogeneous people, inter-dependence, organic solidarity, diversity in work, higher cost of living, formalized rules, organizational complexity, numbers of people, and anomie are all characteristics of _________________ area.  </w:t>
      </w:r>
    </w:p>
    <w:p w:rsidR="00713003" w:rsidRPr="00FB6099" w:rsidRDefault="00713003" w:rsidP="00713003">
      <w:r w:rsidRPr="00FB6099">
        <w:t>a. suburban</w:t>
      </w:r>
    </w:p>
    <w:p w:rsidR="00713003" w:rsidRPr="00FB6099" w:rsidRDefault="00713003" w:rsidP="00713003">
      <w:r w:rsidRPr="00FB6099">
        <w:t>*b. urban</w:t>
      </w:r>
    </w:p>
    <w:p w:rsidR="00713003" w:rsidRPr="00FB6099" w:rsidRDefault="00713003" w:rsidP="00713003">
      <w:r w:rsidRPr="00FB6099">
        <w:t>c. rural</w:t>
      </w:r>
    </w:p>
    <w:p w:rsidR="00713003" w:rsidRPr="00FB6099" w:rsidRDefault="00713003" w:rsidP="00713003">
      <w:r w:rsidRPr="00FB6099">
        <w:t>d. countryside</w:t>
      </w:r>
    </w:p>
    <w:p w:rsidR="00713003" w:rsidRPr="00FB6099" w:rsidRDefault="00713003" w:rsidP="00713003"/>
    <w:p w:rsidR="00713003" w:rsidRPr="00FB6099" w:rsidRDefault="00713003" w:rsidP="00713003">
      <w:r w:rsidRPr="00FB6099">
        <w:t xml:space="preserve">19. ______________ implies similar types of people.  </w:t>
      </w:r>
    </w:p>
    <w:p w:rsidR="00713003" w:rsidRPr="00FB6099" w:rsidRDefault="00713003" w:rsidP="00713003">
      <w:r w:rsidRPr="00FB6099">
        <w:t>*a. Homogeneous</w:t>
      </w:r>
    </w:p>
    <w:p w:rsidR="00713003" w:rsidRPr="00FB6099" w:rsidRDefault="00713003" w:rsidP="00713003">
      <w:r w:rsidRPr="00FB6099">
        <w:t>b. Analogous</w:t>
      </w:r>
    </w:p>
    <w:p w:rsidR="00713003" w:rsidRPr="00FB6099" w:rsidRDefault="00713003" w:rsidP="00713003">
      <w:r w:rsidRPr="00FB6099">
        <w:t>c. Heterogeneous</w:t>
      </w:r>
    </w:p>
    <w:p w:rsidR="00713003" w:rsidRPr="00FB6099" w:rsidRDefault="00713003" w:rsidP="00713003">
      <w:r w:rsidRPr="00FB6099">
        <w:t>d. Endogamous</w:t>
      </w:r>
    </w:p>
    <w:p w:rsidR="00713003" w:rsidRPr="00FB6099" w:rsidRDefault="00713003" w:rsidP="00713003"/>
    <w:p w:rsidR="00713003" w:rsidRPr="00FB6099" w:rsidRDefault="00713003" w:rsidP="00713003">
      <w:r w:rsidRPr="00FB6099">
        <w:t xml:space="preserve">20. _________________ implies diverse types of people.  </w:t>
      </w:r>
    </w:p>
    <w:p w:rsidR="00713003" w:rsidRPr="00FB6099" w:rsidRDefault="00713003" w:rsidP="00713003">
      <w:r w:rsidRPr="00FB6099">
        <w:t>a. Homogeneous</w:t>
      </w:r>
    </w:p>
    <w:p w:rsidR="00713003" w:rsidRPr="00FB6099" w:rsidRDefault="00713003" w:rsidP="00713003">
      <w:r w:rsidRPr="00FB6099">
        <w:t>b. Analogous</w:t>
      </w:r>
    </w:p>
    <w:p w:rsidR="00713003" w:rsidRPr="00FB6099" w:rsidRDefault="00713003" w:rsidP="00713003">
      <w:r w:rsidRPr="00FB6099">
        <w:t>*c. Heterogeneous</w:t>
      </w:r>
    </w:p>
    <w:p w:rsidR="00713003" w:rsidRPr="00FB6099" w:rsidRDefault="00713003" w:rsidP="00713003">
      <w:r w:rsidRPr="00FB6099">
        <w:t>d. Endogamous</w:t>
      </w:r>
    </w:p>
    <w:p w:rsidR="00713003" w:rsidRPr="00FB6099" w:rsidRDefault="00713003" w:rsidP="00713003"/>
    <w:p w:rsidR="00713003" w:rsidRPr="00FB6099" w:rsidRDefault="00713003" w:rsidP="00713003">
      <w:r w:rsidRPr="00FB6099">
        <w:t>21. _____________________ means "intimate community".</w:t>
      </w:r>
    </w:p>
    <w:p w:rsidR="00713003" w:rsidRPr="00FB6099" w:rsidRDefault="00713003" w:rsidP="00713003">
      <w:r w:rsidRPr="00FB6099">
        <w:t>*a. Gemeinschaft</w:t>
      </w:r>
    </w:p>
    <w:p w:rsidR="00713003" w:rsidRPr="00FB6099" w:rsidRDefault="00713003" w:rsidP="00713003">
      <w:r w:rsidRPr="00FB6099">
        <w:t xml:space="preserve">b. </w:t>
      </w:r>
      <w:proofErr w:type="spellStart"/>
      <w:r w:rsidRPr="00FB6099">
        <w:t>Geschichtschaft</w:t>
      </w:r>
      <w:proofErr w:type="spellEnd"/>
      <w:r w:rsidRPr="00FB6099">
        <w:t xml:space="preserve"> </w:t>
      </w:r>
    </w:p>
    <w:p w:rsidR="00713003" w:rsidRPr="00FB6099" w:rsidRDefault="00713003" w:rsidP="00713003">
      <w:r w:rsidRPr="00FB6099">
        <w:t>c. Gesellschaft</w:t>
      </w:r>
    </w:p>
    <w:p w:rsidR="00713003" w:rsidRPr="00FB6099" w:rsidRDefault="00713003" w:rsidP="00713003">
      <w:r w:rsidRPr="00FB6099">
        <w:t xml:space="preserve">d. </w:t>
      </w:r>
      <w:proofErr w:type="spellStart"/>
      <w:r w:rsidRPr="00FB6099">
        <w:t>Gewinnenschaft</w:t>
      </w:r>
      <w:proofErr w:type="spellEnd"/>
    </w:p>
    <w:p w:rsidR="00713003" w:rsidRPr="00FB6099" w:rsidRDefault="00713003" w:rsidP="00713003"/>
    <w:p w:rsidR="00713003" w:rsidRPr="00FB6099" w:rsidRDefault="00713003" w:rsidP="00713003">
      <w:r w:rsidRPr="00FB6099">
        <w:t xml:space="preserve">22. _________________means" impersonal associations".  </w:t>
      </w:r>
    </w:p>
    <w:p w:rsidR="00713003" w:rsidRPr="00FB6099" w:rsidRDefault="00713003" w:rsidP="00713003">
      <w:r w:rsidRPr="00FB6099">
        <w:t>a. Gemeinschaft</w:t>
      </w:r>
    </w:p>
    <w:p w:rsidR="00713003" w:rsidRPr="00FB6099" w:rsidRDefault="00713003" w:rsidP="00713003">
      <w:r w:rsidRPr="00FB6099">
        <w:t xml:space="preserve">b. </w:t>
      </w:r>
      <w:proofErr w:type="spellStart"/>
      <w:r w:rsidRPr="00FB6099">
        <w:t>Geschichtschaft</w:t>
      </w:r>
      <w:proofErr w:type="spellEnd"/>
      <w:r w:rsidRPr="00FB6099">
        <w:t xml:space="preserve"> </w:t>
      </w:r>
    </w:p>
    <w:p w:rsidR="00713003" w:rsidRPr="00FB6099" w:rsidRDefault="00713003" w:rsidP="00713003">
      <w:r w:rsidRPr="00FB6099">
        <w:t>*c. Gesellschaft</w:t>
      </w:r>
    </w:p>
    <w:p w:rsidR="00713003" w:rsidRPr="00FB6099" w:rsidRDefault="00713003" w:rsidP="00713003">
      <w:r w:rsidRPr="00FB6099">
        <w:t xml:space="preserve">d. </w:t>
      </w:r>
      <w:proofErr w:type="spellStart"/>
      <w:r w:rsidRPr="00FB6099">
        <w:t>Gewinnenschaft</w:t>
      </w:r>
      <w:proofErr w:type="spellEnd"/>
    </w:p>
    <w:p w:rsidR="00713003" w:rsidRPr="00FB6099" w:rsidRDefault="00713003" w:rsidP="00713003"/>
    <w:p w:rsidR="00713003" w:rsidRPr="00FB6099" w:rsidRDefault="00713003" w:rsidP="00713003">
      <w:r w:rsidRPr="00FB6099">
        <w:t xml:space="preserve">23. ________________________ is a shared conscious among society's members who each has a similar form of livelihood.  </w:t>
      </w:r>
    </w:p>
    <w:p w:rsidR="00713003" w:rsidRPr="00FB6099" w:rsidRDefault="00713003" w:rsidP="00713003">
      <w:r w:rsidRPr="00FB6099">
        <w:t>a. Perfunctory Consciousness</w:t>
      </w:r>
    </w:p>
    <w:p w:rsidR="00713003" w:rsidRPr="00FB6099" w:rsidRDefault="00713003" w:rsidP="00713003">
      <w:r w:rsidRPr="00FB6099">
        <w:t>b. Macro Solidarity</w:t>
      </w:r>
    </w:p>
    <w:p w:rsidR="00713003" w:rsidRPr="00FB6099" w:rsidRDefault="00713003" w:rsidP="00713003">
      <w:r w:rsidRPr="00FB6099">
        <w:t>*c. Mechanical Solidarity</w:t>
      </w:r>
    </w:p>
    <w:p w:rsidR="00713003" w:rsidRPr="00FB6099" w:rsidRDefault="00713003" w:rsidP="00713003">
      <w:r w:rsidRPr="00FB6099">
        <w:t>d. Organic Solidarity</w:t>
      </w:r>
    </w:p>
    <w:p w:rsidR="00713003" w:rsidRPr="00FB6099" w:rsidRDefault="00713003" w:rsidP="00713003"/>
    <w:p w:rsidR="00713003" w:rsidRPr="00FB6099" w:rsidRDefault="00713003" w:rsidP="00713003">
      <w:r w:rsidRPr="00FB6099">
        <w:t xml:space="preserve">24. ___________________ is a sense of interdependence on the specializations of occupations in modern society.  </w:t>
      </w:r>
    </w:p>
    <w:p w:rsidR="00713003" w:rsidRPr="00FB6099" w:rsidRDefault="00713003" w:rsidP="00713003">
      <w:r w:rsidRPr="00FB6099">
        <w:t>a. Perfunctory Consciousness</w:t>
      </w:r>
    </w:p>
    <w:p w:rsidR="00713003" w:rsidRPr="00FB6099" w:rsidRDefault="00713003" w:rsidP="00713003">
      <w:r w:rsidRPr="00FB6099">
        <w:t>b. Macro Solidarity</w:t>
      </w:r>
    </w:p>
    <w:p w:rsidR="00713003" w:rsidRPr="00FB6099" w:rsidRDefault="00713003" w:rsidP="00713003">
      <w:r w:rsidRPr="00FB6099">
        <w:t>c. Mechanical Solidarity</w:t>
      </w:r>
    </w:p>
    <w:p w:rsidR="00713003" w:rsidRPr="00FB6099" w:rsidRDefault="00713003" w:rsidP="00713003">
      <w:r w:rsidRPr="00FB6099">
        <w:t>*d. Organic Solidarity</w:t>
      </w:r>
    </w:p>
    <w:p w:rsidR="00713003" w:rsidRPr="00FB6099" w:rsidRDefault="00713003" w:rsidP="00713003"/>
    <w:p w:rsidR="00713003" w:rsidRPr="00FB6099" w:rsidRDefault="00713003" w:rsidP="00713003">
      <w:r w:rsidRPr="00FB6099">
        <w:t xml:space="preserve">25. _______________ is a state of social normlessness which occurs when our lives or society has vague norms.  </w:t>
      </w:r>
    </w:p>
    <w:p w:rsidR="00713003" w:rsidRPr="00FB6099" w:rsidRDefault="00713003" w:rsidP="00713003">
      <w:r w:rsidRPr="00FB6099">
        <w:t>a. Value neutrality  </w:t>
      </w:r>
    </w:p>
    <w:p w:rsidR="00713003" w:rsidRPr="00FB6099" w:rsidRDefault="00713003" w:rsidP="00713003">
      <w:r w:rsidRPr="00FB6099">
        <w:t>b. Isolation</w:t>
      </w:r>
    </w:p>
    <w:p w:rsidR="00713003" w:rsidRPr="00FB6099" w:rsidRDefault="00713003" w:rsidP="00713003">
      <w:r w:rsidRPr="00FB6099">
        <w:t>*c. Anomie</w:t>
      </w:r>
    </w:p>
    <w:p w:rsidR="00713003" w:rsidRPr="00FB6099" w:rsidRDefault="00713003" w:rsidP="00713003">
      <w:r w:rsidRPr="00FB6099">
        <w:t>d. Existentialism</w:t>
      </w:r>
    </w:p>
    <w:p w:rsidR="00713003" w:rsidRPr="00FB6099" w:rsidRDefault="00713003" w:rsidP="00713003"/>
    <w:p w:rsidR="00713003" w:rsidRPr="00FB6099" w:rsidRDefault="00713003" w:rsidP="00713003">
      <w:r w:rsidRPr="00FB6099">
        <w:t xml:space="preserve">26. ______________ is an overspill of one urban area into another often where many small towns grow into one huge urban area connected by a major transportation corridor.  </w:t>
      </w:r>
    </w:p>
    <w:p w:rsidR="00713003" w:rsidRPr="00FB6099" w:rsidRDefault="00713003" w:rsidP="00713003">
      <w:r w:rsidRPr="00FB6099">
        <w:t>a. Metropolis</w:t>
      </w:r>
    </w:p>
    <w:p w:rsidR="00713003" w:rsidRPr="00FB6099" w:rsidRDefault="00713003" w:rsidP="00713003">
      <w:r w:rsidRPr="00FB6099">
        <w:t>b. Conurbation</w:t>
      </w:r>
    </w:p>
    <w:p w:rsidR="00713003" w:rsidRPr="00FB6099" w:rsidRDefault="00713003" w:rsidP="00713003">
      <w:r w:rsidRPr="00FB6099">
        <w:t>*c. Megalopolis</w:t>
      </w:r>
    </w:p>
    <w:p w:rsidR="00713003" w:rsidRPr="00FB6099" w:rsidRDefault="00713003" w:rsidP="00713003">
      <w:r w:rsidRPr="00FB6099">
        <w:t>d. Metropolitan Areas</w:t>
      </w:r>
    </w:p>
    <w:p w:rsidR="00713003" w:rsidRPr="00FB6099" w:rsidRDefault="00713003" w:rsidP="00713003">
      <w:r w:rsidRPr="00FB6099">
        <w:t>e. Micropolitan</w:t>
      </w:r>
    </w:p>
    <w:p w:rsidR="00713003" w:rsidRPr="00FB6099" w:rsidRDefault="00713003" w:rsidP="00713003"/>
    <w:p w:rsidR="00713003" w:rsidRPr="00FB6099" w:rsidRDefault="00713003" w:rsidP="00713003">
      <w:r w:rsidRPr="00FB6099">
        <w:t>27. _____________ is a large population concentration in a city which has the influence of the city’s various zones.</w:t>
      </w:r>
    </w:p>
    <w:p w:rsidR="00713003" w:rsidRPr="00FB6099" w:rsidRDefault="00713003" w:rsidP="00713003">
      <w:r w:rsidRPr="00FB6099">
        <w:t>a. Metropolis</w:t>
      </w:r>
    </w:p>
    <w:p w:rsidR="00713003" w:rsidRPr="00FB6099" w:rsidRDefault="00713003" w:rsidP="00713003">
      <w:r w:rsidRPr="00FB6099">
        <w:t>b. Conurbation</w:t>
      </w:r>
    </w:p>
    <w:p w:rsidR="00713003" w:rsidRPr="00FB6099" w:rsidRDefault="00713003" w:rsidP="00713003">
      <w:r w:rsidRPr="00FB6099">
        <w:t>c. Megalopolis</w:t>
      </w:r>
    </w:p>
    <w:p w:rsidR="00713003" w:rsidRPr="00FB6099" w:rsidRDefault="00713003" w:rsidP="00713003">
      <w:r w:rsidRPr="00FB6099">
        <w:t>*d. Metropolitan Areas</w:t>
      </w:r>
    </w:p>
    <w:p w:rsidR="00713003" w:rsidRPr="00FB6099" w:rsidRDefault="00713003" w:rsidP="00713003">
      <w:r w:rsidRPr="00FB6099">
        <w:t>e. Micropolitan</w:t>
      </w:r>
    </w:p>
    <w:p w:rsidR="00713003" w:rsidRPr="00FB6099" w:rsidRDefault="00713003" w:rsidP="00713003"/>
    <w:p w:rsidR="00713003" w:rsidRPr="00FB6099" w:rsidRDefault="00713003" w:rsidP="00713003">
      <w:r w:rsidRPr="00FB6099">
        <w:t xml:space="preserve">28. _______________ studies the form, structure, and development of the community in human populations.  </w:t>
      </w:r>
    </w:p>
    <w:p w:rsidR="00713003" w:rsidRPr="00FB6099" w:rsidRDefault="00713003" w:rsidP="00713003">
      <w:r w:rsidRPr="00FB6099">
        <w:t>a. Concentric Zone Theory</w:t>
      </w:r>
    </w:p>
    <w:p w:rsidR="00713003" w:rsidRPr="00FB6099" w:rsidRDefault="00713003" w:rsidP="00713003">
      <w:r w:rsidRPr="00FB6099">
        <w:t>*b. Human Ecology</w:t>
      </w:r>
    </w:p>
    <w:p w:rsidR="00713003" w:rsidRPr="00FB6099" w:rsidRDefault="00713003" w:rsidP="00713003">
      <w:r w:rsidRPr="00FB6099">
        <w:t>c. Sector Theory</w:t>
      </w:r>
    </w:p>
    <w:p w:rsidR="00713003" w:rsidRPr="00FB6099" w:rsidRDefault="00713003" w:rsidP="00713003">
      <w:r w:rsidRPr="00FB6099">
        <w:t>d. Multiple Nuclei Theory</w:t>
      </w:r>
    </w:p>
    <w:p w:rsidR="00713003" w:rsidRPr="00FB6099" w:rsidRDefault="00713003" w:rsidP="00713003"/>
    <w:p w:rsidR="00713003" w:rsidRPr="00FB6099" w:rsidRDefault="00713003" w:rsidP="00713003">
      <w:r w:rsidRPr="00FB6099">
        <w:lastRenderedPageBreak/>
        <w:t xml:space="preserve">29. ____________________ claims that cities grow like the rings of a tree starting in the center and growing outward. </w:t>
      </w:r>
    </w:p>
    <w:p w:rsidR="00713003" w:rsidRPr="00FB6099" w:rsidRDefault="00713003" w:rsidP="00713003">
      <w:r w:rsidRPr="00FB6099">
        <w:t>*a. Concentric Zone Theory</w:t>
      </w:r>
    </w:p>
    <w:p w:rsidR="00713003" w:rsidRPr="00FB6099" w:rsidRDefault="00713003" w:rsidP="00713003">
      <w:r w:rsidRPr="00FB6099">
        <w:t>b. Human Ecology</w:t>
      </w:r>
    </w:p>
    <w:p w:rsidR="00713003" w:rsidRPr="00FB6099" w:rsidRDefault="00713003" w:rsidP="00713003">
      <w:r w:rsidRPr="00FB6099">
        <w:t>c. Sector Theory</w:t>
      </w:r>
    </w:p>
    <w:p w:rsidR="00713003" w:rsidRPr="00FB6099" w:rsidRDefault="00713003" w:rsidP="00713003">
      <w:r w:rsidRPr="00FB6099">
        <w:t>d. Multiple Nuclei Theory</w:t>
      </w:r>
    </w:p>
    <w:p w:rsidR="00713003" w:rsidRPr="00FB6099" w:rsidRDefault="00713003" w:rsidP="00713003"/>
    <w:p w:rsidR="00713003" w:rsidRPr="00FB6099" w:rsidRDefault="00713003" w:rsidP="00713003">
      <w:r w:rsidRPr="00FB6099">
        <w:t xml:space="preserve">30. Central Business District, low, middle, and </w:t>
      </w:r>
      <w:proofErr w:type="gramStart"/>
      <w:r w:rsidRPr="00FB6099">
        <w:t>high class</w:t>
      </w:r>
      <w:proofErr w:type="gramEnd"/>
      <w:r w:rsidRPr="00FB6099">
        <w:t xml:space="preserve"> residential zones, heavy and light manufacturing, suburbs are example of _______________________.</w:t>
      </w:r>
    </w:p>
    <w:p w:rsidR="00713003" w:rsidRPr="00FB6099" w:rsidRDefault="00713003" w:rsidP="00713003">
      <w:r w:rsidRPr="00FB6099">
        <w:t>*a. Concentric Zone Theory</w:t>
      </w:r>
    </w:p>
    <w:p w:rsidR="00713003" w:rsidRPr="00FB6099" w:rsidRDefault="00713003" w:rsidP="00713003">
      <w:r w:rsidRPr="00FB6099">
        <w:t>b. Human Ecology</w:t>
      </w:r>
    </w:p>
    <w:p w:rsidR="00713003" w:rsidRPr="00FB6099" w:rsidRDefault="00713003" w:rsidP="00713003">
      <w:r w:rsidRPr="00FB6099">
        <w:t>c. Sector Theory</w:t>
      </w:r>
    </w:p>
    <w:p w:rsidR="00713003" w:rsidRPr="00FB6099" w:rsidRDefault="00713003" w:rsidP="00713003">
      <w:r w:rsidRPr="00FB6099">
        <w:t>d. Multiple Nuclei Theory</w:t>
      </w:r>
    </w:p>
    <w:p w:rsidR="00713003" w:rsidRPr="00FB6099" w:rsidRDefault="00713003" w:rsidP="00713003"/>
    <w:p w:rsidR="00713003" w:rsidRPr="00FB6099" w:rsidRDefault="00713003" w:rsidP="00713003">
      <w:r w:rsidRPr="00FB6099">
        <w:t>31. Ernest W. Burgess developed ________________ to help understand how a city develops.</w:t>
      </w:r>
    </w:p>
    <w:p w:rsidR="00713003" w:rsidRPr="00FB6099" w:rsidRDefault="00713003" w:rsidP="00713003">
      <w:r w:rsidRPr="00FB6099">
        <w:t>*a. Concentric Zone Theory</w:t>
      </w:r>
    </w:p>
    <w:p w:rsidR="00713003" w:rsidRPr="00FB6099" w:rsidRDefault="00713003" w:rsidP="00713003">
      <w:r w:rsidRPr="00FB6099">
        <w:t>b. Human Ecology</w:t>
      </w:r>
    </w:p>
    <w:p w:rsidR="00713003" w:rsidRPr="00FB6099" w:rsidRDefault="00713003" w:rsidP="00713003">
      <w:r w:rsidRPr="00FB6099">
        <w:t>c. Sector Theory</w:t>
      </w:r>
    </w:p>
    <w:p w:rsidR="00713003" w:rsidRPr="00FB6099" w:rsidRDefault="00713003" w:rsidP="00713003">
      <w:r w:rsidRPr="00FB6099">
        <w:t>d. Multiple Nuclei Theory</w:t>
      </w:r>
    </w:p>
    <w:p w:rsidR="00713003" w:rsidRPr="00FB6099" w:rsidRDefault="00713003" w:rsidP="00713003"/>
    <w:p w:rsidR="00713003" w:rsidRPr="00FB6099" w:rsidRDefault="00713003" w:rsidP="00713003">
      <w:r w:rsidRPr="00FB6099">
        <w:t>32. _________________ claims that cities grow in pie wedge shapes as the city develops.</w:t>
      </w:r>
    </w:p>
    <w:p w:rsidR="00713003" w:rsidRPr="00FB6099" w:rsidRDefault="00713003" w:rsidP="00713003">
      <w:r w:rsidRPr="00FB6099">
        <w:t>a. Concentric Zone Theory</w:t>
      </w:r>
    </w:p>
    <w:p w:rsidR="00713003" w:rsidRPr="00FB6099" w:rsidRDefault="00713003" w:rsidP="00713003">
      <w:r w:rsidRPr="00FB6099">
        <w:t>b. Human Ecology</w:t>
      </w:r>
    </w:p>
    <w:p w:rsidR="00713003" w:rsidRPr="00FB6099" w:rsidRDefault="00713003" w:rsidP="00713003">
      <w:r w:rsidRPr="00FB6099">
        <w:t>*c. Sector Theory</w:t>
      </w:r>
    </w:p>
    <w:p w:rsidR="00713003" w:rsidRPr="00FB6099" w:rsidRDefault="00713003" w:rsidP="00713003">
      <w:r w:rsidRPr="00FB6099">
        <w:t>d. Multiple Nuclei Theory</w:t>
      </w:r>
    </w:p>
    <w:p w:rsidR="00713003" w:rsidRPr="00FB6099" w:rsidRDefault="00713003" w:rsidP="00713003"/>
    <w:p w:rsidR="00713003" w:rsidRPr="00FB6099" w:rsidRDefault="00713003" w:rsidP="00713003">
      <w:r w:rsidRPr="00FB6099">
        <w:t>33. ________________</w:t>
      </w:r>
      <w:proofErr w:type="gramStart"/>
      <w:r w:rsidRPr="00FB6099">
        <w:t>_  claims</w:t>
      </w:r>
      <w:proofErr w:type="gramEnd"/>
      <w:r w:rsidRPr="00FB6099">
        <w:t xml:space="preserve"> that cities have multiple centers that yield influence on the growth and nature of an urban area.  </w:t>
      </w:r>
    </w:p>
    <w:p w:rsidR="00713003" w:rsidRPr="00FB6099" w:rsidRDefault="00713003" w:rsidP="00713003">
      <w:r w:rsidRPr="00FB6099">
        <w:t>a. Concentric Zone Theory</w:t>
      </w:r>
    </w:p>
    <w:p w:rsidR="00713003" w:rsidRPr="00FB6099" w:rsidRDefault="00713003" w:rsidP="00713003">
      <w:r w:rsidRPr="00FB6099">
        <w:t>b. Human Ecology</w:t>
      </w:r>
    </w:p>
    <w:p w:rsidR="00713003" w:rsidRPr="00FB6099" w:rsidRDefault="00713003" w:rsidP="00713003">
      <w:r w:rsidRPr="00FB6099">
        <w:t>c. Sector Theory</w:t>
      </w:r>
    </w:p>
    <w:p w:rsidR="00713003" w:rsidRPr="00FB6099" w:rsidRDefault="00713003" w:rsidP="00713003">
      <w:r w:rsidRPr="00FB6099">
        <w:t>*d. Multiple Nuclei Theory</w:t>
      </w:r>
    </w:p>
    <w:p w:rsidR="00713003" w:rsidRPr="00FB6099" w:rsidRDefault="00713003" w:rsidP="00713003"/>
    <w:p w:rsidR="00713003" w:rsidRPr="00FB6099" w:rsidRDefault="00713003" w:rsidP="00713003">
      <w:r w:rsidRPr="00FB6099">
        <w:t xml:space="preserve">34. _______________ is an urban area with 10,000-49,000 inhabitants. </w:t>
      </w:r>
    </w:p>
    <w:p w:rsidR="00713003" w:rsidRPr="00FB6099" w:rsidRDefault="00713003" w:rsidP="00713003">
      <w:r w:rsidRPr="00FB6099">
        <w:t>a. Metropolis</w:t>
      </w:r>
    </w:p>
    <w:p w:rsidR="00713003" w:rsidRPr="00FB6099" w:rsidRDefault="00713003" w:rsidP="00713003">
      <w:r w:rsidRPr="00FB6099">
        <w:t>b. Conurbation</w:t>
      </w:r>
    </w:p>
    <w:p w:rsidR="00713003" w:rsidRPr="00FB6099" w:rsidRDefault="00713003" w:rsidP="00713003">
      <w:r w:rsidRPr="00FB6099">
        <w:t>c. Megalopolis</w:t>
      </w:r>
    </w:p>
    <w:p w:rsidR="00713003" w:rsidRPr="00FB6099" w:rsidRDefault="00713003" w:rsidP="00713003">
      <w:r w:rsidRPr="00FB6099">
        <w:t>d. Metropolitan Areas</w:t>
      </w:r>
    </w:p>
    <w:p w:rsidR="00713003" w:rsidRPr="00FB6099" w:rsidRDefault="00713003" w:rsidP="00713003">
      <w:r w:rsidRPr="00FB6099">
        <w:t>*e. Micropolitan</w:t>
      </w:r>
    </w:p>
    <w:p w:rsidR="00713003" w:rsidRPr="00FB6099" w:rsidRDefault="00713003" w:rsidP="00713003"/>
    <w:p w:rsidR="00713003" w:rsidRPr="00FB6099" w:rsidRDefault="00713003" w:rsidP="00713003">
      <w:r w:rsidRPr="00FB6099">
        <w:t xml:space="preserve">35. _____________________ includes one or more adjacent counties that has at least one 50,000 populated urban center that influences the economic, transportation and social connection of the area. </w:t>
      </w:r>
    </w:p>
    <w:p w:rsidR="00713003" w:rsidRPr="00FB6099" w:rsidRDefault="00713003" w:rsidP="00713003">
      <w:r w:rsidRPr="00FB6099">
        <w:t>a. Metropolis Statistical Area</w:t>
      </w:r>
    </w:p>
    <w:p w:rsidR="00713003" w:rsidRPr="00FB6099" w:rsidRDefault="00713003" w:rsidP="00713003">
      <w:r w:rsidRPr="00FB6099">
        <w:t>b. Conurbation Statistical Area</w:t>
      </w:r>
    </w:p>
    <w:p w:rsidR="00713003" w:rsidRPr="00FB6099" w:rsidRDefault="00713003" w:rsidP="00713003">
      <w:r w:rsidRPr="00FB6099">
        <w:t>c. Megalopolis Statistical Area</w:t>
      </w:r>
    </w:p>
    <w:p w:rsidR="00713003" w:rsidRPr="00FB6099" w:rsidRDefault="00713003" w:rsidP="00713003">
      <w:r w:rsidRPr="00FB6099">
        <w:lastRenderedPageBreak/>
        <w:t xml:space="preserve">*d. Metropolitan Statistical Area </w:t>
      </w:r>
    </w:p>
    <w:p w:rsidR="00713003" w:rsidRPr="00FB6099" w:rsidRDefault="00713003" w:rsidP="00713003">
      <w:r w:rsidRPr="00FB6099">
        <w:t>e. Micropolitan Statistical Area</w:t>
      </w:r>
    </w:p>
    <w:p w:rsidR="00713003" w:rsidRPr="00FB6099" w:rsidRDefault="00713003" w:rsidP="00713003"/>
    <w:p w:rsidR="00713003" w:rsidRPr="00FB6099" w:rsidRDefault="00713003" w:rsidP="00713003">
      <w:r w:rsidRPr="00FB6099">
        <w:t>36. All of the following are factors drawing people to live in the city except:</w:t>
      </w:r>
    </w:p>
    <w:p w:rsidR="00713003" w:rsidRPr="00FB6099" w:rsidRDefault="00713003" w:rsidP="00713003">
      <w:r w:rsidRPr="00FB6099">
        <w:t>a. energy</w:t>
      </w:r>
    </w:p>
    <w:p w:rsidR="00713003" w:rsidRPr="00FB6099" w:rsidRDefault="00713003" w:rsidP="00713003">
      <w:r w:rsidRPr="00FB6099">
        <w:t>b. diversity of people</w:t>
      </w:r>
    </w:p>
    <w:p w:rsidR="00713003" w:rsidRPr="00FB6099" w:rsidRDefault="00713003" w:rsidP="00713003">
      <w:r w:rsidRPr="00FB6099">
        <w:t>c. safety</w:t>
      </w:r>
    </w:p>
    <w:p w:rsidR="00713003" w:rsidRPr="00FB6099" w:rsidRDefault="00713003" w:rsidP="00713003">
      <w:r w:rsidRPr="00FB6099">
        <w:t>*d. cost</w:t>
      </w:r>
    </w:p>
    <w:p w:rsidR="00713003" w:rsidRPr="00FB6099" w:rsidRDefault="00713003" w:rsidP="00713003"/>
    <w:p w:rsidR="00713003" w:rsidRPr="00FB6099" w:rsidRDefault="00713003" w:rsidP="00713003">
      <w:r w:rsidRPr="00FB6099">
        <w:t xml:space="preserve">37. All of the following are Herbert </w:t>
      </w:r>
      <w:proofErr w:type="spellStart"/>
      <w:r w:rsidRPr="00FB6099">
        <w:t>Gans</w:t>
      </w:r>
      <w:proofErr w:type="spellEnd"/>
      <w:r w:rsidRPr="00FB6099">
        <w:t>’ categories of people who live in cities except:</w:t>
      </w:r>
    </w:p>
    <w:p w:rsidR="00713003" w:rsidRPr="00FB6099" w:rsidRDefault="00713003" w:rsidP="00713003">
      <w:r w:rsidRPr="00FB6099">
        <w:t xml:space="preserve">*a. Entrepreneurs </w:t>
      </w:r>
    </w:p>
    <w:p w:rsidR="00713003" w:rsidRPr="00FB6099" w:rsidRDefault="00713003" w:rsidP="00713003">
      <w:r w:rsidRPr="00FB6099">
        <w:t>b. Ethnic Villagers</w:t>
      </w:r>
    </w:p>
    <w:p w:rsidR="00713003" w:rsidRPr="00FB6099" w:rsidRDefault="00713003" w:rsidP="00713003">
      <w:r w:rsidRPr="00FB6099">
        <w:t>c. Deprived and Trapped</w:t>
      </w:r>
    </w:p>
    <w:p w:rsidR="00713003" w:rsidRPr="00FB6099" w:rsidRDefault="00713003" w:rsidP="00713003">
      <w:r w:rsidRPr="00FB6099">
        <w:t>d. Unmarried Singles</w:t>
      </w:r>
    </w:p>
    <w:p w:rsidR="00713003" w:rsidRPr="00FB6099" w:rsidRDefault="00713003" w:rsidP="00713003">
      <w:r w:rsidRPr="00FB6099">
        <w:t>e. Cosmopolites</w:t>
      </w:r>
    </w:p>
    <w:p w:rsidR="00713003" w:rsidRPr="00FB6099" w:rsidRDefault="00713003" w:rsidP="00713003"/>
    <w:p w:rsidR="00713003" w:rsidRPr="00FB6099" w:rsidRDefault="00713003" w:rsidP="00713003">
      <w:r w:rsidRPr="00FB6099">
        <w:t xml:space="preserve">38. _______________ are intellectuals, professional, and artists who are attracted to the city because of opportunities and community that are found there.  </w:t>
      </w:r>
    </w:p>
    <w:p w:rsidR="00713003" w:rsidRPr="00FB6099" w:rsidRDefault="00713003" w:rsidP="00713003">
      <w:r w:rsidRPr="00FB6099">
        <w:t xml:space="preserve">a. Entrepreneurs </w:t>
      </w:r>
    </w:p>
    <w:p w:rsidR="00713003" w:rsidRPr="00FB6099" w:rsidRDefault="00713003" w:rsidP="00713003">
      <w:r w:rsidRPr="00FB6099">
        <w:t>b. Ethnic Villagers</w:t>
      </w:r>
    </w:p>
    <w:p w:rsidR="00713003" w:rsidRPr="00FB6099" w:rsidRDefault="00713003" w:rsidP="00713003">
      <w:r w:rsidRPr="00FB6099">
        <w:t>c. Deprived and Trapped</w:t>
      </w:r>
    </w:p>
    <w:p w:rsidR="00713003" w:rsidRPr="00FB6099" w:rsidRDefault="00713003" w:rsidP="00713003">
      <w:r w:rsidRPr="00FB6099">
        <w:t>d. Unmarried Singles</w:t>
      </w:r>
    </w:p>
    <w:p w:rsidR="00713003" w:rsidRPr="00FB6099" w:rsidRDefault="00713003" w:rsidP="00713003">
      <w:r w:rsidRPr="00FB6099">
        <w:t>*e. Cosmopolites</w:t>
      </w:r>
    </w:p>
    <w:p w:rsidR="00713003" w:rsidRPr="00FB6099" w:rsidRDefault="00713003" w:rsidP="00713003"/>
    <w:p w:rsidR="00713003" w:rsidRPr="00FB6099" w:rsidRDefault="00713003" w:rsidP="00713003">
      <w:r w:rsidRPr="00FB6099">
        <w:t xml:space="preserve">39. __________________ are ages 20-30's persons who enjoy the city-singles scene and will probably move when they get older or marry.  </w:t>
      </w:r>
    </w:p>
    <w:p w:rsidR="00713003" w:rsidRPr="00FB6099" w:rsidRDefault="00713003" w:rsidP="00713003">
      <w:r w:rsidRPr="00FB6099">
        <w:t>a. Cosmopolites</w:t>
      </w:r>
    </w:p>
    <w:p w:rsidR="00713003" w:rsidRPr="00FB6099" w:rsidRDefault="00713003" w:rsidP="00713003">
      <w:r w:rsidRPr="00FB6099">
        <w:t>b. Ethnic Villagers</w:t>
      </w:r>
    </w:p>
    <w:p w:rsidR="00713003" w:rsidRPr="00FB6099" w:rsidRDefault="00713003" w:rsidP="00713003">
      <w:r w:rsidRPr="00FB6099">
        <w:t>c. Deprived and Trapped</w:t>
      </w:r>
    </w:p>
    <w:p w:rsidR="00713003" w:rsidRPr="00FB6099" w:rsidRDefault="00713003" w:rsidP="00713003">
      <w:r w:rsidRPr="00FB6099">
        <w:t>*d. Unmarried Singles</w:t>
      </w:r>
    </w:p>
    <w:p w:rsidR="00713003" w:rsidRPr="00FB6099" w:rsidRDefault="00713003" w:rsidP="00713003">
      <w:r w:rsidRPr="00FB6099">
        <w:t>e. Unattached Singles</w:t>
      </w:r>
    </w:p>
    <w:p w:rsidR="00713003" w:rsidRPr="00FB6099" w:rsidRDefault="00713003" w:rsidP="00713003"/>
    <w:p w:rsidR="00713003" w:rsidRPr="00FB6099" w:rsidRDefault="00713003" w:rsidP="00713003">
      <w:r w:rsidRPr="00FB6099">
        <w:t>40. ____________________ are city dwellers who group together with others of the same ethnic background and set up miniature enclaves.</w:t>
      </w:r>
    </w:p>
    <w:p w:rsidR="00713003" w:rsidRPr="00FB6099" w:rsidRDefault="00713003" w:rsidP="00713003">
      <w:r w:rsidRPr="00FB6099">
        <w:t>a. Cosmopolites</w:t>
      </w:r>
    </w:p>
    <w:p w:rsidR="00713003" w:rsidRPr="00FB6099" w:rsidRDefault="00713003" w:rsidP="00713003">
      <w:r w:rsidRPr="00FB6099">
        <w:t>b. Cultural Villagers</w:t>
      </w:r>
    </w:p>
    <w:p w:rsidR="00713003" w:rsidRPr="00FB6099" w:rsidRDefault="00713003" w:rsidP="00713003">
      <w:r w:rsidRPr="00FB6099">
        <w:t>c. Deprived and Trapped</w:t>
      </w:r>
    </w:p>
    <w:p w:rsidR="00713003" w:rsidRPr="00FB6099" w:rsidRDefault="00713003" w:rsidP="00713003">
      <w:r w:rsidRPr="00FB6099">
        <w:t>d. Unmarried Singles</w:t>
      </w:r>
    </w:p>
    <w:p w:rsidR="00713003" w:rsidRPr="00FB6099" w:rsidRDefault="00713003" w:rsidP="00713003">
      <w:r w:rsidRPr="00FB6099">
        <w:t>*e. Ethnic Villagers</w:t>
      </w:r>
    </w:p>
    <w:p w:rsidR="00713003" w:rsidRPr="00FB6099" w:rsidRDefault="00713003" w:rsidP="00713003"/>
    <w:p w:rsidR="00713003" w:rsidRPr="00FB6099" w:rsidRDefault="00713003" w:rsidP="00713003">
      <w:r w:rsidRPr="00FB6099">
        <w:t xml:space="preserve">41. ________________ are the very poor, disabled, or emotionally disturbed who are often victims of other city dwellers. </w:t>
      </w:r>
    </w:p>
    <w:p w:rsidR="00713003" w:rsidRPr="00FB6099" w:rsidRDefault="00713003" w:rsidP="00713003">
      <w:r w:rsidRPr="00FB6099">
        <w:t>a. Disadvantaged</w:t>
      </w:r>
    </w:p>
    <w:p w:rsidR="00713003" w:rsidRPr="00FB6099" w:rsidRDefault="00713003" w:rsidP="00713003">
      <w:r w:rsidRPr="00FB6099">
        <w:t>b. Ethnic Villagers</w:t>
      </w:r>
    </w:p>
    <w:p w:rsidR="00713003" w:rsidRPr="00FB6099" w:rsidRDefault="00713003" w:rsidP="00713003">
      <w:r w:rsidRPr="00FB6099">
        <w:t>*c. Deprived and Trapped</w:t>
      </w:r>
    </w:p>
    <w:p w:rsidR="00713003" w:rsidRPr="00FB6099" w:rsidRDefault="00713003" w:rsidP="00713003">
      <w:r w:rsidRPr="00FB6099">
        <w:t>d. Unmarried Singles</w:t>
      </w:r>
    </w:p>
    <w:p w:rsidR="00713003" w:rsidRPr="00FB6099" w:rsidRDefault="00713003" w:rsidP="00713003">
      <w:r w:rsidRPr="00FB6099">
        <w:lastRenderedPageBreak/>
        <w:t>e. Underprivileged</w:t>
      </w:r>
    </w:p>
    <w:p w:rsidR="00713003" w:rsidRPr="00FB6099" w:rsidRDefault="00713003" w:rsidP="00713003"/>
    <w:p w:rsidR="00713003" w:rsidRPr="00FB6099" w:rsidRDefault="00713003" w:rsidP="00713003">
      <w:r w:rsidRPr="00FB6099">
        <w:t xml:space="preserve">42. Which of these categories have been added to Herbert </w:t>
      </w:r>
      <w:proofErr w:type="spellStart"/>
      <w:r w:rsidRPr="00FB6099">
        <w:t>Gans</w:t>
      </w:r>
      <w:proofErr w:type="spellEnd"/>
      <w:r w:rsidRPr="00FB6099">
        <w:t>’ categories of people who live in cities?</w:t>
      </w:r>
    </w:p>
    <w:p w:rsidR="00713003" w:rsidRPr="00FB6099" w:rsidRDefault="00713003" w:rsidP="00713003">
      <w:r w:rsidRPr="00FB6099">
        <w:t>a. Gangs</w:t>
      </w:r>
    </w:p>
    <w:p w:rsidR="00713003" w:rsidRPr="00FB6099" w:rsidRDefault="00713003" w:rsidP="00713003">
      <w:r w:rsidRPr="00FB6099">
        <w:t>b. Opportunist</w:t>
      </w:r>
    </w:p>
    <w:p w:rsidR="00713003" w:rsidRPr="00FB6099" w:rsidRDefault="00713003" w:rsidP="00713003">
      <w:r w:rsidRPr="00FB6099">
        <w:t>c. Entrepreneur</w:t>
      </w:r>
    </w:p>
    <w:p w:rsidR="00713003" w:rsidRPr="00FB6099" w:rsidRDefault="00713003" w:rsidP="00713003">
      <w:r w:rsidRPr="00FB6099">
        <w:t>*d. all of the above</w:t>
      </w:r>
    </w:p>
    <w:p w:rsidR="00713003" w:rsidRPr="00FB6099" w:rsidRDefault="00713003" w:rsidP="00713003">
      <w:r w:rsidRPr="00FB6099">
        <w:t>e. a &amp; b</w:t>
      </w:r>
    </w:p>
    <w:p w:rsidR="00713003" w:rsidRPr="00FB6099" w:rsidRDefault="00713003" w:rsidP="00713003"/>
    <w:p w:rsidR="00713003" w:rsidRPr="00FB6099" w:rsidRDefault="00713003" w:rsidP="00713003">
      <w:r w:rsidRPr="00FB6099">
        <w:t>43. When did modern day gang problems first start?</w:t>
      </w:r>
    </w:p>
    <w:p w:rsidR="00713003" w:rsidRPr="00FB6099" w:rsidRDefault="00713003" w:rsidP="00713003">
      <w:r w:rsidRPr="00FB6099">
        <w:t xml:space="preserve">a. since the </w:t>
      </w:r>
      <w:proofErr w:type="gramStart"/>
      <w:r w:rsidRPr="00FB6099">
        <w:t>Great  Depression</w:t>
      </w:r>
      <w:proofErr w:type="gramEnd"/>
    </w:p>
    <w:p w:rsidR="00713003" w:rsidRPr="00FB6099" w:rsidRDefault="00713003" w:rsidP="00713003">
      <w:r w:rsidRPr="00FB6099">
        <w:t>b. early 1900’s</w:t>
      </w:r>
    </w:p>
    <w:p w:rsidR="00713003" w:rsidRPr="00FB6099" w:rsidRDefault="00713003" w:rsidP="00713003">
      <w:r w:rsidRPr="00FB6099">
        <w:t>*c. early 1800’s</w:t>
      </w:r>
    </w:p>
    <w:p w:rsidR="00713003" w:rsidRPr="00FB6099" w:rsidRDefault="00713003" w:rsidP="00713003">
      <w:r w:rsidRPr="00FB6099">
        <w:t>d. 1980’s</w:t>
      </w:r>
    </w:p>
    <w:p w:rsidR="00713003" w:rsidRPr="00FB6099" w:rsidRDefault="00713003" w:rsidP="00713003"/>
    <w:p w:rsidR="00713003" w:rsidRPr="00FB6099" w:rsidRDefault="00713003" w:rsidP="00713003">
      <w:r w:rsidRPr="00FB6099">
        <w:t>45. What is the main reason of gang migration to suburban and rural areas?</w:t>
      </w:r>
    </w:p>
    <w:p w:rsidR="00713003" w:rsidRPr="00FB6099" w:rsidRDefault="00713003" w:rsidP="00713003">
      <w:r w:rsidRPr="00FB6099">
        <w:t xml:space="preserve">a. expanding drug distribution territories </w:t>
      </w:r>
    </w:p>
    <w:p w:rsidR="00713003" w:rsidRPr="00FB6099" w:rsidRDefault="00713003" w:rsidP="00713003">
      <w:r w:rsidRPr="00FB6099">
        <w:t>b. recruiting new members</w:t>
      </w:r>
    </w:p>
    <w:p w:rsidR="00713003" w:rsidRPr="00FB6099" w:rsidRDefault="00713003" w:rsidP="00713003">
      <w:r w:rsidRPr="00FB6099">
        <w:t>c. hiding from law enforcement</w:t>
      </w:r>
    </w:p>
    <w:p w:rsidR="00713003" w:rsidRPr="00FB6099" w:rsidRDefault="00713003" w:rsidP="00713003">
      <w:r w:rsidRPr="00FB6099">
        <w:t>d. escaping from other gangs</w:t>
      </w:r>
    </w:p>
    <w:p w:rsidR="00713003" w:rsidRPr="00FB6099" w:rsidRDefault="00713003" w:rsidP="00713003">
      <w:r w:rsidRPr="00FB6099">
        <w:t>*e. all of the above</w:t>
      </w:r>
    </w:p>
    <w:p w:rsidR="00713003" w:rsidRPr="00FB6099" w:rsidRDefault="00713003" w:rsidP="00713003"/>
    <w:p w:rsidR="00713003" w:rsidRPr="00FB6099" w:rsidRDefault="00713003" w:rsidP="00713003">
      <w:r w:rsidRPr="00FB6099">
        <w:t>46. All of the following are gang related crimes except:</w:t>
      </w:r>
    </w:p>
    <w:p w:rsidR="00713003" w:rsidRPr="00FB6099" w:rsidRDefault="00713003" w:rsidP="00713003">
      <w:r w:rsidRPr="00FB6099">
        <w:t xml:space="preserve">a. alien smuggling </w:t>
      </w:r>
    </w:p>
    <w:p w:rsidR="00713003" w:rsidRPr="00FB6099" w:rsidRDefault="00713003" w:rsidP="00713003">
      <w:r w:rsidRPr="00FB6099">
        <w:t>b. armed robbery</w:t>
      </w:r>
    </w:p>
    <w:p w:rsidR="00713003" w:rsidRPr="00FB6099" w:rsidRDefault="00713003" w:rsidP="00713003">
      <w:r w:rsidRPr="00FB6099">
        <w:t>c. extortion and fraud</w:t>
      </w:r>
    </w:p>
    <w:p w:rsidR="00713003" w:rsidRPr="00FB6099" w:rsidRDefault="00713003" w:rsidP="00713003">
      <w:r w:rsidRPr="00FB6099">
        <w:t>*d. counterfeiting</w:t>
      </w:r>
    </w:p>
    <w:p w:rsidR="00713003" w:rsidRPr="00FB6099" w:rsidRDefault="00713003" w:rsidP="00713003">
      <w:r w:rsidRPr="00FB6099">
        <w:t>e. identity theft</w:t>
      </w:r>
    </w:p>
    <w:p w:rsidR="00713003" w:rsidRPr="00FB6099" w:rsidRDefault="00713003" w:rsidP="00713003"/>
    <w:p w:rsidR="00713003" w:rsidRPr="00FB6099" w:rsidRDefault="00713003" w:rsidP="00713003">
      <w:r w:rsidRPr="00FB6099">
        <w:t>47. What communication vehicle(s) do gangs use now to communicate with other gang members as well as for recruitment purposes?</w:t>
      </w:r>
    </w:p>
    <w:p w:rsidR="00713003" w:rsidRPr="00FB6099" w:rsidRDefault="00713003" w:rsidP="00713003">
      <w:r w:rsidRPr="00FB6099">
        <w:t>a. Mobile phones</w:t>
      </w:r>
    </w:p>
    <w:p w:rsidR="00713003" w:rsidRPr="00FB6099" w:rsidRDefault="00713003" w:rsidP="00713003">
      <w:r w:rsidRPr="00FB6099">
        <w:t>b. Texting</w:t>
      </w:r>
    </w:p>
    <w:p w:rsidR="00713003" w:rsidRPr="00FB6099" w:rsidRDefault="00713003" w:rsidP="00713003">
      <w:r w:rsidRPr="00FB6099">
        <w:t>*c. Internet</w:t>
      </w:r>
    </w:p>
    <w:p w:rsidR="00713003" w:rsidRPr="00FB6099" w:rsidRDefault="00713003" w:rsidP="00713003">
      <w:r w:rsidRPr="00FB6099">
        <w:t>d. television</w:t>
      </w:r>
    </w:p>
    <w:p w:rsidR="00713003" w:rsidRPr="00FB6099" w:rsidRDefault="00713003" w:rsidP="00713003"/>
    <w:p w:rsidR="00713003" w:rsidRPr="00FB6099" w:rsidRDefault="00713003" w:rsidP="00713003">
      <w:r w:rsidRPr="00FB6099">
        <w:t>48. How many gang members are estimated by the FBI?</w:t>
      </w:r>
    </w:p>
    <w:p w:rsidR="00713003" w:rsidRPr="00FB6099" w:rsidRDefault="00713003" w:rsidP="00713003">
      <w:r w:rsidRPr="00FB6099">
        <w:t>a. 10,000</w:t>
      </w:r>
    </w:p>
    <w:p w:rsidR="00713003" w:rsidRPr="00FB6099" w:rsidRDefault="00713003" w:rsidP="00713003">
      <w:r w:rsidRPr="00FB6099">
        <w:t>b. 750,000-900,000</w:t>
      </w:r>
    </w:p>
    <w:p w:rsidR="00713003" w:rsidRPr="00FB6099" w:rsidRDefault="00713003" w:rsidP="00713003">
      <w:r w:rsidRPr="00FB6099">
        <w:t>*c. 1.4 million</w:t>
      </w:r>
    </w:p>
    <w:p w:rsidR="00713003" w:rsidRPr="00FB6099" w:rsidRDefault="00713003" w:rsidP="00713003">
      <w:r w:rsidRPr="00FB6099">
        <w:t>d. 4 million</w:t>
      </w:r>
    </w:p>
    <w:p w:rsidR="00713003" w:rsidRPr="00FB6099" w:rsidRDefault="00713003" w:rsidP="00713003"/>
    <w:p w:rsidR="00713003" w:rsidRPr="00FB6099" w:rsidRDefault="00713003" w:rsidP="00713003">
      <w:r w:rsidRPr="00FB6099">
        <w:t xml:space="preserve">49. Many of today’s worst gangs originated in ________________.  </w:t>
      </w:r>
    </w:p>
    <w:p w:rsidR="00713003" w:rsidRPr="00FB6099" w:rsidRDefault="00713003" w:rsidP="00713003">
      <w:r w:rsidRPr="00FB6099">
        <w:t>a. Ghettos</w:t>
      </w:r>
    </w:p>
    <w:p w:rsidR="00713003" w:rsidRPr="00FB6099" w:rsidRDefault="00713003" w:rsidP="00713003">
      <w:r w:rsidRPr="00FB6099">
        <w:t>b. Schools</w:t>
      </w:r>
    </w:p>
    <w:p w:rsidR="00713003" w:rsidRPr="00FB6099" w:rsidRDefault="00713003" w:rsidP="00713003">
      <w:r w:rsidRPr="00FB6099">
        <w:lastRenderedPageBreak/>
        <w:t>*c. Prisons</w:t>
      </w:r>
    </w:p>
    <w:p w:rsidR="00713003" w:rsidRPr="00FB6099" w:rsidRDefault="00713003" w:rsidP="00713003">
      <w:r w:rsidRPr="00FB6099">
        <w:t>d. Ethnic villages</w:t>
      </w:r>
    </w:p>
    <w:p w:rsidR="00713003" w:rsidRPr="00FB6099" w:rsidRDefault="00713003" w:rsidP="00713003"/>
    <w:p w:rsidR="00713003" w:rsidRPr="00FB6099" w:rsidRDefault="00713003" w:rsidP="00713003">
      <w:r w:rsidRPr="00FB6099">
        <w:t>50. The principle followed by most gangs, organized criminals, and white-collar criminals is _____________.</w:t>
      </w:r>
    </w:p>
    <w:p w:rsidR="00713003" w:rsidRPr="00FB6099" w:rsidRDefault="00713003" w:rsidP="00713003">
      <w:r w:rsidRPr="00FB6099">
        <w:t xml:space="preserve">a. </w:t>
      </w:r>
      <w:proofErr w:type="gramStart"/>
      <w:r w:rsidRPr="00FB6099">
        <w:t>take</w:t>
      </w:r>
      <w:proofErr w:type="gramEnd"/>
      <w:r w:rsidRPr="00FB6099">
        <w:t xml:space="preserve"> what’s ours</w:t>
      </w:r>
    </w:p>
    <w:p w:rsidR="00713003" w:rsidRPr="00FB6099" w:rsidRDefault="00713003" w:rsidP="00713003">
      <w:r w:rsidRPr="00FB6099">
        <w:t>b. survival of the fittest</w:t>
      </w:r>
    </w:p>
    <w:p w:rsidR="00713003" w:rsidRPr="00FB6099" w:rsidRDefault="00713003" w:rsidP="00713003">
      <w:r w:rsidRPr="00FB6099">
        <w:t>c. profit first, ethics second</w:t>
      </w:r>
    </w:p>
    <w:p w:rsidR="00713003" w:rsidRPr="00FB6099" w:rsidRDefault="00713003" w:rsidP="00713003">
      <w:r w:rsidRPr="00FB6099">
        <w:t xml:space="preserve">*d. murder for profit  </w:t>
      </w:r>
    </w:p>
    <w:p w:rsidR="00713003" w:rsidRPr="00FB6099" w:rsidRDefault="00713003" w:rsidP="00713003"/>
    <w:p w:rsidR="00713003" w:rsidRPr="00607C62" w:rsidRDefault="00713003" w:rsidP="00713003">
      <w:pPr>
        <w:rPr>
          <w:b/>
          <w:sz w:val="32"/>
          <w:szCs w:val="32"/>
        </w:rPr>
      </w:pPr>
      <w:r>
        <w:rPr>
          <w:b/>
          <w:sz w:val="32"/>
          <w:szCs w:val="32"/>
        </w:rPr>
        <w:t>True / False Questions</w:t>
      </w:r>
    </w:p>
    <w:p w:rsidR="00713003" w:rsidRPr="00FB6099" w:rsidRDefault="00713003" w:rsidP="00713003"/>
    <w:p w:rsidR="00713003" w:rsidRPr="00FB6099" w:rsidRDefault="00713003" w:rsidP="00713003">
      <w:r w:rsidRPr="00FB6099">
        <w:t xml:space="preserve">1. Globalization is the societal trend where the proportion of people living in cities is increasing while the proportion living in the </w:t>
      </w:r>
      <w:proofErr w:type="gramStart"/>
      <w:r w:rsidRPr="00FB6099">
        <w:t>country side</w:t>
      </w:r>
      <w:proofErr w:type="gramEnd"/>
      <w:r w:rsidRPr="00FB6099">
        <w:t xml:space="preserve"> diminishes.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2. Urbanization is the societal trend where the proportion of people living in cities is increasing while the proportion living in the </w:t>
      </w:r>
      <w:proofErr w:type="gramStart"/>
      <w:r w:rsidRPr="00FB6099">
        <w:t>country side</w:t>
      </w:r>
      <w:proofErr w:type="gramEnd"/>
      <w:r w:rsidRPr="00FB6099">
        <w:t xml:space="preserve"> diminishes.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3. Metropolitan refers to the geographic territory within or close to a city.</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4. Urban refers to the geographic territory within or close to a city.</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6. Farming Surplus Theory claims that as farming skills increased, a surplus of basic foodstuffs existed.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7. Agricultural Surplus Theory claims that as farming skills increased, a surplus of basic foodstuffs existed.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8. Central Place Theory claims that farmers needed a central place to trade or sell their surplus and cities developed in those central places.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9. Market Trading Theory claims that farmers needed a central place to trade or sell their surplus and cities developed in those central places.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10. Commerce Theory claims that the surplus was not as important as were the specialists who knew how to create it and do other occupations.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lastRenderedPageBreak/>
        <w:t xml:space="preserve">11. Trading Theory claims that the surplus was not as important as were the specialists who knew how to create it and do other occupations.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12. Bucolic refers to the geographic territory in the less populated regions of a society.</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13. Rural refers to the geographic territory in the less populated regions of a society.</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14. Population Density refers to the number of people per square mile or square kilometer.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15. Populace Concentration refers to the number of people per square mile or square kilometer.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22. Gentrification is the purchase of rundown buildings in the city center which were remodeled for upper class apartments.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23. Exurbanization is the purchase of rundown buildings in the city center which were remodeled for upper class apartments.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24. Gentrification is where upper class city dwellers moved out of the city beyond the suburbs and lived in high-end housing in the countryside.</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25. Exurbanization is where upper class city dwellers moved out of the city beyond the suburbs and lived in high-end housing in the countryside.</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26. Urban Mobility is where upper class city dwellers moved out of the city beyond the suburbs and lived in high-end housing in the countryside.</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27. World War II brought many workers to live in and around the urban areas.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28. Industrial Revolution brought many workers to live in and around the urban areas.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29. Smaller cities located on the edges of the larger city which often include residential neighborhoods for those working in the area are called Suburban.</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lastRenderedPageBreak/>
        <w:t>30. Smaller cities located on the edges of the larger city which often include residential neighborhoods for those working in the area are called Urban Housing.</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31. The suburbs in the US grew dramatically after World War II when the superhighways and freeways combined with the somewhat modest cost of automobiles, the movement out of the inner city and into the suburbs was on.</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32. The suburbs in the US grew dramatically after Industrial Revolution when the superhighways and freeways combined with the somewhat modest cost of automobiles, the movement out of the inner city and into the suburbs was on.</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33. High levels of homogeneous people, self-dependence, mechanical solidarity, and similarity in work are all characteristic of rural area.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34. High levels of homogeneous people, self-dependence, mechanical solidarity, and similarity in work are all characteristic of countryside area.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35. Heterogeneous people, inter-dependence, organic solidarity, diversity in work, higher cost of living, formalized rules, organizational complexity, numbers of people, and anomie are all characteristics of suburban area.</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36. Heterogeneous people, inter-dependence, organic solidarity, diversity in work, higher cost of living, formalized rules, organizational complexity, numbers of people, and anomie are all characteristics of urban area.</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37. Heterogeneous people, inter-dependence, organic solidarity, diversity in work, higher cost of living, formalized rules, organizational complexity, numbers of people, and anomie are all characteristics of rural area.</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38. Homogeneous implies similar types of people.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39. Analogous implies similar types of people.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40. Heterogeneous implies diverse types of people.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lastRenderedPageBreak/>
        <w:t xml:space="preserve">41. Endogamous implies diverse types of people.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42. Gemeinschaft means "intimate community".</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43. </w:t>
      </w:r>
      <w:proofErr w:type="spellStart"/>
      <w:r w:rsidRPr="00FB6099">
        <w:t>Geschichtschaft</w:t>
      </w:r>
      <w:proofErr w:type="spellEnd"/>
      <w:r w:rsidRPr="00FB6099">
        <w:t xml:space="preserve"> means "intimate community".</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44. </w:t>
      </w:r>
      <w:proofErr w:type="spellStart"/>
      <w:r w:rsidRPr="00FB6099">
        <w:t>Geschichtschaft</w:t>
      </w:r>
      <w:proofErr w:type="spellEnd"/>
      <w:r w:rsidRPr="00FB6099">
        <w:t xml:space="preserve"> means" impersonal associations".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45. Gesellschaft means" impersonal associations".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46. Macro Solidarity is a shared conscious among society's members who each has a similar form of livelihood.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47. Mechanical Solidarity is a shared conscious among society's members who each has a similar form of livelihood.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48. Organic Solidarity is a shared conscious among society's members who each has a similar form of livelihood.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49. Perfunctory Consciousness is a sense of interdependence on the specializations of occupations in modern society.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50. Organic Solidarity is a sense of interdependence on the specializations of occupations in modern society.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51. Anomie is a state of social normlessness which occurs when our lives or society has vague norms.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52. Existentialism is a state of social normlessness which occurs when our lives or society has vague norms.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53. Megalopolis is an overspill of one urban area into another often where many small towns grow into one huge urban area connected by a major transportation corridor.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54. Metropolitan Areas is an overspill of one urban area into another often where many small towns grow into one huge urban area connected by a major transportation corridor.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55. Metropolis is a large population concentration in a city which has the influence of the city’s various zones.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56. Megalopolis is a large population concentration in a city which has the influence of the city’s various zones.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57. Metropolitan Areas is a large population concentration in a city which has the influence of the city’s various zones.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58. Concentric Zone Theory studies the form, structure, and development of the community in human populations.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59. Human Ecology studies the form, structure, and development of the community in human populations.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60. Concentric Zone Theory claims that cities grow like the rings of a tree starting in the center and growing outward.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61. Sector Theory claims that cities grow like the rings of a tree starting in the center and growing outward.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62. Central Business District, low, middle, and </w:t>
      </w:r>
      <w:proofErr w:type="gramStart"/>
      <w:r w:rsidRPr="00FB6099">
        <w:t>high class</w:t>
      </w:r>
      <w:proofErr w:type="gramEnd"/>
      <w:r w:rsidRPr="00FB6099">
        <w:t xml:space="preserve"> residential zones, heavy and light manufacturing, suburbs are example of Concentric Zone Theory.</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63. Central Business District, low, middle, and </w:t>
      </w:r>
      <w:proofErr w:type="gramStart"/>
      <w:r w:rsidRPr="00FB6099">
        <w:t>high class</w:t>
      </w:r>
      <w:proofErr w:type="gramEnd"/>
      <w:r w:rsidRPr="00FB6099">
        <w:t xml:space="preserve"> residential zones, heavy and light manufacturing, suburbs are example of Human Ecology.</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64. Concentric Zone Theory Ernest W. Burgess developed ________________ to help understand how a city develops.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lastRenderedPageBreak/>
        <w:t>65. Sector Theory Ernest W. Burgess developed ________________ to help understand how a city develops.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66. Concentric Zone Theory claims that cities grow in pie wedge shapes as the city develops.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67. Human Ecology claims that cities grow in pie wedge shapes as the city develops.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68. Sector Theory claims that cities grow in pie wedge shapes as the city develops.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69. Concentric Zone Theory claims that cities have multiple centers that yield influence on the growth and nature of an urban area.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70. Multiple Nuclei Theory claims that cities have multiple centers that yield influence on the growth and nature of an urban area.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71. Megalopolis is an urban area with 10,000-49,000 inhabitants.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72. Micropolitan is an urban area with 10,000-49,000 inhabitants.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73. Metropolitan Statistical Area includes one or more adjacent counties that has at least one 50,000 populated urban center that influences the economic, transportation and social connection of the area.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74. Micropolitan Statistical Area includes one or more adjacent counties that has at least one 50,000 populated urban center that influences the economic, transportation and social connection of the area.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75. Entrepreneurs are intellectuals, professional, and artists who are attracted to the city because of opportunities and community that are found there.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76. Cosmopolites are intellectuals, professional, and artists who are attracted to the city because of opportunities and community that are found there.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lastRenderedPageBreak/>
        <w:t xml:space="preserve">77. Unmarried Singles are ages 20-30's persons who enjoy the city-singles scene and will probably move when they get older or marry.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78. Unattached Singles are ages 20-30's persons who enjoy the city-singles scene and will probably move when they get older or marry.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79. Cultural Villagers are city dwellers who group together with others of the same ethnic background and set up miniature enclaves.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80. Ethnic Villagers are city dwellers who group together with others of the same ethnic background and set up miniature enclaves.</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 xml:space="preserve">. Disadvantaged are the very poor, disabled, or emotionally disturbed who are often victims of other city dwellers. </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 xml:space="preserve">81. Deprived and Trapped are the very poor, disabled, or emotionally disturbed who are often victims of other city dwellers. </w:t>
      </w:r>
    </w:p>
    <w:p w:rsidR="00713003" w:rsidRPr="00FB6099" w:rsidRDefault="00713003" w:rsidP="00713003">
      <w:r w:rsidRPr="00FB6099">
        <w:t>*True</w:t>
      </w:r>
    </w:p>
    <w:p w:rsidR="00713003" w:rsidRPr="00FB6099" w:rsidRDefault="00713003" w:rsidP="00713003"/>
    <w:p w:rsidR="00713003" w:rsidRPr="00FB6099" w:rsidRDefault="00713003" w:rsidP="00713003">
      <w:r w:rsidRPr="00FB6099">
        <w:t>92. The principle followed by most gangs, organized criminals, and white-collar criminals is take what’s ours.</w:t>
      </w:r>
    </w:p>
    <w:p w:rsidR="00713003" w:rsidRPr="00FB6099" w:rsidRDefault="00713003" w:rsidP="00713003">
      <w:r w:rsidRPr="00FB6099">
        <w:t>*False</w:t>
      </w:r>
    </w:p>
    <w:p w:rsidR="00713003" w:rsidRPr="00FB6099" w:rsidRDefault="00713003" w:rsidP="00713003"/>
    <w:p w:rsidR="00713003" w:rsidRPr="00FB6099" w:rsidRDefault="00713003" w:rsidP="00713003">
      <w:r w:rsidRPr="00FB6099">
        <w:t>93. The principle followed by most gangs, organized criminals, and white-collar criminals is murder for profit.</w:t>
      </w:r>
    </w:p>
    <w:p w:rsidR="00713003" w:rsidRDefault="00713003" w:rsidP="00713003">
      <w:r w:rsidRPr="00FB6099">
        <w:t>*True</w:t>
      </w:r>
    </w:p>
    <w:p w:rsidR="00FA7478" w:rsidRDefault="00FA7478" w:rsidP="00713003"/>
    <w:p w:rsidR="00FA7478" w:rsidRPr="00FA7478" w:rsidRDefault="00FA7478" w:rsidP="00FA7478">
      <w:r>
        <w:rPr>
          <w:color w:val="000000"/>
        </w:rPr>
        <w:t xml:space="preserve">94. </w:t>
      </w:r>
      <w:r w:rsidRPr="00FA7478">
        <w:rPr>
          <w:color w:val="000000"/>
        </w:rPr>
        <w:t>The World Population Review Website (2020) reported the top 3 largest cities in 2020 to be: Tokyo (37+ million); Delhi (29+ million); and Shanghai (26+ million).</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t xml:space="preserve">95. </w:t>
      </w:r>
      <w:r w:rsidRPr="00FA7478">
        <w:rPr>
          <w:color w:val="000000"/>
        </w:rPr>
        <w:t xml:space="preserve">The World Population Review </w:t>
      </w:r>
      <w:proofErr w:type="gramStart"/>
      <w:r w:rsidRPr="00FA7478">
        <w:rPr>
          <w:color w:val="000000"/>
        </w:rPr>
        <w:t>Website  (</w:t>
      </w:r>
      <w:proofErr w:type="gramEnd"/>
      <w:r w:rsidRPr="00FA7478">
        <w:rPr>
          <w:color w:val="000000"/>
        </w:rPr>
        <w:t>2020) list 533 other cities that have at least 1 million inhabitants in them.</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t xml:space="preserve">97. </w:t>
      </w:r>
      <w:r w:rsidRPr="00FA7478">
        <w:rPr>
          <w:color w:val="000000"/>
        </w:rPr>
        <w:t>As of 2020 about 56 percent of the world’s population was classified as living in urban areas. There were 548 cities with 1 million or more inhabitants and as of 2018 there were 33 cities with 10 million or more inhabitants. New York is a megacity!</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lastRenderedPageBreak/>
        <w:t xml:space="preserve">98. </w:t>
      </w:r>
      <w:r w:rsidRPr="00FA7478">
        <w:rPr>
          <w:color w:val="000000"/>
        </w:rPr>
        <w:t>The U.S. Census (2019) estimated that from the 2010 Census and other estimates that of the 3,143 total U.S. counties, 1,254 were mostly urban (40%); 1,185 were mostly rural (38%); and only 704 (22%) were “completely rural Counties.</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t xml:space="preserve">99. </w:t>
      </w:r>
      <w:r w:rsidRPr="00FA7478">
        <w:rPr>
          <w:color w:val="000000"/>
        </w:rPr>
        <w:t xml:space="preserve">Daniel </w:t>
      </w:r>
      <w:proofErr w:type="spellStart"/>
      <w:r w:rsidRPr="00FA7478">
        <w:rPr>
          <w:color w:val="000000"/>
        </w:rPr>
        <w:t>Lichter</w:t>
      </w:r>
      <w:proofErr w:type="spellEnd"/>
      <w:r w:rsidRPr="00FA7478">
        <w:rPr>
          <w:color w:val="000000"/>
        </w:rPr>
        <w:t xml:space="preserve"> taught about the “three-Ds” that are changing rural America: depopulation, death, and diversity.</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t xml:space="preserve">100. </w:t>
      </w:r>
      <w:proofErr w:type="spellStart"/>
      <w:r w:rsidRPr="00FA7478">
        <w:rPr>
          <w:color w:val="000000"/>
        </w:rPr>
        <w:t>Merideth</w:t>
      </w:r>
      <w:proofErr w:type="spellEnd"/>
      <w:r w:rsidRPr="00FA7478">
        <w:rPr>
          <w:color w:val="000000"/>
        </w:rPr>
        <w:t xml:space="preserve"> A. </w:t>
      </w:r>
      <w:proofErr w:type="spellStart"/>
      <w:r w:rsidRPr="00FA7478">
        <w:rPr>
          <w:color w:val="000000"/>
        </w:rPr>
        <w:t>Kleykamp</w:t>
      </w:r>
      <w:proofErr w:type="spellEnd"/>
      <w:r w:rsidRPr="00FA7478">
        <w:rPr>
          <w:color w:val="000000"/>
        </w:rPr>
        <w:t xml:space="preserve"> reported that “Roughly 18 percent of the total U.S. population lives in rural areas compared with 24 percent of all veterans.</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t xml:space="preserve">101. </w:t>
      </w:r>
      <w:r w:rsidRPr="00FA7478">
        <w:rPr>
          <w:color w:val="000000"/>
        </w:rPr>
        <w:t>The United States has a long history of protest dating back to the Boston Tea Party that led to the U.S. Revolution and more recently to the recent 2020 protests against police brutality against Blacks.</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t xml:space="preserve">102. </w:t>
      </w:r>
      <w:r w:rsidRPr="00FA7478">
        <w:rPr>
          <w:color w:val="000000"/>
        </w:rPr>
        <w:t>The year 2020 was a benchmark for original protests when protests were held against COVID-19 state orders and especially for the videotaped and widely viewed and shared killing of George Floyd by a police officer.</w:t>
      </w:r>
    </w:p>
    <w:p w:rsidR="00FA7478" w:rsidRPr="00FA7478" w:rsidRDefault="00FA7478" w:rsidP="00FA7478">
      <w:r w:rsidRPr="00FA7478">
        <w:rPr>
          <w:color w:val="000000"/>
        </w:rPr>
        <w:t>*True</w:t>
      </w:r>
    </w:p>
    <w:p w:rsidR="00FA7478" w:rsidRPr="00FA7478" w:rsidRDefault="00FA7478" w:rsidP="00FA7478">
      <w:pPr>
        <w:spacing w:after="240"/>
      </w:pPr>
    </w:p>
    <w:p w:rsidR="00FA7478" w:rsidRPr="00FA7478" w:rsidRDefault="00FA7478" w:rsidP="00FA7478">
      <w:r>
        <w:rPr>
          <w:color w:val="000000"/>
        </w:rPr>
        <w:t xml:space="preserve">103. </w:t>
      </w:r>
      <w:r w:rsidRPr="00FA7478">
        <w:rPr>
          <w:color w:val="000000"/>
        </w:rPr>
        <w:t>Part of these 2020 police brutality-related protests that also stand out in contrasts to previous protests is the inconsistent efforts by Mayors, Governors, and various law enforcement agencies to regulate, enforce existing laws and or protect business and other properties.</w:t>
      </w:r>
    </w:p>
    <w:p w:rsidR="00FA7478" w:rsidRPr="00FA7478" w:rsidRDefault="00FA7478" w:rsidP="00FA7478">
      <w:r w:rsidRPr="00FA7478">
        <w:rPr>
          <w:color w:val="000000"/>
        </w:rPr>
        <w:t>*True</w:t>
      </w:r>
    </w:p>
    <w:p w:rsidR="00FA7478" w:rsidRPr="00FA7478" w:rsidRDefault="00FA7478" w:rsidP="00FA7478"/>
    <w:p w:rsidR="00FA7478" w:rsidRPr="00FA7478" w:rsidRDefault="00FA7478" w:rsidP="00FA7478">
      <w:r>
        <w:rPr>
          <w:color w:val="000000"/>
        </w:rPr>
        <w:t xml:space="preserve">104. </w:t>
      </w:r>
      <w:r w:rsidRPr="00FA7478">
        <w:rPr>
          <w:color w:val="000000"/>
        </w:rPr>
        <w:t>Some 33,000 violent street gangs, motorcycle gangs, and prison gangs are criminally active in the U.S. today.</w:t>
      </w:r>
    </w:p>
    <w:p w:rsidR="00FA7478" w:rsidRPr="00FA7478" w:rsidRDefault="00FA7478" w:rsidP="00FA7478">
      <w:r w:rsidRPr="00FA7478">
        <w:rPr>
          <w:color w:val="000000"/>
        </w:rPr>
        <w:t>*True</w:t>
      </w:r>
    </w:p>
    <w:p w:rsidR="00FA7478" w:rsidRPr="00FA7478" w:rsidRDefault="00FA7478" w:rsidP="00FA7478"/>
    <w:p w:rsidR="00FA7478" w:rsidRPr="00FB6099" w:rsidRDefault="00FA7478" w:rsidP="00713003"/>
    <w:p w:rsidR="00713003" w:rsidRPr="00FB6099" w:rsidRDefault="00713003" w:rsidP="00713003"/>
    <w:p w:rsidR="00713003" w:rsidRPr="00877F59" w:rsidRDefault="00713003" w:rsidP="00713003">
      <w:pPr>
        <w:rPr>
          <w:b/>
          <w:sz w:val="32"/>
          <w:szCs w:val="32"/>
        </w:rPr>
      </w:pPr>
      <w:r w:rsidRPr="00877F59">
        <w:rPr>
          <w:b/>
          <w:sz w:val="32"/>
          <w:szCs w:val="32"/>
        </w:rPr>
        <w:t>Fill i</w:t>
      </w:r>
      <w:r>
        <w:rPr>
          <w:b/>
          <w:sz w:val="32"/>
          <w:szCs w:val="32"/>
        </w:rPr>
        <w:t>n the Blank Questions</w:t>
      </w:r>
    </w:p>
    <w:p w:rsidR="00713003" w:rsidRPr="00FB6099" w:rsidRDefault="00713003" w:rsidP="00713003"/>
    <w:p w:rsidR="00713003" w:rsidRPr="00FB6099" w:rsidRDefault="00713003" w:rsidP="00713003">
      <w:r w:rsidRPr="00FB6099">
        <w:t>NOTE:  Answers to each blank space can include more than one word.</w:t>
      </w:r>
    </w:p>
    <w:p w:rsidR="00713003" w:rsidRPr="00FB6099" w:rsidRDefault="00713003" w:rsidP="00713003"/>
    <w:p w:rsidR="00713003" w:rsidRPr="00FB6099" w:rsidRDefault="00713003" w:rsidP="00713003">
      <w:r w:rsidRPr="00FB6099">
        <w:t xml:space="preserve">1. ____________________ is the societal trend where the proportion of people living in cities is increasing while the proportion living in the </w:t>
      </w:r>
      <w:proofErr w:type="gramStart"/>
      <w:r w:rsidRPr="00FB6099">
        <w:t>country side</w:t>
      </w:r>
      <w:proofErr w:type="gramEnd"/>
      <w:r w:rsidRPr="00FB6099">
        <w:t xml:space="preserve"> diminishes.  </w:t>
      </w:r>
    </w:p>
    <w:p w:rsidR="00713003" w:rsidRPr="00FB6099" w:rsidRDefault="00713003" w:rsidP="00713003">
      <w:r w:rsidRPr="00FB6099">
        <w:t>* Urbanization</w:t>
      </w:r>
    </w:p>
    <w:p w:rsidR="00713003" w:rsidRPr="00FB6099" w:rsidRDefault="00713003" w:rsidP="00713003"/>
    <w:p w:rsidR="00713003" w:rsidRPr="00FB6099" w:rsidRDefault="00713003" w:rsidP="00713003">
      <w:r w:rsidRPr="00FB6099">
        <w:t xml:space="preserve">2. ________________ refers to the geographic territory within or close to a city.  </w:t>
      </w:r>
    </w:p>
    <w:p w:rsidR="00713003" w:rsidRPr="00FB6099" w:rsidRDefault="00713003" w:rsidP="00713003">
      <w:r w:rsidRPr="00FB6099">
        <w:t>* Urban</w:t>
      </w:r>
    </w:p>
    <w:p w:rsidR="00713003" w:rsidRPr="00FB6099" w:rsidRDefault="00713003" w:rsidP="00713003"/>
    <w:p w:rsidR="00713003" w:rsidRPr="00FB6099" w:rsidRDefault="00713003" w:rsidP="00713003">
      <w:r w:rsidRPr="00FB6099">
        <w:lastRenderedPageBreak/>
        <w:t xml:space="preserve">3. The governments of the world define urban in different ways, but it is safe to assume that between _____________inhabitants in a city is the minimum required to call a geographic territory urban.  </w:t>
      </w:r>
    </w:p>
    <w:p w:rsidR="00713003" w:rsidRPr="00FB6099" w:rsidRDefault="00713003" w:rsidP="00713003">
      <w:r w:rsidRPr="00FB6099">
        <w:t>*2,000-5,000</w:t>
      </w:r>
    </w:p>
    <w:p w:rsidR="00713003" w:rsidRPr="00FB6099" w:rsidRDefault="00713003" w:rsidP="00713003"/>
    <w:p w:rsidR="00713003" w:rsidRPr="00FB6099" w:rsidRDefault="00713003" w:rsidP="00713003">
      <w:r w:rsidRPr="00FB6099">
        <w:t xml:space="preserve">4. _________________ claims that as farming skills increased, a surplus of basic foodstuffs existed.  </w:t>
      </w:r>
    </w:p>
    <w:p w:rsidR="00713003" w:rsidRPr="00FB6099" w:rsidRDefault="00713003" w:rsidP="00713003">
      <w:r w:rsidRPr="00FB6099">
        <w:t>* Agricultural Surplus Theory</w:t>
      </w:r>
    </w:p>
    <w:p w:rsidR="00713003" w:rsidRPr="00FB6099" w:rsidRDefault="00713003" w:rsidP="00713003"/>
    <w:p w:rsidR="00713003" w:rsidRPr="00FB6099" w:rsidRDefault="00713003" w:rsidP="00713003">
      <w:r w:rsidRPr="00FB6099">
        <w:t xml:space="preserve">5. ___________________ claims that farmers needed a central place to trade or sell their surplus and cities developed in those central places.  </w:t>
      </w:r>
    </w:p>
    <w:p w:rsidR="00713003" w:rsidRPr="00FB6099" w:rsidRDefault="00713003" w:rsidP="00713003">
      <w:r w:rsidRPr="00FB6099">
        <w:t>* Central Place Theory</w:t>
      </w:r>
    </w:p>
    <w:p w:rsidR="00713003" w:rsidRPr="00FB6099" w:rsidRDefault="00713003" w:rsidP="00713003"/>
    <w:p w:rsidR="00713003" w:rsidRPr="00FB6099" w:rsidRDefault="00713003" w:rsidP="00713003">
      <w:r w:rsidRPr="00FB6099">
        <w:t xml:space="preserve">6. _________________ claims that the surplus was not as important as were the specialists who knew how to create it and do other occupations.  </w:t>
      </w:r>
    </w:p>
    <w:p w:rsidR="00713003" w:rsidRPr="00FB6099" w:rsidRDefault="00713003" w:rsidP="00713003">
      <w:r w:rsidRPr="00FB6099">
        <w:t>* Trading Theory</w:t>
      </w:r>
    </w:p>
    <w:p w:rsidR="00713003" w:rsidRPr="00FB6099" w:rsidRDefault="00713003" w:rsidP="00713003"/>
    <w:p w:rsidR="00713003" w:rsidRPr="00FB6099" w:rsidRDefault="00713003" w:rsidP="00713003">
      <w:r w:rsidRPr="00FB6099">
        <w:t>7. __________ refers to the geographic territory in the less populated regions of a society.</w:t>
      </w:r>
    </w:p>
    <w:p w:rsidR="00713003" w:rsidRPr="00FB6099" w:rsidRDefault="00713003" w:rsidP="00713003">
      <w:r w:rsidRPr="00FB6099">
        <w:t>* Rural</w:t>
      </w:r>
    </w:p>
    <w:p w:rsidR="00713003" w:rsidRPr="00FB6099" w:rsidRDefault="00713003" w:rsidP="00713003"/>
    <w:p w:rsidR="00713003" w:rsidRPr="00FB6099" w:rsidRDefault="00713003" w:rsidP="00713003">
      <w:r w:rsidRPr="00FB6099">
        <w:t xml:space="preserve">8. ____________________ refers to the number of people per square mile or square kilometer.  </w:t>
      </w:r>
    </w:p>
    <w:p w:rsidR="00713003" w:rsidRPr="00FB6099" w:rsidRDefault="00713003" w:rsidP="00713003">
      <w:r w:rsidRPr="00FB6099">
        <w:t>* Population Density</w:t>
      </w:r>
    </w:p>
    <w:p w:rsidR="00713003" w:rsidRPr="00FB6099" w:rsidRDefault="00713003" w:rsidP="00713003"/>
    <w:p w:rsidR="00713003" w:rsidRPr="00FB6099" w:rsidRDefault="00713003" w:rsidP="00713003">
      <w:r w:rsidRPr="00FB6099">
        <w:t>11. In _______________ Federal Highway Acts was first introduced.</w:t>
      </w:r>
    </w:p>
    <w:p w:rsidR="00713003" w:rsidRPr="00FB6099" w:rsidRDefault="00713003" w:rsidP="00713003">
      <w:r w:rsidRPr="00FB6099">
        <w:t>* 1925</w:t>
      </w:r>
    </w:p>
    <w:p w:rsidR="00713003" w:rsidRPr="00FB6099" w:rsidRDefault="00713003" w:rsidP="00713003"/>
    <w:p w:rsidR="00713003" w:rsidRPr="00FB6099" w:rsidRDefault="00713003" w:rsidP="00713003">
      <w:r w:rsidRPr="00FB6099">
        <w:t>12. List what Federal Highway Acts facilitated.</w:t>
      </w:r>
    </w:p>
    <w:p w:rsidR="00713003" w:rsidRPr="00FB6099" w:rsidRDefault="00713003" w:rsidP="00713003">
      <w:r w:rsidRPr="00FB6099">
        <w:t>* federal control of road development, Organization and funding of nation-wide road development</w:t>
      </w:r>
    </w:p>
    <w:p w:rsidR="00713003" w:rsidRPr="00FB6099" w:rsidRDefault="00713003" w:rsidP="00713003"/>
    <w:p w:rsidR="00713003" w:rsidRPr="00FB6099" w:rsidRDefault="00713003" w:rsidP="00713003">
      <w:r w:rsidRPr="00FB6099">
        <w:t xml:space="preserve">13. __________________ is the purchase of rundown buildings in the city center which were remodeled for upper class apartments.  </w:t>
      </w:r>
    </w:p>
    <w:p w:rsidR="00713003" w:rsidRPr="00FB6099" w:rsidRDefault="00713003" w:rsidP="00713003">
      <w:r w:rsidRPr="00FB6099">
        <w:t>* Gentrification</w:t>
      </w:r>
    </w:p>
    <w:p w:rsidR="00713003" w:rsidRPr="00FB6099" w:rsidRDefault="00713003" w:rsidP="00713003"/>
    <w:p w:rsidR="00713003" w:rsidRPr="00FB6099" w:rsidRDefault="00713003" w:rsidP="00713003">
      <w:r w:rsidRPr="00FB6099">
        <w:t>14. __________________ is where upper class city dwellers moved out of the city beyond the suburbs and lived in high-end housing in the countryside</w:t>
      </w:r>
    </w:p>
    <w:p w:rsidR="00713003" w:rsidRPr="00FB6099" w:rsidRDefault="00713003" w:rsidP="00713003">
      <w:r w:rsidRPr="00FB6099">
        <w:t>* Exurbanization</w:t>
      </w:r>
    </w:p>
    <w:p w:rsidR="00713003" w:rsidRPr="00FB6099" w:rsidRDefault="00713003" w:rsidP="00713003"/>
    <w:p w:rsidR="00713003" w:rsidRPr="00FB6099" w:rsidRDefault="00713003" w:rsidP="00713003">
      <w:r w:rsidRPr="00FB6099">
        <w:t>15. List Push factors which may take us back home away from city.</w:t>
      </w:r>
    </w:p>
    <w:p w:rsidR="00713003" w:rsidRPr="00FB6099" w:rsidRDefault="00713003" w:rsidP="00713003">
      <w:r w:rsidRPr="00FB6099">
        <w:t xml:space="preserve">* too many people and not enough jobs or food; too few opportunities; almost everyone is poor in rural areas; and there are often severe taxes in rural areas.  </w:t>
      </w:r>
    </w:p>
    <w:p w:rsidR="00713003" w:rsidRPr="00FB6099" w:rsidRDefault="00713003" w:rsidP="00713003"/>
    <w:p w:rsidR="00713003" w:rsidRPr="00FB6099" w:rsidRDefault="00713003" w:rsidP="00713003">
      <w:r w:rsidRPr="00FB6099">
        <w:t>16. List Pull factors which may take us toward the city.</w:t>
      </w:r>
    </w:p>
    <w:p w:rsidR="00713003" w:rsidRPr="00FB6099" w:rsidRDefault="00713003" w:rsidP="00713003">
      <w:r w:rsidRPr="00FB6099">
        <w:t>*hope of better jobs, opportunities, reunion with family members, and lifestyles</w:t>
      </w:r>
    </w:p>
    <w:p w:rsidR="00713003" w:rsidRPr="00FB6099" w:rsidRDefault="00713003" w:rsidP="00713003"/>
    <w:p w:rsidR="00713003" w:rsidRPr="00FB6099" w:rsidRDefault="00713003" w:rsidP="00713003">
      <w:r w:rsidRPr="00FB6099">
        <w:t>17. _________________________ brought many workers to live in and around the urban areas.</w:t>
      </w:r>
    </w:p>
    <w:p w:rsidR="00713003" w:rsidRPr="00FB6099" w:rsidRDefault="00713003" w:rsidP="00713003">
      <w:r w:rsidRPr="00FB6099">
        <w:lastRenderedPageBreak/>
        <w:t>* Industrial Revolution</w:t>
      </w:r>
    </w:p>
    <w:p w:rsidR="00713003" w:rsidRPr="00FB6099" w:rsidRDefault="00713003" w:rsidP="00713003"/>
    <w:p w:rsidR="00713003" w:rsidRPr="00FB6099" w:rsidRDefault="00713003" w:rsidP="00713003">
      <w:r w:rsidRPr="00FB6099">
        <w:t xml:space="preserve">18. Smaller cities located on the edges of the larger city which often include residential neighborhoods for those working in the area are called ________________.  </w:t>
      </w:r>
    </w:p>
    <w:p w:rsidR="00713003" w:rsidRPr="00FB6099" w:rsidRDefault="00713003" w:rsidP="00713003">
      <w:r w:rsidRPr="00FB6099">
        <w:t>* Suburban</w:t>
      </w:r>
    </w:p>
    <w:p w:rsidR="00713003" w:rsidRPr="00FB6099" w:rsidRDefault="00713003" w:rsidP="00713003"/>
    <w:p w:rsidR="00713003" w:rsidRPr="00FB6099" w:rsidRDefault="00713003" w:rsidP="00713003">
      <w:r w:rsidRPr="00FB6099">
        <w:t xml:space="preserve">19. The suburbs in the US grew dramatically after _____________ when the superhighways and freeways combined with the somewhat modest cost of automobiles, the movement out of the inner city and into the suburbs was on.  </w:t>
      </w:r>
    </w:p>
    <w:p w:rsidR="00713003" w:rsidRPr="00FB6099" w:rsidRDefault="00713003" w:rsidP="00713003">
      <w:r w:rsidRPr="00FB6099">
        <w:t>* World War II</w:t>
      </w:r>
    </w:p>
    <w:p w:rsidR="00713003" w:rsidRPr="00FB6099" w:rsidRDefault="00713003" w:rsidP="00713003"/>
    <w:p w:rsidR="00713003" w:rsidRPr="00FB6099" w:rsidRDefault="00713003" w:rsidP="00713003">
      <w:r w:rsidRPr="00FB6099">
        <w:t xml:space="preserve">20. High levels of homogeneous people, self-dependence, mechanical solidarity, and similarity in work are all characteristic of _____________ area.  </w:t>
      </w:r>
    </w:p>
    <w:p w:rsidR="00713003" w:rsidRPr="00FB6099" w:rsidRDefault="00713003" w:rsidP="00713003">
      <w:r w:rsidRPr="00FB6099">
        <w:t>a. suburban</w:t>
      </w:r>
    </w:p>
    <w:p w:rsidR="00713003" w:rsidRPr="00FB6099" w:rsidRDefault="00713003" w:rsidP="00713003">
      <w:r w:rsidRPr="00FB6099">
        <w:t>b. urban</w:t>
      </w:r>
    </w:p>
    <w:p w:rsidR="00713003" w:rsidRPr="00FB6099" w:rsidRDefault="00713003" w:rsidP="00713003">
      <w:r w:rsidRPr="00FB6099">
        <w:t>*c. rural</w:t>
      </w:r>
    </w:p>
    <w:p w:rsidR="00713003" w:rsidRPr="00FB6099" w:rsidRDefault="00713003" w:rsidP="00713003">
      <w:r w:rsidRPr="00FB6099">
        <w:t>d. countryside</w:t>
      </w:r>
    </w:p>
    <w:p w:rsidR="00713003" w:rsidRPr="00FB6099" w:rsidRDefault="00713003" w:rsidP="00713003"/>
    <w:p w:rsidR="00713003" w:rsidRPr="00FB6099" w:rsidRDefault="00713003" w:rsidP="00713003">
      <w:r w:rsidRPr="00FB6099">
        <w:t xml:space="preserve">21. Heterogeneous people, inter-dependence, organic solidarity, diversity in work, higher cost of living, formalized rules, organizational complexity, numbers of people, and anomie are all characteristics of _________________ area.  </w:t>
      </w:r>
    </w:p>
    <w:p w:rsidR="00713003" w:rsidRPr="00FB6099" w:rsidRDefault="00713003" w:rsidP="00713003">
      <w:r w:rsidRPr="00FB6099">
        <w:t>* urban</w:t>
      </w:r>
    </w:p>
    <w:p w:rsidR="00713003" w:rsidRPr="00FB6099" w:rsidRDefault="00713003" w:rsidP="00713003"/>
    <w:p w:rsidR="00713003" w:rsidRPr="00FB6099" w:rsidRDefault="00713003" w:rsidP="00713003">
      <w:r w:rsidRPr="00FB6099">
        <w:t xml:space="preserve">22. ______________ implies similar types of people.  </w:t>
      </w:r>
    </w:p>
    <w:p w:rsidR="00713003" w:rsidRPr="00FB6099" w:rsidRDefault="00713003" w:rsidP="00713003">
      <w:r w:rsidRPr="00FB6099">
        <w:t>* Homogeneous</w:t>
      </w:r>
    </w:p>
    <w:p w:rsidR="00713003" w:rsidRPr="00FB6099" w:rsidRDefault="00713003" w:rsidP="00713003"/>
    <w:p w:rsidR="00713003" w:rsidRPr="00FB6099" w:rsidRDefault="00713003" w:rsidP="00713003">
      <w:r w:rsidRPr="00FB6099">
        <w:t xml:space="preserve">23. _________________ implies diverse types of people.  </w:t>
      </w:r>
    </w:p>
    <w:p w:rsidR="00713003" w:rsidRPr="00FB6099" w:rsidRDefault="00713003" w:rsidP="00713003">
      <w:r w:rsidRPr="00FB6099">
        <w:t>* Heterogeneous</w:t>
      </w:r>
    </w:p>
    <w:p w:rsidR="00713003" w:rsidRPr="00FB6099" w:rsidRDefault="00713003" w:rsidP="00713003"/>
    <w:p w:rsidR="00713003" w:rsidRPr="00FB6099" w:rsidRDefault="00713003" w:rsidP="00713003">
      <w:r w:rsidRPr="00FB6099">
        <w:t>24. _____________________ means "intimate community".</w:t>
      </w:r>
    </w:p>
    <w:p w:rsidR="00713003" w:rsidRPr="00FB6099" w:rsidRDefault="00713003" w:rsidP="00713003">
      <w:r w:rsidRPr="00FB6099">
        <w:t>* Gemeinschaft</w:t>
      </w:r>
    </w:p>
    <w:p w:rsidR="00713003" w:rsidRPr="00FB6099" w:rsidRDefault="00713003" w:rsidP="00713003"/>
    <w:p w:rsidR="00713003" w:rsidRPr="00FB6099" w:rsidRDefault="00713003" w:rsidP="00713003">
      <w:r w:rsidRPr="00FB6099">
        <w:t xml:space="preserve">25. _________________means" impersonal associations".  </w:t>
      </w:r>
    </w:p>
    <w:p w:rsidR="00713003" w:rsidRPr="00FB6099" w:rsidRDefault="00713003" w:rsidP="00713003">
      <w:r w:rsidRPr="00FB6099">
        <w:t>* Gesellschaft</w:t>
      </w:r>
    </w:p>
    <w:p w:rsidR="00713003" w:rsidRPr="00FB6099" w:rsidRDefault="00713003" w:rsidP="00713003"/>
    <w:p w:rsidR="00713003" w:rsidRPr="00FB6099" w:rsidRDefault="00713003" w:rsidP="00713003">
      <w:r w:rsidRPr="00FB6099">
        <w:t>26. ________________________ is a shared conscious among society's members.</w:t>
      </w:r>
    </w:p>
    <w:p w:rsidR="00713003" w:rsidRPr="00FB6099" w:rsidRDefault="00713003" w:rsidP="00713003">
      <w:r w:rsidRPr="00FB6099">
        <w:t>*Mechanical Solidarity</w:t>
      </w:r>
    </w:p>
    <w:p w:rsidR="00713003" w:rsidRPr="00FB6099" w:rsidRDefault="00713003" w:rsidP="00713003"/>
    <w:p w:rsidR="00713003" w:rsidRPr="00FB6099" w:rsidRDefault="00713003" w:rsidP="00713003">
      <w:r w:rsidRPr="00FB6099">
        <w:t xml:space="preserve">27. ___________________ is a sense of interdependence on the specializations of occupations in modern society.  </w:t>
      </w:r>
    </w:p>
    <w:p w:rsidR="00713003" w:rsidRPr="00FB6099" w:rsidRDefault="00713003" w:rsidP="00713003">
      <w:r w:rsidRPr="00FB6099">
        <w:t>* Organic Solidarity</w:t>
      </w:r>
    </w:p>
    <w:p w:rsidR="00713003" w:rsidRPr="00FB6099" w:rsidRDefault="00713003" w:rsidP="00713003"/>
    <w:p w:rsidR="00713003" w:rsidRPr="00FB6099" w:rsidRDefault="00713003" w:rsidP="00713003">
      <w:r w:rsidRPr="00FB6099">
        <w:t xml:space="preserve">28. _______________ is a state of social normlessness which occurs when our lives or society has vague norms.  </w:t>
      </w:r>
    </w:p>
    <w:p w:rsidR="00713003" w:rsidRPr="00FB6099" w:rsidRDefault="00713003" w:rsidP="00713003">
      <w:r w:rsidRPr="00FB6099">
        <w:t>* Anomie</w:t>
      </w:r>
    </w:p>
    <w:p w:rsidR="00713003" w:rsidRPr="00FB6099" w:rsidRDefault="00713003" w:rsidP="00713003"/>
    <w:p w:rsidR="00713003" w:rsidRPr="00FB6099" w:rsidRDefault="00713003" w:rsidP="00713003">
      <w:r w:rsidRPr="00FB6099">
        <w:lastRenderedPageBreak/>
        <w:t xml:space="preserve">29. ______________ is an overspill of one urban area into another often where many small towns grow into one huge urban area connected by a major transportation corridor.  </w:t>
      </w:r>
    </w:p>
    <w:p w:rsidR="00713003" w:rsidRPr="00FB6099" w:rsidRDefault="00713003" w:rsidP="00713003">
      <w:r w:rsidRPr="00FB6099">
        <w:t>* Megalopolis</w:t>
      </w:r>
    </w:p>
    <w:p w:rsidR="00713003" w:rsidRPr="00FB6099" w:rsidRDefault="00713003" w:rsidP="00713003"/>
    <w:p w:rsidR="00713003" w:rsidRPr="00FB6099" w:rsidRDefault="00713003" w:rsidP="00713003">
      <w:r w:rsidRPr="00FB6099">
        <w:t>30. _____________ is a large population concentration in a city which has the influence of the city’s various zones.</w:t>
      </w:r>
    </w:p>
    <w:p w:rsidR="00713003" w:rsidRPr="00FB6099" w:rsidRDefault="00713003" w:rsidP="00713003">
      <w:r w:rsidRPr="00FB6099">
        <w:t>* Metropolitan Areas</w:t>
      </w:r>
    </w:p>
    <w:p w:rsidR="00713003" w:rsidRPr="00FB6099" w:rsidRDefault="00713003" w:rsidP="00713003"/>
    <w:p w:rsidR="00713003" w:rsidRPr="00FB6099" w:rsidRDefault="00713003" w:rsidP="00713003">
      <w:r w:rsidRPr="00FB6099">
        <w:t xml:space="preserve">31. _______________ studies the form, structure, and development of the community in human populations.  </w:t>
      </w:r>
    </w:p>
    <w:p w:rsidR="00713003" w:rsidRPr="00FB6099" w:rsidRDefault="00713003" w:rsidP="00713003">
      <w:r w:rsidRPr="00FB6099">
        <w:t>* Human Ecology</w:t>
      </w:r>
    </w:p>
    <w:p w:rsidR="00713003" w:rsidRPr="00FB6099" w:rsidRDefault="00713003" w:rsidP="00713003"/>
    <w:p w:rsidR="00713003" w:rsidRPr="00FB6099" w:rsidRDefault="00713003" w:rsidP="00713003">
      <w:r w:rsidRPr="00FB6099">
        <w:t xml:space="preserve">32. ____________________ claims that cities grow like the rings of a tree starting in the center and growing outward. </w:t>
      </w:r>
    </w:p>
    <w:p w:rsidR="00713003" w:rsidRPr="00FB6099" w:rsidRDefault="00713003" w:rsidP="00713003">
      <w:r w:rsidRPr="00FB6099">
        <w:t>* Concentric Zone Theory</w:t>
      </w:r>
    </w:p>
    <w:p w:rsidR="00713003" w:rsidRPr="00FB6099" w:rsidRDefault="00713003" w:rsidP="00713003"/>
    <w:p w:rsidR="00713003" w:rsidRPr="00FB6099" w:rsidRDefault="00713003" w:rsidP="00713003">
      <w:r w:rsidRPr="00FB6099">
        <w:t xml:space="preserve">33. Central Business District, low, middle, and </w:t>
      </w:r>
      <w:proofErr w:type="gramStart"/>
      <w:r w:rsidRPr="00FB6099">
        <w:t>high class</w:t>
      </w:r>
      <w:proofErr w:type="gramEnd"/>
      <w:r w:rsidRPr="00FB6099">
        <w:t xml:space="preserve"> residential zones, heavy and light manufacturing, suburbs are example of _______________________.</w:t>
      </w:r>
    </w:p>
    <w:p w:rsidR="00713003" w:rsidRPr="00FB6099" w:rsidRDefault="00713003" w:rsidP="00713003">
      <w:r w:rsidRPr="00FB6099">
        <w:t>* Concentric Zone Theory</w:t>
      </w:r>
    </w:p>
    <w:p w:rsidR="00713003" w:rsidRPr="00FB6099" w:rsidRDefault="00713003" w:rsidP="00713003"/>
    <w:p w:rsidR="00713003" w:rsidRPr="00FB6099" w:rsidRDefault="00713003" w:rsidP="00713003">
      <w:r w:rsidRPr="00FB6099">
        <w:t>34. Ernest W. Burgess developed ________________ to help understand how a city develops.</w:t>
      </w:r>
    </w:p>
    <w:p w:rsidR="00713003" w:rsidRPr="00FB6099" w:rsidRDefault="00713003" w:rsidP="00713003">
      <w:r w:rsidRPr="00FB6099">
        <w:t>*Concentric Zone Theory</w:t>
      </w:r>
    </w:p>
    <w:p w:rsidR="00713003" w:rsidRPr="00FB6099" w:rsidRDefault="00713003" w:rsidP="00713003"/>
    <w:p w:rsidR="00713003" w:rsidRPr="00FB6099" w:rsidRDefault="00713003" w:rsidP="00713003">
      <w:r w:rsidRPr="00FB6099">
        <w:t>35. _________________ claims that cities grow in pie wedge shapes as the city develops.</w:t>
      </w:r>
    </w:p>
    <w:p w:rsidR="00713003" w:rsidRPr="00FB6099" w:rsidRDefault="00713003" w:rsidP="00713003">
      <w:r w:rsidRPr="00FB6099">
        <w:t>* Sector Theory</w:t>
      </w:r>
    </w:p>
    <w:p w:rsidR="00713003" w:rsidRPr="00FB6099" w:rsidRDefault="00713003" w:rsidP="00713003"/>
    <w:p w:rsidR="00713003" w:rsidRPr="00FB6099" w:rsidRDefault="00713003" w:rsidP="00713003">
      <w:r w:rsidRPr="00FB6099">
        <w:t>36. ________________</w:t>
      </w:r>
      <w:proofErr w:type="gramStart"/>
      <w:r w:rsidRPr="00FB6099">
        <w:t>_  claims</w:t>
      </w:r>
      <w:proofErr w:type="gramEnd"/>
      <w:r w:rsidRPr="00FB6099">
        <w:t xml:space="preserve"> that cities have multiple centers that yield influence on the growth and nature of an urban area.  </w:t>
      </w:r>
    </w:p>
    <w:p w:rsidR="00713003" w:rsidRPr="00FB6099" w:rsidRDefault="00713003" w:rsidP="00713003">
      <w:r w:rsidRPr="00FB6099">
        <w:t>* Multiple Nuclei Theory</w:t>
      </w:r>
    </w:p>
    <w:p w:rsidR="00713003" w:rsidRPr="00FB6099" w:rsidRDefault="00713003" w:rsidP="00713003"/>
    <w:p w:rsidR="00713003" w:rsidRPr="00FB6099" w:rsidRDefault="00713003" w:rsidP="00713003">
      <w:r w:rsidRPr="00FB6099">
        <w:t xml:space="preserve">37. _______________ is an urban area with 10,000-49,000 inhabitants. </w:t>
      </w:r>
    </w:p>
    <w:p w:rsidR="00713003" w:rsidRPr="00FB6099" w:rsidRDefault="00713003" w:rsidP="00713003">
      <w:r w:rsidRPr="00FB6099">
        <w:t>* Micropolitan</w:t>
      </w:r>
    </w:p>
    <w:p w:rsidR="00713003" w:rsidRPr="00FB6099" w:rsidRDefault="00713003" w:rsidP="00713003"/>
    <w:p w:rsidR="00713003" w:rsidRPr="00FB6099" w:rsidRDefault="00713003" w:rsidP="00713003">
      <w:r w:rsidRPr="00FB6099">
        <w:t xml:space="preserve">38. _____________________ includes one or more adjacent counties that has at least one 50,000 populated urban center that influences the economic, transportation and social connection of the area. </w:t>
      </w:r>
    </w:p>
    <w:p w:rsidR="00713003" w:rsidRPr="00FB6099" w:rsidRDefault="00713003" w:rsidP="00713003">
      <w:r w:rsidRPr="00FB6099">
        <w:t xml:space="preserve">* Metropolitan Statistical Area </w:t>
      </w:r>
    </w:p>
    <w:p w:rsidR="00713003" w:rsidRPr="00FB6099" w:rsidRDefault="00713003" w:rsidP="00713003"/>
    <w:p w:rsidR="00713003" w:rsidRPr="00FB6099" w:rsidRDefault="00713003" w:rsidP="00713003">
      <w:r w:rsidRPr="00FB6099">
        <w:t>39. List factor drawing people to live in the city.</w:t>
      </w:r>
    </w:p>
    <w:p w:rsidR="00713003" w:rsidRPr="00FB6099" w:rsidRDefault="00713003" w:rsidP="00713003">
      <w:r w:rsidRPr="00FB6099">
        <w:t xml:space="preserve">* energy, diversity of people, dining and entertainment, safety, cultural events, and sporting events.  </w:t>
      </w:r>
    </w:p>
    <w:p w:rsidR="00713003" w:rsidRPr="00FB6099" w:rsidRDefault="00713003" w:rsidP="00713003"/>
    <w:p w:rsidR="00713003" w:rsidRPr="00FB6099" w:rsidRDefault="00713003" w:rsidP="00713003">
      <w:r w:rsidRPr="00FB6099">
        <w:t xml:space="preserve">40. List factors which a person may be repulsed about city dwelling. </w:t>
      </w:r>
    </w:p>
    <w:p w:rsidR="00713003" w:rsidRPr="00FB6099" w:rsidRDefault="00713003" w:rsidP="00713003">
      <w:r w:rsidRPr="00FB6099">
        <w:t xml:space="preserve"> *fear of crime, large numbers of people, expensive costs, congestion, and crowding.  </w:t>
      </w:r>
    </w:p>
    <w:p w:rsidR="00713003" w:rsidRPr="00FB6099" w:rsidRDefault="00713003" w:rsidP="00713003"/>
    <w:p w:rsidR="00713003" w:rsidRPr="00FB6099" w:rsidRDefault="00713003" w:rsidP="00713003">
      <w:r w:rsidRPr="00FB6099">
        <w:t xml:space="preserve">41. List Herbert </w:t>
      </w:r>
      <w:proofErr w:type="spellStart"/>
      <w:r w:rsidRPr="00FB6099">
        <w:t>Gans</w:t>
      </w:r>
      <w:proofErr w:type="spellEnd"/>
      <w:r w:rsidRPr="00FB6099">
        <w:t xml:space="preserve">’ categories of people who live in cities. </w:t>
      </w:r>
    </w:p>
    <w:p w:rsidR="00713003" w:rsidRPr="00FB6099" w:rsidRDefault="00713003" w:rsidP="00713003">
      <w:r w:rsidRPr="00FB6099">
        <w:lastRenderedPageBreak/>
        <w:t>* Ethnic Villagers, Deprived and Trapped, Unmarried Singles, Cosmopolites</w:t>
      </w:r>
    </w:p>
    <w:p w:rsidR="00713003" w:rsidRPr="00FB6099" w:rsidRDefault="00713003" w:rsidP="00713003"/>
    <w:p w:rsidR="00713003" w:rsidRPr="00FB6099" w:rsidRDefault="00713003" w:rsidP="00713003">
      <w:r w:rsidRPr="00FB6099">
        <w:t xml:space="preserve">42. _______________ are intellectuals, professional, and artists who are attracted to the city because of opportunities and community that are found there.  </w:t>
      </w:r>
    </w:p>
    <w:p w:rsidR="00713003" w:rsidRPr="00FB6099" w:rsidRDefault="00713003" w:rsidP="00713003">
      <w:r w:rsidRPr="00FB6099">
        <w:t>* Cosmopolites</w:t>
      </w:r>
    </w:p>
    <w:p w:rsidR="00713003" w:rsidRPr="00FB6099" w:rsidRDefault="00713003" w:rsidP="00713003"/>
    <w:p w:rsidR="00713003" w:rsidRPr="00FB6099" w:rsidRDefault="00713003" w:rsidP="00713003">
      <w:r w:rsidRPr="00FB6099">
        <w:t xml:space="preserve">43. __________________ are ages 20-30's persons who enjoy the city-singles scene and will probably move when they get older or marry.  </w:t>
      </w:r>
    </w:p>
    <w:p w:rsidR="00713003" w:rsidRPr="00FB6099" w:rsidRDefault="00713003" w:rsidP="00713003">
      <w:r w:rsidRPr="00FB6099">
        <w:t>* Unmarried Singles</w:t>
      </w:r>
    </w:p>
    <w:p w:rsidR="00713003" w:rsidRPr="00FB6099" w:rsidRDefault="00713003" w:rsidP="00713003"/>
    <w:p w:rsidR="00713003" w:rsidRPr="00FB6099" w:rsidRDefault="00713003" w:rsidP="00713003">
      <w:r w:rsidRPr="00FB6099">
        <w:t>44. ____________________ are city dwellers who group together with others of the same ethnic background and set up miniature enclaves.</w:t>
      </w:r>
    </w:p>
    <w:p w:rsidR="00713003" w:rsidRPr="00FB6099" w:rsidRDefault="00713003" w:rsidP="00713003">
      <w:r w:rsidRPr="00FB6099">
        <w:t>* Ethnic Villagers</w:t>
      </w:r>
    </w:p>
    <w:p w:rsidR="00713003" w:rsidRPr="00FB6099" w:rsidRDefault="00713003" w:rsidP="00713003"/>
    <w:p w:rsidR="00713003" w:rsidRPr="00FB6099" w:rsidRDefault="00713003" w:rsidP="00713003">
      <w:r w:rsidRPr="00FB6099">
        <w:t xml:space="preserve">45. ________________ are the very poor, disabled, or emotionally disturbed who are often victims of other city dwellers. </w:t>
      </w:r>
    </w:p>
    <w:p w:rsidR="00713003" w:rsidRPr="00FB6099" w:rsidRDefault="00713003" w:rsidP="00713003">
      <w:r w:rsidRPr="00FB6099">
        <w:t>* Deprived and Trapped</w:t>
      </w:r>
    </w:p>
    <w:p w:rsidR="00713003" w:rsidRPr="00FB6099" w:rsidRDefault="00713003" w:rsidP="00713003"/>
    <w:p w:rsidR="00713003" w:rsidRPr="00FB6099" w:rsidRDefault="00713003" w:rsidP="00713003">
      <w:r w:rsidRPr="00FB6099">
        <w:t xml:space="preserve">46. List the categories that have been added to Herbert </w:t>
      </w:r>
      <w:proofErr w:type="spellStart"/>
      <w:r w:rsidRPr="00FB6099">
        <w:t>Gans</w:t>
      </w:r>
      <w:proofErr w:type="spellEnd"/>
      <w:r w:rsidRPr="00FB6099">
        <w:t>’ categories of people who live in cities.</w:t>
      </w:r>
    </w:p>
    <w:p w:rsidR="00713003" w:rsidRPr="00FB6099" w:rsidRDefault="00713003" w:rsidP="00713003">
      <w:r w:rsidRPr="00FB6099">
        <w:t>* organized criminals, white collar criminals, and gang members, opportunist, entrepreneur</w:t>
      </w:r>
    </w:p>
    <w:p w:rsidR="00713003" w:rsidRPr="00FB6099" w:rsidRDefault="00713003" w:rsidP="00713003"/>
    <w:p w:rsidR="00713003" w:rsidRPr="00FB6099" w:rsidRDefault="00713003" w:rsidP="00713003">
      <w:r w:rsidRPr="00FB6099">
        <w:t>47. Modern day gang problems have existed since ________________.</w:t>
      </w:r>
    </w:p>
    <w:p w:rsidR="00713003" w:rsidRPr="00FB6099" w:rsidRDefault="00713003" w:rsidP="00713003">
      <w:r w:rsidRPr="00FB6099">
        <w:t>* early 1800’s</w:t>
      </w:r>
    </w:p>
    <w:p w:rsidR="00713003" w:rsidRPr="00FB6099" w:rsidRDefault="00713003" w:rsidP="00713003"/>
    <w:p w:rsidR="00713003" w:rsidRPr="00FB6099" w:rsidRDefault="00713003" w:rsidP="00713003">
      <w:r w:rsidRPr="00FB6099">
        <w:t xml:space="preserve">48. In some </w:t>
      </w:r>
      <w:proofErr w:type="gramStart"/>
      <w:r w:rsidRPr="00FB6099">
        <w:t>communities</w:t>
      </w:r>
      <w:proofErr w:type="gramEnd"/>
      <w:r w:rsidRPr="00FB6099">
        <w:t xml:space="preserve"> gangs account for ___ percent of all the crime.  </w:t>
      </w:r>
    </w:p>
    <w:p w:rsidR="00713003" w:rsidRPr="00FB6099" w:rsidRDefault="00713003" w:rsidP="00713003">
      <w:r w:rsidRPr="00FB6099">
        <w:t>* 90</w:t>
      </w:r>
    </w:p>
    <w:p w:rsidR="00713003" w:rsidRPr="00FB6099" w:rsidRDefault="00713003" w:rsidP="00713003"/>
    <w:p w:rsidR="00713003" w:rsidRPr="00FB6099" w:rsidRDefault="00713003" w:rsidP="00713003">
      <w:r w:rsidRPr="00FB6099">
        <w:t>49. List the main reason of gang migration to suburban and rural areas.</w:t>
      </w:r>
    </w:p>
    <w:p w:rsidR="00713003" w:rsidRPr="00FB6099" w:rsidRDefault="00713003" w:rsidP="00713003">
      <w:r w:rsidRPr="00FB6099">
        <w:t>* expanding drug distribution territories, recruiting new members, hiding from law enforcement, escaping from other gangs, increasing illicit revenue</w:t>
      </w:r>
    </w:p>
    <w:p w:rsidR="00713003" w:rsidRPr="00FB6099" w:rsidRDefault="00713003" w:rsidP="00713003"/>
    <w:p w:rsidR="00713003" w:rsidRPr="00FB6099" w:rsidRDefault="00713003" w:rsidP="00713003">
      <w:r w:rsidRPr="00FB6099">
        <w:t>50. List typical gang related crimes listed by the FBI.</w:t>
      </w:r>
    </w:p>
    <w:p w:rsidR="00713003" w:rsidRPr="00FB6099" w:rsidRDefault="00713003" w:rsidP="00713003">
      <w:r w:rsidRPr="00FB6099">
        <w:t>*alien smuggling, armed robbery, assault, auto theft, drug trafficking, extortion, fraud, home invasions, identity theft, murder, and weapons trafficking.</w:t>
      </w:r>
    </w:p>
    <w:p w:rsidR="00713003" w:rsidRPr="00FB6099" w:rsidRDefault="00713003" w:rsidP="00713003"/>
    <w:p w:rsidR="00713003" w:rsidRPr="00FB6099" w:rsidRDefault="00713003" w:rsidP="00713003">
      <w:r w:rsidRPr="00FB6099">
        <w:t>51. Many gangs actively use the _______________ to recruit new members and to communicate with members in other areas of the U.S. and in foreign countries</w:t>
      </w:r>
      <w:r w:rsidR="00342DFA">
        <w:t xml:space="preserve">. </w:t>
      </w:r>
      <w:r w:rsidRPr="00FB6099">
        <w:t>* Internet</w:t>
      </w:r>
    </w:p>
    <w:p w:rsidR="00713003" w:rsidRPr="00FB6099" w:rsidRDefault="00713003" w:rsidP="00713003"/>
    <w:p w:rsidR="00713003" w:rsidRPr="00FB6099" w:rsidRDefault="00713003" w:rsidP="00713003">
      <w:r w:rsidRPr="00FB6099">
        <w:t xml:space="preserve">54. Many of today’s worst gangs originated in ________________.  </w:t>
      </w:r>
      <w:r w:rsidR="00342DFA">
        <w:t xml:space="preserve"> </w:t>
      </w:r>
      <w:r w:rsidRPr="00FB6099">
        <w:t>* Prisons</w:t>
      </w:r>
    </w:p>
    <w:p w:rsidR="00713003" w:rsidRPr="00FB6099" w:rsidRDefault="00713003" w:rsidP="00713003"/>
    <w:p w:rsidR="00713003" w:rsidRPr="00FB6099" w:rsidRDefault="00713003" w:rsidP="00713003">
      <w:r w:rsidRPr="00FB6099">
        <w:t>55. Gang membership is predominantly composed of _________________________.</w:t>
      </w:r>
    </w:p>
    <w:p w:rsidR="00713003" w:rsidRPr="00FB6099" w:rsidRDefault="00713003" w:rsidP="00713003">
      <w:r w:rsidRPr="00FB6099">
        <w:t xml:space="preserve">*African American, Hispanic, </w:t>
      </w:r>
      <w:proofErr w:type="gramStart"/>
      <w:r w:rsidRPr="00FB6099">
        <w:t>other</w:t>
      </w:r>
      <w:proofErr w:type="gramEnd"/>
      <w:r w:rsidRPr="00FB6099">
        <w:t xml:space="preserve"> race related</w:t>
      </w:r>
    </w:p>
    <w:p w:rsidR="00342DFA" w:rsidRDefault="00342DFA" w:rsidP="00713003"/>
    <w:p w:rsidR="00713003" w:rsidRPr="00FB6099" w:rsidRDefault="00713003" w:rsidP="00713003">
      <w:r w:rsidRPr="00FB6099">
        <w:t>56. The principle followed by most gangs, organized criminals, and white-collar criminals is _____________.</w:t>
      </w:r>
      <w:r w:rsidR="00342DFA">
        <w:t xml:space="preserve"> </w:t>
      </w:r>
      <w:r w:rsidRPr="00FB6099">
        <w:t xml:space="preserve">* murder for profit  </w:t>
      </w:r>
    </w:p>
    <w:p w:rsidR="00713003" w:rsidRPr="00FD2D32" w:rsidRDefault="00713003" w:rsidP="00713003">
      <w:pPr>
        <w:jc w:val="center"/>
        <w:rPr>
          <w:b/>
          <w:sz w:val="40"/>
          <w:szCs w:val="40"/>
        </w:rPr>
      </w:pPr>
      <w:r w:rsidRPr="00FD2D32">
        <w:rPr>
          <w:b/>
          <w:sz w:val="40"/>
          <w:szCs w:val="40"/>
        </w:rPr>
        <w:lastRenderedPageBreak/>
        <w:t>Chapter 19: Collective Behaviors</w:t>
      </w:r>
    </w:p>
    <w:p w:rsidR="00713003" w:rsidRDefault="00713003" w:rsidP="00713003"/>
    <w:p w:rsidR="00713003" w:rsidRDefault="00713003" w:rsidP="00713003">
      <w:pPr>
        <w:rPr>
          <w:b/>
          <w:sz w:val="32"/>
          <w:szCs w:val="32"/>
        </w:rPr>
      </w:pPr>
      <w:r>
        <w:rPr>
          <w:b/>
          <w:sz w:val="32"/>
          <w:szCs w:val="32"/>
        </w:rPr>
        <w:t>Multiple Choice Questions</w:t>
      </w:r>
    </w:p>
    <w:p w:rsidR="00713003" w:rsidRPr="00FD2D32" w:rsidRDefault="00713003" w:rsidP="00713003">
      <w:pPr>
        <w:rPr>
          <w:b/>
          <w:sz w:val="32"/>
          <w:szCs w:val="32"/>
        </w:rPr>
      </w:pPr>
    </w:p>
    <w:p w:rsidR="00713003" w:rsidRPr="00FD2D32" w:rsidRDefault="00713003" w:rsidP="00713003">
      <w:r w:rsidRPr="00FD2D32">
        <w:t>1. ____________________ is trust based on performance and competence.</w:t>
      </w:r>
    </w:p>
    <w:p w:rsidR="00713003" w:rsidRPr="00FD2D32" w:rsidRDefault="00713003" w:rsidP="00713003">
      <w:r w:rsidRPr="00FD2D32">
        <w:t>a. Normative Trust</w:t>
      </w:r>
    </w:p>
    <w:p w:rsidR="00713003" w:rsidRPr="00FD2D32" w:rsidRDefault="00713003" w:rsidP="00713003">
      <w:r w:rsidRPr="00FD2D32">
        <w:t>b. Objective Trust</w:t>
      </w:r>
    </w:p>
    <w:p w:rsidR="00713003" w:rsidRPr="00FD2D32" w:rsidRDefault="00713003" w:rsidP="00713003">
      <w:r w:rsidRPr="00FD2D32">
        <w:t>*c. Calculative Trust</w:t>
      </w:r>
    </w:p>
    <w:p w:rsidR="00713003" w:rsidRPr="00FD2D32" w:rsidRDefault="00713003" w:rsidP="00713003">
      <w:r w:rsidRPr="00FD2D32">
        <w:t>d. Competent Trust</w:t>
      </w:r>
    </w:p>
    <w:p w:rsidR="00713003" w:rsidRPr="00FD2D32" w:rsidRDefault="00713003" w:rsidP="00713003"/>
    <w:p w:rsidR="00713003" w:rsidRPr="00FD2D32" w:rsidRDefault="00713003" w:rsidP="00713003">
      <w:r w:rsidRPr="00FD2D32">
        <w:t>2.  Trust based on a sense of belonging and feelings is ___________________.</w:t>
      </w:r>
    </w:p>
    <w:p w:rsidR="00713003" w:rsidRPr="00FD2D32" w:rsidRDefault="00713003" w:rsidP="00713003">
      <w:r w:rsidRPr="00FD2D32">
        <w:t>*a. Normative Trust</w:t>
      </w:r>
    </w:p>
    <w:p w:rsidR="00713003" w:rsidRPr="00FD2D32" w:rsidRDefault="00713003" w:rsidP="00713003">
      <w:r w:rsidRPr="00FD2D32">
        <w:t>b. Objective Trust</w:t>
      </w:r>
    </w:p>
    <w:p w:rsidR="00713003" w:rsidRPr="00FD2D32" w:rsidRDefault="00713003" w:rsidP="00713003">
      <w:r w:rsidRPr="00FD2D32">
        <w:t>c. Calculative Trust</w:t>
      </w:r>
    </w:p>
    <w:p w:rsidR="00713003" w:rsidRPr="00FD2D32" w:rsidRDefault="00713003" w:rsidP="00713003">
      <w:r w:rsidRPr="00FD2D32">
        <w:t>d. Competent Trust</w:t>
      </w:r>
    </w:p>
    <w:p w:rsidR="00713003" w:rsidRPr="00FD2D32" w:rsidRDefault="00713003" w:rsidP="00713003"/>
    <w:p w:rsidR="00713003" w:rsidRPr="00FD2D32" w:rsidRDefault="00713003" w:rsidP="00713003">
      <w:r w:rsidRPr="00FD2D32">
        <w:t>3. The proud feeling and unity you feel after winning a championship game would be an example of ____________.</w:t>
      </w:r>
    </w:p>
    <w:p w:rsidR="00713003" w:rsidRPr="00FD2D32" w:rsidRDefault="00713003" w:rsidP="00713003">
      <w:r w:rsidRPr="00FD2D32">
        <w:t>a. Normative Trust</w:t>
      </w:r>
    </w:p>
    <w:p w:rsidR="00713003" w:rsidRPr="00FD2D32" w:rsidRDefault="00713003" w:rsidP="00713003">
      <w:r w:rsidRPr="00FD2D32">
        <w:t>b. Objective Trust</w:t>
      </w:r>
    </w:p>
    <w:p w:rsidR="00713003" w:rsidRPr="00FD2D32" w:rsidRDefault="00713003" w:rsidP="00713003">
      <w:r w:rsidRPr="00FD2D32">
        <w:t>*c. Calculative Trust</w:t>
      </w:r>
    </w:p>
    <w:p w:rsidR="00713003" w:rsidRPr="00FD2D32" w:rsidRDefault="00713003" w:rsidP="00713003">
      <w:r w:rsidRPr="00FD2D32">
        <w:t>d. Competent Trust</w:t>
      </w:r>
    </w:p>
    <w:p w:rsidR="00713003" w:rsidRPr="00FD2D32" w:rsidRDefault="00713003" w:rsidP="00713003"/>
    <w:p w:rsidR="00713003" w:rsidRPr="00FD2D32" w:rsidRDefault="00713003" w:rsidP="00713003">
      <w:r w:rsidRPr="00FD2D32">
        <w:t>4. Love you feel when you are around your close friends would be an example of ______________.</w:t>
      </w:r>
    </w:p>
    <w:p w:rsidR="00713003" w:rsidRPr="00FD2D32" w:rsidRDefault="00713003" w:rsidP="00713003">
      <w:r w:rsidRPr="00FD2D32">
        <w:t>*a. Normative Trust</w:t>
      </w:r>
    </w:p>
    <w:p w:rsidR="00713003" w:rsidRPr="00FD2D32" w:rsidRDefault="00713003" w:rsidP="00713003">
      <w:r w:rsidRPr="00FD2D32">
        <w:t>b. Objective Trust</w:t>
      </w:r>
    </w:p>
    <w:p w:rsidR="00713003" w:rsidRPr="00FD2D32" w:rsidRDefault="00713003" w:rsidP="00713003">
      <w:r w:rsidRPr="00FD2D32">
        <w:t>c. Calculative Trust</w:t>
      </w:r>
    </w:p>
    <w:p w:rsidR="00713003" w:rsidRPr="00FD2D32" w:rsidRDefault="00713003" w:rsidP="00713003">
      <w:r w:rsidRPr="00FD2D32">
        <w:t>d. Competent Trust</w:t>
      </w:r>
    </w:p>
    <w:p w:rsidR="00713003" w:rsidRPr="00FD2D32" w:rsidRDefault="00713003" w:rsidP="00713003"/>
    <w:p w:rsidR="00713003" w:rsidRPr="00FD2D32" w:rsidRDefault="00713003" w:rsidP="00713003">
      <w:r w:rsidRPr="00FD2D32">
        <w:t xml:space="preserve">5. __________________ are behaviors that large numbers of people participate in.  </w:t>
      </w:r>
    </w:p>
    <w:p w:rsidR="00713003" w:rsidRPr="00FD2D32" w:rsidRDefault="00713003" w:rsidP="00713003">
      <w:r w:rsidRPr="00FD2D32">
        <w:t>a. Mass Behavior</w:t>
      </w:r>
    </w:p>
    <w:p w:rsidR="00713003" w:rsidRPr="00FD2D32" w:rsidRDefault="00713003" w:rsidP="00713003">
      <w:r w:rsidRPr="00FD2D32">
        <w:t>b. Communal Behavior</w:t>
      </w:r>
    </w:p>
    <w:p w:rsidR="00713003" w:rsidRPr="00FD2D32" w:rsidRDefault="00713003" w:rsidP="00713003">
      <w:r w:rsidRPr="00FD2D32">
        <w:t>c. Assembly</w:t>
      </w:r>
    </w:p>
    <w:p w:rsidR="00713003" w:rsidRPr="00FD2D32" w:rsidRDefault="00713003" w:rsidP="00713003">
      <w:r w:rsidRPr="00FD2D32">
        <w:t>*d. Collective Behavior</w:t>
      </w:r>
    </w:p>
    <w:p w:rsidR="00713003" w:rsidRPr="00FD2D32" w:rsidRDefault="00713003" w:rsidP="00713003"/>
    <w:p w:rsidR="00713003" w:rsidRPr="00FD2D32" w:rsidRDefault="00713003" w:rsidP="00713003">
      <w:r w:rsidRPr="00FD2D32">
        <w:t>6. _______________ is a large number of people oriented toward a set of shared symbols or social objects.</w:t>
      </w:r>
    </w:p>
    <w:p w:rsidR="00713003" w:rsidRPr="00FD2D32" w:rsidRDefault="00713003" w:rsidP="00713003">
      <w:r w:rsidRPr="00FD2D32">
        <w:t>a. Crowd</w:t>
      </w:r>
    </w:p>
    <w:p w:rsidR="00713003" w:rsidRPr="00FD2D32" w:rsidRDefault="00713003" w:rsidP="00713003">
      <w:r w:rsidRPr="00FD2D32">
        <w:t>*b. Mass</w:t>
      </w:r>
    </w:p>
    <w:p w:rsidR="00713003" w:rsidRPr="00FD2D32" w:rsidRDefault="00713003" w:rsidP="00713003">
      <w:r w:rsidRPr="00FD2D32">
        <w:t>c. Group</w:t>
      </w:r>
    </w:p>
    <w:p w:rsidR="00713003" w:rsidRPr="00FD2D32" w:rsidRDefault="00713003" w:rsidP="00713003">
      <w:r w:rsidRPr="00FD2D32">
        <w:t>d. Collective</w:t>
      </w:r>
    </w:p>
    <w:p w:rsidR="00713003" w:rsidRPr="00FD2D32" w:rsidRDefault="00713003" w:rsidP="00713003"/>
    <w:p w:rsidR="00713003" w:rsidRPr="00FD2D32" w:rsidRDefault="00713003" w:rsidP="00713003">
      <w:r w:rsidRPr="00FD2D32">
        <w:t xml:space="preserve">7. ______________ are large numbers of people in the same space at the same time.  </w:t>
      </w:r>
    </w:p>
    <w:p w:rsidR="00713003" w:rsidRPr="00FD2D32" w:rsidRDefault="00713003" w:rsidP="00713003">
      <w:r w:rsidRPr="00FD2D32">
        <w:t>*a. Crowd</w:t>
      </w:r>
    </w:p>
    <w:p w:rsidR="00713003" w:rsidRPr="00FD2D32" w:rsidRDefault="00713003" w:rsidP="00713003">
      <w:r w:rsidRPr="00FD2D32">
        <w:lastRenderedPageBreak/>
        <w:t>b. Mass</w:t>
      </w:r>
    </w:p>
    <w:p w:rsidR="00713003" w:rsidRPr="00FD2D32" w:rsidRDefault="00713003" w:rsidP="00713003">
      <w:r w:rsidRPr="00FD2D32">
        <w:t>c. Group</w:t>
      </w:r>
    </w:p>
    <w:p w:rsidR="00713003" w:rsidRPr="00FD2D32" w:rsidRDefault="00713003" w:rsidP="00713003">
      <w:r w:rsidRPr="00FD2D32">
        <w:t>d. Collective</w:t>
      </w:r>
    </w:p>
    <w:p w:rsidR="00713003" w:rsidRPr="00FD2D32" w:rsidRDefault="00713003" w:rsidP="00713003"/>
    <w:p w:rsidR="00713003" w:rsidRPr="00FD2D32" w:rsidRDefault="00713003" w:rsidP="00713003">
      <w:r w:rsidRPr="00FD2D32">
        <w:t>8. _____________ not always groups who share a common identity, have roles.</w:t>
      </w:r>
    </w:p>
    <w:p w:rsidR="00713003" w:rsidRPr="00FD2D32" w:rsidRDefault="00713003" w:rsidP="00713003">
      <w:r w:rsidRPr="00FD2D32">
        <w:t>*a. Crowd</w:t>
      </w:r>
    </w:p>
    <w:p w:rsidR="00713003" w:rsidRPr="00FD2D32" w:rsidRDefault="00713003" w:rsidP="00713003">
      <w:r w:rsidRPr="00FD2D32">
        <w:t>b. Mass</w:t>
      </w:r>
    </w:p>
    <w:p w:rsidR="00713003" w:rsidRPr="00FD2D32" w:rsidRDefault="00713003" w:rsidP="00713003">
      <w:r w:rsidRPr="00FD2D32">
        <w:t>c. Group</w:t>
      </w:r>
    </w:p>
    <w:p w:rsidR="00713003" w:rsidRPr="00FD2D32" w:rsidRDefault="00713003" w:rsidP="00713003">
      <w:r w:rsidRPr="00FD2D32">
        <w:t>d. Collective</w:t>
      </w:r>
    </w:p>
    <w:p w:rsidR="00713003" w:rsidRPr="00FD2D32" w:rsidRDefault="00713003" w:rsidP="00713003"/>
    <w:p w:rsidR="00713003" w:rsidRPr="00FD2D32" w:rsidRDefault="00713003" w:rsidP="00713003">
      <w:r w:rsidRPr="00FD2D32">
        <w:t>9. ___________________ claims that in a crowd people get caught up in the collective mind of the crowd and evade personal responsibility for their actions.</w:t>
      </w:r>
    </w:p>
    <w:p w:rsidR="00713003" w:rsidRPr="00FD2D32" w:rsidRDefault="00713003" w:rsidP="00713003">
      <w:r w:rsidRPr="00FD2D32">
        <w:t>a. Divergence theory</w:t>
      </w:r>
    </w:p>
    <w:p w:rsidR="00713003" w:rsidRPr="00FD2D32" w:rsidRDefault="00713003" w:rsidP="00713003">
      <w:r w:rsidRPr="00FD2D32">
        <w:t>b. Convergence theory</w:t>
      </w:r>
    </w:p>
    <w:p w:rsidR="00713003" w:rsidRPr="00FD2D32" w:rsidRDefault="00713003" w:rsidP="00713003">
      <w:r w:rsidRPr="00FD2D32">
        <w:t>*c. Contagion theory</w:t>
      </w:r>
    </w:p>
    <w:p w:rsidR="00713003" w:rsidRPr="00FD2D32" w:rsidRDefault="00713003" w:rsidP="00713003">
      <w:r w:rsidRPr="00FD2D32">
        <w:t>d. Emergent Norm Theory</w:t>
      </w:r>
    </w:p>
    <w:p w:rsidR="00713003" w:rsidRPr="00FD2D32" w:rsidRDefault="00713003" w:rsidP="00713003"/>
    <w:p w:rsidR="00713003" w:rsidRPr="00FD2D32" w:rsidRDefault="00713003" w:rsidP="00713003">
      <w:r w:rsidRPr="00FD2D32">
        <w:t>10. ________________ claims that motivations are not born in the crowd but develop in individuals who carry them to the crowd.</w:t>
      </w:r>
    </w:p>
    <w:p w:rsidR="00713003" w:rsidRPr="00FD2D32" w:rsidRDefault="00713003" w:rsidP="00713003">
      <w:r w:rsidRPr="00FD2D32">
        <w:t>a. Divergence theory</w:t>
      </w:r>
    </w:p>
    <w:p w:rsidR="00713003" w:rsidRPr="00FD2D32" w:rsidRDefault="00713003" w:rsidP="00713003">
      <w:r w:rsidRPr="00FD2D32">
        <w:t>*b. Convergence theory</w:t>
      </w:r>
    </w:p>
    <w:p w:rsidR="00713003" w:rsidRPr="00FD2D32" w:rsidRDefault="00713003" w:rsidP="00713003">
      <w:r w:rsidRPr="00FD2D32">
        <w:t>c. Contagion theory</w:t>
      </w:r>
    </w:p>
    <w:p w:rsidR="00713003" w:rsidRPr="00FD2D32" w:rsidRDefault="00713003" w:rsidP="00713003">
      <w:r w:rsidRPr="00FD2D32">
        <w:t>d. Emergent Norm Theory</w:t>
      </w:r>
    </w:p>
    <w:p w:rsidR="00713003" w:rsidRPr="00FD2D32" w:rsidRDefault="00713003" w:rsidP="00713003"/>
    <w:p w:rsidR="00713003" w:rsidRPr="00FD2D32" w:rsidRDefault="00713003" w:rsidP="00713003">
      <w:r w:rsidRPr="00FD2D32">
        <w:t xml:space="preserve">11. ___________________ claims that as crowds form and people interact, new norms develop in the crowd and facilitate certain actions. </w:t>
      </w:r>
    </w:p>
    <w:p w:rsidR="00713003" w:rsidRPr="00FD2D32" w:rsidRDefault="00713003" w:rsidP="00713003">
      <w:r w:rsidRPr="00FD2D32">
        <w:t>a. Divergence theory</w:t>
      </w:r>
    </w:p>
    <w:p w:rsidR="00713003" w:rsidRPr="00FD2D32" w:rsidRDefault="00713003" w:rsidP="00713003">
      <w:r w:rsidRPr="00FD2D32">
        <w:t>b. Convergence theory</w:t>
      </w:r>
    </w:p>
    <w:p w:rsidR="00713003" w:rsidRPr="00FD2D32" w:rsidRDefault="00713003" w:rsidP="00713003">
      <w:r w:rsidRPr="00FD2D32">
        <w:t>c. Contagion theory</w:t>
      </w:r>
    </w:p>
    <w:p w:rsidR="00713003" w:rsidRPr="00FD2D32" w:rsidRDefault="00713003" w:rsidP="00713003">
      <w:r w:rsidRPr="00FD2D32">
        <w:t>*d. Emergent Norm Theory</w:t>
      </w:r>
    </w:p>
    <w:p w:rsidR="00713003" w:rsidRPr="00FD2D32" w:rsidRDefault="00713003" w:rsidP="00713003"/>
    <w:p w:rsidR="00713003" w:rsidRPr="00FD2D32" w:rsidRDefault="00713003" w:rsidP="00713003">
      <w:r w:rsidRPr="00FD2D32">
        <w:t>12. A student feels passionately about getting rid of conventional testing process at a university because he feels it increases rates of suicide during finals.  He approaches a large student club on campus and convinces them of his ideals.  This would be an example of _______________.</w:t>
      </w:r>
    </w:p>
    <w:p w:rsidR="00713003" w:rsidRPr="00FD2D32" w:rsidRDefault="00713003" w:rsidP="00713003">
      <w:r w:rsidRPr="00FD2D32">
        <w:t>a. Divergence theory</w:t>
      </w:r>
    </w:p>
    <w:p w:rsidR="00713003" w:rsidRPr="00FD2D32" w:rsidRDefault="00713003" w:rsidP="00713003">
      <w:r w:rsidRPr="00FD2D32">
        <w:t>*b. Convergence theory</w:t>
      </w:r>
    </w:p>
    <w:p w:rsidR="00713003" w:rsidRPr="00FD2D32" w:rsidRDefault="00713003" w:rsidP="00713003">
      <w:r w:rsidRPr="00FD2D32">
        <w:t>c. Contagion theory</w:t>
      </w:r>
    </w:p>
    <w:p w:rsidR="00713003" w:rsidRPr="00FD2D32" w:rsidRDefault="00713003" w:rsidP="00713003">
      <w:r w:rsidRPr="00FD2D32">
        <w:t>d. Emergent Norm Theory</w:t>
      </w:r>
    </w:p>
    <w:p w:rsidR="00713003" w:rsidRPr="00FD2D32" w:rsidRDefault="00713003" w:rsidP="00713003"/>
    <w:p w:rsidR="00713003" w:rsidRPr="00FD2D32" w:rsidRDefault="00713003" w:rsidP="00713003">
      <w:r w:rsidRPr="00FD2D32">
        <w:t xml:space="preserve">13. A child molester is caught with a child from the neighborhood.  Many from the neighborhood confront this man and things get ugly as emotions run high as more neighbors hear about this man’s previous crimes and his new attempt.  By the time the police arrived, the man’s face is unrecognizable.  This would be an example </w:t>
      </w:r>
      <w:proofErr w:type="gramStart"/>
      <w:r w:rsidRPr="00FD2D32">
        <w:t>of  _</w:t>
      </w:r>
      <w:proofErr w:type="gramEnd"/>
      <w:r w:rsidRPr="00FD2D32">
        <w:t>_______________.</w:t>
      </w:r>
    </w:p>
    <w:p w:rsidR="00713003" w:rsidRPr="00FD2D32" w:rsidRDefault="00713003" w:rsidP="00713003">
      <w:r w:rsidRPr="00FD2D32">
        <w:t>a. Divergence theory</w:t>
      </w:r>
    </w:p>
    <w:p w:rsidR="00713003" w:rsidRPr="00FD2D32" w:rsidRDefault="00713003" w:rsidP="00713003">
      <w:r w:rsidRPr="00FD2D32">
        <w:t>b. Convergence theory</w:t>
      </w:r>
    </w:p>
    <w:p w:rsidR="00713003" w:rsidRPr="00FD2D32" w:rsidRDefault="00713003" w:rsidP="00713003">
      <w:r w:rsidRPr="00FD2D32">
        <w:t>c. Contagion theory</w:t>
      </w:r>
    </w:p>
    <w:p w:rsidR="00713003" w:rsidRPr="00FD2D32" w:rsidRDefault="00713003" w:rsidP="00713003">
      <w:r w:rsidRPr="00FD2D32">
        <w:lastRenderedPageBreak/>
        <w:t>*d. Emergent Norm Theory</w:t>
      </w:r>
    </w:p>
    <w:p w:rsidR="00713003" w:rsidRPr="00FD2D32" w:rsidRDefault="00713003" w:rsidP="00713003"/>
    <w:p w:rsidR="00713003" w:rsidRPr="00FD2D32" w:rsidRDefault="00713003" w:rsidP="00713003">
      <w:r w:rsidRPr="00FD2D32">
        <w:t>14. ________________</w:t>
      </w:r>
      <w:proofErr w:type="gramStart"/>
      <w:r w:rsidRPr="00FD2D32">
        <w:t>_  is</w:t>
      </w:r>
      <w:proofErr w:type="gramEnd"/>
      <w:r w:rsidRPr="00FD2D32">
        <w:t xml:space="preserve"> a crowd which gathers for a typical event that is more routine in nature</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15. _________________ is a crowd gathered to gather to express an emotion.</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16. ____________________ is a crowd which gathers as an act of social unity.</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 xml:space="preserve">17. _____________ is a crowd emotionally charged against an event or goal.  </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 xml:space="preserve">18. A </w:t>
      </w:r>
      <w:proofErr w:type="gramStart"/>
      <w:r w:rsidRPr="00FD2D32">
        <w:t>mini-marathon</w:t>
      </w:r>
      <w:proofErr w:type="gramEnd"/>
      <w:r w:rsidRPr="00FD2D32">
        <w:t xml:space="preserve"> is organized to raise funds to help a family travel to Europe to receive a special cancer treatment for their daughter.  This is an example of ________________.</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19. Each year in Washington DC, there is a gathering of War Veterans on Veteran’s Day to commemorate those who lost their lives serving this country.  This is an example of ______________.</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20. Those who are present at a graduation ceremony are an example of ___________.</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lastRenderedPageBreak/>
        <w:t>d. Acting crowd</w:t>
      </w:r>
    </w:p>
    <w:p w:rsidR="00713003" w:rsidRPr="00FD2D32" w:rsidRDefault="00713003" w:rsidP="00713003"/>
    <w:p w:rsidR="00713003" w:rsidRPr="00FD2D32" w:rsidRDefault="00713003" w:rsidP="00713003">
      <w:r w:rsidRPr="00FD2D32">
        <w:t>21. When LA Lakers won the 2009 NBA Championship, many of the fans roamed the streets celebrating, some flipping cars over, a few other throwing items through store windows and harassing pedestrians.  These would be considered participants of a(an) _____________.</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22. Which of these have potential to cause most problems to those around them?</w:t>
      </w:r>
    </w:p>
    <w:p w:rsidR="00713003" w:rsidRPr="00FD2D32" w:rsidRDefault="00713003" w:rsidP="00713003">
      <w:r w:rsidRPr="00FD2D32">
        <w:t>a. Conventional crowd</w:t>
      </w:r>
    </w:p>
    <w:p w:rsidR="00713003" w:rsidRPr="00FD2D32" w:rsidRDefault="00713003" w:rsidP="00713003">
      <w:r w:rsidRPr="00FD2D32">
        <w:t>b. Solidaristic crowd</w:t>
      </w:r>
    </w:p>
    <w:p w:rsidR="00713003" w:rsidRPr="00FD2D32" w:rsidRDefault="00713003" w:rsidP="00713003">
      <w:r w:rsidRPr="00FD2D32">
        <w:t>c. Expressive crowd</w:t>
      </w:r>
    </w:p>
    <w:p w:rsidR="00713003" w:rsidRPr="00FD2D32" w:rsidRDefault="00713003" w:rsidP="00713003">
      <w:r w:rsidRPr="00FD2D32">
        <w:t>*d. Acting crowd</w:t>
      </w:r>
    </w:p>
    <w:p w:rsidR="00713003" w:rsidRPr="00FD2D32" w:rsidRDefault="00713003" w:rsidP="00713003"/>
    <w:p w:rsidR="00713003" w:rsidRPr="00FD2D32" w:rsidRDefault="00713003" w:rsidP="00713003">
      <w:r w:rsidRPr="00FD2D32">
        <w:t>23. _____________ is a collection of large numbers of people who act violently in protest against some authority or action of others.</w:t>
      </w:r>
    </w:p>
    <w:p w:rsidR="00713003" w:rsidRPr="00FD2D32" w:rsidRDefault="00713003" w:rsidP="00713003">
      <w:r w:rsidRPr="00FD2D32">
        <w:t>a. Demonstration</w:t>
      </w:r>
    </w:p>
    <w:p w:rsidR="00713003" w:rsidRPr="00FD2D32" w:rsidRDefault="00713003" w:rsidP="00713003">
      <w:r w:rsidRPr="00FD2D32">
        <w:t>b. Rebellion</w:t>
      </w:r>
    </w:p>
    <w:p w:rsidR="00713003" w:rsidRPr="00FD2D32" w:rsidRDefault="00713003" w:rsidP="00713003">
      <w:r w:rsidRPr="00FD2D32">
        <w:t>*c. Riots</w:t>
      </w:r>
    </w:p>
    <w:p w:rsidR="00713003" w:rsidRPr="00FD2D32" w:rsidRDefault="00713003" w:rsidP="00713003">
      <w:r w:rsidRPr="00FD2D32">
        <w:t>d. Rampage</w:t>
      </w:r>
    </w:p>
    <w:p w:rsidR="00713003" w:rsidRPr="00FD2D32" w:rsidRDefault="00713003" w:rsidP="00713003"/>
    <w:p w:rsidR="00713003" w:rsidRPr="00FD2D32" w:rsidRDefault="00713003" w:rsidP="00713003">
      <w:r w:rsidRPr="00FD2D32">
        <w:t xml:space="preserve">24. What occurs when crowds or masses react suddenly to perceived entrapment, exclusion, or danger?  </w:t>
      </w:r>
    </w:p>
    <w:p w:rsidR="00713003" w:rsidRPr="00FD2D32" w:rsidRDefault="00713003" w:rsidP="00713003">
      <w:r w:rsidRPr="00FD2D32">
        <w:t>a. fright</w:t>
      </w:r>
    </w:p>
    <w:p w:rsidR="00713003" w:rsidRPr="00FD2D32" w:rsidRDefault="00713003" w:rsidP="00713003">
      <w:r w:rsidRPr="00FD2D32">
        <w:t>b. alarms</w:t>
      </w:r>
    </w:p>
    <w:p w:rsidR="00713003" w:rsidRPr="00FD2D32" w:rsidRDefault="00713003" w:rsidP="00713003">
      <w:r w:rsidRPr="00FD2D32">
        <w:t>*c. panic</w:t>
      </w:r>
    </w:p>
    <w:p w:rsidR="00713003" w:rsidRPr="00FD2D32" w:rsidRDefault="00713003" w:rsidP="00713003">
      <w:r w:rsidRPr="00FD2D32">
        <w:t>d. dread</w:t>
      </w:r>
    </w:p>
    <w:p w:rsidR="00713003" w:rsidRPr="00FD2D32" w:rsidRDefault="00713003" w:rsidP="00713003"/>
    <w:p w:rsidR="00713003" w:rsidRPr="00FD2D32" w:rsidRDefault="00713003" w:rsidP="00713003">
      <w:r w:rsidRPr="00FD2D32">
        <w:t>25. A _______ is a novel form of behavior that catches on in popularity but later fades.</w:t>
      </w:r>
    </w:p>
    <w:p w:rsidR="00713003" w:rsidRPr="00FD2D32" w:rsidRDefault="00713003" w:rsidP="00713003">
      <w:r w:rsidRPr="00FD2D32">
        <w:t>a. trend</w:t>
      </w:r>
    </w:p>
    <w:p w:rsidR="00713003" w:rsidRPr="00FD2D32" w:rsidRDefault="00713003" w:rsidP="00713003">
      <w:r w:rsidRPr="00FD2D32">
        <w:t>b. whim</w:t>
      </w:r>
    </w:p>
    <w:p w:rsidR="00713003" w:rsidRPr="00FD2D32" w:rsidRDefault="00713003" w:rsidP="00713003">
      <w:r w:rsidRPr="00FD2D32">
        <w:t>c. craze</w:t>
      </w:r>
    </w:p>
    <w:p w:rsidR="00713003" w:rsidRPr="00FD2D32" w:rsidRDefault="00713003" w:rsidP="00713003">
      <w:r w:rsidRPr="00FD2D32">
        <w:t>*d. fad</w:t>
      </w:r>
    </w:p>
    <w:p w:rsidR="00713003" w:rsidRPr="00FD2D32" w:rsidRDefault="00713003" w:rsidP="00713003"/>
    <w:p w:rsidR="00713003" w:rsidRPr="00FD2D32" w:rsidRDefault="00713003" w:rsidP="00713003">
      <w:r w:rsidRPr="00FD2D32">
        <w:t>26. Intentional efforts by groups in a society to create new institutions or reform existing ones are called ________________.</w:t>
      </w:r>
    </w:p>
    <w:p w:rsidR="00713003" w:rsidRPr="00FD2D32" w:rsidRDefault="00713003" w:rsidP="00713003">
      <w:r w:rsidRPr="00FD2D32">
        <w:t>a. Public Movements</w:t>
      </w:r>
    </w:p>
    <w:p w:rsidR="00713003" w:rsidRPr="00FD2D32" w:rsidRDefault="00713003" w:rsidP="00713003">
      <w:r w:rsidRPr="00FD2D32">
        <w:t>b. Collective Movements</w:t>
      </w:r>
    </w:p>
    <w:p w:rsidR="00713003" w:rsidRPr="00FD2D32" w:rsidRDefault="00713003" w:rsidP="00713003">
      <w:r w:rsidRPr="00FD2D32">
        <w:t>c. Messianic Movements</w:t>
      </w:r>
    </w:p>
    <w:p w:rsidR="00713003" w:rsidRPr="00FD2D32" w:rsidRDefault="00713003" w:rsidP="00713003">
      <w:r w:rsidRPr="00FD2D32">
        <w:t>*d. Social Movements</w:t>
      </w:r>
    </w:p>
    <w:p w:rsidR="00713003" w:rsidRPr="00FD2D32" w:rsidRDefault="00713003" w:rsidP="00713003"/>
    <w:p w:rsidR="00713003" w:rsidRPr="00FD2D32" w:rsidRDefault="00713003" w:rsidP="00713003">
      <w:r w:rsidRPr="00FD2D32">
        <w:t>27. __________________ seek to bring about social change with the promise of miraculous intervention.</w:t>
      </w:r>
    </w:p>
    <w:p w:rsidR="00713003" w:rsidRPr="00FD2D32" w:rsidRDefault="00713003" w:rsidP="00713003">
      <w:r w:rsidRPr="00FD2D32">
        <w:t>a. Public Movements</w:t>
      </w:r>
    </w:p>
    <w:p w:rsidR="00713003" w:rsidRPr="00FD2D32" w:rsidRDefault="00713003" w:rsidP="00713003">
      <w:r w:rsidRPr="00FD2D32">
        <w:lastRenderedPageBreak/>
        <w:t>b. Collective Movements</w:t>
      </w:r>
    </w:p>
    <w:p w:rsidR="00713003" w:rsidRPr="00FD2D32" w:rsidRDefault="00713003" w:rsidP="00713003">
      <w:r w:rsidRPr="00FD2D32">
        <w:t>*c. Messianic Movements</w:t>
      </w:r>
    </w:p>
    <w:p w:rsidR="00713003" w:rsidRPr="00FD2D32" w:rsidRDefault="00713003" w:rsidP="00713003">
      <w:r w:rsidRPr="00FD2D32">
        <w:t>d. Social Movements</w:t>
      </w:r>
    </w:p>
    <w:p w:rsidR="00713003" w:rsidRPr="00FD2D32" w:rsidRDefault="00713003" w:rsidP="00713003"/>
    <w:p w:rsidR="00713003" w:rsidRPr="00FD2D32" w:rsidRDefault="00713003" w:rsidP="00713003">
      <w:r w:rsidRPr="00FD2D32">
        <w:t xml:space="preserve">28. ________________ means having outstanding personality which magnetically attracts others to you.  </w:t>
      </w:r>
    </w:p>
    <w:p w:rsidR="00713003" w:rsidRPr="00FD2D32" w:rsidRDefault="00713003" w:rsidP="00713003">
      <w:r w:rsidRPr="00FD2D32">
        <w:t>*a. Charisma</w:t>
      </w:r>
    </w:p>
    <w:p w:rsidR="00713003" w:rsidRPr="00FD2D32" w:rsidRDefault="00713003" w:rsidP="00713003">
      <w:r w:rsidRPr="00FD2D32">
        <w:t>b. Magnetism</w:t>
      </w:r>
    </w:p>
    <w:p w:rsidR="00713003" w:rsidRPr="00FD2D32" w:rsidRDefault="00713003" w:rsidP="00713003">
      <w:r w:rsidRPr="00FD2D32">
        <w:t>c. Charm</w:t>
      </w:r>
    </w:p>
    <w:p w:rsidR="00713003" w:rsidRPr="00FD2D32" w:rsidRDefault="00713003" w:rsidP="00713003">
      <w:r w:rsidRPr="00FD2D32">
        <w:t>d. Allure</w:t>
      </w:r>
    </w:p>
    <w:p w:rsidR="00713003" w:rsidRPr="00FD2D32" w:rsidRDefault="00713003" w:rsidP="00713003"/>
    <w:p w:rsidR="00713003" w:rsidRPr="00FD2D32" w:rsidRDefault="00713003" w:rsidP="00713003">
      <w:r w:rsidRPr="00FD2D32">
        <w:t xml:space="preserve">29. _________________ explains the absorption of new (threatening) ideas and people into the policy making structure.  </w:t>
      </w:r>
    </w:p>
    <w:p w:rsidR="00713003" w:rsidRPr="00FD2D32" w:rsidRDefault="00713003" w:rsidP="00713003">
      <w:r w:rsidRPr="00FD2D32">
        <w:t>a. Appropriation</w:t>
      </w:r>
    </w:p>
    <w:p w:rsidR="00713003" w:rsidRPr="00FD2D32" w:rsidRDefault="00713003" w:rsidP="00713003">
      <w:r w:rsidRPr="00FD2D32">
        <w:t>*b. Cooptation</w:t>
      </w:r>
    </w:p>
    <w:p w:rsidR="00713003" w:rsidRPr="00FD2D32" w:rsidRDefault="00713003" w:rsidP="00713003">
      <w:r w:rsidRPr="00FD2D32">
        <w:t>c. Initiation</w:t>
      </w:r>
    </w:p>
    <w:p w:rsidR="00713003" w:rsidRPr="00FD2D32" w:rsidRDefault="00713003" w:rsidP="00713003">
      <w:r w:rsidRPr="00FD2D32">
        <w:t>d. Instigation</w:t>
      </w:r>
    </w:p>
    <w:p w:rsidR="00713003" w:rsidRPr="00FD2D32" w:rsidRDefault="00713003" w:rsidP="00713003"/>
    <w:p w:rsidR="00713003" w:rsidRPr="00FD2D32" w:rsidRDefault="00713003" w:rsidP="00713003">
      <w:r w:rsidRPr="00FD2D32">
        <w:t xml:space="preserve">30. ______________________ seeks to overthrow existing institutions and class systems while replacing them with new ones. </w:t>
      </w:r>
    </w:p>
    <w:p w:rsidR="00713003" w:rsidRPr="00FD2D32" w:rsidRDefault="00713003" w:rsidP="00713003">
      <w:r w:rsidRPr="00FD2D32">
        <w:t>a. Conservative Movement</w:t>
      </w:r>
    </w:p>
    <w:p w:rsidR="00713003" w:rsidRPr="00FD2D32" w:rsidRDefault="00713003" w:rsidP="00713003">
      <w:r w:rsidRPr="00FD2D32">
        <w:t>*b. Revolutionary Movement</w:t>
      </w:r>
    </w:p>
    <w:p w:rsidR="00713003" w:rsidRPr="00FD2D32" w:rsidRDefault="00713003" w:rsidP="00713003">
      <w:r w:rsidRPr="00FD2D32">
        <w:t>c. Reformist Movement</w:t>
      </w:r>
    </w:p>
    <w:p w:rsidR="00713003" w:rsidRPr="00FD2D32" w:rsidRDefault="00713003" w:rsidP="00713003">
      <w:r w:rsidRPr="00FD2D32">
        <w:t>d. Expressive Movement</w:t>
      </w:r>
    </w:p>
    <w:p w:rsidR="00713003" w:rsidRPr="00FD2D32" w:rsidRDefault="00713003" w:rsidP="00713003">
      <w:r w:rsidRPr="00FD2D32">
        <w:t>e. Reactionary Movement</w:t>
      </w:r>
    </w:p>
    <w:p w:rsidR="00713003" w:rsidRPr="00FD2D32" w:rsidRDefault="00713003" w:rsidP="00713003"/>
    <w:p w:rsidR="00713003" w:rsidRPr="00FD2D32" w:rsidRDefault="00713003" w:rsidP="00713003">
      <w:r w:rsidRPr="00FD2D32">
        <w:t xml:space="preserve">31. ____________________ seeks partial changes in only a few institutions on behalf of interest groups. </w:t>
      </w:r>
    </w:p>
    <w:p w:rsidR="00713003" w:rsidRPr="00FD2D32" w:rsidRDefault="00713003" w:rsidP="00713003">
      <w:r w:rsidRPr="00FD2D32">
        <w:t>a. Conservative Movement</w:t>
      </w:r>
    </w:p>
    <w:p w:rsidR="00713003" w:rsidRPr="00FD2D32" w:rsidRDefault="00713003" w:rsidP="00713003">
      <w:r w:rsidRPr="00FD2D32">
        <w:t>b. Revolutionary Movement</w:t>
      </w:r>
    </w:p>
    <w:p w:rsidR="00713003" w:rsidRPr="00FD2D32" w:rsidRDefault="00713003" w:rsidP="00713003">
      <w:r w:rsidRPr="00FD2D32">
        <w:t>*c. Reformist Movement</w:t>
      </w:r>
    </w:p>
    <w:p w:rsidR="00713003" w:rsidRPr="00FD2D32" w:rsidRDefault="00713003" w:rsidP="00713003">
      <w:r w:rsidRPr="00FD2D32">
        <w:t>d. Expressive Movement</w:t>
      </w:r>
    </w:p>
    <w:p w:rsidR="00713003" w:rsidRPr="00FD2D32" w:rsidRDefault="00713003" w:rsidP="00713003">
      <w:r w:rsidRPr="00FD2D32">
        <w:t>e. Reactionary Movement</w:t>
      </w:r>
    </w:p>
    <w:p w:rsidR="00713003" w:rsidRPr="00FD2D32" w:rsidRDefault="00713003" w:rsidP="00713003"/>
    <w:p w:rsidR="00713003" w:rsidRPr="00FD2D32" w:rsidRDefault="00713003" w:rsidP="00713003">
      <w:r w:rsidRPr="00FD2D32">
        <w:t xml:space="preserve">32. ______________________ seeks to uphold the values and institutions of society and generally resist attempts to alter them. </w:t>
      </w:r>
    </w:p>
    <w:p w:rsidR="00713003" w:rsidRPr="00FD2D32" w:rsidRDefault="00713003" w:rsidP="00713003">
      <w:r w:rsidRPr="00FD2D32">
        <w:t>*a. Conservative Movement</w:t>
      </w:r>
    </w:p>
    <w:p w:rsidR="00713003" w:rsidRPr="00FD2D32" w:rsidRDefault="00713003" w:rsidP="00713003">
      <w:r w:rsidRPr="00FD2D32">
        <w:t>b. Revolutionary Movement</w:t>
      </w:r>
    </w:p>
    <w:p w:rsidR="00713003" w:rsidRPr="00FD2D32" w:rsidRDefault="00713003" w:rsidP="00713003">
      <w:r w:rsidRPr="00FD2D32">
        <w:t>c. Reformist Movement</w:t>
      </w:r>
    </w:p>
    <w:p w:rsidR="00713003" w:rsidRPr="00FD2D32" w:rsidRDefault="00713003" w:rsidP="00713003">
      <w:r w:rsidRPr="00FD2D32">
        <w:t>d. Expressive Movement</w:t>
      </w:r>
    </w:p>
    <w:p w:rsidR="00713003" w:rsidRPr="00FD2D32" w:rsidRDefault="00713003" w:rsidP="00713003">
      <w:r w:rsidRPr="00FD2D32">
        <w:t>e. Reactionary Movement</w:t>
      </w:r>
    </w:p>
    <w:p w:rsidR="00713003" w:rsidRPr="00FD2D32" w:rsidRDefault="00713003" w:rsidP="00713003"/>
    <w:p w:rsidR="00713003" w:rsidRPr="00FD2D32" w:rsidRDefault="00713003" w:rsidP="00713003">
      <w:r w:rsidRPr="00FD2D32">
        <w:t xml:space="preserve">33. _____________________________ seeks to return the institutions and values of the past by doing away with existing ones.  </w:t>
      </w:r>
    </w:p>
    <w:p w:rsidR="00713003" w:rsidRPr="00FD2D32" w:rsidRDefault="00713003" w:rsidP="00713003">
      <w:r w:rsidRPr="00FD2D32">
        <w:t>a. Conservative Movement</w:t>
      </w:r>
    </w:p>
    <w:p w:rsidR="00713003" w:rsidRPr="00FD2D32" w:rsidRDefault="00713003" w:rsidP="00713003">
      <w:r w:rsidRPr="00FD2D32">
        <w:t>b. Revolutionary Movement</w:t>
      </w:r>
    </w:p>
    <w:p w:rsidR="00713003" w:rsidRPr="00FD2D32" w:rsidRDefault="00713003" w:rsidP="00713003">
      <w:r w:rsidRPr="00FD2D32">
        <w:lastRenderedPageBreak/>
        <w:t>c. Reformist Movement</w:t>
      </w:r>
    </w:p>
    <w:p w:rsidR="00713003" w:rsidRPr="00FD2D32" w:rsidRDefault="00713003" w:rsidP="00713003">
      <w:r w:rsidRPr="00FD2D32">
        <w:t>d. Expressive Movement</w:t>
      </w:r>
    </w:p>
    <w:p w:rsidR="00713003" w:rsidRPr="00FD2D32" w:rsidRDefault="00713003" w:rsidP="00713003">
      <w:r w:rsidRPr="00FD2D32">
        <w:t>*e. Reactionary Movement</w:t>
      </w:r>
    </w:p>
    <w:p w:rsidR="00713003" w:rsidRPr="00FD2D32" w:rsidRDefault="00713003" w:rsidP="00713003"/>
    <w:p w:rsidR="00713003" w:rsidRPr="00FD2D32" w:rsidRDefault="00713003" w:rsidP="00713003">
      <w:r w:rsidRPr="00FD2D32">
        <w:t xml:space="preserve">34. _____________________ seeks to allow for expression of personal concerns and beliefs.  </w:t>
      </w:r>
    </w:p>
    <w:p w:rsidR="00713003" w:rsidRPr="00FD2D32" w:rsidRDefault="00713003" w:rsidP="00713003">
      <w:r w:rsidRPr="00FD2D32">
        <w:t>a. Conservative Movement</w:t>
      </w:r>
    </w:p>
    <w:p w:rsidR="00713003" w:rsidRPr="00FD2D32" w:rsidRDefault="00713003" w:rsidP="00713003">
      <w:r w:rsidRPr="00FD2D32">
        <w:t>b. Revolutionary Movement</w:t>
      </w:r>
    </w:p>
    <w:p w:rsidR="00713003" w:rsidRPr="00FD2D32" w:rsidRDefault="00713003" w:rsidP="00713003">
      <w:r w:rsidRPr="00FD2D32">
        <w:t>c. Reformist Movement</w:t>
      </w:r>
    </w:p>
    <w:p w:rsidR="00713003" w:rsidRPr="00FD2D32" w:rsidRDefault="00713003" w:rsidP="00713003">
      <w:r w:rsidRPr="00FD2D32">
        <w:t>*d. Expressive Movement</w:t>
      </w:r>
    </w:p>
    <w:p w:rsidR="00713003" w:rsidRPr="00FD2D32" w:rsidRDefault="00713003" w:rsidP="00713003">
      <w:r w:rsidRPr="00FD2D32">
        <w:t>e. Reactionary Movement</w:t>
      </w:r>
    </w:p>
    <w:p w:rsidR="00713003" w:rsidRPr="00FD2D32" w:rsidRDefault="00713003" w:rsidP="00713003"/>
    <w:p w:rsidR="00713003" w:rsidRPr="00FD2D32" w:rsidRDefault="00713003" w:rsidP="00713003">
      <w:r w:rsidRPr="00FD2D32">
        <w:t>35. The feminist, children’s rights, and animal protection movements would be an example of __________________ Movement.</w:t>
      </w:r>
    </w:p>
    <w:p w:rsidR="00713003" w:rsidRPr="00FD2D32" w:rsidRDefault="00713003" w:rsidP="00713003">
      <w:r w:rsidRPr="00FD2D32">
        <w:t>a. Conservative</w:t>
      </w:r>
    </w:p>
    <w:p w:rsidR="00713003" w:rsidRPr="00FD2D32" w:rsidRDefault="00713003" w:rsidP="00713003">
      <w:r w:rsidRPr="00FD2D32">
        <w:t>b. Revolutionary</w:t>
      </w:r>
    </w:p>
    <w:p w:rsidR="00713003" w:rsidRPr="00FD2D32" w:rsidRDefault="00713003" w:rsidP="00713003">
      <w:r w:rsidRPr="00FD2D32">
        <w:t>*c. Reformist</w:t>
      </w:r>
    </w:p>
    <w:p w:rsidR="00713003" w:rsidRPr="00FD2D32" w:rsidRDefault="00713003" w:rsidP="00713003">
      <w:r w:rsidRPr="00FD2D32">
        <w:t>d. Expressive</w:t>
      </w:r>
    </w:p>
    <w:p w:rsidR="00713003" w:rsidRPr="00FD2D32" w:rsidRDefault="00713003" w:rsidP="00713003">
      <w:r w:rsidRPr="00FD2D32">
        <w:t>e. Reactionary</w:t>
      </w:r>
    </w:p>
    <w:p w:rsidR="00713003" w:rsidRPr="00FD2D32" w:rsidRDefault="00713003" w:rsidP="00713003"/>
    <w:p w:rsidR="00713003" w:rsidRPr="00FD2D32" w:rsidRDefault="00713003" w:rsidP="00713003">
      <w:r w:rsidRPr="00FD2D32">
        <w:t>36. White Supremist Group trying to get rid of all other ethnic groups from the US would be considered a __________________ movement.</w:t>
      </w:r>
    </w:p>
    <w:p w:rsidR="00713003" w:rsidRPr="00FD2D32" w:rsidRDefault="00713003" w:rsidP="00713003">
      <w:r w:rsidRPr="00FD2D32">
        <w:t xml:space="preserve">a. Conservative </w:t>
      </w:r>
    </w:p>
    <w:p w:rsidR="00713003" w:rsidRPr="00FD2D32" w:rsidRDefault="00713003" w:rsidP="00713003">
      <w:r w:rsidRPr="00FD2D32">
        <w:t xml:space="preserve">b. Revolutionary </w:t>
      </w:r>
    </w:p>
    <w:p w:rsidR="00713003" w:rsidRPr="00FD2D32" w:rsidRDefault="00713003" w:rsidP="00713003">
      <w:r w:rsidRPr="00FD2D32">
        <w:t xml:space="preserve">c. Reformist </w:t>
      </w:r>
    </w:p>
    <w:p w:rsidR="00713003" w:rsidRPr="00FD2D32" w:rsidRDefault="00713003" w:rsidP="00713003">
      <w:r w:rsidRPr="00FD2D32">
        <w:t xml:space="preserve">d. Expressive </w:t>
      </w:r>
    </w:p>
    <w:p w:rsidR="00713003" w:rsidRPr="00FD2D32" w:rsidRDefault="00713003" w:rsidP="00713003">
      <w:r w:rsidRPr="00FD2D32">
        <w:t xml:space="preserve">*e. Reactionary </w:t>
      </w:r>
    </w:p>
    <w:p w:rsidR="00713003" w:rsidRPr="00FD2D32" w:rsidRDefault="00713003" w:rsidP="00713003"/>
    <w:p w:rsidR="00713003" w:rsidRPr="00FD2D32" w:rsidRDefault="00713003" w:rsidP="00713003">
      <w:r w:rsidRPr="00FD2D32">
        <w:t>37. Legalizing same sex marriage has been opposed in many of the US states.  This is an example of ___________ movement.</w:t>
      </w:r>
    </w:p>
    <w:p w:rsidR="00713003" w:rsidRPr="00FD2D32" w:rsidRDefault="00713003" w:rsidP="00713003">
      <w:r w:rsidRPr="00FD2D32">
        <w:t xml:space="preserve">*a. Conservative </w:t>
      </w:r>
    </w:p>
    <w:p w:rsidR="00713003" w:rsidRPr="00FD2D32" w:rsidRDefault="00713003" w:rsidP="00713003">
      <w:r w:rsidRPr="00FD2D32">
        <w:t xml:space="preserve">b. Revolutionary </w:t>
      </w:r>
    </w:p>
    <w:p w:rsidR="00713003" w:rsidRPr="00FD2D32" w:rsidRDefault="00713003" w:rsidP="00713003">
      <w:r w:rsidRPr="00FD2D32">
        <w:t xml:space="preserve">c. Reformist </w:t>
      </w:r>
    </w:p>
    <w:p w:rsidR="00713003" w:rsidRPr="00FD2D32" w:rsidRDefault="00713003" w:rsidP="00713003">
      <w:r w:rsidRPr="00FD2D32">
        <w:t xml:space="preserve">d. Expressive </w:t>
      </w:r>
    </w:p>
    <w:p w:rsidR="00713003" w:rsidRPr="00FD2D32" w:rsidRDefault="00713003" w:rsidP="00713003">
      <w:r w:rsidRPr="00FD2D32">
        <w:t xml:space="preserve">e. Reactionary </w:t>
      </w:r>
    </w:p>
    <w:p w:rsidR="00713003" w:rsidRPr="00FD2D32" w:rsidRDefault="00713003" w:rsidP="00713003"/>
    <w:p w:rsidR="00713003" w:rsidRPr="00FD2D32" w:rsidRDefault="00713003" w:rsidP="00713003">
      <w:r w:rsidRPr="00FD2D32">
        <w:t>38. Skateboarders around the country set a day to skateboard all day.  This is an attempt to let people know skateboarding is fun and safe activity for kids.  This is an example of ______________ movement.</w:t>
      </w:r>
    </w:p>
    <w:p w:rsidR="00713003" w:rsidRPr="00FD2D32" w:rsidRDefault="00713003" w:rsidP="00713003">
      <w:r w:rsidRPr="00FD2D32">
        <w:t xml:space="preserve">a. Conservative </w:t>
      </w:r>
    </w:p>
    <w:p w:rsidR="00713003" w:rsidRPr="00FD2D32" w:rsidRDefault="00713003" w:rsidP="00713003">
      <w:r w:rsidRPr="00FD2D32">
        <w:t xml:space="preserve">b. Revolutionary </w:t>
      </w:r>
    </w:p>
    <w:p w:rsidR="00713003" w:rsidRPr="00FD2D32" w:rsidRDefault="00713003" w:rsidP="00713003">
      <w:r w:rsidRPr="00FD2D32">
        <w:t xml:space="preserve">c. Reformist </w:t>
      </w:r>
    </w:p>
    <w:p w:rsidR="00713003" w:rsidRPr="00FD2D32" w:rsidRDefault="00713003" w:rsidP="00713003">
      <w:r w:rsidRPr="00FD2D32">
        <w:t xml:space="preserve">*d. Expressive </w:t>
      </w:r>
    </w:p>
    <w:p w:rsidR="00713003" w:rsidRPr="00FD2D32" w:rsidRDefault="00713003" w:rsidP="00713003">
      <w:r w:rsidRPr="00FD2D32">
        <w:t xml:space="preserve">e. Reactionary </w:t>
      </w:r>
    </w:p>
    <w:p w:rsidR="00713003" w:rsidRPr="00FD2D32" w:rsidRDefault="00713003" w:rsidP="00713003"/>
    <w:p w:rsidR="00713003" w:rsidRPr="00FD2D32" w:rsidRDefault="00713003" w:rsidP="00713003">
      <w:r w:rsidRPr="00FD2D32">
        <w:t>39. The fall of communism in Europe was result of ______________ movement.</w:t>
      </w:r>
    </w:p>
    <w:p w:rsidR="00713003" w:rsidRPr="00FD2D32" w:rsidRDefault="00713003" w:rsidP="00713003">
      <w:r w:rsidRPr="00FD2D32">
        <w:t xml:space="preserve">a. Conservative </w:t>
      </w:r>
    </w:p>
    <w:p w:rsidR="00713003" w:rsidRPr="00FD2D32" w:rsidRDefault="00713003" w:rsidP="00713003">
      <w:r w:rsidRPr="00FD2D32">
        <w:lastRenderedPageBreak/>
        <w:t xml:space="preserve">*b. Revolutionary </w:t>
      </w:r>
    </w:p>
    <w:p w:rsidR="00713003" w:rsidRPr="00FD2D32" w:rsidRDefault="00713003" w:rsidP="00713003">
      <w:r w:rsidRPr="00FD2D32">
        <w:t xml:space="preserve">c. Reformist </w:t>
      </w:r>
    </w:p>
    <w:p w:rsidR="00713003" w:rsidRPr="00FD2D32" w:rsidRDefault="00713003" w:rsidP="00713003">
      <w:r w:rsidRPr="00FD2D32">
        <w:t xml:space="preserve">d. Expressive </w:t>
      </w:r>
    </w:p>
    <w:p w:rsidR="00713003" w:rsidRPr="00FD2D32" w:rsidRDefault="00713003" w:rsidP="00713003">
      <w:r w:rsidRPr="00FD2D32">
        <w:t xml:space="preserve">e. Reactionary </w:t>
      </w:r>
    </w:p>
    <w:p w:rsidR="00713003" w:rsidRPr="00FD2D32" w:rsidRDefault="00713003" w:rsidP="00713003"/>
    <w:p w:rsidR="00713003" w:rsidRPr="00FD2D32" w:rsidRDefault="00713003" w:rsidP="00713003">
      <w:r w:rsidRPr="00FD2D32">
        <w:t xml:space="preserve">40. _________________ claims that people feel relatively deprived in comparison to some other group or institution and use the social movement to equalize things.  </w:t>
      </w:r>
    </w:p>
    <w:p w:rsidR="00713003" w:rsidRPr="00FD2D32" w:rsidRDefault="00713003" w:rsidP="00713003">
      <w:r w:rsidRPr="00FD2D32">
        <w:t>*a. Deprivation Theory</w:t>
      </w:r>
    </w:p>
    <w:p w:rsidR="00713003" w:rsidRPr="00FD2D32" w:rsidRDefault="00713003" w:rsidP="00713003">
      <w:r w:rsidRPr="00FD2D32">
        <w:t>b. Collective Consciousness theory</w:t>
      </w:r>
    </w:p>
    <w:p w:rsidR="00713003" w:rsidRPr="00FD2D32" w:rsidRDefault="00713003" w:rsidP="00713003">
      <w:r w:rsidRPr="00FD2D32">
        <w:t>c. Structural-Strain Theory</w:t>
      </w:r>
    </w:p>
    <w:p w:rsidR="00713003" w:rsidRPr="00FD2D32" w:rsidRDefault="00713003" w:rsidP="00713003">
      <w:r w:rsidRPr="00FD2D32">
        <w:t>d. Resource Mobilization Theory</w:t>
      </w:r>
    </w:p>
    <w:p w:rsidR="00713003" w:rsidRPr="00FD2D32" w:rsidRDefault="00713003" w:rsidP="00713003"/>
    <w:p w:rsidR="00713003" w:rsidRPr="00FD2D32" w:rsidRDefault="00713003" w:rsidP="00713003">
      <w:r w:rsidRPr="00FD2D32">
        <w:t xml:space="preserve">41. ________________ explains social problems/strains on the current social structure combined with discontent lead to movements.  </w:t>
      </w:r>
    </w:p>
    <w:p w:rsidR="00713003" w:rsidRPr="00FD2D32" w:rsidRDefault="00713003" w:rsidP="00713003">
      <w:r w:rsidRPr="00FD2D32">
        <w:t>a. Deprivation Theory</w:t>
      </w:r>
    </w:p>
    <w:p w:rsidR="00713003" w:rsidRPr="00FD2D32" w:rsidRDefault="00713003" w:rsidP="00713003">
      <w:r w:rsidRPr="00FD2D32">
        <w:t>b. Collective Consciousness theory</w:t>
      </w:r>
    </w:p>
    <w:p w:rsidR="00713003" w:rsidRPr="00FD2D32" w:rsidRDefault="00713003" w:rsidP="00713003">
      <w:r w:rsidRPr="00FD2D32">
        <w:t>*c. Structural-Strain Theory</w:t>
      </w:r>
    </w:p>
    <w:p w:rsidR="00713003" w:rsidRPr="00FD2D32" w:rsidRDefault="00713003" w:rsidP="00713003">
      <w:r w:rsidRPr="00FD2D32">
        <w:t>d. Resource Mobilization Theory</w:t>
      </w:r>
    </w:p>
    <w:p w:rsidR="00713003" w:rsidRPr="00FD2D32" w:rsidRDefault="00713003" w:rsidP="00713003"/>
    <w:p w:rsidR="00713003" w:rsidRPr="00FD2D32" w:rsidRDefault="00713003" w:rsidP="00713003">
      <w:r w:rsidRPr="00FD2D32">
        <w:t xml:space="preserve">42. _____________________ refers success or failure of social movement based on people's ability to gather and organize resources.  </w:t>
      </w:r>
    </w:p>
    <w:p w:rsidR="00713003" w:rsidRPr="00FD2D32" w:rsidRDefault="00713003" w:rsidP="00713003">
      <w:r w:rsidRPr="00FD2D32">
        <w:t>a. Deprivation Theory</w:t>
      </w:r>
    </w:p>
    <w:p w:rsidR="00713003" w:rsidRPr="00FD2D32" w:rsidRDefault="00713003" w:rsidP="00713003">
      <w:r w:rsidRPr="00FD2D32">
        <w:t>b. Collective Consciousness theory</w:t>
      </w:r>
    </w:p>
    <w:p w:rsidR="00713003" w:rsidRPr="00FD2D32" w:rsidRDefault="00713003" w:rsidP="00713003">
      <w:r w:rsidRPr="00FD2D32">
        <w:t>c. Structural-Strain Theory</w:t>
      </w:r>
    </w:p>
    <w:p w:rsidR="00713003" w:rsidRPr="00FD2D32" w:rsidRDefault="00713003" w:rsidP="00713003">
      <w:r w:rsidRPr="00FD2D32">
        <w:t>*d. Resource Mobilization Theory</w:t>
      </w:r>
    </w:p>
    <w:p w:rsidR="00713003" w:rsidRPr="00FD2D32" w:rsidRDefault="00713003" w:rsidP="00713003"/>
    <w:p w:rsidR="00713003" w:rsidRPr="00FD2D32" w:rsidRDefault="00713003" w:rsidP="00713003">
      <w:r w:rsidRPr="00FD2D32">
        <w:t xml:space="preserve">43. _________________ is the use of murder and mayhem to create a state of fear which can be used to gain political, religious, or ideological advantage. </w:t>
      </w:r>
    </w:p>
    <w:p w:rsidR="00713003" w:rsidRPr="00FD2D32" w:rsidRDefault="00713003" w:rsidP="00713003">
      <w:r w:rsidRPr="00FD2D32">
        <w:t>a. Intimidation</w:t>
      </w:r>
    </w:p>
    <w:p w:rsidR="00713003" w:rsidRPr="00FD2D32" w:rsidRDefault="00713003" w:rsidP="00713003">
      <w:r w:rsidRPr="00FD2D32">
        <w:t>b. Organized crime</w:t>
      </w:r>
    </w:p>
    <w:p w:rsidR="00713003" w:rsidRPr="00FD2D32" w:rsidRDefault="00713003" w:rsidP="00713003">
      <w:r w:rsidRPr="00FD2D32">
        <w:t>*c. Terrorism</w:t>
      </w:r>
    </w:p>
    <w:p w:rsidR="00713003" w:rsidRPr="00FD2D32" w:rsidRDefault="00713003" w:rsidP="00713003">
      <w:r w:rsidRPr="00FD2D32">
        <w:t>d. Extremism</w:t>
      </w:r>
    </w:p>
    <w:p w:rsidR="00713003" w:rsidRDefault="00713003" w:rsidP="00713003"/>
    <w:p w:rsidR="00DD3F10" w:rsidRDefault="00DD3F10" w:rsidP="00713003">
      <w:r>
        <w:t>44. One of the key elements in the George Floyd Murder by police death that led to unprecedented rioting was the images captured on ___________and shared worldwide.</w:t>
      </w:r>
    </w:p>
    <w:p w:rsidR="00DD3F10" w:rsidRDefault="00DD3F10" w:rsidP="00713003">
      <w:r>
        <w:t>a. Photographic</w:t>
      </w:r>
    </w:p>
    <w:p w:rsidR="00DD3F10" w:rsidRDefault="00DD3F10" w:rsidP="00713003">
      <w:r>
        <w:t>b. Newspaper</w:t>
      </w:r>
    </w:p>
    <w:p w:rsidR="00DD3F10" w:rsidRDefault="00DD3F10" w:rsidP="00713003">
      <w:r>
        <w:t>c. Interview</w:t>
      </w:r>
    </w:p>
    <w:p w:rsidR="00DD3F10" w:rsidRDefault="00DD3F10" w:rsidP="00713003">
      <w:r>
        <w:t>*d. Smart phone video</w:t>
      </w:r>
    </w:p>
    <w:p w:rsidR="00DD3F10" w:rsidRPr="00FD2D32" w:rsidRDefault="00DD3F10" w:rsidP="00713003"/>
    <w:p w:rsidR="00713003" w:rsidRPr="00816C47" w:rsidRDefault="00713003" w:rsidP="00713003">
      <w:pPr>
        <w:rPr>
          <w:b/>
          <w:sz w:val="32"/>
          <w:szCs w:val="32"/>
        </w:rPr>
      </w:pPr>
      <w:r w:rsidRPr="00816C47">
        <w:rPr>
          <w:b/>
          <w:sz w:val="32"/>
          <w:szCs w:val="32"/>
        </w:rPr>
        <w:t>True / False Quest</w:t>
      </w:r>
      <w:r>
        <w:rPr>
          <w:b/>
          <w:sz w:val="32"/>
          <w:szCs w:val="32"/>
        </w:rPr>
        <w:t>ions</w:t>
      </w:r>
    </w:p>
    <w:p w:rsidR="00713003" w:rsidRPr="00FD2D32" w:rsidRDefault="00713003" w:rsidP="00713003"/>
    <w:p w:rsidR="00713003" w:rsidRPr="00FD2D32" w:rsidRDefault="00713003" w:rsidP="00713003">
      <w:r w:rsidRPr="00FD2D32">
        <w:t>1. Normative Trust is trust based on performance and competence.</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2. Calculative Trust is trust based on performance and competence.</w:t>
      </w:r>
    </w:p>
    <w:p w:rsidR="00713003" w:rsidRPr="00FD2D32" w:rsidRDefault="00713003" w:rsidP="00713003">
      <w:r w:rsidRPr="00FD2D32">
        <w:lastRenderedPageBreak/>
        <w:t>*True</w:t>
      </w:r>
    </w:p>
    <w:p w:rsidR="00713003" w:rsidRPr="00FD2D32" w:rsidRDefault="00713003" w:rsidP="00713003"/>
    <w:p w:rsidR="00713003" w:rsidRPr="00FD2D32" w:rsidRDefault="00713003" w:rsidP="00713003">
      <w:r w:rsidRPr="00FD2D32">
        <w:t>3. Trust based on a sense of belonging and feelings is Normative Trust.</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4. Trust based on a sense of belonging and feelings is Calculative Trust.</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5. The proud feeling and unity you feel after winning a championship game would be an example of Normative Trust.</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6. The proud feeling and unity you feel after winning a championship game would be an example of Calculative Trust.</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7. Love you feel when you are around your close friends would be an example of Normative Trust.</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8. Love you feel when you are around your close friends would be an example of Competent Trust.</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9. The Deaf Culture is the culture of those who were born deaf, raised using ASL to communicate, and/or educated as adults to serve as interpreters for the Native Deaf.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10. Mass Behavior are behaviors that large numbers of people participate in.</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11. Collective Behavior are behaviors that large numbers of people participate in.</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12. Crowd is a large number of people oriented toward a set of shared symbols or social objects.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13. Mass is a large number of people oriented toward a set of shared symbols or social objects.</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14. Group is a large number of people oriented toward a set of shared symbols or social objects.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15. Crowd is large numbers of people in the same space at the same time.</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lastRenderedPageBreak/>
        <w:t>16. Mass are large numbers of people in the same space at the same time.</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17. Group is large numbers of people in the same space at the same time.</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18. Divergence theory claims that in a crowd people get caught up in the collective mind of the crowd and evade personal responsibility for their actions.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19. Contagion theory claims that in a crowd people get caught up in the collective mind of the crowd and evade personal responsibility for their actions.</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20. Emergent Norm Theory claims that in a crowd people get caught up in the collective mind of the crowd and evade personal responsibility for their actions.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21. Divergence theory claims that motivations are not born in the crowd but develop in individuals who carry them to the crowd.</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22. Convergence theory claims that motivations are not born in the crowd but develop in individuals who carry them to the crowd.</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23. Contagion theory claims that motivations are not born in the crowd but develop in individuals who carry them to the crowd.</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24. Convergence theory claims that as crowds form and people interact, new norms develop in the crowd and facilitate certain actions.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25. Contagion theory claims that as crowds form and people interact, new norms develop in the crowd and facilitate certain actions.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26. Emergent Norm Theory claims that as crowds form and people interact, new norms develop in the crowd and facilitate certain actions.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27. A student feels passionately about getting rid of conventional testing process at a university because he feels it increases rates of suicide during finals.  He approaches a large student club on campus and convinces them of his ideals.  This would be an example of Divergence theory.</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28. A student feels passionately about getting rid of conventional testing process at a university because he feels it increases rates of suicide during finals.  He approaches a large student club on campus and convinces them of his ideals.  This would be an example of Convergence theory.</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29. A child molester is caught with a child from the neighborhood.  Many from the neighborhood confront this man and things get ugly as emotions run high as more neighbors hear about this man’s previous crimes and his new attempt.  By the time the police arrived, the man’s face is unrecognizable.  This would be an example </w:t>
      </w:r>
      <w:proofErr w:type="gramStart"/>
      <w:r w:rsidRPr="00FD2D32">
        <w:t>of  Convergence</w:t>
      </w:r>
      <w:proofErr w:type="gramEnd"/>
      <w:r w:rsidRPr="00FD2D32">
        <w:t xml:space="preserve"> theory</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30. A child molester is caught with a child from the neighborhood.  Many from the neighborhood confront this man and things get ugly as emotions run high as more neighbors hear about this man’s previous crimes and his new attempt.  By the time the police arrived, the man’s face is unrecognizable.  This would be an example </w:t>
      </w:r>
      <w:proofErr w:type="gramStart"/>
      <w:r w:rsidRPr="00FD2D32">
        <w:t>of  Emergent</w:t>
      </w:r>
      <w:proofErr w:type="gramEnd"/>
      <w:r w:rsidRPr="00FD2D32">
        <w:t xml:space="preserve"> Norm Theory</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31. Conventional crowd is a crowd which gathers for a typical event that is more routine in nature.</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32. Expressive crowd is a crowd which gathers for a typical event that is more routine in nature.</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33. Acting crowd is a crowd which gathers for a typical event that is more routine in nature.</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34. Conventional crowd is a crowd gathered to gather to express an emotion.</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35. Solidaristic crowd is a crowd gathered to gather to express an emotion.</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36. Expressive crowd is a crowd gathered to gather to express an emotion.</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37. Conventional crowd is a crowd which gathers as an act of social unity.</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38. Solidaristic crowd is a crowd which gathers as an act of social unity.</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39. Acting crowd is a crowd which gathers as an act of social unity.</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lastRenderedPageBreak/>
        <w:t xml:space="preserve">40. Conventional crowd is a crowd emotionally charged against an event or goal.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41. Solidaristic crowd is a crowd emotionally charged against an event or goal.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42. Acting crowd is a crowd emotionally charged against an event or goal.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43. A </w:t>
      </w:r>
      <w:proofErr w:type="gramStart"/>
      <w:r w:rsidRPr="00FD2D32">
        <w:t>mini-marathon</w:t>
      </w:r>
      <w:proofErr w:type="gramEnd"/>
      <w:r w:rsidRPr="00FD2D32">
        <w:t xml:space="preserve"> is organized to raise funds to help a family travel to Europe to receive a special cancer treatment for their daughter.  This is an example of Conventional crowd.</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44. A </w:t>
      </w:r>
      <w:proofErr w:type="gramStart"/>
      <w:r w:rsidRPr="00FD2D32">
        <w:t>mini-marathon</w:t>
      </w:r>
      <w:proofErr w:type="gramEnd"/>
      <w:r w:rsidRPr="00FD2D32">
        <w:t xml:space="preserve"> is organized to raise funds to help a family travel to Europe to receive a special cancer treatment for their daughter.  This is an example of Solidaristic crowd.</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45. Each year in Washington DC, there is a gathering of War Veterans on Veteran’s Day to commemorate those who lost their lives serving this country.  This is an example of Expressive crowd.</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46. Each year in Washington DC, there is a gathering of War Veterans on Veteran’s Day to commemorate those who lost their lives serving this country.  This is an example of Acting crowd.</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47. Those who are present at a graduation ceremony are an example of Conventional crowd.</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48. Those who are present at a graduation ceremony are an example of Expressive crowd.</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49. When LA Lakers won the 2009 NBA Championship, many of the fans roamed the streets celebrating, flipping cars over, throwing items through store windows and harassing pedestrians.  These would be considered an Expressive crowd.</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50. When LA Lakers won the 2009 NBA Championship, many of the fans roamed the streets celebrating, flipping cars over, throwing items through store windows and harassing pedestrians.  These would be considered an Acting crowd.</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51. Solidaristic crowd have potential to cause most problems to those around them.</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lastRenderedPageBreak/>
        <w:t>52. Acting crowd has potential to cause most problems to those around them.</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53. Demonstration is a collection of large numbers of people who act violently in protest against some authority or action of others.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54. Riots is a collection of large numbers of people who act violently in protest against some authority or action of others.</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55. Alarm occurs when crowds or masses react suddenly to perceived entrapment, exclusion, or danger.</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56. Panic occurs when crowds or masses react suddenly to perceived entrapment, exclusion, or danger.</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57. A trend is a novel form of behavior that catches on in popularity but later fades.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58. A fad is a novel form of behavior that catches on in popularity but later fades.</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59. Intentional efforts by groups in a society to create new institutions or reform existing ones are called Collective Movements.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60. Intentional efforts by groups in a society to create new institutions or reform existing ones are called Social Movements.</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61. Messianic Movements seek to bring about social change with the promise of miraculous intervention.</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62. Social Movements seek to bring about social change with the promise of miraculous intervention.</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63. Charisma means having outstanding personality which magnetically attracts others to you.</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64. Charm means having outstanding personality which magnetically attracts others to you.</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65. Appropriation explains the absorption of new (threatening) ideas and people into the policy making structure.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66. Cooptation explains the absorption of new (threatening) ideas and people into the policy making structure.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67. Revolutionary Movement seeks to overthrow existing institutions and class systems while replacing them with new ones.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68. Reformist Movement seeks to overthrow existing institutions and class systems while replacing them with new ones.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69. Reformist Movement seeks partial changes in only a few institutions on behalf of interest groups.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70. Reactionary Movement seeks partial changes in only a few institutions on behalf of interest groups.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71. Conservative Movement seeks to uphold the values and institutions of society and generally resist attempts to alter them.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72. Revolutionary Movement seeks to uphold the values and institutions of society and generally resist attempts to alter them.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73. Reactionary Movement seeks to uphold the values and institutions of society and generally resist attempts to alter them.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74. Conservative Movement seeks to return the institutions and values of the past by doing away with existing ones.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75. Reformist Movement seeks to return the institutions and values of the past by doing away with existing ones.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lastRenderedPageBreak/>
        <w:t xml:space="preserve">76. Reactionary Movement seeks to return the institutions and values of the past by doing away with existing ones.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77. Revolutionary Movement seeks to allow for expression of personal concerns and beliefs.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78. Expressive Movement seeks to allow for expression of personal concerns and beliefs.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79. Reactionary Movement seeks to allow for expression of personal concerns and beliefs.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80. The feminist, children’s rights, and animal protection movements would be an example of Reformist Movement.</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81. The feminist, children’s rights, and animal protection movements would be an example of Reactionary Movement.</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82. Legalizing same sex marriage has been thwarted in many of the US states.  This is an example of Conservative movement.</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83. Legalizing same sex marriage has been thwarted in many of the US states.  This is an example of Reformist movement.</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84. Skateboarder around the country sets a day to skateboard all day.  This is an attempt to let people know skateboarding is fun and safe activity for kids.  This is an example of Expressive movement.</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85. Skateboarder around the country sets a day to skateboard all day.  This is an attempt to let people know skateboarding is fun and safe activity for kids.  This is an example of Reactionary movement.</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86. The fall of communism in Europe was result of Revolutionary movement.</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87. The fall of communism in Europe was result of Reformist movement.</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lastRenderedPageBreak/>
        <w:t>88. Deprivation Theory claims that people feel relatively deprived in comparison to some other group or institution and use the social movement to equalize things.</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89. Structural-Strain Theory claims that people feel relatively deprived in comparison to some other group or institution and use the social movement to equalize things.</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90. Deprivation Theory explains social problems/strains on the current social structure combined with discontent lead to movements.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91. Structural-Strain Theory explains social problems/strains on the current social structure combined with discontent lead to movements.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92. Collective Consciousness theory refers success or failure of social movement based on people's ability to gather and organize resources.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93. Structural-Strain Theory refers success or failure of social movement based on people's ability to gather and organize resources.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94. Resource Mobilization Theory refers success or failure of social movement based on people's ability to gather and organize resources.  </w:t>
      </w:r>
    </w:p>
    <w:p w:rsidR="00713003" w:rsidRPr="00FD2D32" w:rsidRDefault="00713003" w:rsidP="00713003">
      <w:r w:rsidRPr="00FD2D32">
        <w:t>*True</w:t>
      </w:r>
    </w:p>
    <w:p w:rsidR="00713003" w:rsidRPr="00FD2D32" w:rsidRDefault="00713003" w:rsidP="00713003"/>
    <w:p w:rsidR="00713003" w:rsidRPr="00FD2D32" w:rsidRDefault="00713003" w:rsidP="00713003">
      <w:r w:rsidRPr="00FD2D32">
        <w:t xml:space="preserve">95. Intimidation is the use of murder and mayhem to create a state of fear which can be used to gain political, religious, or ideological advantage.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96. Organized crime is the use of murder and mayhem to create a state of fear which can be used to gain political, religious, or ideological advantage. </w:t>
      </w:r>
    </w:p>
    <w:p w:rsidR="00713003" w:rsidRPr="00FD2D32" w:rsidRDefault="00713003" w:rsidP="00713003">
      <w:r w:rsidRPr="00FD2D32">
        <w:t>*False</w:t>
      </w:r>
    </w:p>
    <w:p w:rsidR="00713003" w:rsidRPr="00FD2D32" w:rsidRDefault="00713003" w:rsidP="00713003"/>
    <w:p w:rsidR="00713003" w:rsidRPr="00FD2D32" w:rsidRDefault="00713003" w:rsidP="00713003">
      <w:r w:rsidRPr="00FD2D32">
        <w:t xml:space="preserve">97. Terrorism is the use of murder and mayhem to create a state of fear which can be used to gain political, religious, or ideological advantage. </w:t>
      </w:r>
    </w:p>
    <w:p w:rsidR="00713003" w:rsidRPr="00FD2D32" w:rsidRDefault="00713003" w:rsidP="00713003">
      <w:r w:rsidRPr="00FD2D32">
        <w:t>*True</w:t>
      </w:r>
    </w:p>
    <w:p w:rsidR="00713003" w:rsidRDefault="00713003" w:rsidP="00713003"/>
    <w:p w:rsidR="00D123BB" w:rsidRPr="00D123BB" w:rsidRDefault="00D123BB" w:rsidP="00D123BB">
      <w:r>
        <w:rPr>
          <w:color w:val="000000"/>
        </w:rPr>
        <w:t xml:space="preserve">98. </w:t>
      </w:r>
      <w:r w:rsidRPr="00D123BB">
        <w:rPr>
          <w:color w:val="000000"/>
        </w:rPr>
        <w:t>Conservative and liberal members of our society have grown further and further apart in recent years.</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99. </w:t>
      </w:r>
      <w:r w:rsidRPr="00D123BB">
        <w:rPr>
          <w:color w:val="000000"/>
        </w:rPr>
        <w:t>The Gen Y or Millennials (1980-2000) children had exceptionally positive and close connections with their parents. </w:t>
      </w:r>
    </w:p>
    <w:p w:rsidR="00D123BB" w:rsidRPr="00D123BB" w:rsidRDefault="00D123BB" w:rsidP="00D123BB">
      <w:r w:rsidRPr="00D123BB">
        <w:rPr>
          <w:color w:val="000000"/>
        </w:rPr>
        <w:lastRenderedPageBreak/>
        <w:t>*True</w:t>
      </w:r>
    </w:p>
    <w:p w:rsidR="00D123BB" w:rsidRPr="00D123BB" w:rsidRDefault="00D123BB" w:rsidP="00D123BB"/>
    <w:p w:rsidR="00D123BB" w:rsidRPr="00D123BB" w:rsidRDefault="00D123BB" w:rsidP="00D123BB">
      <w:r>
        <w:rPr>
          <w:color w:val="000000"/>
        </w:rPr>
        <w:t xml:space="preserve">100. </w:t>
      </w:r>
      <w:r w:rsidRPr="00D123BB">
        <w:rPr>
          <w:color w:val="000000"/>
        </w:rPr>
        <w:t>The newest generation that followed Gen Y Millennials is now called Generation Z (1996- and still growing) also have great relationships with their parents but are the “Smart Phone” generation.</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101. </w:t>
      </w:r>
      <w:r w:rsidRPr="00D123BB">
        <w:rPr>
          <w:color w:val="000000"/>
        </w:rPr>
        <w:t xml:space="preserve">Another 2016 </w:t>
      </w:r>
      <w:proofErr w:type="spellStart"/>
      <w:r w:rsidRPr="00D123BB">
        <w:rPr>
          <w:color w:val="000000"/>
        </w:rPr>
        <w:t>PewResearch</w:t>
      </w:r>
      <w:proofErr w:type="spellEnd"/>
      <w:r w:rsidRPr="00D123BB">
        <w:rPr>
          <w:color w:val="000000"/>
        </w:rPr>
        <w:t xml:space="preserve"> report indicated that in 2014, Generation Y was the generation with the highest proportion of members ages 18 to 34 who stilled lived with their parents in United States’ history.</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102. </w:t>
      </w:r>
      <w:r w:rsidRPr="00D123BB">
        <w:rPr>
          <w:color w:val="000000"/>
        </w:rPr>
        <w:t xml:space="preserve">The Civil Rights, Counterculture, Anti-Viet Nam War, Sexual Revolution, Women’s Liberation, Hippie, Student Activism, Drug Culture, Conservation/Environmental, then </w:t>
      </w:r>
      <w:proofErr w:type="spellStart"/>
      <w:r w:rsidRPr="00D123BB">
        <w:rPr>
          <w:color w:val="000000"/>
        </w:rPr>
        <w:t>Antinatalism</w:t>
      </w:r>
      <w:proofErr w:type="spellEnd"/>
      <w:r w:rsidRPr="00D123BB">
        <w:rPr>
          <w:color w:val="000000"/>
        </w:rPr>
        <w:t xml:space="preserve"> movements began in about the same time frame (1960-1970s).</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103. </w:t>
      </w:r>
      <w:r w:rsidRPr="00D123BB">
        <w:rPr>
          <w:color w:val="000000"/>
        </w:rPr>
        <w:t>The research that Sociologists conduct is not experimental, does not control in a laboratory all the confounding variables, and cannot therefore suggest “cause and effect.”</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104. </w:t>
      </w:r>
      <w:r w:rsidRPr="00D123BB">
        <w:rPr>
          <w:color w:val="000000"/>
        </w:rPr>
        <w:t xml:space="preserve">Sociologists can imply how events that happen in sequential </w:t>
      </w:r>
      <w:proofErr w:type="gramStart"/>
      <w:r w:rsidRPr="00D123BB">
        <w:rPr>
          <w:color w:val="000000"/>
        </w:rPr>
        <w:t>order  may</w:t>
      </w:r>
      <w:proofErr w:type="gramEnd"/>
      <w:r w:rsidRPr="00D123BB">
        <w:rPr>
          <w:color w:val="000000"/>
        </w:rPr>
        <w:t xml:space="preserve"> or may not have influenced (again not caused) certain measurable outcomes later.</w:t>
      </w:r>
    </w:p>
    <w:p w:rsidR="00D123BB" w:rsidRPr="00D123BB" w:rsidRDefault="00D123BB" w:rsidP="00D123BB">
      <w:r w:rsidRPr="00D123BB">
        <w:rPr>
          <w:color w:val="000000"/>
        </w:rPr>
        <w:t>*True</w:t>
      </w:r>
    </w:p>
    <w:p w:rsidR="00D123BB" w:rsidRPr="00D123BB" w:rsidRDefault="00D123BB" w:rsidP="00D123BB">
      <w:pPr>
        <w:spacing w:after="240"/>
      </w:pPr>
    </w:p>
    <w:p w:rsidR="00D123BB" w:rsidRPr="00D123BB" w:rsidRDefault="00D123BB" w:rsidP="00D123BB">
      <w:r>
        <w:rPr>
          <w:color w:val="000000"/>
        </w:rPr>
        <w:t xml:space="preserve">105. </w:t>
      </w:r>
      <w:r w:rsidRPr="00D123BB">
        <w:rPr>
          <w:color w:val="000000"/>
        </w:rPr>
        <w:t>The Baby Boomers born 1946-1964 still have the highest rates of divorce of any 5-year birth cohort in U.S. history. </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106. </w:t>
      </w:r>
      <w:r w:rsidRPr="00D123BB">
        <w:rPr>
          <w:color w:val="000000"/>
        </w:rPr>
        <w:t>The 1960s rates changed away from traditional family roles and traditional values.  Marriage rates began to decline, homes where children grew up with 2 parents began to decrease.</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107. </w:t>
      </w:r>
      <w:r w:rsidRPr="00D123BB">
        <w:rPr>
          <w:color w:val="000000"/>
        </w:rPr>
        <w:t>By the 1970s other indicators of shifts away from the traditional social values and structures emerged in the national data.</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108. </w:t>
      </w:r>
      <w:r w:rsidRPr="00D123BB">
        <w:rPr>
          <w:color w:val="000000"/>
        </w:rPr>
        <w:t>Street Protests are often a combination of Expressing and or Acting Crowds and even less commonly riots.</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109. </w:t>
      </w:r>
      <w:r w:rsidRPr="00D123BB">
        <w:rPr>
          <w:color w:val="000000"/>
        </w:rPr>
        <w:t>In 1991 a home video was captured of Los Angeles police officers beating a Black man who is down on the ground and not fighting back.</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lastRenderedPageBreak/>
        <w:t xml:space="preserve">110. </w:t>
      </w:r>
      <w:r w:rsidRPr="00D123BB">
        <w:rPr>
          <w:color w:val="000000"/>
        </w:rPr>
        <w:t>A Black Man, Michael Brown had recently graduated high school was only 18 and evidence indicated he had been in an altercation with a police officer who was accidently shot when the officer’s gun discharged. </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111. </w:t>
      </w:r>
      <w:r w:rsidRPr="00D123BB">
        <w:rPr>
          <w:color w:val="000000"/>
        </w:rPr>
        <w:t>After an extensive FBI investigation, the FBI found no evidence that Michael had his hands up no had surrendered and he had been shot 6 times, but in the front not the back.</w:t>
      </w:r>
    </w:p>
    <w:p w:rsidR="00D123BB" w:rsidRPr="00D123BB" w:rsidRDefault="00D123BB" w:rsidP="00D123BB">
      <w:r w:rsidRPr="00D123BB">
        <w:rPr>
          <w:color w:val="000000"/>
        </w:rPr>
        <w:t>*True</w:t>
      </w:r>
    </w:p>
    <w:p w:rsidR="00D123BB" w:rsidRPr="00D123BB" w:rsidRDefault="00D123BB" w:rsidP="00D123BB">
      <w:pPr>
        <w:spacing w:after="240"/>
      </w:pPr>
    </w:p>
    <w:p w:rsidR="00D123BB" w:rsidRPr="00D123BB" w:rsidRDefault="00D123BB" w:rsidP="00D123BB">
      <w:r>
        <w:rPr>
          <w:color w:val="000000"/>
        </w:rPr>
        <w:t xml:space="preserve">112. </w:t>
      </w:r>
      <w:r w:rsidRPr="00D123BB">
        <w:rPr>
          <w:color w:val="000000"/>
        </w:rPr>
        <w:t>In 2020, when George Floyd’s murder was recorded on cell phones and posted to the Internet, the most extensive riots, demonstrations, crowd gatherings, peaceful protests, and online social response from any racial injustice triggered event took place. </w:t>
      </w:r>
    </w:p>
    <w:p w:rsidR="00D123BB" w:rsidRPr="00D123BB" w:rsidRDefault="00D123BB" w:rsidP="00D123BB">
      <w:r w:rsidRPr="00D123BB">
        <w:rPr>
          <w:color w:val="000000"/>
        </w:rPr>
        <w:t>*True</w:t>
      </w:r>
    </w:p>
    <w:p w:rsidR="00D123BB" w:rsidRPr="00D123BB" w:rsidRDefault="00D123BB" w:rsidP="00D123BB"/>
    <w:p w:rsidR="00D123BB" w:rsidRPr="00D123BB" w:rsidRDefault="00D123BB" w:rsidP="00D123BB">
      <w:r>
        <w:rPr>
          <w:color w:val="000000"/>
        </w:rPr>
        <w:t xml:space="preserve">113. </w:t>
      </w:r>
      <w:r w:rsidRPr="00D123BB">
        <w:rPr>
          <w:color w:val="000000"/>
        </w:rPr>
        <w:t>The U.S. has many countercultural groups living among its population that stand to enjoy the violence and chaos enough to trigger more violence.</w:t>
      </w:r>
    </w:p>
    <w:p w:rsidR="00D123BB" w:rsidRPr="00D123BB" w:rsidRDefault="00D123BB" w:rsidP="00D123BB">
      <w:r w:rsidRPr="00D123BB">
        <w:rPr>
          <w:color w:val="000000"/>
        </w:rPr>
        <w:t>*True</w:t>
      </w:r>
    </w:p>
    <w:p w:rsidR="00D123BB" w:rsidRPr="00D123BB" w:rsidRDefault="00D123BB" w:rsidP="00D123BB">
      <w:pPr>
        <w:spacing w:after="240"/>
      </w:pPr>
    </w:p>
    <w:p w:rsidR="00D123BB" w:rsidRPr="00D123BB" w:rsidRDefault="00D123BB" w:rsidP="00D123BB">
      <w:r>
        <w:rPr>
          <w:color w:val="000000"/>
        </w:rPr>
        <w:t xml:space="preserve">114. </w:t>
      </w:r>
      <w:r w:rsidRPr="00D123BB">
        <w:rPr>
          <w:color w:val="000000"/>
        </w:rPr>
        <w:t>Many of the “agitators and violence triggering” elements of these 2020 protests, committed an act of anti-social violence that highly resembles one of the main goals of terrorists—to instill fear in the average member of U.S. society and make them feel unsafe. </w:t>
      </w:r>
    </w:p>
    <w:p w:rsidR="00D123BB" w:rsidRPr="00D123BB" w:rsidRDefault="00D123BB" w:rsidP="00D123BB">
      <w:r w:rsidRPr="00D123BB">
        <w:rPr>
          <w:color w:val="000000"/>
        </w:rPr>
        <w:t>*True</w:t>
      </w:r>
    </w:p>
    <w:p w:rsidR="00D123BB" w:rsidRPr="00D123BB" w:rsidRDefault="00D123BB" w:rsidP="00D123BB"/>
    <w:p w:rsidR="00D123BB" w:rsidRPr="00FD2D32" w:rsidRDefault="00D123BB" w:rsidP="00713003"/>
    <w:p w:rsidR="00713003" w:rsidRPr="00425F98" w:rsidRDefault="00713003" w:rsidP="00713003">
      <w:pPr>
        <w:rPr>
          <w:b/>
          <w:sz w:val="32"/>
          <w:szCs w:val="32"/>
        </w:rPr>
      </w:pPr>
      <w:r w:rsidRPr="00425F98">
        <w:rPr>
          <w:b/>
          <w:sz w:val="32"/>
          <w:szCs w:val="32"/>
        </w:rPr>
        <w:t>Fill in the Blank Questions</w:t>
      </w:r>
    </w:p>
    <w:p w:rsidR="00713003" w:rsidRPr="00FD2D32" w:rsidRDefault="00713003" w:rsidP="00713003"/>
    <w:p w:rsidR="00713003" w:rsidRPr="00FD2D32" w:rsidRDefault="00713003" w:rsidP="00713003">
      <w:r w:rsidRPr="00FD2D32">
        <w:t>NOTE:  Answers to each blank space can include more than one word.</w:t>
      </w:r>
    </w:p>
    <w:p w:rsidR="00713003" w:rsidRPr="00FD2D32" w:rsidRDefault="00713003" w:rsidP="00713003"/>
    <w:p w:rsidR="00713003" w:rsidRPr="00FD2D32" w:rsidRDefault="00713003" w:rsidP="00713003">
      <w:r w:rsidRPr="00FD2D32">
        <w:t>1. ____________________ is trust based on performance and competence.</w:t>
      </w:r>
    </w:p>
    <w:p w:rsidR="00713003" w:rsidRPr="00FD2D32" w:rsidRDefault="00713003" w:rsidP="00713003">
      <w:r w:rsidRPr="00FD2D32">
        <w:t>* Calculative Trust</w:t>
      </w:r>
    </w:p>
    <w:p w:rsidR="00713003" w:rsidRPr="00FD2D32" w:rsidRDefault="00713003" w:rsidP="00713003"/>
    <w:p w:rsidR="00713003" w:rsidRPr="00FD2D32" w:rsidRDefault="00713003" w:rsidP="00713003">
      <w:r w:rsidRPr="00FD2D32">
        <w:t>2.  Trust based on a sense of belonging and feelings is ___________________.</w:t>
      </w:r>
    </w:p>
    <w:p w:rsidR="00713003" w:rsidRPr="00FD2D32" w:rsidRDefault="00713003" w:rsidP="00713003">
      <w:r w:rsidRPr="00FD2D32">
        <w:t>* Normative Trust</w:t>
      </w:r>
    </w:p>
    <w:p w:rsidR="00713003" w:rsidRPr="00FD2D32" w:rsidRDefault="00713003" w:rsidP="00713003"/>
    <w:p w:rsidR="00713003" w:rsidRPr="00FD2D32" w:rsidRDefault="00713003" w:rsidP="00713003">
      <w:r w:rsidRPr="00FD2D32">
        <w:t>3. The proud feeling and unity you feel after winning a championship game would be an example of ____________.</w:t>
      </w:r>
    </w:p>
    <w:p w:rsidR="00713003" w:rsidRPr="00FD2D32" w:rsidRDefault="00713003" w:rsidP="00713003">
      <w:r w:rsidRPr="00FD2D32">
        <w:t>* Calculative Trust</w:t>
      </w:r>
    </w:p>
    <w:p w:rsidR="00713003" w:rsidRPr="00FD2D32" w:rsidRDefault="00713003" w:rsidP="00713003"/>
    <w:p w:rsidR="00713003" w:rsidRPr="00FD2D32" w:rsidRDefault="00713003" w:rsidP="00713003">
      <w:r w:rsidRPr="00FD2D32">
        <w:t>4. Love you feel when you are around your close friends would be an example of ______________.</w:t>
      </w:r>
    </w:p>
    <w:p w:rsidR="00713003" w:rsidRPr="00FD2D32" w:rsidRDefault="00713003" w:rsidP="00713003">
      <w:r w:rsidRPr="00FD2D32">
        <w:t>* Normative Trust</w:t>
      </w:r>
    </w:p>
    <w:p w:rsidR="00713003" w:rsidRPr="00FD2D32" w:rsidRDefault="00713003" w:rsidP="00713003"/>
    <w:p w:rsidR="00713003" w:rsidRPr="00FD2D32" w:rsidRDefault="00713003" w:rsidP="00713003">
      <w:r w:rsidRPr="00FD2D32">
        <w:t xml:space="preserve">5. __________________ are behaviors that large numbers of people participate in.  </w:t>
      </w:r>
    </w:p>
    <w:p w:rsidR="00713003" w:rsidRPr="00FD2D32" w:rsidRDefault="00713003" w:rsidP="00713003">
      <w:r w:rsidRPr="00FD2D32">
        <w:t>* Collective Behavior</w:t>
      </w:r>
    </w:p>
    <w:p w:rsidR="00713003" w:rsidRPr="00FD2D32" w:rsidRDefault="00713003" w:rsidP="00713003"/>
    <w:p w:rsidR="00713003" w:rsidRPr="00FD2D32" w:rsidRDefault="00713003" w:rsidP="00713003">
      <w:r w:rsidRPr="00FD2D32">
        <w:t>6. _______________ is a large number of people oriented toward a set of shared symbols or social objects.</w:t>
      </w:r>
    </w:p>
    <w:p w:rsidR="00713003" w:rsidRPr="00FD2D32" w:rsidRDefault="00713003" w:rsidP="00713003">
      <w:r w:rsidRPr="00FD2D32">
        <w:t>* Mass</w:t>
      </w:r>
    </w:p>
    <w:p w:rsidR="00713003" w:rsidRPr="00FD2D32" w:rsidRDefault="00713003" w:rsidP="00713003"/>
    <w:p w:rsidR="00713003" w:rsidRPr="00FD2D32" w:rsidRDefault="00713003" w:rsidP="00713003">
      <w:r w:rsidRPr="00FD2D32">
        <w:t xml:space="preserve">7. ______________ are large numbers of people in the same space at the same time.  </w:t>
      </w:r>
    </w:p>
    <w:p w:rsidR="00713003" w:rsidRPr="00FD2D32" w:rsidRDefault="00713003" w:rsidP="00713003">
      <w:r w:rsidRPr="00FD2D32">
        <w:t>* Crowd</w:t>
      </w:r>
    </w:p>
    <w:p w:rsidR="00713003" w:rsidRPr="00FD2D32" w:rsidRDefault="00713003" w:rsidP="00713003"/>
    <w:p w:rsidR="00713003" w:rsidRPr="00FD2D32" w:rsidRDefault="00713003" w:rsidP="00713003">
      <w:r w:rsidRPr="00FD2D32">
        <w:t>8. _____________ not always groups who share a common identity, have roles.</w:t>
      </w:r>
    </w:p>
    <w:p w:rsidR="00713003" w:rsidRPr="00FD2D32" w:rsidRDefault="00713003" w:rsidP="00713003">
      <w:r w:rsidRPr="00FD2D32">
        <w:t>* Crowd</w:t>
      </w:r>
    </w:p>
    <w:p w:rsidR="00713003" w:rsidRPr="00FD2D32" w:rsidRDefault="00713003" w:rsidP="00713003"/>
    <w:p w:rsidR="00713003" w:rsidRPr="00FD2D32" w:rsidRDefault="00713003" w:rsidP="00713003">
      <w:r w:rsidRPr="00FD2D32">
        <w:t>9. ___________________ claims that in a crowd people get caught up in the collective mind of the crowd and evade personal responsibility for their actions.</w:t>
      </w:r>
    </w:p>
    <w:p w:rsidR="00713003" w:rsidRPr="00FD2D32" w:rsidRDefault="00713003" w:rsidP="00713003">
      <w:r w:rsidRPr="00FD2D32">
        <w:t>* Contagion theory</w:t>
      </w:r>
    </w:p>
    <w:p w:rsidR="00713003" w:rsidRPr="00FD2D32" w:rsidRDefault="00713003" w:rsidP="00713003"/>
    <w:p w:rsidR="00713003" w:rsidRPr="00FD2D32" w:rsidRDefault="00713003" w:rsidP="00713003">
      <w:r w:rsidRPr="00FD2D32">
        <w:t>10. ________________ claims that motivations are not born in the crowd but develop in individuals who carry them to the crowd.</w:t>
      </w:r>
    </w:p>
    <w:p w:rsidR="00713003" w:rsidRPr="00FD2D32" w:rsidRDefault="00713003" w:rsidP="00713003">
      <w:r w:rsidRPr="00FD2D32">
        <w:t>* Convergence theory</w:t>
      </w:r>
    </w:p>
    <w:p w:rsidR="00713003" w:rsidRPr="00FD2D32" w:rsidRDefault="00713003" w:rsidP="00713003"/>
    <w:p w:rsidR="00713003" w:rsidRPr="00FD2D32" w:rsidRDefault="00713003" w:rsidP="00713003">
      <w:r w:rsidRPr="00FD2D32">
        <w:t xml:space="preserve">11. ___________________ claims that as crowds form and people interact, new norms develop in the crowd and facilitate certain actions. </w:t>
      </w:r>
    </w:p>
    <w:p w:rsidR="00713003" w:rsidRPr="00FD2D32" w:rsidRDefault="00713003" w:rsidP="00713003">
      <w:r w:rsidRPr="00FD2D32">
        <w:t>* Emergent Norm Theory</w:t>
      </w:r>
    </w:p>
    <w:p w:rsidR="00713003" w:rsidRPr="00FD2D32" w:rsidRDefault="00713003" w:rsidP="00713003"/>
    <w:p w:rsidR="00713003" w:rsidRPr="00FD2D32" w:rsidRDefault="00713003" w:rsidP="00713003">
      <w:r w:rsidRPr="00FD2D32">
        <w:t>12. A student feels passionately about getting rid of conventional testing process at a university because he feels it increases rates of suicide during finals.  He approaches a large student club on campus and convinces them of his ideals.  This would be an example of _______________.</w:t>
      </w:r>
    </w:p>
    <w:p w:rsidR="00713003" w:rsidRPr="00FD2D32" w:rsidRDefault="00713003" w:rsidP="00713003">
      <w:r w:rsidRPr="00FD2D32">
        <w:t>* Convergence theory</w:t>
      </w:r>
    </w:p>
    <w:p w:rsidR="00713003" w:rsidRPr="00FD2D32" w:rsidRDefault="00713003" w:rsidP="00713003"/>
    <w:p w:rsidR="00713003" w:rsidRPr="00FD2D32" w:rsidRDefault="00713003" w:rsidP="00713003">
      <w:r w:rsidRPr="00FD2D32">
        <w:t xml:space="preserve">13. A child molester is caught with a child from the neighborhood.  Many from the neighborhood confront this man and things get ugly as emotions run high as more neighbors hear about this man’s previous crimes and his new attempt.  By the time the police arrived, the man’s face is unrecognizable.  This would be an example </w:t>
      </w:r>
      <w:proofErr w:type="gramStart"/>
      <w:r w:rsidRPr="00FD2D32">
        <w:t>of  _</w:t>
      </w:r>
      <w:proofErr w:type="gramEnd"/>
      <w:r w:rsidRPr="00FD2D32">
        <w:t>_______________.</w:t>
      </w:r>
    </w:p>
    <w:p w:rsidR="00713003" w:rsidRPr="00FD2D32" w:rsidRDefault="00713003" w:rsidP="00713003">
      <w:r w:rsidRPr="00FD2D32">
        <w:t>* Emergent Norm Theory</w:t>
      </w:r>
    </w:p>
    <w:p w:rsidR="00713003" w:rsidRPr="00FD2D32" w:rsidRDefault="00713003" w:rsidP="00713003"/>
    <w:p w:rsidR="00713003" w:rsidRPr="00FD2D32" w:rsidRDefault="00713003" w:rsidP="00713003">
      <w:r w:rsidRPr="00FD2D32">
        <w:t>14. ________________</w:t>
      </w:r>
      <w:proofErr w:type="gramStart"/>
      <w:r w:rsidRPr="00FD2D32">
        <w:t>_  is</w:t>
      </w:r>
      <w:proofErr w:type="gramEnd"/>
      <w:r w:rsidRPr="00FD2D32">
        <w:t xml:space="preserve"> a crowd which gathers for a typical event that is more routine in nature</w:t>
      </w:r>
    </w:p>
    <w:p w:rsidR="00713003" w:rsidRPr="00FD2D32" w:rsidRDefault="00713003" w:rsidP="00713003">
      <w:r w:rsidRPr="00FD2D32">
        <w:t>* Conventional crowd</w:t>
      </w:r>
    </w:p>
    <w:p w:rsidR="00713003" w:rsidRPr="00FD2D32" w:rsidRDefault="00713003" w:rsidP="00713003"/>
    <w:p w:rsidR="00713003" w:rsidRPr="00FD2D32" w:rsidRDefault="00713003" w:rsidP="00713003">
      <w:r w:rsidRPr="00FD2D32">
        <w:t>15. _________________ is a crowd gathered to gather to express an emotion.</w:t>
      </w:r>
    </w:p>
    <w:p w:rsidR="00713003" w:rsidRPr="00FD2D32" w:rsidRDefault="00713003" w:rsidP="00713003">
      <w:r w:rsidRPr="00FD2D32">
        <w:t>* Expressive crowd</w:t>
      </w:r>
    </w:p>
    <w:p w:rsidR="00713003" w:rsidRPr="00FD2D32" w:rsidRDefault="00713003" w:rsidP="00713003"/>
    <w:p w:rsidR="00713003" w:rsidRPr="00FD2D32" w:rsidRDefault="00713003" w:rsidP="00713003">
      <w:r w:rsidRPr="00FD2D32">
        <w:t>16. ____________________ is a crowd which gathers as an act of social unity.</w:t>
      </w:r>
    </w:p>
    <w:p w:rsidR="00713003" w:rsidRPr="00FD2D32" w:rsidRDefault="00713003" w:rsidP="00713003">
      <w:r w:rsidRPr="00FD2D32">
        <w:t>* Solidaristic crowd</w:t>
      </w:r>
    </w:p>
    <w:p w:rsidR="00713003" w:rsidRPr="00FD2D32" w:rsidRDefault="00713003" w:rsidP="00713003"/>
    <w:p w:rsidR="00713003" w:rsidRPr="00FD2D32" w:rsidRDefault="00713003" w:rsidP="00713003">
      <w:r w:rsidRPr="00FD2D32">
        <w:t xml:space="preserve">17. _____________ is a crowd emotionally charged against an event or goal.  </w:t>
      </w:r>
    </w:p>
    <w:p w:rsidR="00713003" w:rsidRPr="00FD2D32" w:rsidRDefault="00713003" w:rsidP="00713003">
      <w:r w:rsidRPr="00FD2D32">
        <w:t>* Acting crowd</w:t>
      </w:r>
    </w:p>
    <w:p w:rsidR="00713003" w:rsidRPr="00FD2D32" w:rsidRDefault="00713003" w:rsidP="00713003"/>
    <w:p w:rsidR="00713003" w:rsidRPr="00FD2D32" w:rsidRDefault="00713003" w:rsidP="00713003">
      <w:r w:rsidRPr="00FD2D32">
        <w:t xml:space="preserve">18. A </w:t>
      </w:r>
      <w:proofErr w:type="gramStart"/>
      <w:r w:rsidRPr="00FD2D32">
        <w:t>mini-marathon</w:t>
      </w:r>
      <w:proofErr w:type="gramEnd"/>
      <w:r w:rsidRPr="00FD2D32">
        <w:t xml:space="preserve"> is organized to raise funds to help a family travel to Europe to receive a special cancer treatment for their daughter.  This is an example of ________________.</w:t>
      </w:r>
    </w:p>
    <w:p w:rsidR="00713003" w:rsidRPr="00FD2D32" w:rsidRDefault="00713003" w:rsidP="00713003">
      <w:r w:rsidRPr="00FD2D32">
        <w:t>* Solidaristic crowd</w:t>
      </w:r>
    </w:p>
    <w:p w:rsidR="00713003" w:rsidRPr="00FD2D32" w:rsidRDefault="00713003" w:rsidP="00713003"/>
    <w:p w:rsidR="00713003" w:rsidRPr="00FD2D32" w:rsidRDefault="00713003" w:rsidP="00713003">
      <w:r w:rsidRPr="00FD2D32">
        <w:t>19. Each year in Washington DC, there is a gathering of War Veterans on Veteran’s Day to commemorate those who lost their lives serving this country.  This is an example of ______________.</w:t>
      </w:r>
    </w:p>
    <w:p w:rsidR="00713003" w:rsidRPr="00FD2D32" w:rsidRDefault="00713003" w:rsidP="00713003">
      <w:r w:rsidRPr="00FD2D32">
        <w:t>* Expressive crowd</w:t>
      </w:r>
    </w:p>
    <w:p w:rsidR="00713003" w:rsidRPr="00FD2D32" w:rsidRDefault="00713003" w:rsidP="00713003"/>
    <w:p w:rsidR="00713003" w:rsidRPr="00FD2D32" w:rsidRDefault="00713003" w:rsidP="00713003">
      <w:r w:rsidRPr="00FD2D32">
        <w:t>20. Those who are present at a graduation ceremony are an example of ___________.</w:t>
      </w:r>
    </w:p>
    <w:p w:rsidR="00713003" w:rsidRPr="00FD2D32" w:rsidRDefault="00713003" w:rsidP="00713003">
      <w:r w:rsidRPr="00FD2D32">
        <w:t>* Conventional crowd</w:t>
      </w:r>
    </w:p>
    <w:p w:rsidR="00713003" w:rsidRPr="00FD2D32" w:rsidRDefault="00713003" w:rsidP="00713003"/>
    <w:p w:rsidR="00713003" w:rsidRPr="00FD2D32" w:rsidRDefault="00713003" w:rsidP="00713003">
      <w:r w:rsidRPr="00FD2D32">
        <w:t>21. When LA Lakers won the 2009 NBA Championship, many of the fans roamed the streets celebrating, flipping cars over, throwing items through store windows and harassing pedestrians.  These would be considered a(an) _____________.</w:t>
      </w:r>
    </w:p>
    <w:p w:rsidR="00713003" w:rsidRPr="00FD2D32" w:rsidRDefault="00713003" w:rsidP="00713003">
      <w:r w:rsidRPr="00FD2D32">
        <w:t>* Acting crowd</w:t>
      </w:r>
    </w:p>
    <w:p w:rsidR="00713003" w:rsidRPr="00FD2D32" w:rsidRDefault="00713003" w:rsidP="00713003"/>
    <w:p w:rsidR="00713003" w:rsidRPr="00FD2D32" w:rsidRDefault="00713003" w:rsidP="00713003">
      <w:r w:rsidRPr="00FD2D32">
        <w:t>22. Which of these have potential to cause most problems to those around them?</w:t>
      </w:r>
    </w:p>
    <w:p w:rsidR="00713003" w:rsidRPr="00FD2D32" w:rsidRDefault="00713003" w:rsidP="00713003">
      <w:r w:rsidRPr="00FD2D32">
        <w:t>* Acting crowd</w:t>
      </w:r>
    </w:p>
    <w:p w:rsidR="00713003" w:rsidRPr="00FD2D32" w:rsidRDefault="00713003" w:rsidP="00713003"/>
    <w:p w:rsidR="00713003" w:rsidRPr="00FD2D32" w:rsidRDefault="00713003" w:rsidP="00713003">
      <w:r w:rsidRPr="00FD2D32">
        <w:t>23. _____________ is a collection of large numbers of people who act violently in protest against some authority or action of others.</w:t>
      </w:r>
    </w:p>
    <w:p w:rsidR="00713003" w:rsidRPr="00FD2D32" w:rsidRDefault="00713003" w:rsidP="00713003">
      <w:r w:rsidRPr="00FD2D32">
        <w:t>* Riots</w:t>
      </w:r>
    </w:p>
    <w:p w:rsidR="00713003" w:rsidRPr="00FD2D32" w:rsidRDefault="00713003" w:rsidP="00713003"/>
    <w:p w:rsidR="00713003" w:rsidRPr="00FD2D32" w:rsidRDefault="00713003" w:rsidP="00713003">
      <w:r w:rsidRPr="00FD2D32">
        <w:t>24. __________ occurs when crowds or masses react suddenly to perceived entrapment, exclusion, or danger.</w:t>
      </w:r>
    </w:p>
    <w:p w:rsidR="00713003" w:rsidRPr="00FD2D32" w:rsidRDefault="00713003" w:rsidP="00713003">
      <w:r w:rsidRPr="00FD2D32">
        <w:t>* panic</w:t>
      </w:r>
    </w:p>
    <w:p w:rsidR="00713003" w:rsidRPr="00FD2D32" w:rsidRDefault="00713003" w:rsidP="00713003"/>
    <w:p w:rsidR="00713003" w:rsidRPr="00FD2D32" w:rsidRDefault="00713003" w:rsidP="00713003">
      <w:r w:rsidRPr="00FD2D32">
        <w:t>25. A _______ is a novel form of behavior that catches on in popularity but later fades.</w:t>
      </w:r>
    </w:p>
    <w:p w:rsidR="00713003" w:rsidRPr="00FD2D32" w:rsidRDefault="00713003" w:rsidP="00713003">
      <w:r w:rsidRPr="00FD2D32">
        <w:t>* fad</w:t>
      </w:r>
    </w:p>
    <w:p w:rsidR="00713003" w:rsidRPr="00FD2D32" w:rsidRDefault="00713003" w:rsidP="00713003"/>
    <w:p w:rsidR="00713003" w:rsidRPr="00FD2D32" w:rsidRDefault="00713003" w:rsidP="00713003">
      <w:r w:rsidRPr="00FD2D32">
        <w:t>26. Intentional efforts by groups in a society to create new institutions or reform existing ones are called ________________.</w:t>
      </w:r>
    </w:p>
    <w:p w:rsidR="00713003" w:rsidRPr="00FD2D32" w:rsidRDefault="00713003" w:rsidP="00713003">
      <w:r w:rsidRPr="00FD2D32">
        <w:t>* Social Movements</w:t>
      </w:r>
    </w:p>
    <w:p w:rsidR="00713003" w:rsidRPr="00FD2D32" w:rsidRDefault="00713003" w:rsidP="00713003"/>
    <w:p w:rsidR="00713003" w:rsidRPr="00FD2D32" w:rsidRDefault="00713003" w:rsidP="00713003">
      <w:r w:rsidRPr="00FD2D32">
        <w:t>27. __________________ seek to bring about social change with the promise of miraculous intervention.</w:t>
      </w:r>
    </w:p>
    <w:p w:rsidR="00713003" w:rsidRPr="00FD2D32" w:rsidRDefault="00713003" w:rsidP="00713003">
      <w:r w:rsidRPr="00FD2D32">
        <w:t>* Messianic Movements</w:t>
      </w:r>
    </w:p>
    <w:p w:rsidR="00713003" w:rsidRPr="00FD2D32" w:rsidRDefault="00713003" w:rsidP="00713003"/>
    <w:p w:rsidR="00713003" w:rsidRPr="00FD2D32" w:rsidRDefault="00713003" w:rsidP="00713003">
      <w:r w:rsidRPr="00FD2D32">
        <w:t xml:space="preserve">28. ________________ means having outstanding personality which magnetically attracts others to you.  </w:t>
      </w:r>
    </w:p>
    <w:p w:rsidR="00713003" w:rsidRPr="00FD2D32" w:rsidRDefault="00713003" w:rsidP="00713003">
      <w:r w:rsidRPr="00FD2D32">
        <w:t>* Charisma</w:t>
      </w:r>
    </w:p>
    <w:p w:rsidR="00713003" w:rsidRPr="00FD2D32" w:rsidRDefault="00713003" w:rsidP="00713003"/>
    <w:p w:rsidR="00713003" w:rsidRPr="00FD2D32" w:rsidRDefault="00713003" w:rsidP="00713003">
      <w:r w:rsidRPr="00FD2D32">
        <w:t xml:space="preserve">29. _________________ explains the absorption of new (threatening) ideas and people into the policy making structure.  </w:t>
      </w:r>
    </w:p>
    <w:p w:rsidR="00713003" w:rsidRPr="00FD2D32" w:rsidRDefault="00713003" w:rsidP="00713003">
      <w:r w:rsidRPr="00FD2D32">
        <w:lastRenderedPageBreak/>
        <w:t>* Cooptation</w:t>
      </w:r>
    </w:p>
    <w:p w:rsidR="00713003" w:rsidRPr="00FD2D32" w:rsidRDefault="00713003" w:rsidP="00713003"/>
    <w:p w:rsidR="00713003" w:rsidRPr="00FD2D32" w:rsidRDefault="00713003" w:rsidP="00713003">
      <w:r w:rsidRPr="00FD2D32">
        <w:t xml:space="preserve">30. ______________________ seeks to overthrow existing institutions and class systems while replacing them with new ones. </w:t>
      </w:r>
    </w:p>
    <w:p w:rsidR="00713003" w:rsidRPr="00FD2D32" w:rsidRDefault="00713003" w:rsidP="00713003">
      <w:r w:rsidRPr="00FD2D32">
        <w:t>* Revolutionary Movement</w:t>
      </w:r>
    </w:p>
    <w:p w:rsidR="00713003" w:rsidRPr="00FD2D32" w:rsidRDefault="00713003" w:rsidP="00713003"/>
    <w:p w:rsidR="00713003" w:rsidRPr="00FD2D32" w:rsidRDefault="00713003" w:rsidP="00713003">
      <w:r w:rsidRPr="00FD2D32">
        <w:t xml:space="preserve">31. ____________________ seeks partial changes in only a few institutions on behalf of interest groups. </w:t>
      </w:r>
    </w:p>
    <w:p w:rsidR="00713003" w:rsidRPr="00FD2D32" w:rsidRDefault="00713003" w:rsidP="00713003">
      <w:r w:rsidRPr="00FD2D32">
        <w:t>* Reformist Movement</w:t>
      </w:r>
    </w:p>
    <w:p w:rsidR="00713003" w:rsidRPr="00FD2D32" w:rsidRDefault="00713003" w:rsidP="00713003"/>
    <w:p w:rsidR="00713003" w:rsidRPr="00FD2D32" w:rsidRDefault="00713003" w:rsidP="00713003">
      <w:r w:rsidRPr="00FD2D32">
        <w:t xml:space="preserve">32. ______________________ seeks to uphold the values and institutions of society and generally resist attempts to alter them. </w:t>
      </w:r>
    </w:p>
    <w:p w:rsidR="00713003" w:rsidRPr="00FD2D32" w:rsidRDefault="00713003" w:rsidP="00713003">
      <w:r w:rsidRPr="00FD2D32">
        <w:t>* Conservative Movement</w:t>
      </w:r>
    </w:p>
    <w:p w:rsidR="00713003" w:rsidRPr="00FD2D32" w:rsidRDefault="00713003" w:rsidP="00713003"/>
    <w:p w:rsidR="00713003" w:rsidRPr="00FD2D32" w:rsidRDefault="00713003" w:rsidP="00713003">
      <w:r w:rsidRPr="00FD2D32">
        <w:t xml:space="preserve">33. _____________________________ seeks to return the institutions and values of the past by doing away with existing ones.  </w:t>
      </w:r>
    </w:p>
    <w:p w:rsidR="00713003" w:rsidRPr="00FD2D32" w:rsidRDefault="00713003" w:rsidP="00713003">
      <w:r w:rsidRPr="00FD2D32">
        <w:t>* Reactionary Movement</w:t>
      </w:r>
    </w:p>
    <w:p w:rsidR="00713003" w:rsidRPr="00FD2D32" w:rsidRDefault="00713003" w:rsidP="00713003"/>
    <w:p w:rsidR="00713003" w:rsidRPr="00FD2D32" w:rsidRDefault="00713003" w:rsidP="00713003">
      <w:r w:rsidRPr="00FD2D32">
        <w:t xml:space="preserve">34. _____________________ seeks to allow for expression of personal concerns and beliefs.  </w:t>
      </w:r>
    </w:p>
    <w:p w:rsidR="00713003" w:rsidRPr="00FD2D32" w:rsidRDefault="00713003" w:rsidP="00713003">
      <w:r w:rsidRPr="00FD2D32">
        <w:t>* Expressive Movement</w:t>
      </w:r>
    </w:p>
    <w:p w:rsidR="00713003" w:rsidRPr="00FD2D32" w:rsidRDefault="00713003" w:rsidP="00713003"/>
    <w:p w:rsidR="00713003" w:rsidRPr="00FD2D32" w:rsidRDefault="00713003" w:rsidP="00713003">
      <w:r w:rsidRPr="00FD2D32">
        <w:t>35. The feminist, children’s rights, and animal protection movements would be an example of __________________ Movement.</w:t>
      </w:r>
    </w:p>
    <w:p w:rsidR="00713003" w:rsidRPr="00FD2D32" w:rsidRDefault="00713003" w:rsidP="00713003">
      <w:r w:rsidRPr="00FD2D32">
        <w:t>* Reformist</w:t>
      </w:r>
    </w:p>
    <w:p w:rsidR="00713003" w:rsidRPr="00FD2D32" w:rsidRDefault="00713003" w:rsidP="00713003"/>
    <w:p w:rsidR="00713003" w:rsidRPr="00FD2D32" w:rsidRDefault="00713003" w:rsidP="00713003">
      <w:r w:rsidRPr="00FD2D32">
        <w:t>36. White Supremist Group trying to get rid of all other ethnic groups from the US would be considered a __________________ movement.</w:t>
      </w:r>
    </w:p>
    <w:p w:rsidR="00713003" w:rsidRPr="00FD2D32" w:rsidRDefault="00713003" w:rsidP="00713003">
      <w:r w:rsidRPr="00FD2D32">
        <w:t xml:space="preserve">* Reactionary </w:t>
      </w:r>
    </w:p>
    <w:p w:rsidR="00713003" w:rsidRPr="00FD2D32" w:rsidRDefault="00713003" w:rsidP="00713003"/>
    <w:p w:rsidR="00713003" w:rsidRPr="00FD2D32" w:rsidRDefault="00713003" w:rsidP="00713003">
      <w:r w:rsidRPr="00FD2D32">
        <w:t>37. Legalizing same sex marriage has been thwarted in many of the US states.  This is an example of ___________ movement.</w:t>
      </w:r>
    </w:p>
    <w:p w:rsidR="00713003" w:rsidRPr="00FD2D32" w:rsidRDefault="00713003" w:rsidP="00713003">
      <w:r w:rsidRPr="00FD2D32">
        <w:t xml:space="preserve">* Conservative </w:t>
      </w:r>
    </w:p>
    <w:p w:rsidR="00713003" w:rsidRPr="00FD2D32" w:rsidRDefault="00713003" w:rsidP="00713003"/>
    <w:p w:rsidR="00713003" w:rsidRPr="00FD2D32" w:rsidRDefault="00713003" w:rsidP="00713003">
      <w:r w:rsidRPr="00FD2D32">
        <w:t>38. Skateboarder around the country sets a day to skateboard all day.  This is an attempt to let people know skateboarding is fun and safe activity for kids.  This is an example of ______________ movement.</w:t>
      </w:r>
    </w:p>
    <w:p w:rsidR="00713003" w:rsidRPr="00FD2D32" w:rsidRDefault="00713003" w:rsidP="00713003">
      <w:r w:rsidRPr="00FD2D32">
        <w:t xml:space="preserve">* Expressive </w:t>
      </w:r>
    </w:p>
    <w:p w:rsidR="00713003" w:rsidRPr="00FD2D32" w:rsidRDefault="00713003" w:rsidP="00713003"/>
    <w:p w:rsidR="00713003" w:rsidRPr="00FD2D32" w:rsidRDefault="00713003" w:rsidP="00713003">
      <w:r w:rsidRPr="00FD2D32">
        <w:t>39. The fall of communism in Europe was result of ______________ movement.</w:t>
      </w:r>
    </w:p>
    <w:p w:rsidR="00713003" w:rsidRPr="00FD2D32" w:rsidRDefault="00713003" w:rsidP="00713003">
      <w:r w:rsidRPr="00FD2D32">
        <w:t xml:space="preserve">* Revolutionary </w:t>
      </w:r>
    </w:p>
    <w:p w:rsidR="00713003" w:rsidRPr="00FD2D32" w:rsidRDefault="00713003" w:rsidP="00713003"/>
    <w:p w:rsidR="00713003" w:rsidRPr="00FD2D32" w:rsidRDefault="00713003" w:rsidP="00713003">
      <w:r w:rsidRPr="00FD2D32">
        <w:t xml:space="preserve">40. _________________ claims that people feel relatively deprived in comparison to some other group or institution and use the social movement to equalize things.  </w:t>
      </w:r>
    </w:p>
    <w:p w:rsidR="00713003" w:rsidRPr="00FD2D32" w:rsidRDefault="00713003" w:rsidP="00713003">
      <w:r w:rsidRPr="00FD2D32">
        <w:t>* Deprivation Theory</w:t>
      </w:r>
    </w:p>
    <w:p w:rsidR="00713003" w:rsidRPr="00FD2D32" w:rsidRDefault="00713003" w:rsidP="00713003"/>
    <w:p w:rsidR="00713003" w:rsidRPr="00FD2D32" w:rsidRDefault="00713003" w:rsidP="00713003">
      <w:r w:rsidRPr="00FD2D32">
        <w:lastRenderedPageBreak/>
        <w:t xml:space="preserve">41. ________________ explains social problems/strains on the current social structure combined with discontent lead to movements.  </w:t>
      </w:r>
    </w:p>
    <w:p w:rsidR="00713003" w:rsidRPr="00FD2D32" w:rsidRDefault="00713003" w:rsidP="00713003">
      <w:r w:rsidRPr="00FD2D32">
        <w:t>* Structural-Strain Theory</w:t>
      </w:r>
    </w:p>
    <w:p w:rsidR="00713003" w:rsidRPr="00FD2D32" w:rsidRDefault="00713003" w:rsidP="00713003"/>
    <w:p w:rsidR="00713003" w:rsidRPr="00FD2D32" w:rsidRDefault="00713003" w:rsidP="00713003">
      <w:r w:rsidRPr="00FD2D32">
        <w:t xml:space="preserve">42. _____________________ refers success or failure of social movement based on people's ability to gather and organize resources.  </w:t>
      </w:r>
    </w:p>
    <w:p w:rsidR="00713003" w:rsidRPr="00FD2D32" w:rsidRDefault="00713003" w:rsidP="00713003">
      <w:r w:rsidRPr="00FD2D32">
        <w:t>* Resource Mobilization Theory</w:t>
      </w:r>
    </w:p>
    <w:p w:rsidR="00713003" w:rsidRPr="00FD2D32" w:rsidRDefault="00713003" w:rsidP="00713003"/>
    <w:p w:rsidR="00713003" w:rsidRPr="00FD2D32" w:rsidRDefault="00713003" w:rsidP="00713003">
      <w:r w:rsidRPr="00FD2D32">
        <w:t xml:space="preserve">43. _________________ is the use of murder and mayhem to create a state of fear which can be used to gain political, religious, or ideological advantage. </w:t>
      </w:r>
    </w:p>
    <w:p w:rsidR="00713003" w:rsidRPr="00FD2D32" w:rsidRDefault="00713003" w:rsidP="00713003">
      <w:r w:rsidRPr="00FD2D32">
        <w:t>* Terrorism</w:t>
      </w:r>
    </w:p>
    <w:p w:rsidR="00713003" w:rsidRDefault="00713003"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526D5B" w:rsidRDefault="00526D5B" w:rsidP="00713003"/>
    <w:p w:rsidR="00713003" w:rsidRPr="00526930" w:rsidRDefault="00713003" w:rsidP="00713003">
      <w:pPr>
        <w:jc w:val="center"/>
        <w:rPr>
          <w:b/>
          <w:sz w:val="40"/>
          <w:szCs w:val="40"/>
        </w:rPr>
      </w:pPr>
      <w:r w:rsidRPr="00526930">
        <w:rPr>
          <w:b/>
          <w:sz w:val="40"/>
          <w:szCs w:val="40"/>
        </w:rPr>
        <w:lastRenderedPageBreak/>
        <w:t>Chapter 20: Rape and Sexual Assault</w:t>
      </w:r>
    </w:p>
    <w:p w:rsidR="00713003" w:rsidRPr="00476878" w:rsidRDefault="00713003" w:rsidP="00713003"/>
    <w:p w:rsidR="00713003" w:rsidRPr="00476878" w:rsidRDefault="00713003" w:rsidP="00713003">
      <w:pPr>
        <w:rPr>
          <w:b/>
          <w:sz w:val="32"/>
          <w:szCs w:val="32"/>
        </w:rPr>
      </w:pPr>
      <w:r>
        <w:rPr>
          <w:b/>
          <w:sz w:val="32"/>
          <w:szCs w:val="32"/>
        </w:rPr>
        <w:t>Multiple Choice Questions</w:t>
      </w:r>
    </w:p>
    <w:p w:rsidR="00713003" w:rsidRPr="00476878" w:rsidRDefault="00713003" w:rsidP="00713003"/>
    <w:p w:rsidR="00713003" w:rsidRPr="00476878" w:rsidRDefault="00713003" w:rsidP="00713003">
      <w:r w:rsidRPr="00476878">
        <w:t>1. Rape is more likely to happen in the _____________ than in most other countries of the world.</w:t>
      </w:r>
    </w:p>
    <w:p w:rsidR="00713003" w:rsidRPr="00476878" w:rsidRDefault="00713003" w:rsidP="00713003">
      <w:r w:rsidRPr="00476878">
        <w:t>*a.  S</w:t>
      </w:r>
      <w:r w:rsidR="00501194">
        <w:t>outh Africa</w:t>
      </w:r>
      <w:r w:rsidRPr="00476878">
        <w:t xml:space="preserve"> </w:t>
      </w:r>
    </w:p>
    <w:p w:rsidR="00713003" w:rsidRPr="00476878" w:rsidRDefault="00713003" w:rsidP="00713003">
      <w:r w:rsidRPr="00476878">
        <w:t>b. England</w:t>
      </w:r>
    </w:p>
    <w:p w:rsidR="00713003" w:rsidRPr="00476878" w:rsidRDefault="00713003" w:rsidP="00713003">
      <w:r w:rsidRPr="00476878">
        <w:t>c. United States</w:t>
      </w:r>
    </w:p>
    <w:p w:rsidR="00713003" w:rsidRPr="00476878" w:rsidRDefault="00713003" w:rsidP="00713003">
      <w:r w:rsidRPr="00476878">
        <w:t>d. Mexico</w:t>
      </w:r>
    </w:p>
    <w:p w:rsidR="00713003" w:rsidRPr="00476878" w:rsidRDefault="00713003" w:rsidP="00713003"/>
    <w:p w:rsidR="00713003" w:rsidRPr="00476878" w:rsidRDefault="00713003" w:rsidP="00713003">
      <w:r w:rsidRPr="00476878">
        <w:t>2. According to United Nations Surveys, which country has the highest rate of crime including rape in the world?</w:t>
      </w:r>
    </w:p>
    <w:p w:rsidR="00713003" w:rsidRPr="00476878" w:rsidRDefault="00713003" w:rsidP="00713003">
      <w:r w:rsidRPr="00476878">
        <w:t xml:space="preserve">a. South </w:t>
      </w:r>
      <w:r w:rsidR="00501194">
        <w:t>Sudan</w:t>
      </w:r>
    </w:p>
    <w:p w:rsidR="00713003" w:rsidRPr="00476878" w:rsidRDefault="00713003" w:rsidP="00713003">
      <w:r w:rsidRPr="00476878">
        <w:t>b. United States</w:t>
      </w:r>
    </w:p>
    <w:p w:rsidR="00713003" w:rsidRPr="00476878" w:rsidRDefault="00713003" w:rsidP="00713003">
      <w:r w:rsidRPr="00476878">
        <w:t>c. Russia</w:t>
      </w:r>
    </w:p>
    <w:p w:rsidR="00713003" w:rsidRPr="00476878" w:rsidRDefault="00713003" w:rsidP="00713003">
      <w:r w:rsidRPr="00476878">
        <w:t>*d. South Africa</w:t>
      </w:r>
    </w:p>
    <w:p w:rsidR="00713003" w:rsidRPr="00476878" w:rsidRDefault="00713003" w:rsidP="00713003"/>
    <w:p w:rsidR="00713003" w:rsidRPr="00476878" w:rsidRDefault="00713003" w:rsidP="00713003">
      <w:r w:rsidRPr="00476878">
        <w:t>3. In the US, which state has the highest rate of rape?</w:t>
      </w:r>
    </w:p>
    <w:p w:rsidR="00713003" w:rsidRPr="00476878" w:rsidRDefault="00713003" w:rsidP="00713003">
      <w:r w:rsidRPr="00476878">
        <w:t>a. Alabama</w:t>
      </w:r>
    </w:p>
    <w:p w:rsidR="00713003" w:rsidRPr="00476878" w:rsidRDefault="00713003" w:rsidP="00713003">
      <w:r w:rsidRPr="00476878">
        <w:t>b. New York</w:t>
      </w:r>
    </w:p>
    <w:p w:rsidR="00713003" w:rsidRPr="00476878" w:rsidRDefault="00713003" w:rsidP="00713003">
      <w:r w:rsidRPr="00476878">
        <w:t>*c. Alaska</w:t>
      </w:r>
    </w:p>
    <w:p w:rsidR="00713003" w:rsidRPr="00476878" w:rsidRDefault="00713003" w:rsidP="00713003">
      <w:r w:rsidRPr="00476878">
        <w:t>d. Arizona</w:t>
      </w:r>
    </w:p>
    <w:p w:rsidR="00713003" w:rsidRPr="00476878" w:rsidRDefault="00713003" w:rsidP="00713003"/>
    <w:p w:rsidR="00713003" w:rsidRPr="00476878" w:rsidRDefault="00713003" w:rsidP="00713003">
      <w:r w:rsidRPr="00476878">
        <w:t>4. Which state is one of the safest in the US?</w:t>
      </w:r>
    </w:p>
    <w:p w:rsidR="00713003" w:rsidRPr="00476878" w:rsidRDefault="00713003" w:rsidP="00713003">
      <w:r w:rsidRPr="00476878">
        <w:t>a. Virginia</w:t>
      </w:r>
    </w:p>
    <w:p w:rsidR="00713003" w:rsidRPr="00476878" w:rsidRDefault="00713003" w:rsidP="00713003">
      <w:r w:rsidRPr="00476878">
        <w:t>b. New Hampshire</w:t>
      </w:r>
    </w:p>
    <w:p w:rsidR="00713003" w:rsidRPr="00476878" w:rsidRDefault="00713003" w:rsidP="00713003">
      <w:r w:rsidRPr="00476878">
        <w:t>c. Connecticut</w:t>
      </w:r>
    </w:p>
    <w:p w:rsidR="00713003" w:rsidRPr="00476878" w:rsidRDefault="00713003" w:rsidP="00713003">
      <w:r w:rsidRPr="00476878">
        <w:t>*d. West Virginia</w:t>
      </w:r>
    </w:p>
    <w:p w:rsidR="00713003" w:rsidRPr="00476878" w:rsidRDefault="00713003" w:rsidP="00713003"/>
    <w:p w:rsidR="00713003" w:rsidRPr="00476878" w:rsidRDefault="00713003" w:rsidP="00713003">
      <w:r w:rsidRPr="00476878">
        <w:t>5. 6. In the US, it is estimated that 1 in ___ women will be sexually assaulted in their lifetime.</w:t>
      </w:r>
    </w:p>
    <w:p w:rsidR="00713003" w:rsidRPr="00476878" w:rsidRDefault="00713003" w:rsidP="00713003">
      <w:r w:rsidRPr="00476878">
        <w:t>a. 4</w:t>
      </w:r>
    </w:p>
    <w:p w:rsidR="00713003" w:rsidRPr="00476878" w:rsidRDefault="00713003" w:rsidP="00713003">
      <w:r w:rsidRPr="00476878">
        <w:t xml:space="preserve">b. </w:t>
      </w:r>
      <w:r w:rsidR="00501194">
        <w:t>12</w:t>
      </w:r>
    </w:p>
    <w:p w:rsidR="00713003" w:rsidRPr="00476878" w:rsidRDefault="00713003" w:rsidP="00713003">
      <w:r w:rsidRPr="00476878">
        <w:t xml:space="preserve">*c. </w:t>
      </w:r>
      <w:r w:rsidR="00501194">
        <w:t>5</w:t>
      </w:r>
    </w:p>
    <w:p w:rsidR="00713003" w:rsidRPr="00476878" w:rsidRDefault="00713003" w:rsidP="00713003">
      <w:r w:rsidRPr="00476878">
        <w:t>d. 7</w:t>
      </w:r>
    </w:p>
    <w:p w:rsidR="00713003" w:rsidRPr="00476878" w:rsidRDefault="00713003" w:rsidP="00713003"/>
    <w:p w:rsidR="00713003" w:rsidRPr="00476878" w:rsidRDefault="00713003" w:rsidP="00713003">
      <w:r w:rsidRPr="00476878">
        <w:t>7.  Who is more likely to be sexually assaulted in the US?</w:t>
      </w:r>
    </w:p>
    <w:p w:rsidR="00713003" w:rsidRPr="00476878" w:rsidRDefault="00713003" w:rsidP="00713003">
      <w:r w:rsidRPr="00476878">
        <w:t xml:space="preserve">a. adolescent girls </w:t>
      </w:r>
    </w:p>
    <w:p w:rsidR="00713003" w:rsidRPr="00476878" w:rsidRDefault="00713003" w:rsidP="00713003">
      <w:r w:rsidRPr="00476878">
        <w:t>b. promiscuous women</w:t>
      </w:r>
    </w:p>
    <w:p w:rsidR="00713003" w:rsidRPr="00476878" w:rsidRDefault="00713003" w:rsidP="00713003">
      <w:r w:rsidRPr="00476878">
        <w:t xml:space="preserve">c. </w:t>
      </w:r>
      <w:proofErr w:type="gramStart"/>
      <w:r w:rsidRPr="00476878">
        <w:t>house wives</w:t>
      </w:r>
      <w:proofErr w:type="gramEnd"/>
    </w:p>
    <w:p w:rsidR="00713003" w:rsidRPr="00476878" w:rsidRDefault="00713003" w:rsidP="00713003">
      <w:r w:rsidRPr="00476878">
        <w:t>*d. college aged women</w:t>
      </w:r>
    </w:p>
    <w:p w:rsidR="00713003" w:rsidRPr="00476878" w:rsidRDefault="00713003" w:rsidP="00713003"/>
    <w:p w:rsidR="00713003" w:rsidRPr="00476878" w:rsidRDefault="00713003" w:rsidP="00713003">
      <w:r w:rsidRPr="00476878">
        <w:t>8. Which of these is considered a sexual assault?</w:t>
      </w:r>
    </w:p>
    <w:p w:rsidR="00713003" w:rsidRPr="00476878" w:rsidRDefault="00713003" w:rsidP="00713003">
      <w:r w:rsidRPr="00476878">
        <w:t>a. fondling</w:t>
      </w:r>
    </w:p>
    <w:p w:rsidR="00713003" w:rsidRPr="00476878" w:rsidRDefault="00713003" w:rsidP="00713003">
      <w:r w:rsidRPr="00476878">
        <w:t>b. incest</w:t>
      </w:r>
    </w:p>
    <w:p w:rsidR="00713003" w:rsidRPr="00476878" w:rsidRDefault="00713003" w:rsidP="00713003">
      <w:r w:rsidRPr="00476878">
        <w:lastRenderedPageBreak/>
        <w:t>c. sodomy</w:t>
      </w:r>
    </w:p>
    <w:p w:rsidR="00713003" w:rsidRPr="00476878" w:rsidRDefault="00713003" w:rsidP="00713003">
      <w:r w:rsidRPr="00476878">
        <w:t>*d. all of the above</w:t>
      </w:r>
    </w:p>
    <w:p w:rsidR="00713003" w:rsidRPr="00476878" w:rsidRDefault="00713003" w:rsidP="00713003"/>
    <w:p w:rsidR="00713003" w:rsidRPr="00476878" w:rsidRDefault="00713003" w:rsidP="00713003">
      <w:r w:rsidRPr="00476878">
        <w:t>9. What type of people are usually the perpetrators of sexual assault?</w:t>
      </w:r>
    </w:p>
    <w:p w:rsidR="00713003" w:rsidRPr="00476878" w:rsidRDefault="00713003" w:rsidP="00713003">
      <w:r w:rsidRPr="00476878">
        <w:t>a. strangers</w:t>
      </w:r>
    </w:p>
    <w:p w:rsidR="00713003" w:rsidRPr="00476878" w:rsidRDefault="00713003" w:rsidP="00713003">
      <w:r w:rsidRPr="00476878">
        <w:t>b. family members</w:t>
      </w:r>
    </w:p>
    <w:p w:rsidR="00713003" w:rsidRPr="00476878" w:rsidRDefault="00713003" w:rsidP="00713003">
      <w:r w:rsidRPr="00476878">
        <w:t>c. friends</w:t>
      </w:r>
    </w:p>
    <w:p w:rsidR="00713003" w:rsidRPr="00476878" w:rsidRDefault="00713003" w:rsidP="00713003">
      <w:r w:rsidRPr="00476878">
        <w:t>*d. all of the above</w:t>
      </w:r>
    </w:p>
    <w:p w:rsidR="00713003" w:rsidRPr="00476878" w:rsidRDefault="00713003" w:rsidP="00713003"/>
    <w:p w:rsidR="00713003" w:rsidRPr="00476878" w:rsidRDefault="00713003" w:rsidP="00713003">
      <w:r w:rsidRPr="00476878">
        <w:t>10. All of the following are way in which perpetrators commit sexual assault except:</w:t>
      </w:r>
    </w:p>
    <w:p w:rsidR="00713003" w:rsidRPr="00476878" w:rsidRDefault="00713003" w:rsidP="00713003">
      <w:r w:rsidRPr="00476878">
        <w:t>a. coercion</w:t>
      </w:r>
    </w:p>
    <w:p w:rsidR="00713003" w:rsidRPr="00476878" w:rsidRDefault="00713003" w:rsidP="00713003">
      <w:r w:rsidRPr="00476878">
        <w:t>b. pressure</w:t>
      </w:r>
    </w:p>
    <w:p w:rsidR="00713003" w:rsidRPr="00476878" w:rsidRDefault="00713003" w:rsidP="00713003">
      <w:r w:rsidRPr="00476878">
        <w:t>c. threats</w:t>
      </w:r>
    </w:p>
    <w:p w:rsidR="00713003" w:rsidRPr="00476878" w:rsidRDefault="00713003" w:rsidP="00713003">
      <w:r w:rsidRPr="00476878">
        <w:t xml:space="preserve">*d. </w:t>
      </w:r>
      <w:proofErr w:type="gramStart"/>
      <w:r w:rsidRPr="00476878">
        <w:t>dissuade</w:t>
      </w:r>
      <w:proofErr w:type="gramEnd"/>
    </w:p>
    <w:p w:rsidR="00713003" w:rsidRPr="00476878" w:rsidRDefault="00713003" w:rsidP="00713003">
      <w:r w:rsidRPr="00476878">
        <w:t>e. use of weapon</w:t>
      </w:r>
    </w:p>
    <w:p w:rsidR="00713003" w:rsidRPr="00476878" w:rsidRDefault="00713003" w:rsidP="00713003"/>
    <w:p w:rsidR="00713003" w:rsidRPr="00476878" w:rsidRDefault="00713003" w:rsidP="00713003">
      <w:r w:rsidRPr="00476878">
        <w:t>11. More often sexual assault involves _________________ coercion.</w:t>
      </w:r>
    </w:p>
    <w:p w:rsidR="00713003" w:rsidRPr="00476878" w:rsidRDefault="00713003" w:rsidP="00713003">
      <w:r w:rsidRPr="00476878">
        <w:t>a. psychosomatic</w:t>
      </w:r>
    </w:p>
    <w:p w:rsidR="00713003" w:rsidRPr="00476878" w:rsidRDefault="00713003" w:rsidP="00713003">
      <w:r w:rsidRPr="00476878">
        <w:t>*b. psychological</w:t>
      </w:r>
    </w:p>
    <w:p w:rsidR="00713003" w:rsidRPr="00476878" w:rsidRDefault="00713003" w:rsidP="00713003">
      <w:r w:rsidRPr="00476878">
        <w:t>c. emotional</w:t>
      </w:r>
    </w:p>
    <w:p w:rsidR="00713003" w:rsidRPr="00476878" w:rsidRDefault="00713003" w:rsidP="00713003">
      <w:r w:rsidRPr="00476878">
        <w:t>d. mental</w:t>
      </w:r>
    </w:p>
    <w:p w:rsidR="00713003" w:rsidRPr="00476878" w:rsidRDefault="00713003" w:rsidP="00713003"/>
    <w:p w:rsidR="00713003" w:rsidRPr="00476878" w:rsidRDefault="00713003" w:rsidP="00713003">
      <w:r w:rsidRPr="00476878">
        <w:t xml:space="preserve">12. Which sociological </w:t>
      </w:r>
      <w:proofErr w:type="gramStart"/>
      <w:r w:rsidRPr="00476878">
        <w:t>paradigm  is</w:t>
      </w:r>
      <w:proofErr w:type="gramEnd"/>
      <w:r w:rsidRPr="00476878">
        <w:t xml:space="preserve"> being used in this chapter to study rape?</w:t>
      </w:r>
    </w:p>
    <w:p w:rsidR="00713003" w:rsidRPr="00476878" w:rsidRDefault="00713003" w:rsidP="00713003">
      <w:r w:rsidRPr="00476878">
        <w:t>a. Cultural relativism  </w:t>
      </w:r>
    </w:p>
    <w:p w:rsidR="00713003" w:rsidRPr="00476878" w:rsidRDefault="00713003" w:rsidP="00713003">
      <w:r w:rsidRPr="00476878">
        <w:t>b. Cultural transmission  </w:t>
      </w:r>
    </w:p>
    <w:p w:rsidR="00713003" w:rsidRPr="00476878" w:rsidRDefault="00713003" w:rsidP="00713003">
      <w:r w:rsidRPr="00476878">
        <w:t>c. Social constructionist perspective </w:t>
      </w:r>
    </w:p>
    <w:p w:rsidR="00713003" w:rsidRPr="00476878" w:rsidRDefault="00713003" w:rsidP="00713003">
      <w:r w:rsidRPr="00476878">
        <w:t>*d. Sociological Imagination</w:t>
      </w:r>
    </w:p>
    <w:p w:rsidR="00713003" w:rsidRPr="00476878" w:rsidRDefault="00713003" w:rsidP="00713003"/>
    <w:p w:rsidR="00713003" w:rsidRPr="00476878" w:rsidRDefault="00713003" w:rsidP="00713003">
      <w:r w:rsidRPr="00476878">
        <w:t>13.  Whose fault is rape?</w:t>
      </w:r>
    </w:p>
    <w:p w:rsidR="00713003" w:rsidRPr="00476878" w:rsidRDefault="00713003" w:rsidP="00713003">
      <w:r w:rsidRPr="00476878">
        <w:t>a. society</w:t>
      </w:r>
    </w:p>
    <w:p w:rsidR="00713003" w:rsidRPr="00476878" w:rsidRDefault="00713003" w:rsidP="00713003">
      <w:r w:rsidRPr="00476878">
        <w:t>b. victim</w:t>
      </w:r>
    </w:p>
    <w:p w:rsidR="00713003" w:rsidRPr="00476878" w:rsidRDefault="00713003" w:rsidP="00713003">
      <w:r w:rsidRPr="00476878">
        <w:t>c. partly the victim but mostly the perpetrator</w:t>
      </w:r>
    </w:p>
    <w:p w:rsidR="00713003" w:rsidRPr="00476878" w:rsidRDefault="00713003" w:rsidP="00713003">
      <w:r w:rsidRPr="00476878">
        <w:t>*d. only the perpetrator</w:t>
      </w:r>
      <w:r w:rsidR="00501194">
        <w:t>/Rapist</w:t>
      </w:r>
    </w:p>
    <w:p w:rsidR="00713003" w:rsidRPr="00476878" w:rsidRDefault="00713003" w:rsidP="00713003"/>
    <w:p w:rsidR="00713003" w:rsidRPr="00476878" w:rsidRDefault="00713003" w:rsidP="00713003">
      <w:r w:rsidRPr="00476878">
        <w:t>14. If you know someone who claims she was raped, what is one crucial question you MUST ask?</w:t>
      </w:r>
    </w:p>
    <w:p w:rsidR="00713003" w:rsidRPr="00476878" w:rsidRDefault="00713003" w:rsidP="00713003">
      <w:r w:rsidRPr="00476878">
        <w:t>a. What were you doing when this happened?</w:t>
      </w:r>
    </w:p>
    <w:p w:rsidR="00713003" w:rsidRPr="00476878" w:rsidRDefault="00713003" w:rsidP="00713003">
      <w:r w:rsidRPr="00476878">
        <w:t>b. What happened?</w:t>
      </w:r>
    </w:p>
    <w:p w:rsidR="00713003" w:rsidRPr="00476878" w:rsidRDefault="00713003" w:rsidP="00713003">
      <w:r w:rsidRPr="00476878">
        <w:t>*c. How are you doing now?</w:t>
      </w:r>
    </w:p>
    <w:p w:rsidR="00713003" w:rsidRPr="00476878" w:rsidRDefault="00713003" w:rsidP="00713003">
      <w:r w:rsidRPr="00476878">
        <w:t>d. Are you sure?</w:t>
      </w:r>
    </w:p>
    <w:p w:rsidR="00713003" w:rsidRPr="00476878" w:rsidRDefault="00713003" w:rsidP="00713003"/>
    <w:p w:rsidR="00713003" w:rsidRPr="00476878" w:rsidRDefault="00713003" w:rsidP="00713003">
      <w:r w:rsidRPr="00476878">
        <w:t>15. What metaphor does the author use to help others understand rape?</w:t>
      </w:r>
    </w:p>
    <w:p w:rsidR="00713003" w:rsidRPr="00476878" w:rsidRDefault="00713003" w:rsidP="00713003">
      <w:r w:rsidRPr="00476878">
        <w:t>a. Apples and Oranges</w:t>
      </w:r>
    </w:p>
    <w:p w:rsidR="00713003" w:rsidRPr="00476878" w:rsidRDefault="00713003" w:rsidP="00713003">
      <w:r w:rsidRPr="00476878">
        <w:t>*b. Oil and Water</w:t>
      </w:r>
    </w:p>
    <w:p w:rsidR="00713003" w:rsidRPr="00476878" w:rsidRDefault="00713003" w:rsidP="00713003">
      <w:r w:rsidRPr="00476878">
        <w:t>c. Fire and Water</w:t>
      </w:r>
    </w:p>
    <w:p w:rsidR="00713003" w:rsidRPr="00476878" w:rsidRDefault="00713003" w:rsidP="00713003">
      <w:r w:rsidRPr="00476878">
        <w:t>d. Oil and Grease</w:t>
      </w:r>
    </w:p>
    <w:p w:rsidR="00713003" w:rsidRPr="00476878" w:rsidRDefault="00713003" w:rsidP="00713003"/>
    <w:p w:rsidR="00713003" w:rsidRPr="00476878" w:rsidRDefault="00713003" w:rsidP="00713003">
      <w:r w:rsidRPr="00476878">
        <w:t xml:space="preserve">17 From a law enforcement point of view, victims have_________________________.  </w:t>
      </w:r>
    </w:p>
    <w:p w:rsidR="00713003" w:rsidRPr="00476878" w:rsidRDefault="00713003" w:rsidP="00713003">
      <w:r w:rsidRPr="00476878">
        <w:t>a. some responsibility</w:t>
      </w:r>
    </w:p>
    <w:p w:rsidR="00713003" w:rsidRPr="00476878" w:rsidRDefault="00713003" w:rsidP="00713003">
      <w:r w:rsidRPr="00476878">
        <w:t>b. power to prevent rape</w:t>
      </w:r>
    </w:p>
    <w:p w:rsidR="00713003" w:rsidRPr="00476878" w:rsidRDefault="00713003" w:rsidP="00713003">
      <w:r w:rsidRPr="00476878">
        <w:t>*c. no responsibility</w:t>
      </w:r>
    </w:p>
    <w:p w:rsidR="00713003" w:rsidRPr="00476878" w:rsidRDefault="00713003" w:rsidP="00713003">
      <w:r w:rsidRPr="00476878">
        <w:t>d. choices</w:t>
      </w:r>
    </w:p>
    <w:p w:rsidR="00713003" w:rsidRPr="00476878" w:rsidRDefault="00713003" w:rsidP="00713003"/>
    <w:p w:rsidR="00713003" w:rsidRPr="00476878" w:rsidRDefault="00713003" w:rsidP="00713003">
      <w:r w:rsidRPr="00476878">
        <w:t>18. A rape survivor compared her rape to what event in US history?</w:t>
      </w:r>
    </w:p>
    <w:p w:rsidR="00713003" w:rsidRPr="00476878" w:rsidRDefault="00713003" w:rsidP="00713003">
      <w:r w:rsidRPr="00476878">
        <w:t>a. Watergate</w:t>
      </w:r>
    </w:p>
    <w:p w:rsidR="00713003" w:rsidRPr="00476878" w:rsidRDefault="00713003" w:rsidP="00713003">
      <w:r w:rsidRPr="00476878">
        <w:t>b. Kennedy assassination</w:t>
      </w:r>
    </w:p>
    <w:p w:rsidR="00713003" w:rsidRPr="00476878" w:rsidRDefault="00713003" w:rsidP="00713003">
      <w:r w:rsidRPr="00476878">
        <w:t>*c. 9/11</w:t>
      </w:r>
    </w:p>
    <w:p w:rsidR="00713003" w:rsidRPr="00476878" w:rsidRDefault="00713003" w:rsidP="00713003">
      <w:r w:rsidRPr="00476878">
        <w:t>d. Civil rights movement</w:t>
      </w:r>
    </w:p>
    <w:p w:rsidR="00713003" w:rsidRPr="00476878" w:rsidRDefault="00713003" w:rsidP="00713003"/>
    <w:p w:rsidR="00713003" w:rsidRPr="00476878" w:rsidRDefault="00713003" w:rsidP="00713003">
      <w:r w:rsidRPr="00476878">
        <w:t xml:space="preserve">19. According to the studies done by the author, what difference is there in current day perpetrators from </w:t>
      </w:r>
      <w:r w:rsidR="00501194">
        <w:t>a racist</w:t>
      </w:r>
      <w:r w:rsidRPr="00476878">
        <w:t>?</w:t>
      </w:r>
    </w:p>
    <w:p w:rsidR="00713003" w:rsidRPr="00476878" w:rsidRDefault="00501194" w:rsidP="00713003">
      <w:pPr>
        <w:tabs>
          <w:tab w:val="left" w:pos="5468"/>
        </w:tabs>
      </w:pPr>
      <w:r>
        <w:t>*</w:t>
      </w:r>
      <w:r w:rsidR="00713003" w:rsidRPr="00476878">
        <w:t xml:space="preserve">a. </w:t>
      </w:r>
      <w:r>
        <w:t>very little</w:t>
      </w:r>
      <w:r w:rsidR="00713003" w:rsidRPr="00476878">
        <w:tab/>
      </w:r>
    </w:p>
    <w:p w:rsidR="00713003" w:rsidRPr="00476878" w:rsidRDefault="00713003" w:rsidP="00713003">
      <w:r w:rsidRPr="00476878">
        <w:t xml:space="preserve">b. </w:t>
      </w:r>
      <w:r w:rsidR="00501194">
        <w:t xml:space="preserve">rapist </w:t>
      </w:r>
      <w:proofErr w:type="gramStart"/>
      <w:r w:rsidR="00501194">
        <w:t>are</w:t>
      </w:r>
      <w:proofErr w:type="gramEnd"/>
      <w:r w:rsidR="00501194">
        <w:t xml:space="preserve"> less evil</w:t>
      </w:r>
    </w:p>
    <w:p w:rsidR="00713003" w:rsidRPr="00476878" w:rsidRDefault="00713003" w:rsidP="00713003">
      <w:r w:rsidRPr="00476878">
        <w:t xml:space="preserve">c. </w:t>
      </w:r>
      <w:r w:rsidR="00501194">
        <w:t>neither intend harm</w:t>
      </w:r>
    </w:p>
    <w:p w:rsidR="00713003" w:rsidRPr="00476878" w:rsidRDefault="00713003" w:rsidP="00713003">
      <w:r w:rsidRPr="00476878">
        <w:t xml:space="preserve">d. </w:t>
      </w:r>
      <w:r w:rsidR="00501194">
        <w:t>the do the exact same actions</w:t>
      </w:r>
    </w:p>
    <w:p w:rsidR="00713003" w:rsidRPr="00476878" w:rsidRDefault="00713003" w:rsidP="00713003"/>
    <w:p w:rsidR="00713003" w:rsidRPr="00476878" w:rsidRDefault="00713003" w:rsidP="00713003">
      <w:r w:rsidRPr="00476878">
        <w:t xml:space="preserve">21. To the FBI, rape is not about </w:t>
      </w:r>
      <w:proofErr w:type="gramStart"/>
      <w:r w:rsidRPr="00476878">
        <w:t>sex</w:t>
      </w:r>
      <w:proofErr w:type="gramEnd"/>
      <w:r w:rsidRPr="00476878">
        <w:t xml:space="preserve"> but it is about what?</w:t>
      </w:r>
    </w:p>
    <w:p w:rsidR="00713003" w:rsidRPr="00476878" w:rsidRDefault="00713003" w:rsidP="00713003">
      <w:r w:rsidRPr="00476878">
        <w:t>a. anger</w:t>
      </w:r>
    </w:p>
    <w:p w:rsidR="00713003" w:rsidRPr="00476878" w:rsidRDefault="00713003" w:rsidP="00713003">
      <w:r w:rsidRPr="00476878">
        <w:t>b. control another’s life</w:t>
      </w:r>
    </w:p>
    <w:p w:rsidR="00713003" w:rsidRPr="00476878" w:rsidRDefault="00713003" w:rsidP="00713003">
      <w:r w:rsidRPr="00476878">
        <w:t>c. domination</w:t>
      </w:r>
    </w:p>
    <w:p w:rsidR="00713003" w:rsidRPr="00476878" w:rsidRDefault="00713003" w:rsidP="00713003">
      <w:r w:rsidRPr="00476878">
        <w:t>d. power</w:t>
      </w:r>
    </w:p>
    <w:p w:rsidR="00713003" w:rsidRPr="00476878" w:rsidRDefault="00713003" w:rsidP="00713003">
      <w:r w:rsidRPr="00476878">
        <w:t>*e. all of the above</w:t>
      </w:r>
    </w:p>
    <w:p w:rsidR="00713003" w:rsidRPr="00476878" w:rsidRDefault="00713003" w:rsidP="00713003"/>
    <w:p w:rsidR="00713003" w:rsidRPr="00476878" w:rsidRDefault="00713003" w:rsidP="00713003">
      <w:r w:rsidRPr="00476878">
        <w:t xml:space="preserve">22. To __________________, rape is his outlet of power, domination, anger, and control. This rapist is inadequate in general and rapes in a futile attempt to feel adequate.  </w:t>
      </w:r>
    </w:p>
    <w:p w:rsidR="00713003" w:rsidRPr="00476878" w:rsidRDefault="00713003" w:rsidP="00713003">
      <w:r w:rsidRPr="00476878">
        <w:t>a. The Power-Assertive Rapist</w:t>
      </w:r>
    </w:p>
    <w:p w:rsidR="00713003" w:rsidRPr="00476878" w:rsidRDefault="00713003" w:rsidP="00713003">
      <w:r w:rsidRPr="00476878">
        <w:t xml:space="preserve">*b. Power-Reassurance Rapists </w:t>
      </w:r>
    </w:p>
    <w:p w:rsidR="00713003" w:rsidRPr="00476878" w:rsidRDefault="00713003" w:rsidP="00713003">
      <w:r w:rsidRPr="00476878">
        <w:t>c. The Anger-Excitation Rapist</w:t>
      </w:r>
    </w:p>
    <w:p w:rsidR="00713003" w:rsidRPr="00476878" w:rsidRDefault="00713003" w:rsidP="00713003">
      <w:r w:rsidRPr="00476878">
        <w:t>d. The Anger-Retaliatory Rapist</w:t>
      </w:r>
    </w:p>
    <w:p w:rsidR="00713003" w:rsidRPr="00476878" w:rsidRDefault="00713003" w:rsidP="00713003"/>
    <w:p w:rsidR="00713003" w:rsidRPr="00476878" w:rsidRDefault="00713003" w:rsidP="00713003">
      <w:r w:rsidRPr="00476878">
        <w:t xml:space="preserve">23. _________________ rapes in attempts to reassure himself on his manhood and uses very little force or violence.  </w:t>
      </w:r>
    </w:p>
    <w:p w:rsidR="00713003" w:rsidRPr="00476878" w:rsidRDefault="00713003" w:rsidP="00713003">
      <w:r w:rsidRPr="00476878">
        <w:t>*a. The Power-Assertive Rapist</w:t>
      </w:r>
    </w:p>
    <w:p w:rsidR="00713003" w:rsidRPr="00476878" w:rsidRDefault="00713003" w:rsidP="00713003">
      <w:r w:rsidRPr="00476878">
        <w:t>b. Power-Reassurance Rapists</w:t>
      </w:r>
    </w:p>
    <w:p w:rsidR="00713003" w:rsidRPr="00476878" w:rsidRDefault="00713003" w:rsidP="00713003">
      <w:r w:rsidRPr="00476878">
        <w:t>c. The Anger-Excitation Rapist</w:t>
      </w:r>
    </w:p>
    <w:p w:rsidR="00713003" w:rsidRPr="00476878" w:rsidRDefault="00713003" w:rsidP="00713003">
      <w:r w:rsidRPr="00476878">
        <w:t>d. The Anger-Retaliatory Rapist</w:t>
      </w:r>
    </w:p>
    <w:p w:rsidR="00713003" w:rsidRPr="00476878" w:rsidRDefault="00713003" w:rsidP="00713003"/>
    <w:p w:rsidR="00713003" w:rsidRPr="00476878" w:rsidRDefault="00713003" w:rsidP="00713003">
      <w:r w:rsidRPr="00476878">
        <w:t xml:space="preserve">24. ______________________ tends to demean, degrade, humiliate, and punish his victim for things she did not do, and he tends to be brutal, blitzing his victims so that they offer little resistance.   </w:t>
      </w:r>
    </w:p>
    <w:p w:rsidR="00713003" w:rsidRPr="00476878" w:rsidRDefault="00713003" w:rsidP="00713003">
      <w:r w:rsidRPr="00476878">
        <w:t>a. The Power-Assertive Rapist</w:t>
      </w:r>
    </w:p>
    <w:p w:rsidR="00713003" w:rsidRPr="00476878" w:rsidRDefault="00713003" w:rsidP="00713003">
      <w:r w:rsidRPr="00476878">
        <w:t>b. Power-Reassurance Rapists</w:t>
      </w:r>
    </w:p>
    <w:p w:rsidR="00713003" w:rsidRPr="00476878" w:rsidRDefault="00713003" w:rsidP="00713003">
      <w:r w:rsidRPr="00476878">
        <w:lastRenderedPageBreak/>
        <w:t>c. The Anger-Excitation Rapist</w:t>
      </w:r>
    </w:p>
    <w:p w:rsidR="00713003" w:rsidRPr="00476878" w:rsidRDefault="00713003" w:rsidP="00713003">
      <w:r w:rsidRPr="00476878">
        <w:t xml:space="preserve">*d. The Anger-Retaliatory Rapist </w:t>
      </w:r>
    </w:p>
    <w:p w:rsidR="00713003" w:rsidRPr="00476878" w:rsidRDefault="00713003" w:rsidP="00713003"/>
    <w:p w:rsidR="00713003" w:rsidRPr="00476878" w:rsidRDefault="00713003" w:rsidP="00713003">
      <w:r w:rsidRPr="00476878">
        <w:t xml:space="preserve">25. __________________ will torture, kidnap, and even kill his victim out of pleasure-seeking at the cost of another’s pain. He is sadistic and predatory; and he uses his intelligence to plot and prey upon unsuspecting victims.  </w:t>
      </w:r>
    </w:p>
    <w:p w:rsidR="00713003" w:rsidRPr="00476878" w:rsidRDefault="00713003" w:rsidP="00713003">
      <w:r w:rsidRPr="00476878">
        <w:t>a. The Power-Assertive Rapist</w:t>
      </w:r>
    </w:p>
    <w:p w:rsidR="00713003" w:rsidRPr="00476878" w:rsidRDefault="00713003" w:rsidP="00713003">
      <w:r w:rsidRPr="00476878">
        <w:t>b. Power-Reassurance Rapists</w:t>
      </w:r>
    </w:p>
    <w:p w:rsidR="00713003" w:rsidRPr="00476878" w:rsidRDefault="00713003" w:rsidP="00713003">
      <w:r w:rsidRPr="00476878">
        <w:t xml:space="preserve">*c. The Anger-Excitation Rapist </w:t>
      </w:r>
    </w:p>
    <w:p w:rsidR="00713003" w:rsidRPr="00476878" w:rsidRDefault="00713003" w:rsidP="00713003">
      <w:r w:rsidRPr="00476878">
        <w:t>d. The Anger-Retaliatory Rapist</w:t>
      </w:r>
    </w:p>
    <w:p w:rsidR="00713003" w:rsidRPr="00476878" w:rsidRDefault="00713003" w:rsidP="00713003"/>
    <w:p w:rsidR="00713003" w:rsidRPr="00476878" w:rsidRDefault="00713003" w:rsidP="00713003">
      <w:r w:rsidRPr="00476878">
        <w:t xml:space="preserve">26. Which is the most common type of rapist? </w:t>
      </w:r>
    </w:p>
    <w:p w:rsidR="00713003" w:rsidRPr="00476878" w:rsidRDefault="00713003" w:rsidP="00713003">
      <w:r w:rsidRPr="00476878">
        <w:t>a. The Power-Assertive Rapist</w:t>
      </w:r>
    </w:p>
    <w:p w:rsidR="00713003" w:rsidRPr="00476878" w:rsidRDefault="00713003" w:rsidP="00713003">
      <w:r w:rsidRPr="00476878">
        <w:t xml:space="preserve">*b. Power-Reassurance Rapists </w:t>
      </w:r>
    </w:p>
    <w:p w:rsidR="00713003" w:rsidRPr="00476878" w:rsidRDefault="00713003" w:rsidP="00713003">
      <w:r w:rsidRPr="00476878">
        <w:t>c. The Anger-Excitation Rapist</w:t>
      </w:r>
    </w:p>
    <w:p w:rsidR="00713003" w:rsidRPr="00476878" w:rsidRDefault="00713003" w:rsidP="00713003">
      <w:r w:rsidRPr="00476878">
        <w:t>d. The Anger-Retaliatory Rapist</w:t>
      </w:r>
    </w:p>
    <w:p w:rsidR="00713003" w:rsidRPr="00476878" w:rsidRDefault="00713003" w:rsidP="00713003"/>
    <w:p w:rsidR="00713003" w:rsidRPr="00476878" w:rsidRDefault="00713003" w:rsidP="00713003">
      <w:r w:rsidRPr="00476878">
        <w:t>27. Which type of rapist uses little to no violence, has a very weak sense of self and of lacking “manliness”?</w:t>
      </w:r>
    </w:p>
    <w:p w:rsidR="00713003" w:rsidRPr="00476878" w:rsidRDefault="00713003" w:rsidP="00713003">
      <w:r w:rsidRPr="00476878">
        <w:t>a. The Power-Assertive Rapist</w:t>
      </w:r>
    </w:p>
    <w:p w:rsidR="00713003" w:rsidRPr="00476878" w:rsidRDefault="00713003" w:rsidP="00713003">
      <w:r w:rsidRPr="00476878">
        <w:t xml:space="preserve">*b. Power-Reassurance Rapists </w:t>
      </w:r>
    </w:p>
    <w:p w:rsidR="00713003" w:rsidRPr="00476878" w:rsidRDefault="00713003" w:rsidP="00713003">
      <w:r w:rsidRPr="00476878">
        <w:t>c. The Anger-Excitation Rapist</w:t>
      </w:r>
    </w:p>
    <w:p w:rsidR="00713003" w:rsidRPr="00476878" w:rsidRDefault="00713003" w:rsidP="00713003">
      <w:r w:rsidRPr="00476878">
        <w:t>d. The Anger-Retaliatory Rapist</w:t>
      </w:r>
    </w:p>
    <w:p w:rsidR="00713003" w:rsidRPr="00476878" w:rsidRDefault="00713003" w:rsidP="00713003"/>
    <w:p w:rsidR="00713003" w:rsidRPr="00476878" w:rsidRDefault="00713003" w:rsidP="00713003">
      <w:r w:rsidRPr="00476878">
        <w:t>28. Which type of rapists has a very low self-concept, his deep-seated shame drives him to offend often and not feel long-term satisfaction from the assaults?</w:t>
      </w:r>
    </w:p>
    <w:p w:rsidR="00713003" w:rsidRPr="00476878" w:rsidRDefault="00713003" w:rsidP="00713003">
      <w:r w:rsidRPr="00476878">
        <w:t>*a. The Power-Assertive Rapist</w:t>
      </w:r>
    </w:p>
    <w:p w:rsidR="00713003" w:rsidRPr="00476878" w:rsidRDefault="00713003" w:rsidP="00713003">
      <w:r w:rsidRPr="00476878">
        <w:t>b. Power-Reassurance Rapists</w:t>
      </w:r>
    </w:p>
    <w:p w:rsidR="00713003" w:rsidRPr="00476878" w:rsidRDefault="00713003" w:rsidP="00713003">
      <w:r w:rsidRPr="00476878">
        <w:t>c. The Anger-Excitation Rapist</w:t>
      </w:r>
    </w:p>
    <w:p w:rsidR="00713003" w:rsidRPr="00476878" w:rsidRDefault="00713003" w:rsidP="00713003">
      <w:r w:rsidRPr="00476878">
        <w:t>d. The Anger-Retaliatory Rapist</w:t>
      </w:r>
    </w:p>
    <w:p w:rsidR="00713003" w:rsidRPr="00476878" w:rsidRDefault="00713003" w:rsidP="00713003"/>
    <w:p w:rsidR="00713003" w:rsidRPr="00476878" w:rsidRDefault="00713003" w:rsidP="00713003">
      <w:r w:rsidRPr="00476878">
        <w:t>29. Which type of rapists has plenty of self-confidence (perhaps to the point of too much) and makes the victim pay for things gone bad in his own life.</w:t>
      </w:r>
    </w:p>
    <w:p w:rsidR="00713003" w:rsidRPr="00476878" w:rsidRDefault="00713003" w:rsidP="00713003">
      <w:r w:rsidRPr="00476878">
        <w:t>a. The Power-Assertive Rapist</w:t>
      </w:r>
    </w:p>
    <w:p w:rsidR="00713003" w:rsidRPr="00476878" w:rsidRDefault="00713003" w:rsidP="00713003">
      <w:r w:rsidRPr="00476878">
        <w:t>b. Power-Reassurance Rapist</w:t>
      </w:r>
    </w:p>
    <w:p w:rsidR="00713003" w:rsidRPr="00476878" w:rsidRDefault="00713003" w:rsidP="00713003">
      <w:r w:rsidRPr="00476878">
        <w:t>c. The Anger-Excitation Rapist</w:t>
      </w:r>
    </w:p>
    <w:p w:rsidR="00713003" w:rsidRPr="00476878" w:rsidRDefault="00713003" w:rsidP="00713003">
      <w:r w:rsidRPr="00476878">
        <w:t xml:space="preserve">*d. The Anger-Retaliatory Rapist </w:t>
      </w:r>
    </w:p>
    <w:p w:rsidR="00713003" w:rsidRPr="00476878" w:rsidRDefault="00713003" w:rsidP="00713003"/>
    <w:p w:rsidR="00713003" w:rsidRPr="00476878" w:rsidRDefault="00713003" w:rsidP="00713003">
      <w:r w:rsidRPr="00476878">
        <w:t xml:space="preserve">30. Which type of rapist is the least common type, yet the </w:t>
      </w:r>
      <w:proofErr w:type="gramStart"/>
      <w:r w:rsidRPr="00476878">
        <w:t>most evil</w:t>
      </w:r>
      <w:proofErr w:type="gramEnd"/>
      <w:r w:rsidRPr="00476878">
        <w:t>?</w:t>
      </w:r>
    </w:p>
    <w:p w:rsidR="00713003" w:rsidRPr="00476878" w:rsidRDefault="00713003" w:rsidP="00713003">
      <w:r w:rsidRPr="00476878">
        <w:t>a. The Power-Assertive Rapist</w:t>
      </w:r>
    </w:p>
    <w:p w:rsidR="00713003" w:rsidRPr="00476878" w:rsidRDefault="00713003" w:rsidP="00713003">
      <w:r w:rsidRPr="00476878">
        <w:t>b. Power-Reassurance Rapists</w:t>
      </w:r>
    </w:p>
    <w:p w:rsidR="00713003" w:rsidRPr="00476878" w:rsidRDefault="00713003" w:rsidP="00713003">
      <w:r w:rsidRPr="00476878">
        <w:t xml:space="preserve">*c. The Anger-Excitation Rapist </w:t>
      </w:r>
    </w:p>
    <w:p w:rsidR="00713003" w:rsidRPr="00476878" w:rsidRDefault="00713003" w:rsidP="00713003">
      <w:r w:rsidRPr="00476878">
        <w:t>d. The Anger-Retaliatory Rapist</w:t>
      </w:r>
    </w:p>
    <w:p w:rsidR="00713003" w:rsidRPr="00476878" w:rsidRDefault="00713003" w:rsidP="00713003"/>
    <w:p w:rsidR="00713003" w:rsidRPr="00476878" w:rsidRDefault="00713003" w:rsidP="00713003">
      <w:r w:rsidRPr="00476878">
        <w:t xml:space="preserve">31. Former FBI agent, Greg Cooper, referred to this type of rapist as “evil” and “the dark side of humanity.” </w:t>
      </w:r>
    </w:p>
    <w:p w:rsidR="00713003" w:rsidRPr="00476878" w:rsidRDefault="00713003" w:rsidP="00713003">
      <w:r w:rsidRPr="00476878">
        <w:lastRenderedPageBreak/>
        <w:t>a. The Power-Assertive Rapist</w:t>
      </w:r>
    </w:p>
    <w:p w:rsidR="00713003" w:rsidRPr="00476878" w:rsidRDefault="00713003" w:rsidP="00713003">
      <w:r w:rsidRPr="00476878">
        <w:t>b. Power-Reassurance Rapists</w:t>
      </w:r>
    </w:p>
    <w:p w:rsidR="00713003" w:rsidRPr="00476878" w:rsidRDefault="00713003" w:rsidP="00713003">
      <w:r w:rsidRPr="00476878">
        <w:t xml:space="preserve">*c. The Anger-Excitation Rapist </w:t>
      </w:r>
    </w:p>
    <w:p w:rsidR="00713003" w:rsidRPr="00476878" w:rsidRDefault="00713003" w:rsidP="00713003">
      <w:r w:rsidRPr="00476878">
        <w:t>d. The Anger-Retaliatory Rapist</w:t>
      </w:r>
    </w:p>
    <w:p w:rsidR="00713003" w:rsidRPr="00476878" w:rsidRDefault="00713003" w:rsidP="00713003"/>
    <w:p w:rsidR="00713003" w:rsidRPr="00B2624D" w:rsidRDefault="00713003" w:rsidP="00713003">
      <w:pPr>
        <w:rPr>
          <w:b/>
          <w:sz w:val="32"/>
          <w:szCs w:val="32"/>
        </w:rPr>
      </w:pPr>
      <w:r>
        <w:rPr>
          <w:b/>
          <w:sz w:val="32"/>
          <w:szCs w:val="32"/>
        </w:rPr>
        <w:t>True / False Questions</w:t>
      </w:r>
    </w:p>
    <w:p w:rsidR="00713003" w:rsidRPr="00476878" w:rsidRDefault="00713003" w:rsidP="00713003"/>
    <w:p w:rsidR="00713003" w:rsidRPr="00476878" w:rsidRDefault="00713003" w:rsidP="00713003">
      <w:r w:rsidRPr="00476878">
        <w:t>1. Rape is more likely to happen in the England than in most other countries of the world.</w:t>
      </w:r>
    </w:p>
    <w:p w:rsidR="00713003" w:rsidRPr="00476878" w:rsidRDefault="00713003" w:rsidP="00713003">
      <w:r w:rsidRPr="00476878">
        <w:t>*False</w:t>
      </w:r>
    </w:p>
    <w:p w:rsidR="00713003" w:rsidRPr="00476878" w:rsidRDefault="00713003" w:rsidP="00713003"/>
    <w:p w:rsidR="00713003" w:rsidRPr="00476878" w:rsidRDefault="00713003" w:rsidP="00713003">
      <w:r w:rsidRPr="00476878">
        <w:t xml:space="preserve">2. Rape is more likely to happen in the </w:t>
      </w:r>
      <w:proofErr w:type="spellStart"/>
      <w:r w:rsidR="00501194">
        <w:t>The</w:t>
      </w:r>
      <w:proofErr w:type="spellEnd"/>
      <w:r w:rsidR="00501194">
        <w:t xml:space="preserve"> United States</w:t>
      </w:r>
      <w:r w:rsidRPr="00476878">
        <w:t xml:space="preserve"> than in </w:t>
      </w:r>
      <w:r w:rsidR="00501194">
        <w:t>180</w:t>
      </w:r>
      <w:r w:rsidRPr="00476878">
        <w:t xml:space="preserve"> other countries of the world.</w:t>
      </w:r>
    </w:p>
    <w:p w:rsidR="00713003" w:rsidRPr="00476878" w:rsidRDefault="00713003" w:rsidP="00713003">
      <w:r w:rsidRPr="00476878">
        <w:t>*True</w:t>
      </w:r>
    </w:p>
    <w:p w:rsidR="00713003" w:rsidRPr="00476878" w:rsidRDefault="00713003" w:rsidP="00713003"/>
    <w:p w:rsidR="00713003" w:rsidRPr="00476878" w:rsidRDefault="00713003" w:rsidP="00713003">
      <w:r w:rsidRPr="00476878">
        <w:t>3. According to United Nations Surveys, United States has the highest rate of crime including rape.</w:t>
      </w:r>
    </w:p>
    <w:p w:rsidR="00713003" w:rsidRPr="00476878" w:rsidRDefault="00713003" w:rsidP="00713003">
      <w:r w:rsidRPr="00476878">
        <w:t>*False</w:t>
      </w:r>
    </w:p>
    <w:p w:rsidR="00713003" w:rsidRPr="00476878" w:rsidRDefault="00713003" w:rsidP="00713003"/>
    <w:p w:rsidR="00713003" w:rsidRPr="00476878" w:rsidRDefault="00713003" w:rsidP="00713003">
      <w:r w:rsidRPr="00476878">
        <w:t>4. According to United Nations Surveys, Russia has the highest rate of crime including rape.</w:t>
      </w:r>
    </w:p>
    <w:p w:rsidR="00713003" w:rsidRPr="00476878" w:rsidRDefault="00713003" w:rsidP="00713003">
      <w:r w:rsidRPr="00476878">
        <w:t>*False</w:t>
      </w:r>
    </w:p>
    <w:p w:rsidR="00713003" w:rsidRPr="00476878" w:rsidRDefault="00713003" w:rsidP="00713003"/>
    <w:p w:rsidR="00713003" w:rsidRPr="00476878" w:rsidRDefault="00713003" w:rsidP="00713003">
      <w:r w:rsidRPr="00476878">
        <w:t>5. According to United Nations Surveys, South Africa has the highest rate of crime including rape.</w:t>
      </w:r>
    </w:p>
    <w:p w:rsidR="00713003" w:rsidRPr="00476878" w:rsidRDefault="00713003" w:rsidP="00713003">
      <w:r w:rsidRPr="00476878">
        <w:t>*True</w:t>
      </w:r>
    </w:p>
    <w:p w:rsidR="00713003" w:rsidRPr="00476878" w:rsidRDefault="00713003" w:rsidP="00713003"/>
    <w:p w:rsidR="00713003" w:rsidRPr="00476878" w:rsidRDefault="00713003" w:rsidP="00713003">
      <w:r w:rsidRPr="00476878">
        <w:t>6. In the US, Alabama has the highest rate of rape.</w:t>
      </w:r>
    </w:p>
    <w:p w:rsidR="00713003" w:rsidRPr="00476878" w:rsidRDefault="00713003" w:rsidP="00713003">
      <w:r w:rsidRPr="00476878">
        <w:t>*False</w:t>
      </w:r>
    </w:p>
    <w:p w:rsidR="00713003" w:rsidRPr="00476878" w:rsidRDefault="00713003" w:rsidP="00713003"/>
    <w:p w:rsidR="00713003" w:rsidRPr="00476878" w:rsidRDefault="00713003" w:rsidP="00713003">
      <w:r w:rsidRPr="00476878">
        <w:t>7. In the US, New York has the highest rate of rape.</w:t>
      </w:r>
    </w:p>
    <w:p w:rsidR="00713003" w:rsidRPr="00476878" w:rsidRDefault="00713003" w:rsidP="00713003">
      <w:r w:rsidRPr="00476878">
        <w:t>*False</w:t>
      </w:r>
    </w:p>
    <w:p w:rsidR="00713003" w:rsidRPr="00476878" w:rsidRDefault="00713003" w:rsidP="00713003"/>
    <w:p w:rsidR="00713003" w:rsidRPr="00476878" w:rsidRDefault="00713003" w:rsidP="00713003">
      <w:r w:rsidRPr="00476878">
        <w:t>8. In the US, Alaska has the highest rate of rape.</w:t>
      </w:r>
    </w:p>
    <w:p w:rsidR="00713003" w:rsidRPr="00476878" w:rsidRDefault="00713003" w:rsidP="00713003">
      <w:r w:rsidRPr="00476878">
        <w:t>*True</w:t>
      </w:r>
    </w:p>
    <w:p w:rsidR="00713003" w:rsidRPr="00476878" w:rsidRDefault="00713003" w:rsidP="00713003"/>
    <w:p w:rsidR="00713003" w:rsidRPr="00476878" w:rsidRDefault="00501194" w:rsidP="00713003">
      <w:r>
        <w:t xml:space="preserve">9. </w:t>
      </w:r>
      <w:r w:rsidR="00713003" w:rsidRPr="00476878">
        <w:t>If you know someone who claims she was raped, one crucial question you MUST ask is “What were you doing when this happened?”</w:t>
      </w:r>
    </w:p>
    <w:p w:rsidR="00713003" w:rsidRPr="00476878" w:rsidRDefault="00713003" w:rsidP="00713003">
      <w:r w:rsidRPr="00476878">
        <w:t>*False</w:t>
      </w:r>
    </w:p>
    <w:p w:rsidR="00713003" w:rsidRPr="00476878" w:rsidRDefault="00713003" w:rsidP="00713003"/>
    <w:p w:rsidR="00713003" w:rsidRPr="00476878" w:rsidRDefault="00501194" w:rsidP="00713003">
      <w:r>
        <w:t>10</w:t>
      </w:r>
      <w:r w:rsidR="00713003" w:rsidRPr="00476878">
        <w:t>. If you know someone who claims she was raped, one crucial question you MUST ask is “How are you doing now?”</w:t>
      </w:r>
    </w:p>
    <w:p w:rsidR="00713003" w:rsidRPr="00476878" w:rsidRDefault="00713003" w:rsidP="00713003">
      <w:r w:rsidRPr="00476878">
        <w:t>*True</w:t>
      </w:r>
    </w:p>
    <w:p w:rsidR="00713003" w:rsidRPr="00476878" w:rsidRDefault="00713003" w:rsidP="00713003"/>
    <w:p w:rsidR="00713003" w:rsidRPr="00476878" w:rsidRDefault="00501194" w:rsidP="00713003">
      <w:r>
        <w:t>11</w:t>
      </w:r>
      <w:r w:rsidR="00713003" w:rsidRPr="00476878">
        <w:t>. The author uses Oil and Water paradigm to help others understand rape.</w:t>
      </w:r>
    </w:p>
    <w:p w:rsidR="00713003" w:rsidRPr="00476878" w:rsidRDefault="00713003" w:rsidP="00713003">
      <w:r w:rsidRPr="00476878">
        <w:t>*True</w:t>
      </w:r>
    </w:p>
    <w:p w:rsidR="00713003" w:rsidRPr="00476878" w:rsidRDefault="00713003" w:rsidP="00713003"/>
    <w:p w:rsidR="00713003" w:rsidRPr="00476878" w:rsidRDefault="00501194" w:rsidP="00713003">
      <w:r>
        <w:t>12</w:t>
      </w:r>
      <w:r w:rsidR="00713003" w:rsidRPr="00476878">
        <w:t>. The author uses Fire and Water paradigm to help others understand rape.</w:t>
      </w:r>
    </w:p>
    <w:p w:rsidR="00713003" w:rsidRPr="00476878" w:rsidRDefault="00713003" w:rsidP="00713003">
      <w:r w:rsidRPr="00476878">
        <w:lastRenderedPageBreak/>
        <w:t>*False</w:t>
      </w:r>
    </w:p>
    <w:p w:rsidR="00713003" w:rsidRPr="00476878" w:rsidRDefault="00713003" w:rsidP="00713003"/>
    <w:p w:rsidR="00713003" w:rsidRPr="00476878" w:rsidRDefault="00501194" w:rsidP="00713003">
      <w:pPr>
        <w:rPr>
          <w:color w:val="262626"/>
          <w:lang w:val="en"/>
        </w:rPr>
      </w:pPr>
      <w:r>
        <w:t>13</w:t>
      </w:r>
      <w:r w:rsidR="00713003" w:rsidRPr="00476878">
        <w:t xml:space="preserve">. Women can’t discern which men are safe and which are not, </w:t>
      </w:r>
      <w:r w:rsidR="00713003" w:rsidRPr="00476878">
        <w:rPr>
          <w:color w:val="262626"/>
          <w:lang w:val="en"/>
        </w:rPr>
        <w:t>simply because rapists are very predatory and deceptive.   </w:t>
      </w:r>
    </w:p>
    <w:p w:rsidR="00713003" w:rsidRPr="00476878" w:rsidRDefault="00713003" w:rsidP="00713003">
      <w:r w:rsidRPr="00476878">
        <w:t>*True</w:t>
      </w:r>
    </w:p>
    <w:p w:rsidR="00713003" w:rsidRPr="00476878" w:rsidRDefault="00713003" w:rsidP="00713003"/>
    <w:p w:rsidR="00713003" w:rsidRPr="00476878" w:rsidRDefault="00501194" w:rsidP="00713003">
      <w:r>
        <w:t>14</w:t>
      </w:r>
      <w:r w:rsidR="00713003" w:rsidRPr="00476878">
        <w:t xml:space="preserve">. There is no single preventative measure that can universally prevent rape.  </w:t>
      </w:r>
    </w:p>
    <w:p w:rsidR="00713003" w:rsidRPr="00476878" w:rsidRDefault="00713003" w:rsidP="00713003">
      <w:r w:rsidRPr="00476878">
        <w:t>*True</w:t>
      </w:r>
    </w:p>
    <w:p w:rsidR="00713003" w:rsidRPr="00476878" w:rsidRDefault="00713003" w:rsidP="00713003"/>
    <w:p w:rsidR="00713003" w:rsidRPr="00476878" w:rsidRDefault="00501194" w:rsidP="00713003">
      <w:r>
        <w:t>15</w:t>
      </w:r>
      <w:r w:rsidR="00713003" w:rsidRPr="00476878">
        <w:t xml:space="preserve">. To the Power-Assertive Rapist, rape is his outlet of power, domination, anger, and control. This rapist is inadequate in general and rapes in a futile attempt to feel adequate.  </w:t>
      </w:r>
    </w:p>
    <w:p w:rsidR="00713003" w:rsidRPr="00476878" w:rsidRDefault="00713003" w:rsidP="00713003">
      <w:r w:rsidRPr="00476878">
        <w:t>*False</w:t>
      </w:r>
    </w:p>
    <w:p w:rsidR="00713003" w:rsidRPr="00476878" w:rsidRDefault="00713003" w:rsidP="00713003"/>
    <w:p w:rsidR="00713003" w:rsidRPr="00476878" w:rsidRDefault="00501194" w:rsidP="00713003">
      <w:r>
        <w:t>16</w:t>
      </w:r>
      <w:r w:rsidR="00713003" w:rsidRPr="00476878">
        <w:t xml:space="preserve">. To the Power-Reassurance Rapists, rape is his outlet of power, domination, anger, and control. This rapist is inadequate in general and rapes in a futile attempt to feel adequate.  </w:t>
      </w:r>
    </w:p>
    <w:p w:rsidR="00713003" w:rsidRPr="00476878" w:rsidRDefault="00713003" w:rsidP="00713003">
      <w:r w:rsidRPr="00476878">
        <w:t>*True</w:t>
      </w:r>
    </w:p>
    <w:p w:rsidR="00713003" w:rsidRPr="00476878" w:rsidRDefault="00713003" w:rsidP="00713003"/>
    <w:p w:rsidR="00713003" w:rsidRPr="00476878" w:rsidRDefault="00501194" w:rsidP="00713003">
      <w:r>
        <w:t>17</w:t>
      </w:r>
      <w:r w:rsidR="00713003" w:rsidRPr="00476878">
        <w:t xml:space="preserve">. To the Anger-Retaliatory Rapist, rape is his outlet of power, domination, anger, and control. This rapist is inadequate in general and rapes in a futile attempt to feel adequate.  </w:t>
      </w:r>
    </w:p>
    <w:p w:rsidR="00713003" w:rsidRPr="00476878" w:rsidRDefault="00713003" w:rsidP="00713003">
      <w:r w:rsidRPr="00476878">
        <w:t>*False</w:t>
      </w:r>
    </w:p>
    <w:p w:rsidR="00713003" w:rsidRPr="00476878" w:rsidRDefault="00713003" w:rsidP="00713003"/>
    <w:p w:rsidR="00713003" w:rsidRPr="00476878" w:rsidRDefault="00501194" w:rsidP="00713003">
      <w:r>
        <w:t>18</w:t>
      </w:r>
      <w:r w:rsidR="00713003" w:rsidRPr="00476878">
        <w:t xml:space="preserve">. The Power-Assertive Rapist rapes in attempts to reassure himself on his manhood and uses very little force or violence.  </w:t>
      </w:r>
    </w:p>
    <w:p w:rsidR="00713003" w:rsidRPr="00476878" w:rsidRDefault="00713003" w:rsidP="00713003">
      <w:r w:rsidRPr="00476878">
        <w:t>*True</w:t>
      </w:r>
    </w:p>
    <w:p w:rsidR="00713003" w:rsidRPr="00476878" w:rsidRDefault="00713003" w:rsidP="00713003"/>
    <w:p w:rsidR="00713003" w:rsidRPr="00476878" w:rsidRDefault="00501194" w:rsidP="00713003">
      <w:r>
        <w:t>19</w:t>
      </w:r>
      <w:r w:rsidR="00713003" w:rsidRPr="00476878">
        <w:t xml:space="preserve">. Power-Reassurance Rapists rapes in attempts to reassure himself on his manhood and uses very little force or violence.  </w:t>
      </w:r>
    </w:p>
    <w:p w:rsidR="00713003" w:rsidRPr="00476878" w:rsidRDefault="00713003" w:rsidP="00713003">
      <w:r w:rsidRPr="00476878">
        <w:t>*False</w:t>
      </w:r>
    </w:p>
    <w:p w:rsidR="00713003" w:rsidRPr="00476878" w:rsidRDefault="00713003" w:rsidP="00713003"/>
    <w:p w:rsidR="00713003" w:rsidRPr="00476878" w:rsidRDefault="00501194" w:rsidP="00713003">
      <w:r>
        <w:t>20</w:t>
      </w:r>
      <w:r w:rsidR="00713003" w:rsidRPr="00476878">
        <w:t xml:space="preserve">. The Anger-Retaliatory Rapist rapes in attempts to reassure himself on his manhood and uses very little force or violence.  </w:t>
      </w:r>
    </w:p>
    <w:p w:rsidR="00713003" w:rsidRPr="00476878" w:rsidRDefault="00713003" w:rsidP="00713003">
      <w:r w:rsidRPr="00476878">
        <w:t>*False</w:t>
      </w:r>
    </w:p>
    <w:p w:rsidR="00713003" w:rsidRPr="00476878" w:rsidRDefault="00713003" w:rsidP="00713003"/>
    <w:p w:rsidR="00713003" w:rsidRPr="00476878" w:rsidRDefault="00616880" w:rsidP="00713003">
      <w:r>
        <w:t>21</w:t>
      </w:r>
      <w:r w:rsidR="00713003" w:rsidRPr="00476878">
        <w:t xml:space="preserve">. The Power-Assertive Rapist tends to demean, degrade, humiliate, and punish his victim for things she did not do, and he tends to be brutal, blitzing his victims so that they offer little resistance.  </w:t>
      </w:r>
    </w:p>
    <w:p w:rsidR="00713003" w:rsidRPr="00476878" w:rsidRDefault="00713003" w:rsidP="00713003">
      <w:r w:rsidRPr="00476878">
        <w:t>*False</w:t>
      </w:r>
    </w:p>
    <w:p w:rsidR="00713003" w:rsidRPr="00476878" w:rsidRDefault="00713003" w:rsidP="00713003"/>
    <w:p w:rsidR="00713003" w:rsidRPr="00476878" w:rsidRDefault="00616880" w:rsidP="00713003">
      <w:r>
        <w:t>22</w:t>
      </w:r>
      <w:r w:rsidR="00713003" w:rsidRPr="00476878">
        <w:t xml:space="preserve">. Power-Reassurance Rapists tends to demean, degrade, humiliate, and punish his victim for things she did not do, and he tends to be brutal, blitzing his victims so that they offer little resistance.  </w:t>
      </w:r>
    </w:p>
    <w:p w:rsidR="00713003" w:rsidRPr="00476878" w:rsidRDefault="00713003" w:rsidP="00713003">
      <w:r w:rsidRPr="00476878">
        <w:t>*False</w:t>
      </w:r>
    </w:p>
    <w:p w:rsidR="00713003" w:rsidRPr="00476878" w:rsidRDefault="00713003" w:rsidP="00713003"/>
    <w:p w:rsidR="00713003" w:rsidRPr="00476878" w:rsidRDefault="00616880" w:rsidP="00713003">
      <w:r>
        <w:t>23</w:t>
      </w:r>
      <w:r w:rsidR="00713003" w:rsidRPr="00476878">
        <w:t xml:space="preserve">. The Anger-Excitation Rapist tends to demean, degrade, humiliate, and punish his victim for things she did not do, and he tends to be brutal, blitzing his victims so that they offer little resistance.  </w:t>
      </w:r>
    </w:p>
    <w:p w:rsidR="00713003" w:rsidRPr="00476878" w:rsidRDefault="00713003" w:rsidP="00713003">
      <w:r w:rsidRPr="00476878">
        <w:lastRenderedPageBreak/>
        <w:t>*False</w:t>
      </w:r>
    </w:p>
    <w:p w:rsidR="00713003" w:rsidRPr="00476878" w:rsidRDefault="00713003" w:rsidP="00713003"/>
    <w:p w:rsidR="00713003" w:rsidRPr="00476878" w:rsidRDefault="00616880" w:rsidP="00713003">
      <w:r>
        <w:t>24</w:t>
      </w:r>
      <w:r w:rsidR="00713003" w:rsidRPr="00476878">
        <w:t xml:space="preserve">. The Anger-Retaliatory Rapist tends to demean, degrade, humiliate, and punish his victim for things she did not do, and he tends to be brutal, blitzing his victims so that they offer little resistance.  </w:t>
      </w:r>
    </w:p>
    <w:p w:rsidR="00713003" w:rsidRPr="00476878" w:rsidRDefault="00713003" w:rsidP="00713003">
      <w:r w:rsidRPr="00476878">
        <w:t>*True</w:t>
      </w:r>
    </w:p>
    <w:p w:rsidR="00713003" w:rsidRPr="00476878" w:rsidRDefault="00713003" w:rsidP="00713003"/>
    <w:p w:rsidR="00713003" w:rsidRPr="00476878" w:rsidRDefault="00616880" w:rsidP="00713003">
      <w:r>
        <w:t>25</w:t>
      </w:r>
      <w:r w:rsidR="00713003" w:rsidRPr="00476878">
        <w:t>. The Power-Assertive Rapist will torture, kidnap, and even kill his victim out of pleasure-seeking at the cost of another’s pain.</w:t>
      </w:r>
    </w:p>
    <w:p w:rsidR="00713003" w:rsidRPr="00476878" w:rsidRDefault="00713003" w:rsidP="00713003">
      <w:r w:rsidRPr="00476878">
        <w:t>*False</w:t>
      </w:r>
    </w:p>
    <w:p w:rsidR="00713003" w:rsidRPr="00476878" w:rsidRDefault="00713003" w:rsidP="00713003"/>
    <w:p w:rsidR="00713003" w:rsidRPr="00476878" w:rsidRDefault="00616880" w:rsidP="00713003">
      <w:r>
        <w:t>26</w:t>
      </w:r>
      <w:r w:rsidR="00713003" w:rsidRPr="00476878">
        <w:t>. Power-Reassurance Rapists will torture, kidnap, and even kill his victim out of pleasure-seeking at the cost of another’s pain.</w:t>
      </w:r>
    </w:p>
    <w:p w:rsidR="00713003" w:rsidRPr="00476878" w:rsidRDefault="00713003" w:rsidP="00713003">
      <w:r w:rsidRPr="00476878">
        <w:t>*False</w:t>
      </w:r>
    </w:p>
    <w:p w:rsidR="00713003" w:rsidRPr="00476878" w:rsidRDefault="00713003" w:rsidP="00713003"/>
    <w:p w:rsidR="00713003" w:rsidRPr="00476878" w:rsidRDefault="00616880" w:rsidP="00713003">
      <w:r>
        <w:t>27</w:t>
      </w:r>
      <w:r w:rsidR="00713003" w:rsidRPr="00476878">
        <w:t>. The Anger-Excitation Rapist will torture, kidnap, and even kill his victim out of pleasure-seeking at the cost of another’s pain.</w:t>
      </w:r>
    </w:p>
    <w:p w:rsidR="00713003" w:rsidRPr="00476878" w:rsidRDefault="00713003" w:rsidP="00713003">
      <w:r w:rsidRPr="00476878">
        <w:t>*True</w:t>
      </w:r>
    </w:p>
    <w:p w:rsidR="00713003" w:rsidRPr="00476878" w:rsidRDefault="00713003" w:rsidP="00713003"/>
    <w:p w:rsidR="00713003" w:rsidRPr="00476878" w:rsidRDefault="00616880" w:rsidP="00713003">
      <w:r>
        <w:t>28</w:t>
      </w:r>
      <w:r w:rsidR="00713003" w:rsidRPr="00476878">
        <w:t>. The Anger-Retaliatory Rapist will torture, kidnap, and even kill his victim out of pleasure-seeking at the cost of another’s pain.</w:t>
      </w:r>
    </w:p>
    <w:p w:rsidR="00713003" w:rsidRPr="00476878" w:rsidRDefault="00713003" w:rsidP="00713003">
      <w:r w:rsidRPr="00476878">
        <w:t>*False</w:t>
      </w:r>
    </w:p>
    <w:p w:rsidR="00713003" w:rsidRPr="00476878" w:rsidRDefault="00713003" w:rsidP="00713003"/>
    <w:p w:rsidR="00713003" w:rsidRPr="00476878" w:rsidRDefault="00616880" w:rsidP="00713003">
      <w:r>
        <w:t>29</w:t>
      </w:r>
      <w:r w:rsidR="00713003" w:rsidRPr="00476878">
        <w:t>. The most common type of rapist is The Power-Assertive Rapist.</w:t>
      </w:r>
    </w:p>
    <w:p w:rsidR="00713003" w:rsidRPr="00476878" w:rsidRDefault="00713003" w:rsidP="00713003">
      <w:r w:rsidRPr="00476878">
        <w:t>*False</w:t>
      </w:r>
    </w:p>
    <w:p w:rsidR="00713003" w:rsidRPr="00476878" w:rsidRDefault="00713003" w:rsidP="00713003"/>
    <w:p w:rsidR="00713003" w:rsidRPr="00476878" w:rsidRDefault="00713003" w:rsidP="00713003">
      <w:r w:rsidRPr="00476878">
        <w:t xml:space="preserve">65. The most common type of rapist is Power-Reassurance Rapists. </w:t>
      </w:r>
    </w:p>
    <w:p w:rsidR="00713003" w:rsidRPr="00476878" w:rsidRDefault="00713003" w:rsidP="00713003">
      <w:r w:rsidRPr="00476878">
        <w:t>*True</w:t>
      </w:r>
    </w:p>
    <w:p w:rsidR="00713003" w:rsidRPr="00476878" w:rsidRDefault="00713003" w:rsidP="00713003"/>
    <w:p w:rsidR="00713003" w:rsidRPr="00476878" w:rsidRDefault="00616880" w:rsidP="00713003">
      <w:r>
        <w:t>30</w:t>
      </w:r>
      <w:r w:rsidR="00713003" w:rsidRPr="00476878">
        <w:t>. The most common type of rapist is The Anger-Excitation Rapist.</w:t>
      </w:r>
    </w:p>
    <w:p w:rsidR="00713003" w:rsidRPr="00476878" w:rsidRDefault="00713003" w:rsidP="00713003">
      <w:r w:rsidRPr="00476878">
        <w:t>*False</w:t>
      </w:r>
    </w:p>
    <w:p w:rsidR="00713003" w:rsidRPr="00476878" w:rsidRDefault="00713003" w:rsidP="00713003"/>
    <w:p w:rsidR="00713003" w:rsidRPr="00476878" w:rsidRDefault="00616880" w:rsidP="00713003">
      <w:r>
        <w:t>31</w:t>
      </w:r>
      <w:r w:rsidR="00713003" w:rsidRPr="00476878">
        <w:t>. The Power-Assertive Rapist type of rapist uses little to no violence, has a very weak sense of self and of lacking “manliness”.</w:t>
      </w:r>
    </w:p>
    <w:p w:rsidR="00713003" w:rsidRPr="00476878" w:rsidRDefault="00713003" w:rsidP="00713003">
      <w:r w:rsidRPr="00476878">
        <w:t>*False</w:t>
      </w:r>
    </w:p>
    <w:p w:rsidR="00713003" w:rsidRPr="00476878" w:rsidRDefault="00713003" w:rsidP="00713003"/>
    <w:p w:rsidR="00713003" w:rsidRPr="00476878" w:rsidRDefault="00616880" w:rsidP="00713003">
      <w:r>
        <w:t>32</w:t>
      </w:r>
      <w:r w:rsidR="00713003" w:rsidRPr="00476878">
        <w:t>. Power-Reassurance Rapists type of rapist uses little to no violence, has a very weak sense of self and of lacking “manliness”.</w:t>
      </w:r>
    </w:p>
    <w:p w:rsidR="00713003" w:rsidRPr="00476878" w:rsidRDefault="00713003" w:rsidP="00713003">
      <w:r w:rsidRPr="00476878">
        <w:t>*True</w:t>
      </w:r>
    </w:p>
    <w:p w:rsidR="00713003" w:rsidRPr="00476878" w:rsidRDefault="00713003" w:rsidP="00713003"/>
    <w:p w:rsidR="00713003" w:rsidRPr="00476878" w:rsidRDefault="00616880" w:rsidP="00713003">
      <w:r>
        <w:t>33</w:t>
      </w:r>
      <w:r w:rsidR="00713003" w:rsidRPr="00476878">
        <w:t xml:space="preserve">. The Power-Assertive Rapist type of rapists has a very low </w:t>
      </w:r>
      <w:proofErr w:type="gramStart"/>
      <w:r w:rsidR="00713003" w:rsidRPr="00476878">
        <w:t>self-concept,</w:t>
      </w:r>
      <w:proofErr w:type="gramEnd"/>
      <w:r w:rsidR="00713003" w:rsidRPr="00476878">
        <w:t xml:space="preserve"> his deep-seated shame drives him to offend often and not feel long-term satisfaction from the assaults.</w:t>
      </w:r>
    </w:p>
    <w:p w:rsidR="00713003" w:rsidRPr="00476878" w:rsidRDefault="00713003" w:rsidP="00713003">
      <w:r w:rsidRPr="00476878">
        <w:t>*True</w:t>
      </w:r>
    </w:p>
    <w:p w:rsidR="00713003" w:rsidRPr="00476878" w:rsidRDefault="00713003" w:rsidP="00713003"/>
    <w:p w:rsidR="00713003" w:rsidRPr="00476878" w:rsidRDefault="00616880" w:rsidP="00713003">
      <w:r>
        <w:t>34</w:t>
      </w:r>
      <w:r w:rsidR="00713003" w:rsidRPr="00476878">
        <w:t xml:space="preserve">. Power-Reassurance Rapists type of rapists has a very low </w:t>
      </w:r>
      <w:proofErr w:type="gramStart"/>
      <w:r w:rsidR="00713003" w:rsidRPr="00476878">
        <w:t>self-concept,</w:t>
      </w:r>
      <w:proofErr w:type="gramEnd"/>
      <w:r w:rsidR="00713003" w:rsidRPr="00476878">
        <w:t xml:space="preserve"> his deep-seated shame drives him to offend often and not feel long-term satisfaction from the assaults.</w:t>
      </w:r>
    </w:p>
    <w:p w:rsidR="00713003" w:rsidRPr="00476878" w:rsidRDefault="00713003" w:rsidP="00713003">
      <w:r w:rsidRPr="00476878">
        <w:lastRenderedPageBreak/>
        <w:t>*False</w:t>
      </w:r>
    </w:p>
    <w:p w:rsidR="00713003" w:rsidRPr="00476878" w:rsidRDefault="00713003" w:rsidP="00713003"/>
    <w:p w:rsidR="00713003" w:rsidRPr="00476878" w:rsidRDefault="00616880" w:rsidP="00713003">
      <w:r>
        <w:t>35</w:t>
      </w:r>
      <w:r w:rsidR="00713003" w:rsidRPr="00476878">
        <w:t xml:space="preserve">. The Anger-Retaliatory Rapist type of rapists has a very low </w:t>
      </w:r>
      <w:proofErr w:type="gramStart"/>
      <w:r w:rsidR="00713003" w:rsidRPr="00476878">
        <w:t>self-concept,</w:t>
      </w:r>
      <w:proofErr w:type="gramEnd"/>
      <w:r w:rsidR="00713003" w:rsidRPr="00476878">
        <w:t xml:space="preserve"> his deep-seated shame drives him to offend often and not feel long-term satisfaction from the assaults.</w:t>
      </w:r>
    </w:p>
    <w:p w:rsidR="00713003" w:rsidRPr="00476878" w:rsidRDefault="00713003" w:rsidP="00713003">
      <w:r w:rsidRPr="00476878">
        <w:t>*False</w:t>
      </w:r>
    </w:p>
    <w:p w:rsidR="00713003" w:rsidRPr="00476878" w:rsidRDefault="00713003" w:rsidP="00713003"/>
    <w:p w:rsidR="00713003" w:rsidRPr="00476878" w:rsidRDefault="00616880" w:rsidP="00713003">
      <w:r>
        <w:t>36</w:t>
      </w:r>
      <w:r w:rsidR="00713003" w:rsidRPr="00476878">
        <w:t>. The Power-Assertive Rapist type of rapists has plenty of self-confidence (perhaps to the point of too much) and makes the victim pay for things gone bad in his own life.</w:t>
      </w:r>
    </w:p>
    <w:p w:rsidR="00713003" w:rsidRPr="00476878" w:rsidRDefault="00713003" w:rsidP="00713003">
      <w:r w:rsidRPr="00476878">
        <w:t>*False</w:t>
      </w:r>
    </w:p>
    <w:p w:rsidR="00713003" w:rsidRPr="00476878" w:rsidRDefault="00713003" w:rsidP="00713003"/>
    <w:p w:rsidR="00713003" w:rsidRPr="00476878" w:rsidRDefault="00616880" w:rsidP="00713003">
      <w:r>
        <w:t>37</w:t>
      </w:r>
      <w:r w:rsidR="00713003" w:rsidRPr="00476878">
        <w:t>. The Anger-Excitation Rapist type of rapists has plenty of self-confidence (perhaps to the point of too much) and makes the victim pay for things gone bad in his own life.</w:t>
      </w:r>
    </w:p>
    <w:p w:rsidR="00713003" w:rsidRPr="00476878" w:rsidRDefault="00713003" w:rsidP="00713003">
      <w:r w:rsidRPr="00476878">
        <w:t>*False</w:t>
      </w:r>
    </w:p>
    <w:p w:rsidR="00713003" w:rsidRPr="00476878" w:rsidRDefault="00713003" w:rsidP="00713003"/>
    <w:p w:rsidR="00713003" w:rsidRPr="00476878" w:rsidRDefault="00616880" w:rsidP="00713003">
      <w:r>
        <w:t>38</w:t>
      </w:r>
      <w:r w:rsidR="00713003" w:rsidRPr="00476878">
        <w:t>. The Anger-Retaliatory Rapist type of rapists has plenty of self-confidence (perhaps to the point of too much) and makes the victim pay for things gone bad in his own life.</w:t>
      </w:r>
    </w:p>
    <w:p w:rsidR="00713003" w:rsidRPr="00476878" w:rsidRDefault="00713003" w:rsidP="00713003">
      <w:r w:rsidRPr="00476878">
        <w:t>*True</w:t>
      </w:r>
    </w:p>
    <w:p w:rsidR="00713003" w:rsidRPr="00476878" w:rsidRDefault="00713003" w:rsidP="00713003"/>
    <w:p w:rsidR="00713003" w:rsidRPr="00476878" w:rsidRDefault="00616880" w:rsidP="00713003">
      <w:r>
        <w:t>39</w:t>
      </w:r>
      <w:r w:rsidR="00713003" w:rsidRPr="00476878">
        <w:t xml:space="preserve">. The Anger-Excitation Rapist type of rapist is the least common type, yet the </w:t>
      </w:r>
      <w:proofErr w:type="gramStart"/>
      <w:r w:rsidR="00713003" w:rsidRPr="00476878">
        <w:t>most evil</w:t>
      </w:r>
      <w:proofErr w:type="gramEnd"/>
      <w:r w:rsidR="00713003" w:rsidRPr="00476878">
        <w:t>.</w:t>
      </w:r>
    </w:p>
    <w:p w:rsidR="00713003" w:rsidRPr="00476878" w:rsidRDefault="00713003" w:rsidP="00713003">
      <w:r w:rsidRPr="00476878">
        <w:t>*True</w:t>
      </w:r>
    </w:p>
    <w:p w:rsidR="00713003" w:rsidRPr="00476878" w:rsidRDefault="00713003" w:rsidP="00713003"/>
    <w:p w:rsidR="00713003" w:rsidRPr="00476878" w:rsidRDefault="00616880" w:rsidP="00713003">
      <w:r>
        <w:t>40</w:t>
      </w:r>
      <w:r w:rsidR="00713003" w:rsidRPr="00476878">
        <w:t xml:space="preserve">. The Anger-Retaliatory Rapist type of rapist is the least common type, yet the </w:t>
      </w:r>
      <w:proofErr w:type="gramStart"/>
      <w:r w:rsidR="00713003" w:rsidRPr="00476878">
        <w:t>most evil</w:t>
      </w:r>
      <w:proofErr w:type="gramEnd"/>
      <w:r w:rsidR="00713003" w:rsidRPr="00476878">
        <w:t>.</w:t>
      </w:r>
    </w:p>
    <w:p w:rsidR="00713003" w:rsidRPr="00476878" w:rsidRDefault="00713003" w:rsidP="00713003">
      <w:r w:rsidRPr="00476878">
        <w:t>*False</w:t>
      </w:r>
    </w:p>
    <w:p w:rsidR="00713003" w:rsidRPr="00476878" w:rsidRDefault="00713003" w:rsidP="00713003"/>
    <w:p w:rsidR="00713003" w:rsidRPr="00476878" w:rsidRDefault="00616880" w:rsidP="00713003">
      <w:r>
        <w:t>41</w:t>
      </w:r>
      <w:r w:rsidR="00713003" w:rsidRPr="00476878">
        <w:t xml:space="preserve">. FBI agent, Greg Cooper, referred to the Power-Assertive Rapist type of rapist as “evil” and “the dark side of humanity.” </w:t>
      </w:r>
    </w:p>
    <w:p w:rsidR="00713003" w:rsidRPr="00476878" w:rsidRDefault="00713003" w:rsidP="00713003">
      <w:r w:rsidRPr="00476878">
        <w:t>*False</w:t>
      </w:r>
    </w:p>
    <w:p w:rsidR="00713003" w:rsidRPr="00476878" w:rsidRDefault="00713003" w:rsidP="00713003"/>
    <w:p w:rsidR="00713003" w:rsidRPr="00476878" w:rsidRDefault="00616880" w:rsidP="00713003">
      <w:r>
        <w:t>42</w:t>
      </w:r>
      <w:r w:rsidR="00713003" w:rsidRPr="00476878">
        <w:t>. FBI agent, Greg Cooper, referred to the Anger-Excitation Rapist type of rapist as “evil” and “the dark side of humanity.”</w:t>
      </w:r>
    </w:p>
    <w:p w:rsidR="00713003" w:rsidRPr="00476878" w:rsidRDefault="00713003" w:rsidP="00713003">
      <w:r w:rsidRPr="00476878">
        <w:t>*True</w:t>
      </w:r>
    </w:p>
    <w:p w:rsidR="00616880" w:rsidRDefault="00616880" w:rsidP="00616880">
      <w:pPr>
        <w:rPr>
          <w:color w:val="000000"/>
        </w:rPr>
      </w:pPr>
    </w:p>
    <w:p w:rsidR="00616880" w:rsidRPr="00616880" w:rsidRDefault="00616880" w:rsidP="00616880">
      <w:r>
        <w:rPr>
          <w:color w:val="000000"/>
        </w:rPr>
        <w:t xml:space="preserve">43. </w:t>
      </w:r>
      <w:r w:rsidRPr="00616880">
        <w:rPr>
          <w:color w:val="000000"/>
        </w:rPr>
        <w:t>Rape is not a laughing matter, not “a right of a male’s passage,” and is never not ever something a rape victim secretly wanted to have happen.  </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44. </w:t>
      </w:r>
      <w:r w:rsidRPr="00616880">
        <w:rPr>
          <w:color w:val="000000"/>
        </w:rPr>
        <w:t>Then what exactly is rape? Rape is violence.</w:t>
      </w:r>
    </w:p>
    <w:p w:rsidR="00616880" w:rsidRPr="00616880" w:rsidRDefault="00616880" w:rsidP="00616880">
      <w:r w:rsidRPr="00616880">
        <w:rPr>
          <w:color w:val="000000"/>
        </w:rPr>
        <w:t>*True</w:t>
      </w:r>
    </w:p>
    <w:p w:rsidR="00616880" w:rsidRDefault="00616880" w:rsidP="00616880"/>
    <w:p w:rsidR="00616880" w:rsidRPr="00616880" w:rsidRDefault="00616880" w:rsidP="00616880">
      <w:r>
        <w:t xml:space="preserve">45. </w:t>
      </w:r>
      <w:r w:rsidRPr="00616880">
        <w:rPr>
          <w:color w:val="000000"/>
        </w:rPr>
        <w:t>Rape is anger, hostility, abuse, bullying, “evil” pleasure-seeking (no matter the costs to the victim). </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46. </w:t>
      </w:r>
      <w:r w:rsidRPr="00616880">
        <w:rPr>
          <w:color w:val="000000"/>
        </w:rPr>
        <w:t>If compared to racism the way Martin Luther King Jr describe racism, rape is “evil.”</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47. </w:t>
      </w:r>
      <w:r w:rsidRPr="00616880">
        <w:rPr>
          <w:color w:val="000000"/>
        </w:rPr>
        <w:t>The author claims that that rape has been perpetrated in many of the same way that racism was perpetrated over the years.</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48. </w:t>
      </w:r>
      <w:r w:rsidRPr="00616880">
        <w:rPr>
          <w:color w:val="000000"/>
        </w:rPr>
        <w:t>The rapist has to deal with his evil actions and often refuses to own up to them.  He therefore blames the victim to justify his crime.  </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49. </w:t>
      </w:r>
      <w:r w:rsidRPr="00616880">
        <w:rPr>
          <w:color w:val="000000"/>
        </w:rPr>
        <w:t>Rapists often objectifies his victims (sees them as being less than human), so they are easier to hurt. And he inflicts social, emotional, intellectual, spiritual and physical “homicide” on whomever he selects to harm. </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50. </w:t>
      </w:r>
      <w:r w:rsidRPr="00616880">
        <w:rPr>
          <w:color w:val="000000"/>
        </w:rPr>
        <w:t>Rapists are mostly men or boys. </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51. </w:t>
      </w:r>
      <w:r w:rsidRPr="00616880">
        <w:rPr>
          <w:color w:val="000000"/>
        </w:rPr>
        <w:t>The author claims that the difference in the discriminating racists and the violent rapist is very thin as far as the types of evil they perpetrate. </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52. </w:t>
      </w:r>
      <w:r w:rsidRPr="00616880">
        <w:rPr>
          <w:color w:val="000000"/>
        </w:rPr>
        <w:t xml:space="preserve">Sociological and Criminal Justice research defines rapists and </w:t>
      </w:r>
      <w:proofErr w:type="gramStart"/>
      <w:r w:rsidRPr="00616880">
        <w:rPr>
          <w:color w:val="000000"/>
        </w:rPr>
        <w:t>rapes,</w:t>
      </w:r>
      <w:proofErr w:type="gramEnd"/>
      <w:r w:rsidRPr="00616880">
        <w:rPr>
          <w:color w:val="000000"/>
        </w:rPr>
        <w:t xml:space="preserve"> they are equally evil in how they disabuse another human being.</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53. </w:t>
      </w:r>
      <w:r w:rsidRPr="00616880">
        <w:rPr>
          <w:color w:val="000000"/>
        </w:rPr>
        <w:t>The United Nations (2019) article provided 16 Ways we can stand against rape culture.</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54. </w:t>
      </w:r>
      <w:r w:rsidRPr="00616880">
        <w:rPr>
          <w:color w:val="000000"/>
        </w:rPr>
        <w:t>In the true story the author provided about “Deb” in Case of Student #1, Deb saw a dangerous situation for a very young female at a fraternity party and intervened.</w:t>
      </w:r>
    </w:p>
    <w:p w:rsidR="00616880" w:rsidRPr="00616880" w:rsidRDefault="00616880" w:rsidP="00616880">
      <w:r w:rsidRPr="00616880">
        <w:rPr>
          <w:color w:val="000000"/>
        </w:rPr>
        <w:t>*True</w:t>
      </w:r>
    </w:p>
    <w:p w:rsidR="00616880" w:rsidRDefault="00616880" w:rsidP="00616880">
      <w:pPr>
        <w:rPr>
          <w:color w:val="000000"/>
        </w:rPr>
      </w:pPr>
    </w:p>
    <w:p w:rsidR="00616880" w:rsidRDefault="00616880" w:rsidP="00616880">
      <w:pPr>
        <w:rPr>
          <w:color w:val="000000"/>
        </w:rPr>
      </w:pPr>
    </w:p>
    <w:p w:rsidR="00616880" w:rsidRPr="00616880" w:rsidRDefault="00616880" w:rsidP="00616880">
      <w:r>
        <w:rPr>
          <w:color w:val="000000"/>
        </w:rPr>
        <w:lastRenderedPageBreak/>
        <w:t xml:space="preserve">55. </w:t>
      </w:r>
      <w:r w:rsidRPr="00616880">
        <w:rPr>
          <w:color w:val="000000"/>
        </w:rPr>
        <w:t>In the true story the author provided about “Sam” in Case of Student #2, Sam stepped in and helped apprehend a sex offender on her campus.</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56. </w:t>
      </w:r>
      <w:r w:rsidRPr="00616880">
        <w:rPr>
          <w:color w:val="000000"/>
        </w:rPr>
        <w:t>Rape Rate is the number of rapes in a population in a given year per 100,000 females in the population during that same year</w:t>
      </w:r>
    </w:p>
    <w:p w:rsidR="00616880" w:rsidRPr="00616880" w:rsidRDefault="00616880" w:rsidP="00616880">
      <w:r w:rsidRPr="00616880">
        <w:rPr>
          <w:color w:val="000000"/>
        </w:rPr>
        <w:t>*True</w:t>
      </w:r>
    </w:p>
    <w:p w:rsidR="00616880" w:rsidRPr="00616880" w:rsidRDefault="00616880" w:rsidP="00616880">
      <w:r>
        <w:rPr>
          <w:color w:val="000000"/>
        </w:rPr>
        <w:t xml:space="preserve">57. </w:t>
      </w:r>
      <w:r w:rsidRPr="00616880">
        <w:rPr>
          <w:color w:val="000000"/>
        </w:rPr>
        <w:t xml:space="preserve">Rape Rate/100,000 is the (#of Rapes each </w:t>
      </w:r>
      <w:proofErr w:type="spellStart"/>
      <w:r w:rsidRPr="00616880">
        <w:rPr>
          <w:color w:val="000000"/>
        </w:rPr>
        <w:t>Year</w:t>
      </w:r>
      <w:r w:rsidRPr="00616880">
        <w:rPr>
          <w:color w:val="000000"/>
          <w:sz w:val="14"/>
          <w:szCs w:val="14"/>
          <w:vertAlign w:val="superscript"/>
        </w:rPr>
        <w:t>x</w:t>
      </w:r>
      <w:proofErr w:type="spellEnd"/>
      <w:r w:rsidRPr="00616880">
        <w:rPr>
          <w:color w:val="000000"/>
        </w:rPr>
        <w:t xml:space="preserve">/100,000 women living in society in </w:t>
      </w:r>
      <w:proofErr w:type="spellStart"/>
      <w:r w:rsidRPr="00616880">
        <w:rPr>
          <w:color w:val="000000"/>
        </w:rPr>
        <w:t>Year</w:t>
      </w:r>
      <w:r w:rsidRPr="00616880">
        <w:rPr>
          <w:color w:val="000000"/>
          <w:sz w:val="14"/>
          <w:szCs w:val="14"/>
          <w:vertAlign w:val="superscript"/>
        </w:rPr>
        <w:t>x</w:t>
      </w:r>
      <w:proofErr w:type="spellEnd"/>
      <w:r w:rsidRPr="00616880">
        <w:rPr>
          <w:color w:val="000000"/>
        </w:rPr>
        <w:t>). </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58. </w:t>
      </w:r>
      <w:r w:rsidRPr="00616880">
        <w:rPr>
          <w:color w:val="000000"/>
        </w:rPr>
        <w:t>The United States ranked 14th most dangerous for rape at 27.30/100,000.</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59. </w:t>
      </w:r>
      <w:r w:rsidRPr="00616880">
        <w:rPr>
          <w:color w:val="000000"/>
        </w:rPr>
        <w:t>South Africa ranked the very worst country as far a danger of being raped at 132.4/ 100,000.</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60. </w:t>
      </w:r>
      <w:r w:rsidRPr="00616880">
        <w:rPr>
          <w:color w:val="000000"/>
        </w:rPr>
        <w:t>The U.S., Alaska and West Virginia have seen a slight increase in rape rates.</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61. </w:t>
      </w:r>
      <w:r w:rsidRPr="00616880">
        <w:rPr>
          <w:color w:val="000000"/>
        </w:rPr>
        <w:t>Alaska has the worst rape rate while West Virginia has the lowest among the 50 states.</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62. </w:t>
      </w:r>
      <w:r w:rsidRPr="00616880">
        <w:rPr>
          <w:color w:val="000000"/>
        </w:rPr>
        <w:t>The National Sexual Violence Resource Center (NSVRC) is an organization which focusses on helping prevent sexual violence and helping members of society respond to sexual violence.</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63. </w:t>
      </w:r>
      <w:r w:rsidRPr="00616880">
        <w:rPr>
          <w:color w:val="000000"/>
        </w:rPr>
        <w:t>The NSVRC (2018) reported that “Approximately 1 in 5 (21.3% or an estimated 25.5 million) women in the U.S. reported completed or attempted rape at some point in their lifetime.”</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64. </w:t>
      </w:r>
      <w:r w:rsidRPr="00616880">
        <w:rPr>
          <w:color w:val="000000"/>
        </w:rPr>
        <w:t xml:space="preserve">The NSVRC (2018) reported </w:t>
      </w:r>
      <w:proofErr w:type="gramStart"/>
      <w:r w:rsidRPr="00616880">
        <w:rPr>
          <w:color w:val="000000"/>
        </w:rPr>
        <w:t>that  about</w:t>
      </w:r>
      <w:proofErr w:type="gramEnd"/>
      <w:r w:rsidRPr="00616880">
        <w:rPr>
          <w:color w:val="000000"/>
        </w:rPr>
        <w:t xml:space="preserve"> 2.6% of U.S. men (an estimated 2.8 million) experienced completed or attempted rape victimization in their lifetime.”</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65. </w:t>
      </w:r>
      <w:r w:rsidRPr="00616880">
        <w:rPr>
          <w:color w:val="000000"/>
        </w:rPr>
        <w:t>Although it is far less common, men and boys can be sexually assaulted, and the attacker is most often male.</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66. </w:t>
      </w:r>
      <w:r w:rsidRPr="00616880">
        <w:rPr>
          <w:color w:val="000000"/>
        </w:rPr>
        <w:t>For both men and women who are sexually assaulted, over half the men and 41 percent of the women knew the attacker.</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t xml:space="preserve">67. </w:t>
      </w:r>
      <w:r w:rsidRPr="00616880">
        <w:rPr>
          <w:color w:val="000000"/>
        </w:rPr>
        <w:t>Rape has financial burdens which end up being born by the rape victim and by society as a whole.</w:t>
      </w:r>
    </w:p>
    <w:p w:rsidR="00616880" w:rsidRPr="00616880" w:rsidRDefault="00616880" w:rsidP="00616880">
      <w:r w:rsidRPr="00616880">
        <w:rPr>
          <w:color w:val="000000"/>
        </w:rPr>
        <w:t>*True</w:t>
      </w:r>
    </w:p>
    <w:p w:rsidR="00616880" w:rsidRPr="00616880" w:rsidRDefault="00616880" w:rsidP="00616880"/>
    <w:p w:rsidR="00616880" w:rsidRPr="00616880" w:rsidRDefault="00616880" w:rsidP="00616880">
      <w:r>
        <w:rPr>
          <w:color w:val="000000"/>
        </w:rPr>
        <w:lastRenderedPageBreak/>
        <w:t xml:space="preserve">68. </w:t>
      </w:r>
      <w:r w:rsidRPr="00616880">
        <w:rPr>
          <w:color w:val="000000"/>
        </w:rPr>
        <w:t>Figure 5 shows how the youngest aged adult females (ages 18-24) in U.S. society are consistently at highest risk for sexual assault crimes.</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69. </w:t>
      </w:r>
      <w:r w:rsidR="00616880" w:rsidRPr="00616880">
        <w:rPr>
          <w:color w:val="000000"/>
        </w:rPr>
        <w:t>RAINN.org defines “The term "sexual violence" is an all-encompassing, non-legal term that refers to crimes like sexual assault, rape, and sexual abuse.”</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70. </w:t>
      </w:r>
      <w:r w:rsidR="00616880" w:rsidRPr="00616880">
        <w:rPr>
          <w:color w:val="000000"/>
        </w:rPr>
        <w:t>Perpetrators of sexual assault can be strangers, friends, acquaintances, or family members. Often, perpetrators commit sexual assault by way of violence, threats, coercion, manipulation, pressure, or tricks.</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71. </w:t>
      </w:r>
      <w:r w:rsidR="00616880" w:rsidRPr="00616880">
        <w:rPr>
          <w:color w:val="000000"/>
        </w:rPr>
        <w:t>Rape ≠ Sex.</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72. </w:t>
      </w:r>
      <w:r w:rsidR="00616880" w:rsidRPr="00616880">
        <w:rPr>
          <w:color w:val="000000"/>
        </w:rPr>
        <w:t xml:space="preserve">Women don’t need to be protected by men or by others.  </w:t>
      </w:r>
      <w:proofErr w:type="gramStart"/>
      <w:r w:rsidR="00616880" w:rsidRPr="00616880">
        <w:rPr>
          <w:color w:val="000000"/>
        </w:rPr>
        <w:t>But,</w:t>
      </w:r>
      <w:proofErr w:type="gramEnd"/>
      <w:r w:rsidR="00616880" w:rsidRPr="00616880">
        <w:rPr>
          <w:color w:val="000000"/>
        </w:rPr>
        <w:t xml:space="preserve"> we all need to stand together and help one another and if needed protect one another (Men and Women). </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73. </w:t>
      </w:r>
      <w:r w:rsidR="00616880" w:rsidRPr="00616880">
        <w:rPr>
          <w:color w:val="000000"/>
        </w:rPr>
        <w:t xml:space="preserve">“Rape has no consent and is never the victim’s fault, even if women live in such a violent society that they constantly have to be on vigil to protect themselves from </w:t>
      </w:r>
      <w:proofErr w:type="spellStart"/>
      <w:r w:rsidR="00616880" w:rsidRPr="00616880">
        <w:rPr>
          <w:color w:val="000000"/>
        </w:rPr>
        <w:t>violence.”Don’t</w:t>
      </w:r>
      <w:proofErr w:type="spellEnd"/>
      <w:r w:rsidR="00616880" w:rsidRPr="00616880">
        <w:rPr>
          <w:color w:val="000000"/>
        </w:rPr>
        <w:t xml:space="preserve"> mix those 2 “unmixable” ideas because the rape victim will be the one who suffers from doing that.</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74. </w:t>
      </w:r>
      <w:r w:rsidR="00616880" w:rsidRPr="00616880">
        <w:rPr>
          <w:color w:val="000000"/>
        </w:rPr>
        <w:t>Rapists are the core of the problem and Rapists act worse than evil racists.  They act in anti-social, violent, and aloof ways that ignore all consequence to the victim of their violent actions. </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75. </w:t>
      </w:r>
      <w:r w:rsidR="00616880" w:rsidRPr="00616880">
        <w:rPr>
          <w:color w:val="000000"/>
        </w:rPr>
        <w:t>Most of the men in this society do not rape or commit other forms of sexual violence (only a few do and will).  </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76. </w:t>
      </w:r>
      <w:r w:rsidR="00616880" w:rsidRPr="00616880">
        <w:rPr>
          <w:color w:val="000000"/>
        </w:rPr>
        <w:t>Rapist don’t feel shame or guilt. Most studies show that they feel entitled to do whatever they want. </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77. </w:t>
      </w:r>
      <w:r w:rsidR="00616880" w:rsidRPr="00616880">
        <w:rPr>
          <w:color w:val="000000"/>
        </w:rPr>
        <w:t>The FBI and researchers in the field of Criminal Justice know that anger, power, sadism, and even sexual gratification is what motivates rapist to attack.</w:t>
      </w:r>
    </w:p>
    <w:p w:rsidR="00616880" w:rsidRPr="00616880" w:rsidRDefault="00616880" w:rsidP="00616880">
      <w:r w:rsidRPr="00616880">
        <w:rPr>
          <w:color w:val="000000"/>
        </w:rPr>
        <w:t>*True</w:t>
      </w:r>
    </w:p>
    <w:p w:rsidR="007173D4" w:rsidRDefault="007173D4" w:rsidP="00616880">
      <w:pPr>
        <w:rPr>
          <w:color w:val="000000"/>
        </w:rPr>
      </w:pPr>
    </w:p>
    <w:p w:rsidR="00616880" w:rsidRPr="00616880" w:rsidRDefault="007173D4" w:rsidP="00616880">
      <w:r>
        <w:rPr>
          <w:color w:val="000000"/>
        </w:rPr>
        <w:t xml:space="preserve">78. </w:t>
      </w:r>
      <w:r w:rsidR="00616880" w:rsidRPr="00616880">
        <w:rPr>
          <w:color w:val="000000"/>
        </w:rPr>
        <w:t>If 1 reported rape occurs every 3.8 minutes, there is a good chance that 2 more (“unreported”) rapes occurred every 3.8 minutes for a total of 3 rapes every 3.8 minutes in the U.S. That translates to about 1 rape per minute or so. </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lastRenderedPageBreak/>
        <w:t xml:space="preserve">79. </w:t>
      </w:r>
      <w:r w:rsidR="00616880" w:rsidRPr="00616880">
        <w:rPr>
          <w:color w:val="000000"/>
        </w:rPr>
        <w:t>In the true story the author provided about “Carol” in Case of Student #3, Carol and her professor and their Sociology class stood up with and for a rape victim.</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80. </w:t>
      </w:r>
      <w:r w:rsidR="00616880" w:rsidRPr="00616880">
        <w:rPr>
          <w:color w:val="000000"/>
        </w:rPr>
        <w:t xml:space="preserve">The author urges you to become an “Be </w:t>
      </w:r>
      <w:proofErr w:type="gramStart"/>
      <w:r w:rsidR="00616880" w:rsidRPr="00616880">
        <w:rPr>
          <w:color w:val="000000"/>
        </w:rPr>
        <w:t>An</w:t>
      </w:r>
      <w:proofErr w:type="gramEnd"/>
      <w:r w:rsidR="00616880" w:rsidRPr="00616880">
        <w:rPr>
          <w:color w:val="000000"/>
        </w:rPr>
        <w:t xml:space="preserve"> Active Bystander.” </w:t>
      </w:r>
    </w:p>
    <w:p w:rsidR="00616880" w:rsidRPr="00616880" w:rsidRDefault="00616880" w:rsidP="00616880">
      <w:r w:rsidRPr="00616880">
        <w:rPr>
          <w:color w:val="000000"/>
        </w:rPr>
        <w:t>*True</w:t>
      </w:r>
    </w:p>
    <w:p w:rsidR="00616880" w:rsidRPr="00616880" w:rsidRDefault="00616880" w:rsidP="00616880"/>
    <w:p w:rsidR="00616880" w:rsidRPr="00616880" w:rsidRDefault="007173D4" w:rsidP="00616880">
      <w:r>
        <w:rPr>
          <w:color w:val="000000"/>
        </w:rPr>
        <w:t xml:space="preserve">81. </w:t>
      </w:r>
      <w:r w:rsidR="00616880" w:rsidRPr="00616880">
        <w:rPr>
          <w:color w:val="000000"/>
        </w:rPr>
        <w:t>King’s “Nonviolence” principles could be applied to help prevent a potential sexual assault, help catch an alleged perpetrator while providing support to a victim, and or help by standing with the victim so they do not have to go through it alone.</w:t>
      </w:r>
    </w:p>
    <w:p w:rsidR="00616880" w:rsidRPr="00616880" w:rsidRDefault="00616880" w:rsidP="00616880">
      <w:r w:rsidRPr="00616880">
        <w:rPr>
          <w:color w:val="000000"/>
        </w:rPr>
        <w:t>*True</w:t>
      </w:r>
    </w:p>
    <w:p w:rsidR="00616880" w:rsidRPr="00616880" w:rsidRDefault="00616880" w:rsidP="00616880"/>
    <w:p w:rsidR="00713003" w:rsidRPr="00476878" w:rsidRDefault="00713003" w:rsidP="00713003"/>
    <w:p w:rsidR="00713003" w:rsidRPr="00B66962" w:rsidRDefault="00713003" w:rsidP="00713003">
      <w:pPr>
        <w:rPr>
          <w:b/>
          <w:sz w:val="32"/>
          <w:szCs w:val="32"/>
        </w:rPr>
      </w:pPr>
      <w:r>
        <w:rPr>
          <w:b/>
          <w:sz w:val="32"/>
          <w:szCs w:val="32"/>
        </w:rPr>
        <w:t>Fill in the Blank Questions</w:t>
      </w:r>
    </w:p>
    <w:p w:rsidR="00713003" w:rsidRPr="00476878" w:rsidRDefault="00713003" w:rsidP="00713003"/>
    <w:p w:rsidR="00713003" w:rsidRPr="00476878" w:rsidRDefault="00713003" w:rsidP="00713003">
      <w:r w:rsidRPr="00476878">
        <w:t>NOTE:  Answers to each blank space can include more than one word.</w:t>
      </w:r>
    </w:p>
    <w:p w:rsidR="00713003" w:rsidRPr="00476878" w:rsidRDefault="00713003" w:rsidP="00713003"/>
    <w:p w:rsidR="00713003" w:rsidRPr="00476878" w:rsidRDefault="00713003" w:rsidP="00713003">
      <w:r w:rsidRPr="00476878">
        <w:t>1. Rape is more likely to happen in _____________ than in most other countries of the world.</w:t>
      </w:r>
    </w:p>
    <w:p w:rsidR="00713003" w:rsidRPr="00476878" w:rsidRDefault="00713003" w:rsidP="00713003">
      <w:r w:rsidRPr="00476878">
        <w:t>* S</w:t>
      </w:r>
      <w:r w:rsidR="000D2729">
        <w:t>outh Africa</w:t>
      </w:r>
    </w:p>
    <w:p w:rsidR="00713003" w:rsidRPr="00476878" w:rsidRDefault="00713003" w:rsidP="00713003"/>
    <w:p w:rsidR="00713003" w:rsidRPr="00476878" w:rsidRDefault="00713003" w:rsidP="00713003">
      <w:r w:rsidRPr="00476878">
        <w:t>2. According to United Nations Surveys, _______</w:t>
      </w:r>
      <w:proofErr w:type="gramStart"/>
      <w:r w:rsidRPr="00476878">
        <w:t>_  _</w:t>
      </w:r>
      <w:proofErr w:type="gramEnd"/>
      <w:r w:rsidRPr="00476878">
        <w:t>_________ has the highest rate of crime including rape in the world.</w:t>
      </w:r>
    </w:p>
    <w:p w:rsidR="00713003" w:rsidRPr="00476878" w:rsidRDefault="00713003" w:rsidP="00713003">
      <w:r w:rsidRPr="00476878">
        <w:t>* South Africa</w:t>
      </w:r>
    </w:p>
    <w:p w:rsidR="00713003" w:rsidRPr="00476878" w:rsidRDefault="00713003" w:rsidP="00713003"/>
    <w:p w:rsidR="00713003" w:rsidRPr="00476878" w:rsidRDefault="00713003" w:rsidP="00713003">
      <w:r w:rsidRPr="00476878">
        <w:t>3. In the US, _________________ has the highest rate of rape.</w:t>
      </w:r>
    </w:p>
    <w:p w:rsidR="00713003" w:rsidRPr="00476878" w:rsidRDefault="00713003" w:rsidP="00713003">
      <w:r w:rsidRPr="00476878">
        <w:t>* Alaska</w:t>
      </w:r>
    </w:p>
    <w:p w:rsidR="00713003" w:rsidRPr="00476878" w:rsidRDefault="00713003" w:rsidP="00713003"/>
    <w:p w:rsidR="00713003" w:rsidRPr="00476878" w:rsidRDefault="00713003" w:rsidP="00713003">
      <w:r w:rsidRPr="00476878">
        <w:t>4. _____</w:t>
      </w:r>
      <w:proofErr w:type="gramStart"/>
      <w:r w:rsidRPr="00476878">
        <w:t>_  _</w:t>
      </w:r>
      <w:proofErr w:type="gramEnd"/>
      <w:r w:rsidRPr="00476878">
        <w:t>_______ is one of the safest in the US.</w:t>
      </w:r>
    </w:p>
    <w:p w:rsidR="00713003" w:rsidRPr="00476878" w:rsidRDefault="00713003" w:rsidP="00713003">
      <w:r w:rsidRPr="00476878">
        <w:t>* West Virginia</w:t>
      </w:r>
    </w:p>
    <w:p w:rsidR="00713003" w:rsidRPr="00476878" w:rsidRDefault="00713003" w:rsidP="00713003"/>
    <w:p w:rsidR="00713003" w:rsidRPr="00476878" w:rsidRDefault="000D2729" w:rsidP="00713003">
      <w:r>
        <w:t xml:space="preserve">3. </w:t>
      </w:r>
      <w:r w:rsidR="00713003" w:rsidRPr="00476878">
        <w:t xml:space="preserve">  ________ ______ _______ more likely to be sexually assaulted in the US.</w:t>
      </w:r>
    </w:p>
    <w:p w:rsidR="00713003" w:rsidRPr="00476878" w:rsidRDefault="00713003" w:rsidP="00713003">
      <w:r w:rsidRPr="00476878">
        <w:t>* college aged women</w:t>
      </w:r>
    </w:p>
    <w:p w:rsidR="00713003" w:rsidRPr="00476878" w:rsidRDefault="00713003" w:rsidP="00713003"/>
    <w:p w:rsidR="00713003" w:rsidRPr="00476878" w:rsidRDefault="000D2729" w:rsidP="00713003">
      <w:r>
        <w:t>4</w:t>
      </w:r>
      <w:r w:rsidR="00713003" w:rsidRPr="00476878">
        <w:t xml:space="preserve">. ________ _________can be defined as any type of sexual contact or behavior that occurs without the explicit consent of the recipient of the unwanted sexual activity. </w:t>
      </w:r>
    </w:p>
    <w:p w:rsidR="00713003" w:rsidRPr="00476878" w:rsidRDefault="00713003" w:rsidP="00713003">
      <w:r w:rsidRPr="00476878">
        <w:t>*Sexual assault</w:t>
      </w:r>
    </w:p>
    <w:p w:rsidR="00713003" w:rsidRPr="00476878" w:rsidRDefault="00713003" w:rsidP="00713003"/>
    <w:p w:rsidR="00713003" w:rsidRPr="00476878" w:rsidRDefault="000D2729" w:rsidP="00713003">
      <w:r>
        <w:t>5</w:t>
      </w:r>
      <w:r w:rsidR="00713003" w:rsidRPr="00476878">
        <w:t>. List at least 10 acts which would be considered sexual assault.</w:t>
      </w:r>
    </w:p>
    <w:p w:rsidR="00713003" w:rsidRPr="00476878" w:rsidRDefault="00713003" w:rsidP="00713003">
      <w:r w:rsidRPr="00476878">
        <w:t>*forced sexual intercourse, sodomy, child molestation, incest, fondling, and attempted rape, unwanted vaginal, anal, or oral penetration with any object, forcing an individual to perform or receive oral sex,</w:t>
      </w:r>
    </w:p>
    <w:p w:rsidR="00713003" w:rsidRPr="00476878" w:rsidRDefault="00713003" w:rsidP="00713003">
      <w:r w:rsidRPr="00476878">
        <w:t xml:space="preserve">forcing an individual to masturbate, or to masturbate someone else, forcing an individual to look at sexually explicit material pose for sexually explicit pictures, touching, fondling, kissing, and any other unwanted sexual contact with an individual's body, exposure and/or flashing of sexual body parts </w:t>
      </w:r>
    </w:p>
    <w:p w:rsidR="00713003" w:rsidRPr="00476878" w:rsidRDefault="00713003" w:rsidP="00713003"/>
    <w:p w:rsidR="00713003" w:rsidRPr="00476878" w:rsidRDefault="000D2729" w:rsidP="00713003">
      <w:r>
        <w:lastRenderedPageBreak/>
        <w:t>6</w:t>
      </w:r>
      <w:r w:rsidR="00713003" w:rsidRPr="00476878">
        <w:t>. List two types of people that are usually the perpetrators of sexual assault.</w:t>
      </w:r>
    </w:p>
    <w:p w:rsidR="00713003" w:rsidRPr="00476878" w:rsidRDefault="00713003" w:rsidP="00713003">
      <w:r w:rsidRPr="00476878">
        <w:t>*strangers, friends, acquaintances, or family members</w:t>
      </w:r>
    </w:p>
    <w:p w:rsidR="00713003" w:rsidRPr="00476878" w:rsidRDefault="00713003" w:rsidP="00713003"/>
    <w:p w:rsidR="00713003" w:rsidRPr="00476878" w:rsidRDefault="000D2729" w:rsidP="00713003">
      <w:r>
        <w:t>7</w:t>
      </w:r>
      <w:r w:rsidR="00713003" w:rsidRPr="00476878">
        <w:t xml:space="preserve">. List 4 </w:t>
      </w:r>
      <w:r>
        <w:t>strategies</w:t>
      </w:r>
      <w:r w:rsidR="00713003" w:rsidRPr="00476878">
        <w:t xml:space="preserve"> sexual perpetrators use to commit sexual assault.</w:t>
      </w:r>
    </w:p>
    <w:p w:rsidR="00713003" w:rsidRPr="00476878" w:rsidRDefault="00713003" w:rsidP="00713003">
      <w:r w:rsidRPr="00476878">
        <w:t xml:space="preserve">*violence, threats, coercion, manipulation, pressure, or tricks, use of force, may include physical violence, use or display of a weapon, immobilization of victim </w:t>
      </w:r>
    </w:p>
    <w:p w:rsidR="00713003" w:rsidRPr="00476878" w:rsidRDefault="00713003" w:rsidP="00713003"/>
    <w:p w:rsidR="00713003" w:rsidRPr="00476878" w:rsidRDefault="000D2729" w:rsidP="00713003">
      <w:r>
        <w:t>8</w:t>
      </w:r>
      <w:r w:rsidR="00713003" w:rsidRPr="00476878">
        <w:t>. More often sexual assault involves _________________ coercion.</w:t>
      </w:r>
    </w:p>
    <w:p w:rsidR="00713003" w:rsidRPr="00476878" w:rsidRDefault="00713003" w:rsidP="00713003">
      <w:r w:rsidRPr="00476878">
        <w:t>* psychological</w:t>
      </w:r>
    </w:p>
    <w:p w:rsidR="00713003" w:rsidRPr="00476878" w:rsidRDefault="00713003" w:rsidP="00713003"/>
    <w:p w:rsidR="00713003" w:rsidRPr="00476878" w:rsidRDefault="000D2729" w:rsidP="00713003">
      <w:r>
        <w:t>9</w:t>
      </w:r>
      <w:r w:rsidR="00713003" w:rsidRPr="00476878">
        <w:t>. _________ ___________ sociological theory is being used in this chapter to study rape.</w:t>
      </w:r>
    </w:p>
    <w:p w:rsidR="00713003" w:rsidRPr="00476878" w:rsidRDefault="00713003" w:rsidP="00713003">
      <w:r w:rsidRPr="00476878">
        <w:t>* Sociological Imagination</w:t>
      </w:r>
    </w:p>
    <w:p w:rsidR="00713003" w:rsidRPr="00476878" w:rsidRDefault="00713003" w:rsidP="00713003"/>
    <w:p w:rsidR="00713003" w:rsidRPr="00476878" w:rsidRDefault="00713003" w:rsidP="00713003">
      <w:r w:rsidRPr="00476878">
        <w:t>1</w:t>
      </w:r>
      <w:r w:rsidR="000D2729">
        <w:t>0</w:t>
      </w:r>
      <w:r w:rsidRPr="00476878">
        <w:t>.  The fault of rape belongs to _____ ___ ________,</w:t>
      </w:r>
    </w:p>
    <w:p w:rsidR="00713003" w:rsidRPr="00476878" w:rsidRDefault="00713003" w:rsidP="00713003">
      <w:r w:rsidRPr="00476878">
        <w:t>* only the perpetrator</w:t>
      </w:r>
    </w:p>
    <w:p w:rsidR="00713003" w:rsidRPr="00476878" w:rsidRDefault="00713003" w:rsidP="00713003"/>
    <w:p w:rsidR="00713003" w:rsidRPr="00476878" w:rsidRDefault="00713003" w:rsidP="00713003">
      <w:r w:rsidRPr="00476878">
        <w:t>1</w:t>
      </w:r>
      <w:r w:rsidR="000D2729">
        <w:t>1</w:t>
      </w:r>
      <w:r w:rsidRPr="00476878">
        <w:t>. Many throughout the history of the world have defined rape as a form of _______________.</w:t>
      </w:r>
    </w:p>
    <w:p w:rsidR="00713003" w:rsidRPr="00476878" w:rsidRDefault="00713003" w:rsidP="00713003">
      <w:r w:rsidRPr="00476878">
        <w:t xml:space="preserve">*sex.  </w:t>
      </w:r>
    </w:p>
    <w:p w:rsidR="00713003" w:rsidRPr="00476878" w:rsidRDefault="00713003" w:rsidP="00713003"/>
    <w:p w:rsidR="00713003" w:rsidRPr="00476878" w:rsidRDefault="00713003" w:rsidP="00713003">
      <w:r w:rsidRPr="00476878">
        <w:t>1</w:t>
      </w:r>
      <w:r w:rsidR="000D2729">
        <w:t>2</w:t>
      </w:r>
      <w:r w:rsidRPr="00476878">
        <w:t>. List the difference between sex and rape.</w:t>
      </w:r>
    </w:p>
    <w:p w:rsidR="00713003" w:rsidRPr="00476878" w:rsidRDefault="00713003" w:rsidP="00713003">
      <w:r w:rsidRPr="00476878">
        <w:t xml:space="preserve">*Rape has no consent.  Sex has mutual Consent.  </w:t>
      </w:r>
    </w:p>
    <w:p w:rsidR="00713003" w:rsidRPr="00476878" w:rsidRDefault="00713003" w:rsidP="00713003"/>
    <w:p w:rsidR="00713003" w:rsidRPr="00476878" w:rsidRDefault="00713003" w:rsidP="00713003">
      <w:r w:rsidRPr="00476878">
        <w:t>1</w:t>
      </w:r>
      <w:r w:rsidR="000D2729">
        <w:t>3</w:t>
      </w:r>
      <w:r w:rsidRPr="00476878">
        <w:t>. If you know someone who claims she was raped, the crucial question you MUST ask.</w:t>
      </w:r>
    </w:p>
    <w:p w:rsidR="00713003" w:rsidRPr="00476878" w:rsidRDefault="00713003" w:rsidP="00713003">
      <w:r w:rsidRPr="00476878">
        <w:t>* How are you doing now?</w:t>
      </w:r>
    </w:p>
    <w:p w:rsidR="00713003" w:rsidRPr="00476878" w:rsidRDefault="00713003" w:rsidP="00713003"/>
    <w:p w:rsidR="00713003" w:rsidRPr="00476878" w:rsidRDefault="00713003" w:rsidP="00713003">
      <w:r w:rsidRPr="00476878">
        <w:t>1</w:t>
      </w:r>
      <w:r w:rsidR="000D2729">
        <w:t>4</w:t>
      </w:r>
      <w:r w:rsidRPr="00476878">
        <w:t>.  List one of the questions you must NOT ask a rape survivor.</w:t>
      </w:r>
    </w:p>
    <w:p w:rsidR="00713003" w:rsidRPr="00476878" w:rsidRDefault="00713003" w:rsidP="00713003">
      <w:r w:rsidRPr="00476878">
        <w:t>*“What were you doing when this happened?”  “what happened?”</w:t>
      </w:r>
    </w:p>
    <w:p w:rsidR="00713003" w:rsidRPr="00476878" w:rsidRDefault="00713003" w:rsidP="00713003"/>
    <w:p w:rsidR="00713003" w:rsidRPr="00476878" w:rsidRDefault="00713003" w:rsidP="00713003">
      <w:r w:rsidRPr="00476878">
        <w:t>1</w:t>
      </w:r>
      <w:r w:rsidR="000D2729">
        <w:t>5</w:t>
      </w:r>
      <w:r w:rsidRPr="00476878">
        <w:t>. ______ _____ _______ paradigm was used by the author use to help others understand rape.</w:t>
      </w:r>
    </w:p>
    <w:p w:rsidR="00713003" w:rsidRPr="00476878" w:rsidRDefault="00713003" w:rsidP="00713003">
      <w:r w:rsidRPr="00476878">
        <w:t>* Oil and Water</w:t>
      </w:r>
    </w:p>
    <w:p w:rsidR="00713003" w:rsidRPr="00476878" w:rsidRDefault="00713003" w:rsidP="00713003"/>
    <w:p w:rsidR="00713003" w:rsidRPr="00476878" w:rsidRDefault="000D2729" w:rsidP="00713003">
      <w:r>
        <w:t>16</w:t>
      </w:r>
      <w:r w:rsidR="00713003" w:rsidRPr="00476878">
        <w:t xml:space="preserve">. Women _______ ________ which men are </w:t>
      </w:r>
      <w:proofErr w:type="gramStart"/>
      <w:r w:rsidR="00713003" w:rsidRPr="00476878">
        <w:t>safe</w:t>
      </w:r>
      <w:proofErr w:type="gramEnd"/>
      <w:r w:rsidR="00713003" w:rsidRPr="00476878">
        <w:t xml:space="preserve"> and which are not, simply because rapists are very predatory and deceptive.    </w:t>
      </w:r>
    </w:p>
    <w:p w:rsidR="00713003" w:rsidRPr="00476878" w:rsidRDefault="00713003" w:rsidP="00713003">
      <w:r w:rsidRPr="00476878">
        <w:t>* can’t discern</w:t>
      </w:r>
    </w:p>
    <w:p w:rsidR="00713003" w:rsidRPr="00476878" w:rsidRDefault="00713003" w:rsidP="00713003"/>
    <w:p w:rsidR="00713003" w:rsidRPr="00476878" w:rsidRDefault="000D2729" w:rsidP="00713003">
      <w:r>
        <w:t>17</w:t>
      </w:r>
      <w:r w:rsidR="00713003" w:rsidRPr="00476878">
        <w:t xml:space="preserve">. In the US, </w:t>
      </w:r>
      <w:proofErr w:type="gramStart"/>
      <w:r w:rsidR="00713003" w:rsidRPr="00476878">
        <w:t>about  _</w:t>
      </w:r>
      <w:proofErr w:type="gramEnd"/>
      <w:r w:rsidR="00713003" w:rsidRPr="00476878">
        <w:t>___ out of ______ rape victims knew their assailant before the attack.</w:t>
      </w:r>
    </w:p>
    <w:p w:rsidR="00713003" w:rsidRPr="00476878" w:rsidRDefault="00713003" w:rsidP="00713003">
      <w:r w:rsidRPr="00476878">
        <w:t>* 3, 4</w:t>
      </w:r>
    </w:p>
    <w:p w:rsidR="00713003" w:rsidRPr="00476878" w:rsidRDefault="00713003" w:rsidP="00713003"/>
    <w:p w:rsidR="00713003" w:rsidRPr="00476878" w:rsidRDefault="000D2729" w:rsidP="00713003">
      <w:r>
        <w:t>18</w:t>
      </w:r>
      <w:r w:rsidR="00713003" w:rsidRPr="00476878">
        <w:t xml:space="preserve">. There is ____ ________preventative measure that can universally prevent rape.  </w:t>
      </w:r>
    </w:p>
    <w:p w:rsidR="00713003" w:rsidRPr="00476878" w:rsidRDefault="00713003" w:rsidP="00713003">
      <w:r w:rsidRPr="00476878">
        <w:t>*no single</w:t>
      </w:r>
    </w:p>
    <w:p w:rsidR="00713003" w:rsidRPr="00476878" w:rsidRDefault="00713003" w:rsidP="00713003"/>
    <w:p w:rsidR="00713003" w:rsidRPr="00476878" w:rsidRDefault="000D2729" w:rsidP="00713003">
      <w:r>
        <w:t>19</w:t>
      </w:r>
      <w:r w:rsidR="00713003" w:rsidRPr="00476878">
        <w:t>. Often times rape victims blame_______________.</w:t>
      </w:r>
    </w:p>
    <w:p w:rsidR="00713003" w:rsidRPr="00476878" w:rsidRDefault="00713003" w:rsidP="00713003">
      <w:r w:rsidRPr="00476878">
        <w:t>*themselves</w:t>
      </w:r>
    </w:p>
    <w:p w:rsidR="00713003" w:rsidRPr="00476878" w:rsidRDefault="00713003" w:rsidP="00713003"/>
    <w:p w:rsidR="00713003" w:rsidRPr="00476878" w:rsidRDefault="00713003" w:rsidP="00713003">
      <w:r w:rsidRPr="00476878">
        <w:t>2</w:t>
      </w:r>
      <w:r w:rsidR="000D2729">
        <w:t>0</w:t>
      </w:r>
      <w:r w:rsidRPr="00476878">
        <w:t>. From a law enforcement point of view, victims have____</w:t>
      </w:r>
      <w:proofErr w:type="gramStart"/>
      <w:r w:rsidRPr="00476878">
        <w:t>_  _</w:t>
      </w:r>
      <w:proofErr w:type="gramEnd"/>
      <w:r w:rsidRPr="00476878">
        <w:t xml:space="preserve">___________________.  </w:t>
      </w:r>
    </w:p>
    <w:p w:rsidR="00713003" w:rsidRPr="00476878" w:rsidRDefault="00713003" w:rsidP="00713003">
      <w:r w:rsidRPr="00476878">
        <w:t>* no responsibility</w:t>
      </w:r>
    </w:p>
    <w:p w:rsidR="00713003" w:rsidRPr="00476878" w:rsidRDefault="00713003" w:rsidP="00713003"/>
    <w:p w:rsidR="00713003" w:rsidRPr="00476878" w:rsidRDefault="00713003" w:rsidP="00713003">
      <w:r w:rsidRPr="00476878">
        <w:t>2</w:t>
      </w:r>
      <w:r w:rsidR="000D2729">
        <w:t>1</w:t>
      </w:r>
      <w:r w:rsidRPr="00476878">
        <w:t>. A rape survivor compared her rape to _____________.</w:t>
      </w:r>
    </w:p>
    <w:p w:rsidR="00713003" w:rsidRPr="00476878" w:rsidRDefault="00713003" w:rsidP="00713003">
      <w:r w:rsidRPr="00476878">
        <w:t>* 9/11</w:t>
      </w:r>
    </w:p>
    <w:p w:rsidR="00713003" w:rsidRPr="00476878" w:rsidRDefault="00713003" w:rsidP="00713003"/>
    <w:p w:rsidR="00713003" w:rsidRPr="00476878" w:rsidRDefault="00713003" w:rsidP="00713003">
      <w:r w:rsidRPr="00476878">
        <w:t>2</w:t>
      </w:r>
      <w:r w:rsidR="000D2729">
        <w:t>2</w:t>
      </w:r>
      <w:r w:rsidRPr="00476878">
        <w:t>.  Over ___ out of_____ US rapists are NOT held accountable in terms of prison or guilty verdicts.</w:t>
      </w:r>
    </w:p>
    <w:p w:rsidR="00713003" w:rsidRPr="00476878" w:rsidRDefault="00713003" w:rsidP="00713003">
      <w:r w:rsidRPr="00476878">
        <w:t>* 6 out of 10</w:t>
      </w:r>
    </w:p>
    <w:p w:rsidR="00713003" w:rsidRPr="00476878" w:rsidRDefault="00713003" w:rsidP="00713003"/>
    <w:p w:rsidR="00713003" w:rsidRPr="00476878" w:rsidRDefault="00713003" w:rsidP="00713003">
      <w:r w:rsidRPr="00476878">
        <w:t>2</w:t>
      </w:r>
      <w:r w:rsidR="000D2729">
        <w:t>3</w:t>
      </w:r>
      <w:r w:rsidRPr="00476878">
        <w:t xml:space="preserve">. To __________ ________, rape is his outlet of power, domination, anger, and control. This rapist is inadequate in general and rapes in a futile attempt to feel adequate.  </w:t>
      </w:r>
    </w:p>
    <w:p w:rsidR="00713003" w:rsidRPr="00476878" w:rsidRDefault="00713003" w:rsidP="00713003">
      <w:r w:rsidRPr="00476878">
        <w:t xml:space="preserve">* Power-Reassurance Rapists </w:t>
      </w:r>
    </w:p>
    <w:p w:rsidR="00713003" w:rsidRPr="00476878" w:rsidRDefault="00713003" w:rsidP="00713003"/>
    <w:p w:rsidR="00713003" w:rsidRPr="00476878" w:rsidRDefault="00713003" w:rsidP="00713003">
      <w:r w:rsidRPr="00476878">
        <w:t>2</w:t>
      </w:r>
      <w:r w:rsidR="000D2729">
        <w:t>4</w:t>
      </w:r>
      <w:r w:rsidRPr="00476878">
        <w:t xml:space="preserve">. The __________ _______ rapes in attempts to reassure himself on his manhood and uses very little force or violence.  </w:t>
      </w:r>
    </w:p>
    <w:p w:rsidR="00713003" w:rsidRPr="00476878" w:rsidRDefault="00713003" w:rsidP="00713003">
      <w:r w:rsidRPr="00476878">
        <w:t>* Power-Assertive Rapist</w:t>
      </w:r>
    </w:p>
    <w:p w:rsidR="00713003" w:rsidRPr="00476878" w:rsidRDefault="00713003" w:rsidP="00713003"/>
    <w:p w:rsidR="00713003" w:rsidRPr="00476878" w:rsidRDefault="00713003" w:rsidP="00713003">
      <w:r w:rsidRPr="00476878">
        <w:t>2</w:t>
      </w:r>
      <w:r w:rsidR="000D2729">
        <w:t>5</w:t>
      </w:r>
      <w:r w:rsidRPr="00476878">
        <w:t xml:space="preserve">. The _____________ _________ tends to demean, degrade, humiliate, and punish his victim for things she did not do, and he tends to be brutal, blitzing his victims so that they offer little resistance.   </w:t>
      </w:r>
    </w:p>
    <w:p w:rsidR="00713003" w:rsidRPr="00476878" w:rsidRDefault="00713003" w:rsidP="00713003">
      <w:r w:rsidRPr="00476878">
        <w:t xml:space="preserve">* Anger-Retaliatory Rapist </w:t>
      </w:r>
    </w:p>
    <w:p w:rsidR="00713003" w:rsidRPr="00476878" w:rsidRDefault="00713003" w:rsidP="00713003"/>
    <w:p w:rsidR="00713003" w:rsidRPr="00476878" w:rsidRDefault="000D2729" w:rsidP="00713003">
      <w:r>
        <w:t>26</w:t>
      </w:r>
      <w:r w:rsidR="00713003" w:rsidRPr="00476878">
        <w:t xml:space="preserve">. The ___________ _______ will torture, kidnap, and even kill his victim out of pleasure-seeking at the cost of another’s pain. He is sadistic and predatory; and he uses his intelligence to plot and prey upon unsuspecting victims.  </w:t>
      </w:r>
    </w:p>
    <w:p w:rsidR="00713003" w:rsidRPr="00476878" w:rsidRDefault="00713003" w:rsidP="00713003">
      <w:r w:rsidRPr="00476878">
        <w:t xml:space="preserve">* Anger-Excitation Rapist </w:t>
      </w:r>
    </w:p>
    <w:p w:rsidR="00713003" w:rsidRPr="00476878" w:rsidRDefault="00713003" w:rsidP="00713003"/>
    <w:p w:rsidR="00713003" w:rsidRPr="00476878" w:rsidRDefault="000D2729" w:rsidP="00713003">
      <w:r>
        <w:t>27</w:t>
      </w:r>
      <w:r w:rsidR="00713003" w:rsidRPr="00476878">
        <w:t>. The most common type of rapist is _________________ __________.</w:t>
      </w:r>
    </w:p>
    <w:p w:rsidR="00713003" w:rsidRPr="00476878" w:rsidRDefault="00713003" w:rsidP="00713003">
      <w:r w:rsidRPr="00476878">
        <w:t xml:space="preserve">* Power-Reassurance Rapists </w:t>
      </w:r>
    </w:p>
    <w:p w:rsidR="00713003" w:rsidRPr="00476878" w:rsidRDefault="00713003" w:rsidP="00713003"/>
    <w:p w:rsidR="00713003" w:rsidRPr="00476878" w:rsidRDefault="000D2729" w:rsidP="00713003">
      <w:r>
        <w:t>28</w:t>
      </w:r>
      <w:r w:rsidR="00713003" w:rsidRPr="00476878">
        <w:t>. The type of rapist who uses little to no violence, has a very weak sense of self and of lacking “manliness” is ________________</w:t>
      </w:r>
      <w:proofErr w:type="gramStart"/>
      <w:r w:rsidR="00713003" w:rsidRPr="00476878">
        <w:t>_  _</w:t>
      </w:r>
      <w:proofErr w:type="gramEnd"/>
      <w:r w:rsidR="00713003" w:rsidRPr="00476878">
        <w:t>_____________.</w:t>
      </w:r>
    </w:p>
    <w:p w:rsidR="00713003" w:rsidRPr="00476878" w:rsidRDefault="00713003" w:rsidP="00713003">
      <w:r w:rsidRPr="00476878">
        <w:t xml:space="preserve">* Power-Reassurance Rapists </w:t>
      </w:r>
    </w:p>
    <w:p w:rsidR="00713003" w:rsidRPr="00476878" w:rsidRDefault="00713003" w:rsidP="00713003"/>
    <w:p w:rsidR="00713003" w:rsidRPr="00476878" w:rsidRDefault="000D2729" w:rsidP="00713003">
      <w:r>
        <w:t>29</w:t>
      </w:r>
      <w:r w:rsidR="00713003" w:rsidRPr="00476878">
        <w:t>. The ______________ __________ has a very low self-concept, his deep-seated shame drives him to offend often and not feel long-term satisfaction from the assaults?</w:t>
      </w:r>
    </w:p>
    <w:p w:rsidR="00713003" w:rsidRPr="00476878" w:rsidRDefault="00713003" w:rsidP="00713003">
      <w:r w:rsidRPr="00476878">
        <w:t>*Power-Assertive Rapist</w:t>
      </w:r>
    </w:p>
    <w:p w:rsidR="00713003" w:rsidRPr="00476878" w:rsidRDefault="00713003" w:rsidP="00713003"/>
    <w:p w:rsidR="00713003" w:rsidRPr="00476878" w:rsidRDefault="00713003" w:rsidP="00713003">
      <w:r w:rsidRPr="00476878">
        <w:t>3</w:t>
      </w:r>
      <w:r w:rsidR="000D2729">
        <w:t>0</w:t>
      </w:r>
      <w:r w:rsidRPr="00476878">
        <w:t>. What type of rapist who has plenty of self-confidence (perhaps to the point of too much) and makes the victim pay for things gone bad in his own life, the __________</w:t>
      </w:r>
      <w:proofErr w:type="gramStart"/>
      <w:r w:rsidRPr="00476878">
        <w:t>_  _</w:t>
      </w:r>
      <w:proofErr w:type="gramEnd"/>
      <w:r w:rsidRPr="00476878">
        <w:t>_______.</w:t>
      </w:r>
    </w:p>
    <w:p w:rsidR="00713003" w:rsidRPr="00476878" w:rsidRDefault="00713003" w:rsidP="00713003">
      <w:r w:rsidRPr="00476878">
        <w:t xml:space="preserve">*Anger-Retaliatory Rapist </w:t>
      </w:r>
    </w:p>
    <w:p w:rsidR="00713003" w:rsidRPr="00476878" w:rsidRDefault="00713003" w:rsidP="00713003"/>
    <w:p w:rsidR="00713003" w:rsidRPr="00476878" w:rsidRDefault="00713003" w:rsidP="00713003">
      <w:r w:rsidRPr="00476878">
        <w:t>3</w:t>
      </w:r>
      <w:r w:rsidR="000D2729">
        <w:t>1</w:t>
      </w:r>
      <w:r w:rsidRPr="00476878">
        <w:t>. The least common and most evil type of rapist is the ____________ __________.</w:t>
      </w:r>
    </w:p>
    <w:p w:rsidR="00713003" w:rsidRPr="00476878" w:rsidRDefault="00713003" w:rsidP="00713003">
      <w:r w:rsidRPr="00476878">
        <w:t xml:space="preserve">*Anger-Excitation Rapist </w:t>
      </w:r>
    </w:p>
    <w:p w:rsidR="00713003" w:rsidRPr="00476878" w:rsidRDefault="00713003" w:rsidP="00713003"/>
    <w:p w:rsidR="00713003" w:rsidRPr="00476878" w:rsidRDefault="00713003" w:rsidP="00713003"/>
    <w:p w:rsidR="00713003" w:rsidRPr="003F2C79" w:rsidRDefault="00713003" w:rsidP="004A49FD"/>
    <w:p w:rsidR="004A49FD" w:rsidRPr="003F2C79" w:rsidRDefault="004A49FD" w:rsidP="004A49FD"/>
    <w:p w:rsidR="004A49FD" w:rsidRPr="003F2C79" w:rsidRDefault="004A49FD" w:rsidP="004A49FD"/>
    <w:p w:rsidR="004A49FD" w:rsidRPr="003F2C79" w:rsidRDefault="004A49FD" w:rsidP="004A49FD"/>
    <w:p w:rsidR="004A49FD" w:rsidRPr="003F2C79" w:rsidRDefault="004A49FD" w:rsidP="004A49FD"/>
    <w:p w:rsidR="004A49FD" w:rsidRPr="003F2C79" w:rsidRDefault="004A49FD" w:rsidP="004A49FD"/>
    <w:p w:rsidR="004A49FD" w:rsidRPr="00002E4F" w:rsidRDefault="004A49FD" w:rsidP="00002E4F">
      <w:pPr>
        <w:pStyle w:val="NoSpacing"/>
        <w:rPr>
          <w:rFonts w:ascii="Times New Roman" w:hAnsi="Times New Roman"/>
          <w:sz w:val="24"/>
          <w:szCs w:val="24"/>
        </w:rPr>
      </w:pPr>
    </w:p>
    <w:p w:rsidR="00002E4F" w:rsidRPr="00002E4F" w:rsidRDefault="00002E4F" w:rsidP="00002E4F">
      <w:pPr>
        <w:pStyle w:val="NoSpacing"/>
        <w:rPr>
          <w:rFonts w:ascii="Times New Roman" w:hAnsi="Times New Roman"/>
          <w:sz w:val="24"/>
          <w:szCs w:val="24"/>
        </w:rPr>
      </w:pPr>
    </w:p>
    <w:p w:rsidR="00002E4F" w:rsidRPr="00002E4F" w:rsidRDefault="00002E4F"/>
    <w:sectPr w:rsidR="00002E4F" w:rsidRPr="00002E4F" w:rsidSect="00960A79">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B49E6" w:rsidRDefault="004B49E6" w:rsidP="00340A01">
      <w:r>
        <w:separator/>
      </w:r>
    </w:p>
  </w:endnote>
  <w:endnote w:type="continuationSeparator" w:id="0">
    <w:p w:rsidR="004B49E6" w:rsidRDefault="004B49E6" w:rsidP="00340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B49E6" w:rsidRDefault="004B49E6" w:rsidP="00340A01">
      <w:r>
        <w:separator/>
      </w:r>
    </w:p>
  </w:footnote>
  <w:footnote w:type="continuationSeparator" w:id="0">
    <w:p w:rsidR="004B49E6" w:rsidRDefault="004B49E6" w:rsidP="00340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83126465"/>
      <w:docPartObj>
        <w:docPartGallery w:val="Page Numbers (Top of Page)"/>
        <w:docPartUnique/>
      </w:docPartObj>
    </w:sdtPr>
    <w:sdtContent>
      <w:p w:rsidR="004C328A" w:rsidRDefault="004C328A" w:rsidP="00960A7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4C328A" w:rsidRDefault="004C328A" w:rsidP="00340A0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48181135"/>
      <w:docPartObj>
        <w:docPartGallery w:val="Page Numbers (Top of Page)"/>
        <w:docPartUnique/>
      </w:docPartObj>
    </w:sdtPr>
    <w:sdtContent>
      <w:p w:rsidR="004C328A" w:rsidRDefault="004C328A" w:rsidP="00960A7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4C328A" w:rsidRDefault="004C328A" w:rsidP="00340A0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 w15:restartNumberingAfterBreak="0">
    <w:nsid w:val="00000002"/>
    <w:multiLevelType w:val="multilevel"/>
    <w:tmpl w:val="894EE87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 w15:restartNumberingAfterBreak="0">
    <w:nsid w:val="00000003"/>
    <w:multiLevelType w:val="multilevel"/>
    <w:tmpl w:val="894EE87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 w15:restartNumberingAfterBreak="0">
    <w:nsid w:val="00000004"/>
    <w:multiLevelType w:val="multilevel"/>
    <w:tmpl w:val="894EE876"/>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 w15:restartNumberingAfterBreak="0">
    <w:nsid w:val="00000005"/>
    <w:multiLevelType w:val="multilevel"/>
    <w:tmpl w:val="894EE877"/>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 w15:restartNumberingAfterBreak="0">
    <w:nsid w:val="00000006"/>
    <w:multiLevelType w:val="multilevel"/>
    <w:tmpl w:val="894EE878"/>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6" w15:restartNumberingAfterBreak="0">
    <w:nsid w:val="00000007"/>
    <w:multiLevelType w:val="multilevel"/>
    <w:tmpl w:val="894EE879"/>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7" w15:restartNumberingAfterBreak="0">
    <w:nsid w:val="00000008"/>
    <w:multiLevelType w:val="multilevel"/>
    <w:tmpl w:val="894EE87A"/>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8" w15:restartNumberingAfterBreak="0">
    <w:nsid w:val="00000009"/>
    <w:multiLevelType w:val="multilevel"/>
    <w:tmpl w:val="894EE87B"/>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9" w15:restartNumberingAfterBreak="0">
    <w:nsid w:val="0000000A"/>
    <w:multiLevelType w:val="multilevel"/>
    <w:tmpl w:val="894EE87C"/>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0" w15:restartNumberingAfterBreak="0">
    <w:nsid w:val="0000000B"/>
    <w:multiLevelType w:val="multilevel"/>
    <w:tmpl w:val="894EE87D"/>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1" w15:restartNumberingAfterBreak="0">
    <w:nsid w:val="0000000C"/>
    <w:multiLevelType w:val="multilevel"/>
    <w:tmpl w:val="894EE87E"/>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2" w15:restartNumberingAfterBreak="0">
    <w:nsid w:val="0000000D"/>
    <w:multiLevelType w:val="multilevel"/>
    <w:tmpl w:val="894EE87F"/>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3" w15:restartNumberingAfterBreak="0">
    <w:nsid w:val="0000000E"/>
    <w:multiLevelType w:val="multilevel"/>
    <w:tmpl w:val="894EE880"/>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4" w15:restartNumberingAfterBreak="0">
    <w:nsid w:val="0000000F"/>
    <w:multiLevelType w:val="multilevel"/>
    <w:tmpl w:val="894EE881"/>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5" w15:restartNumberingAfterBreak="0">
    <w:nsid w:val="00000010"/>
    <w:multiLevelType w:val="multilevel"/>
    <w:tmpl w:val="894EE882"/>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6" w15:restartNumberingAfterBreak="0">
    <w:nsid w:val="00000011"/>
    <w:multiLevelType w:val="multilevel"/>
    <w:tmpl w:val="894EE883"/>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7" w15:restartNumberingAfterBreak="0">
    <w:nsid w:val="00000012"/>
    <w:multiLevelType w:val="multilevel"/>
    <w:tmpl w:val="894EE88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8" w15:restartNumberingAfterBreak="0">
    <w:nsid w:val="00000013"/>
    <w:multiLevelType w:val="multilevel"/>
    <w:tmpl w:val="894EE88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19" w15:restartNumberingAfterBreak="0">
    <w:nsid w:val="00000014"/>
    <w:multiLevelType w:val="multilevel"/>
    <w:tmpl w:val="894EE886"/>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0" w15:restartNumberingAfterBreak="0">
    <w:nsid w:val="00000015"/>
    <w:multiLevelType w:val="multilevel"/>
    <w:tmpl w:val="894EE887"/>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1" w15:restartNumberingAfterBreak="0">
    <w:nsid w:val="00000016"/>
    <w:multiLevelType w:val="multilevel"/>
    <w:tmpl w:val="894EE888"/>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suff w:val="nothing"/>
      <w:lvlText w:val="%2."/>
      <w:lvlJc w:val="left"/>
      <w:pPr>
        <w:ind w:left="0" w:firstLine="0"/>
      </w:pPr>
      <w:rPr>
        <w:rFonts w:hint="default"/>
        <w:color w:val="000000"/>
        <w:position w:val="0"/>
        <w:sz w:val="22"/>
      </w:rPr>
    </w:lvl>
    <w:lvl w:ilvl="2">
      <w:start w:val="1"/>
      <w:numFmt w:val="lowerRoman"/>
      <w:lvlText w:val="%3."/>
      <w:lvlJc w:val="left"/>
      <w:pPr>
        <w:tabs>
          <w:tab w:val="num" w:pos="270"/>
        </w:tabs>
        <w:ind w:left="270" w:firstLine="0"/>
      </w:pPr>
      <w:rPr>
        <w:rFonts w:hint="default"/>
        <w:color w:val="000000"/>
        <w:position w:val="0"/>
        <w:sz w:val="22"/>
      </w:rPr>
    </w:lvl>
    <w:lvl w:ilvl="3">
      <w:start w:val="1"/>
      <w:numFmt w:val="decimal"/>
      <w:isLgl/>
      <w:lvlText w:val="%4."/>
      <w:lvlJc w:val="left"/>
      <w:pPr>
        <w:tabs>
          <w:tab w:val="num" w:pos="360"/>
        </w:tabs>
        <w:ind w:left="360" w:firstLine="630"/>
      </w:pPr>
      <w:rPr>
        <w:rFonts w:hint="default"/>
        <w:color w:val="000000"/>
        <w:position w:val="0"/>
        <w:sz w:val="22"/>
      </w:rPr>
    </w:lvl>
    <w:lvl w:ilvl="4">
      <w:start w:val="1"/>
      <w:numFmt w:val="lowerLetter"/>
      <w:lvlText w:val="%5."/>
      <w:lvlJc w:val="left"/>
      <w:pPr>
        <w:tabs>
          <w:tab w:val="num" w:pos="360"/>
        </w:tabs>
        <w:ind w:left="360" w:firstLine="1350"/>
      </w:pPr>
      <w:rPr>
        <w:rFonts w:hint="default"/>
        <w:color w:val="000000"/>
        <w:position w:val="0"/>
        <w:sz w:val="22"/>
      </w:rPr>
    </w:lvl>
    <w:lvl w:ilvl="5">
      <w:start w:val="1"/>
      <w:numFmt w:val="lowerRoman"/>
      <w:lvlText w:val="%6."/>
      <w:lvlJc w:val="left"/>
      <w:pPr>
        <w:tabs>
          <w:tab w:val="num" w:pos="389"/>
        </w:tabs>
        <w:ind w:left="389" w:firstLine="2041"/>
      </w:pPr>
      <w:rPr>
        <w:rFonts w:hint="default"/>
        <w:color w:val="000000"/>
        <w:position w:val="0"/>
        <w:sz w:val="22"/>
      </w:rPr>
    </w:lvl>
    <w:lvl w:ilvl="6">
      <w:start w:val="1"/>
      <w:numFmt w:val="decimal"/>
      <w:isLgl/>
      <w:lvlText w:val="%7."/>
      <w:lvlJc w:val="left"/>
      <w:pPr>
        <w:tabs>
          <w:tab w:val="num" w:pos="360"/>
        </w:tabs>
        <w:ind w:left="360" w:firstLine="2790"/>
      </w:pPr>
      <w:rPr>
        <w:rFonts w:hint="default"/>
        <w:color w:val="000000"/>
        <w:position w:val="0"/>
        <w:sz w:val="22"/>
      </w:rPr>
    </w:lvl>
    <w:lvl w:ilvl="7">
      <w:start w:val="1"/>
      <w:numFmt w:val="lowerLetter"/>
      <w:lvlText w:val="%8."/>
      <w:lvlJc w:val="left"/>
      <w:pPr>
        <w:tabs>
          <w:tab w:val="num" w:pos="360"/>
        </w:tabs>
        <w:ind w:left="360" w:firstLine="3510"/>
      </w:pPr>
      <w:rPr>
        <w:rFonts w:hint="default"/>
        <w:color w:val="000000"/>
        <w:position w:val="0"/>
        <w:sz w:val="22"/>
      </w:rPr>
    </w:lvl>
    <w:lvl w:ilvl="8">
      <w:start w:val="1"/>
      <w:numFmt w:val="lowerRoman"/>
      <w:lvlText w:val="%9."/>
      <w:lvlJc w:val="left"/>
      <w:pPr>
        <w:tabs>
          <w:tab w:val="num" w:pos="389"/>
        </w:tabs>
        <w:ind w:left="389" w:firstLine="4201"/>
      </w:pPr>
      <w:rPr>
        <w:rFonts w:hint="default"/>
        <w:color w:val="000000"/>
        <w:position w:val="0"/>
        <w:sz w:val="22"/>
      </w:rPr>
    </w:lvl>
  </w:abstractNum>
  <w:abstractNum w:abstractNumId="22" w15:restartNumberingAfterBreak="0">
    <w:nsid w:val="00000017"/>
    <w:multiLevelType w:val="multilevel"/>
    <w:tmpl w:val="894EE889"/>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3" w15:restartNumberingAfterBreak="0">
    <w:nsid w:val="00000018"/>
    <w:multiLevelType w:val="multilevel"/>
    <w:tmpl w:val="894EE88A"/>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4" w15:restartNumberingAfterBreak="0">
    <w:nsid w:val="00000019"/>
    <w:multiLevelType w:val="multilevel"/>
    <w:tmpl w:val="894EE88B"/>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5" w15:restartNumberingAfterBreak="0">
    <w:nsid w:val="0000001A"/>
    <w:multiLevelType w:val="multilevel"/>
    <w:tmpl w:val="894EE88C"/>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6" w15:restartNumberingAfterBreak="0">
    <w:nsid w:val="0000001B"/>
    <w:multiLevelType w:val="multilevel"/>
    <w:tmpl w:val="894EE88D"/>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7" w15:restartNumberingAfterBreak="0">
    <w:nsid w:val="0000001C"/>
    <w:multiLevelType w:val="multilevel"/>
    <w:tmpl w:val="894EE88E"/>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8" w15:restartNumberingAfterBreak="0">
    <w:nsid w:val="0000001D"/>
    <w:multiLevelType w:val="multilevel"/>
    <w:tmpl w:val="894EE88F"/>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9" w15:restartNumberingAfterBreak="0">
    <w:nsid w:val="0000001E"/>
    <w:multiLevelType w:val="multilevel"/>
    <w:tmpl w:val="894EE890"/>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0" w15:restartNumberingAfterBreak="0">
    <w:nsid w:val="0000001F"/>
    <w:multiLevelType w:val="multilevel"/>
    <w:tmpl w:val="894EE891"/>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1" w15:restartNumberingAfterBreak="0">
    <w:nsid w:val="00000020"/>
    <w:multiLevelType w:val="multilevel"/>
    <w:tmpl w:val="894EE892"/>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2" w15:restartNumberingAfterBreak="0">
    <w:nsid w:val="00000021"/>
    <w:multiLevelType w:val="multilevel"/>
    <w:tmpl w:val="894EE893"/>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3" w15:restartNumberingAfterBreak="0">
    <w:nsid w:val="00000022"/>
    <w:multiLevelType w:val="multilevel"/>
    <w:tmpl w:val="894EE89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4" w15:restartNumberingAfterBreak="0">
    <w:nsid w:val="00000023"/>
    <w:multiLevelType w:val="multilevel"/>
    <w:tmpl w:val="894EE89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5" w15:restartNumberingAfterBreak="0">
    <w:nsid w:val="00000024"/>
    <w:multiLevelType w:val="multilevel"/>
    <w:tmpl w:val="894EE896"/>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6" w15:restartNumberingAfterBreak="0">
    <w:nsid w:val="00000025"/>
    <w:multiLevelType w:val="multilevel"/>
    <w:tmpl w:val="894EE897"/>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7" w15:restartNumberingAfterBreak="0">
    <w:nsid w:val="00000026"/>
    <w:multiLevelType w:val="multilevel"/>
    <w:tmpl w:val="894EE898"/>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8" w15:restartNumberingAfterBreak="0">
    <w:nsid w:val="00000027"/>
    <w:multiLevelType w:val="multilevel"/>
    <w:tmpl w:val="894EE899"/>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9" w15:restartNumberingAfterBreak="0">
    <w:nsid w:val="00000028"/>
    <w:multiLevelType w:val="multilevel"/>
    <w:tmpl w:val="894EE89A"/>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0" w15:restartNumberingAfterBreak="0">
    <w:nsid w:val="00000029"/>
    <w:multiLevelType w:val="multilevel"/>
    <w:tmpl w:val="894EE89B"/>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1" w15:restartNumberingAfterBreak="0">
    <w:nsid w:val="0000002A"/>
    <w:multiLevelType w:val="multilevel"/>
    <w:tmpl w:val="894EE89C"/>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2" w15:restartNumberingAfterBreak="0">
    <w:nsid w:val="0000002B"/>
    <w:multiLevelType w:val="multilevel"/>
    <w:tmpl w:val="894EE89D"/>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3" w15:restartNumberingAfterBreak="0">
    <w:nsid w:val="0000002C"/>
    <w:multiLevelType w:val="multilevel"/>
    <w:tmpl w:val="894EE89E"/>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4" w15:restartNumberingAfterBreak="0">
    <w:nsid w:val="0000002D"/>
    <w:multiLevelType w:val="multilevel"/>
    <w:tmpl w:val="894EE89F"/>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5" w15:restartNumberingAfterBreak="0">
    <w:nsid w:val="0000002E"/>
    <w:multiLevelType w:val="multilevel"/>
    <w:tmpl w:val="894EE8A0"/>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6" w15:restartNumberingAfterBreak="0">
    <w:nsid w:val="0000002F"/>
    <w:multiLevelType w:val="multilevel"/>
    <w:tmpl w:val="894EE8A1"/>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7" w15:restartNumberingAfterBreak="0">
    <w:nsid w:val="00000030"/>
    <w:multiLevelType w:val="multilevel"/>
    <w:tmpl w:val="894EE8A2"/>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8" w15:restartNumberingAfterBreak="0">
    <w:nsid w:val="00000031"/>
    <w:multiLevelType w:val="multilevel"/>
    <w:tmpl w:val="894EE8A3"/>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9" w15:restartNumberingAfterBreak="0">
    <w:nsid w:val="00000032"/>
    <w:multiLevelType w:val="multilevel"/>
    <w:tmpl w:val="894EE8A4"/>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0" w15:restartNumberingAfterBreak="0">
    <w:nsid w:val="00000033"/>
    <w:multiLevelType w:val="multilevel"/>
    <w:tmpl w:val="894EE8A5"/>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1" w15:restartNumberingAfterBreak="0">
    <w:nsid w:val="00000034"/>
    <w:multiLevelType w:val="multilevel"/>
    <w:tmpl w:val="894EE8A6"/>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2" w15:restartNumberingAfterBreak="0">
    <w:nsid w:val="00000035"/>
    <w:multiLevelType w:val="multilevel"/>
    <w:tmpl w:val="894EE8A7"/>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3" w15:restartNumberingAfterBreak="0">
    <w:nsid w:val="00000036"/>
    <w:multiLevelType w:val="multilevel"/>
    <w:tmpl w:val="894EE8A8"/>
    <w:lvl w:ilvl="0">
      <w:start w:val="1"/>
      <w:numFmt w:val="lowerLetter"/>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54" w15:restartNumberingAfterBreak="0">
    <w:nsid w:val="00000037"/>
    <w:multiLevelType w:val="multilevel"/>
    <w:tmpl w:val="894EE8A9"/>
    <w:lvl w:ilvl="0">
      <w:start w:val="1"/>
      <w:numFmt w:val="decimal"/>
      <w:isLgl/>
      <w:lvlText w:val="%1."/>
      <w:lvlJc w:val="left"/>
      <w:pPr>
        <w:tabs>
          <w:tab w:val="num" w:pos="360"/>
        </w:tabs>
        <w:ind w:left="360" w:firstLine="0"/>
      </w:pPr>
      <w:rPr>
        <w:rFonts w:hint="default"/>
        <w:color w:val="000000"/>
        <w:position w:val="0"/>
        <w:sz w:val="24"/>
      </w:rPr>
    </w:lvl>
    <w:lvl w:ilvl="1">
      <w:start w:val="1"/>
      <w:numFmt w:val="decimal"/>
      <w:isLgl/>
      <w:suff w:val="nothing"/>
      <w:lvlText w:val="%2."/>
      <w:lvlJc w:val="left"/>
      <w:pPr>
        <w:ind w:left="0" w:firstLine="720"/>
      </w:pPr>
      <w:rPr>
        <w:rFonts w:hint="default"/>
        <w:color w:val="000000"/>
        <w:position w:val="0"/>
        <w:sz w:val="24"/>
      </w:rPr>
    </w:lvl>
    <w:lvl w:ilvl="2">
      <w:start w:val="1"/>
      <w:numFmt w:val="decimal"/>
      <w:isLgl/>
      <w:suff w:val="nothing"/>
      <w:lvlText w:val="%3."/>
      <w:lvlJc w:val="left"/>
      <w:pPr>
        <w:ind w:left="0" w:firstLine="1080"/>
      </w:pPr>
      <w:rPr>
        <w:rFonts w:hint="default"/>
        <w:color w:val="000000"/>
        <w:position w:val="0"/>
        <w:sz w:val="24"/>
      </w:rPr>
    </w:lvl>
    <w:lvl w:ilvl="3">
      <w:start w:val="1"/>
      <w:numFmt w:val="decimal"/>
      <w:isLgl/>
      <w:suff w:val="nothing"/>
      <w:lvlText w:val="%4."/>
      <w:lvlJc w:val="left"/>
      <w:pPr>
        <w:ind w:left="0" w:firstLine="1440"/>
      </w:pPr>
      <w:rPr>
        <w:rFonts w:hint="default"/>
        <w:color w:val="000000"/>
        <w:position w:val="0"/>
        <w:sz w:val="24"/>
      </w:rPr>
    </w:lvl>
    <w:lvl w:ilvl="4">
      <w:start w:val="1"/>
      <w:numFmt w:val="decimal"/>
      <w:isLgl/>
      <w:suff w:val="nothing"/>
      <w:lvlText w:val="%5."/>
      <w:lvlJc w:val="left"/>
      <w:pPr>
        <w:ind w:left="0" w:firstLine="1800"/>
      </w:pPr>
      <w:rPr>
        <w:rFonts w:hint="default"/>
        <w:color w:val="000000"/>
        <w:position w:val="0"/>
        <w:sz w:val="24"/>
      </w:rPr>
    </w:lvl>
    <w:lvl w:ilvl="5">
      <w:start w:val="1"/>
      <w:numFmt w:val="decimal"/>
      <w:isLgl/>
      <w:suff w:val="nothing"/>
      <w:lvlText w:val="%6."/>
      <w:lvlJc w:val="left"/>
      <w:pPr>
        <w:ind w:left="0" w:firstLine="2160"/>
      </w:pPr>
      <w:rPr>
        <w:rFonts w:hint="default"/>
        <w:color w:val="000000"/>
        <w:position w:val="0"/>
        <w:sz w:val="24"/>
      </w:rPr>
    </w:lvl>
    <w:lvl w:ilvl="6">
      <w:start w:val="1"/>
      <w:numFmt w:val="decimal"/>
      <w:isLgl/>
      <w:suff w:val="nothing"/>
      <w:lvlText w:val="%7."/>
      <w:lvlJc w:val="left"/>
      <w:pPr>
        <w:ind w:left="0" w:firstLine="2520"/>
      </w:pPr>
      <w:rPr>
        <w:rFonts w:hint="default"/>
        <w:color w:val="000000"/>
        <w:position w:val="0"/>
        <w:sz w:val="24"/>
      </w:rPr>
    </w:lvl>
    <w:lvl w:ilvl="7">
      <w:start w:val="1"/>
      <w:numFmt w:val="decimal"/>
      <w:isLgl/>
      <w:suff w:val="nothing"/>
      <w:lvlText w:val="%8."/>
      <w:lvlJc w:val="left"/>
      <w:pPr>
        <w:ind w:left="0" w:firstLine="2880"/>
      </w:pPr>
      <w:rPr>
        <w:rFonts w:hint="default"/>
        <w:color w:val="000000"/>
        <w:position w:val="0"/>
        <w:sz w:val="24"/>
      </w:rPr>
    </w:lvl>
    <w:lvl w:ilvl="8">
      <w:start w:val="1"/>
      <w:numFmt w:val="decimal"/>
      <w:isLgl/>
      <w:suff w:val="nothing"/>
      <w:lvlText w:val="%9."/>
      <w:lvlJc w:val="left"/>
      <w:pPr>
        <w:ind w:left="0" w:firstLine="3240"/>
      </w:pPr>
      <w:rPr>
        <w:rFonts w:hint="default"/>
        <w:color w:val="000000"/>
        <w:position w:val="0"/>
        <w:sz w:val="24"/>
      </w:rPr>
    </w:lvl>
  </w:abstractNum>
  <w:abstractNum w:abstractNumId="55" w15:restartNumberingAfterBreak="0">
    <w:nsid w:val="02621CA9"/>
    <w:multiLevelType w:val="hybridMultilevel"/>
    <w:tmpl w:val="57B66C8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26C1444"/>
    <w:multiLevelType w:val="hybridMultilevel"/>
    <w:tmpl w:val="5274BE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2F40AB2"/>
    <w:multiLevelType w:val="hybridMultilevel"/>
    <w:tmpl w:val="9698B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075326AB"/>
    <w:multiLevelType w:val="hybridMultilevel"/>
    <w:tmpl w:val="1C205A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08CE72E6"/>
    <w:multiLevelType w:val="hybridMultilevel"/>
    <w:tmpl w:val="6C768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0AA87A1A"/>
    <w:multiLevelType w:val="hybridMultilevel"/>
    <w:tmpl w:val="7728AC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0AD52D4D"/>
    <w:multiLevelType w:val="hybridMultilevel"/>
    <w:tmpl w:val="9698B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C107238"/>
    <w:multiLevelType w:val="hybridMultilevel"/>
    <w:tmpl w:val="E04A08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E382054"/>
    <w:multiLevelType w:val="hybridMultilevel"/>
    <w:tmpl w:val="22CA0B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0E3D646C"/>
    <w:multiLevelType w:val="hybridMultilevel"/>
    <w:tmpl w:val="822E89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13E22CF"/>
    <w:multiLevelType w:val="hybridMultilevel"/>
    <w:tmpl w:val="A9909176"/>
    <w:lvl w:ilvl="0" w:tplc="FE6049B8">
      <w:start w:val="1"/>
      <w:numFmt w:val="low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6" w15:restartNumberingAfterBreak="0">
    <w:nsid w:val="143D0B3B"/>
    <w:multiLevelType w:val="hybridMultilevel"/>
    <w:tmpl w:val="9698B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4762FCB"/>
    <w:multiLevelType w:val="hybridMultilevel"/>
    <w:tmpl w:val="E2C64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5AD5385"/>
    <w:multiLevelType w:val="hybridMultilevel"/>
    <w:tmpl w:val="F732F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8831721"/>
    <w:multiLevelType w:val="hybridMultilevel"/>
    <w:tmpl w:val="9698B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C6211C6"/>
    <w:multiLevelType w:val="hybridMultilevel"/>
    <w:tmpl w:val="9E42EA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02734BB"/>
    <w:multiLevelType w:val="hybridMultilevel"/>
    <w:tmpl w:val="0E3C56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2607D9A"/>
    <w:multiLevelType w:val="hybridMultilevel"/>
    <w:tmpl w:val="3EA6E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3CF68D8"/>
    <w:multiLevelType w:val="hybridMultilevel"/>
    <w:tmpl w:val="833AB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45C097E"/>
    <w:multiLevelType w:val="hybridMultilevel"/>
    <w:tmpl w:val="C6C040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4C26078"/>
    <w:multiLevelType w:val="hybridMultilevel"/>
    <w:tmpl w:val="56F8FE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4D94475"/>
    <w:multiLevelType w:val="hybridMultilevel"/>
    <w:tmpl w:val="920EA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AA953D6"/>
    <w:multiLevelType w:val="hybridMultilevel"/>
    <w:tmpl w:val="2DCC7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B8A16AE"/>
    <w:multiLevelType w:val="hybridMultilevel"/>
    <w:tmpl w:val="54ACAB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D747BD0"/>
    <w:multiLevelType w:val="hybridMultilevel"/>
    <w:tmpl w:val="A936F3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1670BC9"/>
    <w:multiLevelType w:val="hybridMultilevel"/>
    <w:tmpl w:val="E2C64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21B60AB"/>
    <w:multiLevelType w:val="hybridMultilevel"/>
    <w:tmpl w:val="BB8A3C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4A31CD6"/>
    <w:multiLevelType w:val="hybridMultilevel"/>
    <w:tmpl w:val="AB80C19C"/>
    <w:lvl w:ilvl="0" w:tplc="26284126">
      <w:start w:val="1"/>
      <w:numFmt w:val="lowerLetter"/>
      <w:lvlText w:val="%1."/>
      <w:lvlJc w:val="left"/>
      <w:pPr>
        <w:ind w:left="720" w:hanging="360"/>
      </w:pPr>
      <w:rPr>
        <w:rFonts w:ascii="Calibri" w:eastAsia="Calibri"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83100CB"/>
    <w:multiLevelType w:val="hybridMultilevel"/>
    <w:tmpl w:val="428AF3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85431BE"/>
    <w:multiLevelType w:val="hybridMultilevel"/>
    <w:tmpl w:val="A936F3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9FC353D"/>
    <w:multiLevelType w:val="hybridMultilevel"/>
    <w:tmpl w:val="D8A01046"/>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A370C8B"/>
    <w:multiLevelType w:val="hybridMultilevel"/>
    <w:tmpl w:val="7A463B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AD11F3D"/>
    <w:multiLevelType w:val="hybridMultilevel"/>
    <w:tmpl w:val="069E25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BC65AF8"/>
    <w:multiLevelType w:val="hybridMultilevel"/>
    <w:tmpl w:val="2FFA10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E9518AA"/>
    <w:multiLevelType w:val="hybridMultilevel"/>
    <w:tmpl w:val="FFF61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1FB0C45"/>
    <w:multiLevelType w:val="hybridMultilevel"/>
    <w:tmpl w:val="75886E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2976EF4"/>
    <w:multiLevelType w:val="hybridMultilevel"/>
    <w:tmpl w:val="01F8CD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5D71DA4"/>
    <w:multiLevelType w:val="hybridMultilevel"/>
    <w:tmpl w:val="6BD40F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8B3364D"/>
    <w:multiLevelType w:val="hybridMultilevel"/>
    <w:tmpl w:val="94866F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9AC1828"/>
    <w:multiLevelType w:val="hybridMultilevel"/>
    <w:tmpl w:val="7332CE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A8E72B5"/>
    <w:multiLevelType w:val="hybridMultilevel"/>
    <w:tmpl w:val="2FFA10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C2F5AF3"/>
    <w:multiLevelType w:val="hybridMultilevel"/>
    <w:tmpl w:val="8F0EB3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C5D40DC"/>
    <w:multiLevelType w:val="hybridMultilevel"/>
    <w:tmpl w:val="52BA1B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F775181"/>
    <w:multiLevelType w:val="hybridMultilevel"/>
    <w:tmpl w:val="9698B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0087D85"/>
    <w:multiLevelType w:val="hybridMultilevel"/>
    <w:tmpl w:val="B5EA85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0A47AE1"/>
    <w:multiLevelType w:val="hybridMultilevel"/>
    <w:tmpl w:val="6C768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23D3A3F"/>
    <w:multiLevelType w:val="hybridMultilevel"/>
    <w:tmpl w:val="920EA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3D560EB"/>
    <w:multiLevelType w:val="hybridMultilevel"/>
    <w:tmpl w:val="DB10A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4394404"/>
    <w:multiLevelType w:val="hybridMultilevel"/>
    <w:tmpl w:val="2A7647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4DB2B4D"/>
    <w:multiLevelType w:val="hybridMultilevel"/>
    <w:tmpl w:val="F5186548"/>
    <w:lvl w:ilvl="0" w:tplc="91B68948">
      <w:start w:val="1"/>
      <w:numFmt w:val="lowerLetter"/>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54169E9"/>
    <w:multiLevelType w:val="hybridMultilevel"/>
    <w:tmpl w:val="7A463B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606688B"/>
    <w:multiLevelType w:val="hybridMultilevel"/>
    <w:tmpl w:val="3154AF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6F0779E"/>
    <w:multiLevelType w:val="hybridMultilevel"/>
    <w:tmpl w:val="507888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7662FDF"/>
    <w:multiLevelType w:val="hybridMultilevel"/>
    <w:tmpl w:val="21E81014"/>
    <w:lvl w:ilvl="0" w:tplc="4B3469DA">
      <w:start w:val="1"/>
      <w:numFmt w:val="low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7A40472"/>
    <w:multiLevelType w:val="hybridMultilevel"/>
    <w:tmpl w:val="E2C64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A636392"/>
    <w:multiLevelType w:val="hybridMultilevel"/>
    <w:tmpl w:val="F626AF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CF33038"/>
    <w:multiLevelType w:val="hybridMultilevel"/>
    <w:tmpl w:val="72AA81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356296D"/>
    <w:multiLevelType w:val="hybridMultilevel"/>
    <w:tmpl w:val="0FCC4C32"/>
    <w:lvl w:ilvl="0" w:tplc="237EE12C">
      <w:start w:val="1"/>
      <w:numFmt w:val="lowerLetter"/>
      <w:lvlText w:val="%1."/>
      <w:lvlJc w:val="left"/>
      <w:pPr>
        <w:ind w:left="720" w:hanging="360"/>
      </w:pPr>
      <w:rPr>
        <w:rFonts w:ascii="Calibri" w:eastAsia="Times New Roman" w:hAnsi="Calibri" w:cs="Times New Roman"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5C61E5E"/>
    <w:multiLevelType w:val="hybridMultilevel"/>
    <w:tmpl w:val="6E043194"/>
    <w:lvl w:ilvl="0" w:tplc="A10256B2">
      <w:start w:val="1"/>
      <w:numFmt w:val="lowerLetter"/>
      <w:lvlText w:val="%1."/>
      <w:lvlJc w:val="left"/>
      <w:pPr>
        <w:ind w:left="720" w:hanging="360"/>
      </w:pPr>
      <w:rPr>
        <w:rFonts w:eastAsia="Times New Roman"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7F45C15"/>
    <w:multiLevelType w:val="hybridMultilevel"/>
    <w:tmpl w:val="940E6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81F2FB7"/>
    <w:multiLevelType w:val="hybridMultilevel"/>
    <w:tmpl w:val="64466E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8E97C15"/>
    <w:multiLevelType w:val="hybridMultilevel"/>
    <w:tmpl w:val="79BA69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9C14EB3"/>
    <w:multiLevelType w:val="hybridMultilevel"/>
    <w:tmpl w:val="40D205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A2D0364"/>
    <w:multiLevelType w:val="hybridMultilevel"/>
    <w:tmpl w:val="13DADA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ADC5377"/>
    <w:multiLevelType w:val="hybridMultilevel"/>
    <w:tmpl w:val="333C02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C746B61"/>
    <w:multiLevelType w:val="hybridMultilevel"/>
    <w:tmpl w:val="7340D1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40B266C"/>
    <w:multiLevelType w:val="hybridMultilevel"/>
    <w:tmpl w:val="727CA1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5C9617F"/>
    <w:multiLevelType w:val="hybridMultilevel"/>
    <w:tmpl w:val="D1D805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8715433"/>
    <w:multiLevelType w:val="hybridMultilevel"/>
    <w:tmpl w:val="C4A224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B0D04AD"/>
    <w:multiLevelType w:val="hybridMultilevel"/>
    <w:tmpl w:val="61BE51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BE671AA"/>
    <w:multiLevelType w:val="hybridMultilevel"/>
    <w:tmpl w:val="3B72EAA2"/>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F1B73DE"/>
    <w:multiLevelType w:val="hybridMultilevel"/>
    <w:tmpl w:val="920EA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F872834"/>
    <w:multiLevelType w:val="hybridMultilevel"/>
    <w:tmpl w:val="E2C64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5"/>
  </w:num>
  <w:num w:numId="2">
    <w:abstractNumId w:val="112"/>
  </w:num>
  <w:num w:numId="3">
    <w:abstractNumId w:val="94"/>
  </w:num>
  <w:num w:numId="4">
    <w:abstractNumId w:val="77"/>
  </w:num>
  <w:num w:numId="5">
    <w:abstractNumId w:val="124"/>
  </w:num>
  <w:num w:numId="6">
    <w:abstractNumId w:val="56"/>
  </w:num>
  <w:num w:numId="7">
    <w:abstractNumId w:val="93"/>
  </w:num>
  <w:num w:numId="8">
    <w:abstractNumId w:val="120"/>
  </w:num>
  <w:num w:numId="9">
    <w:abstractNumId w:val="123"/>
  </w:num>
  <w:num w:numId="10">
    <w:abstractNumId w:val="111"/>
  </w:num>
  <w:num w:numId="11">
    <w:abstractNumId w:val="87"/>
  </w:num>
  <w:num w:numId="12">
    <w:abstractNumId w:val="119"/>
  </w:num>
  <w:num w:numId="13">
    <w:abstractNumId w:val="55"/>
  </w:num>
  <w:num w:numId="14">
    <w:abstractNumId w:val="103"/>
  </w:num>
  <w:num w:numId="15">
    <w:abstractNumId w:val="70"/>
  </w:num>
  <w:num w:numId="16">
    <w:abstractNumId w:val="82"/>
  </w:num>
  <w:num w:numId="17">
    <w:abstractNumId w:val="107"/>
  </w:num>
  <w:num w:numId="18">
    <w:abstractNumId w:val="122"/>
  </w:num>
  <w:num w:numId="19">
    <w:abstractNumId w:val="126"/>
  </w:num>
  <w:num w:numId="20">
    <w:abstractNumId w:val="58"/>
  </w:num>
  <w:num w:numId="21">
    <w:abstractNumId w:val="63"/>
  </w:num>
  <w:num w:numId="22">
    <w:abstractNumId w:val="101"/>
  </w:num>
  <w:num w:numId="23">
    <w:abstractNumId w:val="92"/>
  </w:num>
  <w:num w:numId="24">
    <w:abstractNumId w:val="76"/>
  </w:num>
  <w:num w:numId="25">
    <w:abstractNumId w:val="81"/>
  </w:num>
  <w:num w:numId="26">
    <w:abstractNumId w:val="114"/>
  </w:num>
  <w:num w:numId="27">
    <w:abstractNumId w:val="64"/>
  </w:num>
  <w:num w:numId="28">
    <w:abstractNumId w:val="121"/>
  </w:num>
  <w:num w:numId="29">
    <w:abstractNumId w:val="90"/>
  </w:num>
  <w:num w:numId="30">
    <w:abstractNumId w:val="97"/>
  </w:num>
  <w:num w:numId="31">
    <w:abstractNumId w:val="96"/>
  </w:num>
  <w:num w:numId="32">
    <w:abstractNumId w:val="118"/>
  </w:num>
  <w:num w:numId="33">
    <w:abstractNumId w:val="71"/>
  </w:num>
  <w:num w:numId="34">
    <w:abstractNumId w:val="68"/>
  </w:num>
  <w:num w:numId="35">
    <w:abstractNumId w:val="99"/>
  </w:num>
  <w:num w:numId="36">
    <w:abstractNumId w:val="95"/>
  </w:num>
  <w:num w:numId="37">
    <w:abstractNumId w:val="102"/>
  </w:num>
  <w:num w:numId="38">
    <w:abstractNumId w:val="73"/>
  </w:num>
  <w:num w:numId="39">
    <w:abstractNumId w:val="105"/>
  </w:num>
  <w:num w:numId="40">
    <w:abstractNumId w:val="86"/>
  </w:num>
  <w:num w:numId="41">
    <w:abstractNumId w:val="88"/>
  </w:num>
  <w:num w:numId="42">
    <w:abstractNumId w:val="109"/>
  </w:num>
  <w:num w:numId="43">
    <w:abstractNumId w:val="67"/>
  </w:num>
  <w:num w:numId="44">
    <w:abstractNumId w:val="127"/>
  </w:num>
  <w:num w:numId="45">
    <w:abstractNumId w:val="80"/>
  </w:num>
  <w:num w:numId="46">
    <w:abstractNumId w:val="113"/>
  </w:num>
  <w:num w:numId="47">
    <w:abstractNumId w:val="60"/>
  </w:num>
  <w:num w:numId="48">
    <w:abstractNumId w:val="106"/>
  </w:num>
  <w:num w:numId="49">
    <w:abstractNumId w:val="91"/>
  </w:num>
  <w:num w:numId="50">
    <w:abstractNumId w:val="115"/>
  </w:num>
  <w:num w:numId="51">
    <w:abstractNumId w:val="110"/>
  </w:num>
  <w:num w:numId="52">
    <w:abstractNumId w:val="59"/>
  </w:num>
  <w:num w:numId="53">
    <w:abstractNumId w:val="100"/>
  </w:num>
  <w:num w:numId="54">
    <w:abstractNumId w:val="79"/>
  </w:num>
  <w:num w:numId="55">
    <w:abstractNumId w:val="84"/>
  </w:num>
  <w:num w:numId="56">
    <w:abstractNumId w:val="117"/>
  </w:num>
  <w:num w:numId="57">
    <w:abstractNumId w:val="89"/>
  </w:num>
  <w:num w:numId="58">
    <w:abstractNumId w:val="72"/>
  </w:num>
  <w:num w:numId="59">
    <w:abstractNumId w:val="125"/>
  </w:num>
  <w:num w:numId="60">
    <w:abstractNumId w:val="61"/>
  </w:num>
  <w:num w:numId="61">
    <w:abstractNumId w:val="104"/>
  </w:num>
  <w:num w:numId="62">
    <w:abstractNumId w:val="57"/>
  </w:num>
  <w:num w:numId="63">
    <w:abstractNumId w:val="66"/>
  </w:num>
  <w:num w:numId="64">
    <w:abstractNumId w:val="69"/>
  </w:num>
  <w:num w:numId="65">
    <w:abstractNumId w:val="98"/>
  </w:num>
  <w:num w:numId="66">
    <w:abstractNumId w:val="62"/>
  </w:num>
  <w:num w:numId="67">
    <w:abstractNumId w:val="74"/>
  </w:num>
  <w:num w:numId="68">
    <w:abstractNumId w:val="108"/>
  </w:num>
  <w:num w:numId="69">
    <w:abstractNumId w:val="65"/>
  </w:num>
  <w:num w:numId="70">
    <w:abstractNumId w:val="116"/>
  </w:num>
  <w:num w:numId="71">
    <w:abstractNumId w:val="83"/>
  </w:num>
  <w:num w:numId="72">
    <w:abstractNumId w:val="78"/>
  </w:num>
  <w:num w:numId="73">
    <w:abstractNumId w:val="85"/>
  </w:num>
  <w:num w:numId="74">
    <w:abstractNumId w:val="0"/>
  </w:num>
  <w:num w:numId="75">
    <w:abstractNumId w:val="1"/>
  </w:num>
  <w:num w:numId="76">
    <w:abstractNumId w:val="2"/>
  </w:num>
  <w:num w:numId="77">
    <w:abstractNumId w:val="3"/>
  </w:num>
  <w:num w:numId="78">
    <w:abstractNumId w:val="4"/>
  </w:num>
  <w:num w:numId="79">
    <w:abstractNumId w:val="5"/>
  </w:num>
  <w:num w:numId="80">
    <w:abstractNumId w:val="6"/>
  </w:num>
  <w:num w:numId="81">
    <w:abstractNumId w:val="7"/>
  </w:num>
  <w:num w:numId="82">
    <w:abstractNumId w:val="8"/>
  </w:num>
  <w:num w:numId="83">
    <w:abstractNumId w:val="9"/>
  </w:num>
  <w:num w:numId="84">
    <w:abstractNumId w:val="10"/>
  </w:num>
  <w:num w:numId="85">
    <w:abstractNumId w:val="11"/>
  </w:num>
  <w:num w:numId="86">
    <w:abstractNumId w:val="12"/>
  </w:num>
  <w:num w:numId="87">
    <w:abstractNumId w:val="13"/>
  </w:num>
  <w:num w:numId="88">
    <w:abstractNumId w:val="14"/>
  </w:num>
  <w:num w:numId="89">
    <w:abstractNumId w:val="15"/>
  </w:num>
  <w:num w:numId="90">
    <w:abstractNumId w:val="16"/>
  </w:num>
  <w:num w:numId="91">
    <w:abstractNumId w:val="17"/>
  </w:num>
  <w:num w:numId="92">
    <w:abstractNumId w:val="18"/>
  </w:num>
  <w:num w:numId="93">
    <w:abstractNumId w:val="19"/>
  </w:num>
  <w:num w:numId="94">
    <w:abstractNumId w:val="20"/>
  </w:num>
  <w:num w:numId="95">
    <w:abstractNumId w:val="21"/>
  </w:num>
  <w:num w:numId="96">
    <w:abstractNumId w:val="22"/>
  </w:num>
  <w:num w:numId="97">
    <w:abstractNumId w:val="23"/>
  </w:num>
  <w:num w:numId="98">
    <w:abstractNumId w:val="24"/>
  </w:num>
  <w:num w:numId="99">
    <w:abstractNumId w:val="25"/>
  </w:num>
  <w:num w:numId="100">
    <w:abstractNumId w:val="26"/>
  </w:num>
  <w:num w:numId="101">
    <w:abstractNumId w:val="27"/>
  </w:num>
  <w:num w:numId="102">
    <w:abstractNumId w:val="28"/>
  </w:num>
  <w:num w:numId="103">
    <w:abstractNumId w:val="29"/>
  </w:num>
  <w:num w:numId="104">
    <w:abstractNumId w:val="30"/>
  </w:num>
  <w:num w:numId="105">
    <w:abstractNumId w:val="31"/>
  </w:num>
  <w:num w:numId="106">
    <w:abstractNumId w:val="32"/>
  </w:num>
  <w:num w:numId="107">
    <w:abstractNumId w:val="33"/>
  </w:num>
  <w:num w:numId="108">
    <w:abstractNumId w:val="34"/>
  </w:num>
  <w:num w:numId="109">
    <w:abstractNumId w:val="35"/>
  </w:num>
  <w:num w:numId="110">
    <w:abstractNumId w:val="36"/>
  </w:num>
  <w:num w:numId="111">
    <w:abstractNumId w:val="37"/>
  </w:num>
  <w:num w:numId="112">
    <w:abstractNumId w:val="38"/>
  </w:num>
  <w:num w:numId="113">
    <w:abstractNumId w:val="39"/>
  </w:num>
  <w:num w:numId="114">
    <w:abstractNumId w:val="40"/>
  </w:num>
  <w:num w:numId="115">
    <w:abstractNumId w:val="41"/>
  </w:num>
  <w:num w:numId="116">
    <w:abstractNumId w:val="42"/>
  </w:num>
  <w:num w:numId="117">
    <w:abstractNumId w:val="43"/>
  </w:num>
  <w:num w:numId="118">
    <w:abstractNumId w:val="44"/>
  </w:num>
  <w:num w:numId="119">
    <w:abstractNumId w:val="45"/>
  </w:num>
  <w:num w:numId="120">
    <w:abstractNumId w:val="46"/>
  </w:num>
  <w:num w:numId="121">
    <w:abstractNumId w:val="47"/>
  </w:num>
  <w:num w:numId="122">
    <w:abstractNumId w:val="48"/>
  </w:num>
  <w:num w:numId="123">
    <w:abstractNumId w:val="49"/>
  </w:num>
  <w:num w:numId="124">
    <w:abstractNumId w:val="50"/>
  </w:num>
  <w:num w:numId="125">
    <w:abstractNumId w:val="51"/>
  </w:num>
  <w:num w:numId="126">
    <w:abstractNumId w:val="52"/>
  </w:num>
  <w:num w:numId="127">
    <w:abstractNumId w:val="53"/>
  </w:num>
  <w:num w:numId="128">
    <w:abstractNumId w:val="5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868"/>
    <w:rsid w:val="00002E4F"/>
    <w:rsid w:val="000B238D"/>
    <w:rsid w:val="000D2729"/>
    <w:rsid w:val="000F33ED"/>
    <w:rsid w:val="0013553B"/>
    <w:rsid w:val="00147C71"/>
    <w:rsid w:val="001513D6"/>
    <w:rsid w:val="00153179"/>
    <w:rsid w:val="001947C1"/>
    <w:rsid w:val="001B1C62"/>
    <w:rsid w:val="002026C3"/>
    <w:rsid w:val="00232C78"/>
    <w:rsid w:val="00273454"/>
    <w:rsid w:val="003059D5"/>
    <w:rsid w:val="00325699"/>
    <w:rsid w:val="00340A01"/>
    <w:rsid w:val="00342DFA"/>
    <w:rsid w:val="00370A98"/>
    <w:rsid w:val="00395692"/>
    <w:rsid w:val="003D50DF"/>
    <w:rsid w:val="00454885"/>
    <w:rsid w:val="004719A5"/>
    <w:rsid w:val="004944A8"/>
    <w:rsid w:val="004A49FD"/>
    <w:rsid w:val="004B49E6"/>
    <w:rsid w:val="004C328A"/>
    <w:rsid w:val="00501194"/>
    <w:rsid w:val="005162D2"/>
    <w:rsid w:val="00526D5B"/>
    <w:rsid w:val="00537767"/>
    <w:rsid w:val="005D5BFC"/>
    <w:rsid w:val="00616880"/>
    <w:rsid w:val="00642806"/>
    <w:rsid w:val="006647FB"/>
    <w:rsid w:val="006770BE"/>
    <w:rsid w:val="00694CA3"/>
    <w:rsid w:val="006E7893"/>
    <w:rsid w:val="006F509F"/>
    <w:rsid w:val="00713003"/>
    <w:rsid w:val="007173D4"/>
    <w:rsid w:val="00721F98"/>
    <w:rsid w:val="007233FB"/>
    <w:rsid w:val="007261EE"/>
    <w:rsid w:val="007A1227"/>
    <w:rsid w:val="008219EB"/>
    <w:rsid w:val="008466D5"/>
    <w:rsid w:val="0088245F"/>
    <w:rsid w:val="008D6F05"/>
    <w:rsid w:val="009420EA"/>
    <w:rsid w:val="00960A79"/>
    <w:rsid w:val="00967980"/>
    <w:rsid w:val="0098479A"/>
    <w:rsid w:val="0099188C"/>
    <w:rsid w:val="009B0CFA"/>
    <w:rsid w:val="009C0872"/>
    <w:rsid w:val="009C601C"/>
    <w:rsid w:val="00AC4E9B"/>
    <w:rsid w:val="00B10495"/>
    <w:rsid w:val="00B501D7"/>
    <w:rsid w:val="00B90DB9"/>
    <w:rsid w:val="00C44868"/>
    <w:rsid w:val="00C67C45"/>
    <w:rsid w:val="00C726D7"/>
    <w:rsid w:val="00C75CCF"/>
    <w:rsid w:val="00CD5D2A"/>
    <w:rsid w:val="00D01794"/>
    <w:rsid w:val="00D10192"/>
    <w:rsid w:val="00D123BB"/>
    <w:rsid w:val="00DC206A"/>
    <w:rsid w:val="00DD3F10"/>
    <w:rsid w:val="00E4033E"/>
    <w:rsid w:val="00EB3A65"/>
    <w:rsid w:val="00EE741B"/>
    <w:rsid w:val="00EF3583"/>
    <w:rsid w:val="00F47F14"/>
    <w:rsid w:val="00F62D8D"/>
    <w:rsid w:val="00F931C5"/>
    <w:rsid w:val="00FA1536"/>
    <w:rsid w:val="00FA7478"/>
    <w:rsid w:val="00FC1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C6D32"/>
  <w15:docId w15:val="{00326480-072B-A849-BEBD-FD9188CD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0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02E4F"/>
    <w:pPr>
      <w:spacing w:before="300" w:after="40" w:line="276" w:lineRule="auto"/>
      <w:outlineLvl w:val="0"/>
    </w:pPr>
    <w:rPr>
      <w:rFonts w:asciiTheme="minorHAnsi" w:eastAsiaTheme="minorHAnsi" w:hAnsiTheme="minorHAnsi" w:cstheme="minorBidi"/>
      <w:smallCaps/>
      <w:spacing w:val="5"/>
      <w:sz w:val="32"/>
      <w:szCs w:val="32"/>
      <w:lang w:bidi="en-US"/>
    </w:rPr>
  </w:style>
  <w:style w:type="paragraph" w:styleId="Heading2">
    <w:name w:val="heading 2"/>
    <w:basedOn w:val="Normal"/>
    <w:next w:val="Normal"/>
    <w:link w:val="Heading2Char"/>
    <w:uiPriority w:val="9"/>
    <w:semiHidden/>
    <w:unhideWhenUsed/>
    <w:qFormat/>
    <w:rsid w:val="00002E4F"/>
    <w:pPr>
      <w:spacing w:before="240" w:after="80" w:line="276" w:lineRule="auto"/>
      <w:outlineLvl w:val="1"/>
    </w:pPr>
    <w:rPr>
      <w:rFonts w:asciiTheme="minorHAnsi" w:eastAsiaTheme="minorHAnsi" w:hAnsiTheme="minorHAnsi" w:cstheme="minorBidi"/>
      <w:smallCaps/>
      <w:spacing w:val="5"/>
      <w:sz w:val="28"/>
      <w:szCs w:val="28"/>
      <w:lang w:bidi="en-US"/>
    </w:rPr>
  </w:style>
  <w:style w:type="paragraph" w:styleId="Heading3">
    <w:name w:val="heading 3"/>
    <w:basedOn w:val="Normal"/>
    <w:next w:val="Normal"/>
    <w:link w:val="Heading3Char"/>
    <w:uiPriority w:val="9"/>
    <w:unhideWhenUsed/>
    <w:qFormat/>
    <w:rsid w:val="00002E4F"/>
    <w:pPr>
      <w:spacing w:line="276" w:lineRule="auto"/>
      <w:outlineLvl w:val="2"/>
    </w:pPr>
    <w:rPr>
      <w:rFonts w:asciiTheme="minorHAnsi" w:eastAsiaTheme="minorHAnsi" w:hAnsiTheme="minorHAnsi" w:cstheme="minorBidi"/>
      <w:smallCaps/>
      <w:spacing w:val="5"/>
      <w:lang w:bidi="en-US"/>
    </w:rPr>
  </w:style>
  <w:style w:type="paragraph" w:styleId="Heading4">
    <w:name w:val="heading 4"/>
    <w:basedOn w:val="Normal"/>
    <w:next w:val="Normal"/>
    <w:link w:val="Heading4Char"/>
    <w:uiPriority w:val="9"/>
    <w:semiHidden/>
    <w:unhideWhenUsed/>
    <w:qFormat/>
    <w:rsid w:val="00002E4F"/>
    <w:pPr>
      <w:spacing w:before="240" w:line="276" w:lineRule="auto"/>
      <w:outlineLvl w:val="3"/>
    </w:pPr>
    <w:rPr>
      <w:rFonts w:asciiTheme="minorHAnsi" w:eastAsiaTheme="minorHAnsi" w:hAnsiTheme="minorHAnsi" w:cstheme="minorBidi"/>
      <w:smallCaps/>
      <w:spacing w:val="10"/>
      <w:sz w:val="22"/>
      <w:szCs w:val="22"/>
      <w:lang w:bidi="en-US"/>
    </w:rPr>
  </w:style>
  <w:style w:type="paragraph" w:styleId="Heading5">
    <w:name w:val="heading 5"/>
    <w:basedOn w:val="Normal"/>
    <w:next w:val="Normal"/>
    <w:link w:val="Heading5Char"/>
    <w:uiPriority w:val="9"/>
    <w:semiHidden/>
    <w:unhideWhenUsed/>
    <w:qFormat/>
    <w:rsid w:val="00002E4F"/>
    <w:pPr>
      <w:spacing w:before="200" w:line="276" w:lineRule="auto"/>
      <w:outlineLvl w:val="4"/>
    </w:pPr>
    <w:rPr>
      <w:rFonts w:asciiTheme="minorHAnsi" w:eastAsiaTheme="minorHAnsi" w:hAnsiTheme="minorHAnsi" w:cstheme="minorBidi"/>
      <w:smallCaps/>
      <w:color w:val="C45911" w:themeColor="accent2" w:themeShade="BF"/>
      <w:spacing w:val="10"/>
      <w:sz w:val="22"/>
      <w:szCs w:val="26"/>
      <w:lang w:bidi="en-US"/>
    </w:rPr>
  </w:style>
  <w:style w:type="paragraph" w:styleId="Heading6">
    <w:name w:val="heading 6"/>
    <w:basedOn w:val="Normal"/>
    <w:next w:val="Normal"/>
    <w:link w:val="Heading6Char"/>
    <w:uiPriority w:val="9"/>
    <w:semiHidden/>
    <w:unhideWhenUsed/>
    <w:qFormat/>
    <w:rsid w:val="00002E4F"/>
    <w:pPr>
      <w:spacing w:line="276" w:lineRule="auto"/>
      <w:outlineLvl w:val="5"/>
    </w:pPr>
    <w:rPr>
      <w:rFonts w:asciiTheme="minorHAnsi" w:eastAsiaTheme="minorHAnsi" w:hAnsiTheme="minorHAnsi" w:cstheme="minorBidi"/>
      <w:smallCaps/>
      <w:color w:val="ED7D31" w:themeColor="accent2"/>
      <w:spacing w:val="5"/>
      <w:sz w:val="22"/>
      <w:szCs w:val="20"/>
      <w:lang w:bidi="en-US"/>
    </w:rPr>
  </w:style>
  <w:style w:type="paragraph" w:styleId="Heading7">
    <w:name w:val="heading 7"/>
    <w:basedOn w:val="Normal"/>
    <w:next w:val="Normal"/>
    <w:link w:val="Heading7Char"/>
    <w:uiPriority w:val="9"/>
    <w:semiHidden/>
    <w:unhideWhenUsed/>
    <w:qFormat/>
    <w:rsid w:val="00002E4F"/>
    <w:pPr>
      <w:spacing w:line="276" w:lineRule="auto"/>
      <w:outlineLvl w:val="6"/>
    </w:pPr>
    <w:rPr>
      <w:rFonts w:asciiTheme="minorHAnsi" w:eastAsiaTheme="minorHAnsi" w:hAnsiTheme="minorHAnsi" w:cstheme="minorBidi"/>
      <w:b/>
      <w:smallCaps/>
      <w:color w:val="ED7D31" w:themeColor="accent2"/>
      <w:spacing w:val="10"/>
      <w:sz w:val="20"/>
      <w:szCs w:val="20"/>
      <w:lang w:bidi="en-US"/>
    </w:rPr>
  </w:style>
  <w:style w:type="paragraph" w:styleId="Heading8">
    <w:name w:val="heading 8"/>
    <w:basedOn w:val="Normal"/>
    <w:next w:val="Normal"/>
    <w:link w:val="Heading8Char"/>
    <w:uiPriority w:val="9"/>
    <w:semiHidden/>
    <w:unhideWhenUsed/>
    <w:qFormat/>
    <w:rsid w:val="00002E4F"/>
    <w:pPr>
      <w:spacing w:line="276" w:lineRule="auto"/>
      <w:outlineLvl w:val="7"/>
    </w:pPr>
    <w:rPr>
      <w:rFonts w:asciiTheme="minorHAnsi" w:eastAsiaTheme="minorHAnsi" w:hAnsiTheme="minorHAnsi" w:cstheme="minorBidi"/>
      <w:b/>
      <w:i/>
      <w:smallCaps/>
      <w:color w:val="C45911" w:themeColor="accent2" w:themeShade="BF"/>
      <w:sz w:val="20"/>
      <w:szCs w:val="20"/>
      <w:lang w:bidi="en-US"/>
    </w:rPr>
  </w:style>
  <w:style w:type="paragraph" w:styleId="Heading9">
    <w:name w:val="heading 9"/>
    <w:basedOn w:val="Normal"/>
    <w:next w:val="Normal"/>
    <w:link w:val="Heading9Char"/>
    <w:uiPriority w:val="9"/>
    <w:semiHidden/>
    <w:unhideWhenUsed/>
    <w:qFormat/>
    <w:rsid w:val="00002E4F"/>
    <w:pPr>
      <w:spacing w:line="276" w:lineRule="auto"/>
      <w:outlineLvl w:val="8"/>
    </w:pPr>
    <w:rPr>
      <w:rFonts w:asciiTheme="minorHAnsi" w:eastAsiaTheme="minorHAnsi" w:hAnsiTheme="minorHAnsi" w:cstheme="minorBidi"/>
      <w:b/>
      <w:i/>
      <w:smallCaps/>
      <w:color w:val="823B0B" w:themeColor="accent2" w:themeShade="7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E4F"/>
    <w:rPr>
      <w:smallCaps/>
      <w:spacing w:val="5"/>
      <w:sz w:val="32"/>
      <w:szCs w:val="32"/>
      <w:lang w:bidi="en-US"/>
    </w:rPr>
  </w:style>
  <w:style w:type="character" w:customStyle="1" w:styleId="Heading2Char">
    <w:name w:val="Heading 2 Char"/>
    <w:basedOn w:val="DefaultParagraphFont"/>
    <w:link w:val="Heading2"/>
    <w:uiPriority w:val="9"/>
    <w:semiHidden/>
    <w:rsid w:val="00002E4F"/>
    <w:rPr>
      <w:smallCaps/>
      <w:spacing w:val="5"/>
      <w:sz w:val="28"/>
      <w:szCs w:val="28"/>
      <w:lang w:bidi="en-US"/>
    </w:rPr>
  </w:style>
  <w:style w:type="character" w:customStyle="1" w:styleId="Heading3Char">
    <w:name w:val="Heading 3 Char"/>
    <w:basedOn w:val="DefaultParagraphFont"/>
    <w:link w:val="Heading3"/>
    <w:uiPriority w:val="9"/>
    <w:rsid w:val="00002E4F"/>
    <w:rPr>
      <w:smallCaps/>
      <w:spacing w:val="5"/>
      <w:sz w:val="24"/>
      <w:szCs w:val="24"/>
      <w:lang w:bidi="en-US"/>
    </w:rPr>
  </w:style>
  <w:style w:type="character" w:customStyle="1" w:styleId="Heading4Char">
    <w:name w:val="Heading 4 Char"/>
    <w:basedOn w:val="DefaultParagraphFont"/>
    <w:link w:val="Heading4"/>
    <w:uiPriority w:val="9"/>
    <w:semiHidden/>
    <w:rsid w:val="00002E4F"/>
    <w:rPr>
      <w:smallCaps/>
      <w:spacing w:val="10"/>
      <w:lang w:bidi="en-US"/>
    </w:rPr>
  </w:style>
  <w:style w:type="character" w:customStyle="1" w:styleId="Heading5Char">
    <w:name w:val="Heading 5 Char"/>
    <w:basedOn w:val="DefaultParagraphFont"/>
    <w:link w:val="Heading5"/>
    <w:uiPriority w:val="9"/>
    <w:semiHidden/>
    <w:rsid w:val="00002E4F"/>
    <w:rPr>
      <w:smallCaps/>
      <w:color w:val="C45911" w:themeColor="accent2" w:themeShade="BF"/>
      <w:spacing w:val="10"/>
      <w:szCs w:val="26"/>
      <w:lang w:bidi="en-US"/>
    </w:rPr>
  </w:style>
  <w:style w:type="character" w:customStyle="1" w:styleId="Heading6Char">
    <w:name w:val="Heading 6 Char"/>
    <w:basedOn w:val="DefaultParagraphFont"/>
    <w:link w:val="Heading6"/>
    <w:uiPriority w:val="9"/>
    <w:semiHidden/>
    <w:rsid w:val="00002E4F"/>
    <w:rPr>
      <w:smallCaps/>
      <w:color w:val="ED7D31" w:themeColor="accent2"/>
      <w:spacing w:val="5"/>
      <w:szCs w:val="20"/>
      <w:lang w:bidi="en-US"/>
    </w:rPr>
  </w:style>
  <w:style w:type="character" w:customStyle="1" w:styleId="Heading7Char">
    <w:name w:val="Heading 7 Char"/>
    <w:basedOn w:val="DefaultParagraphFont"/>
    <w:link w:val="Heading7"/>
    <w:uiPriority w:val="9"/>
    <w:semiHidden/>
    <w:rsid w:val="00002E4F"/>
    <w:rPr>
      <w:b/>
      <w:smallCaps/>
      <w:color w:val="ED7D31" w:themeColor="accent2"/>
      <w:spacing w:val="10"/>
      <w:sz w:val="20"/>
      <w:szCs w:val="20"/>
      <w:lang w:bidi="en-US"/>
    </w:rPr>
  </w:style>
  <w:style w:type="character" w:customStyle="1" w:styleId="Heading8Char">
    <w:name w:val="Heading 8 Char"/>
    <w:basedOn w:val="DefaultParagraphFont"/>
    <w:link w:val="Heading8"/>
    <w:uiPriority w:val="9"/>
    <w:semiHidden/>
    <w:rsid w:val="00002E4F"/>
    <w:rPr>
      <w:b/>
      <w:i/>
      <w:smallCaps/>
      <w:color w:val="C45911" w:themeColor="accent2" w:themeShade="BF"/>
      <w:sz w:val="20"/>
      <w:szCs w:val="20"/>
      <w:lang w:bidi="en-US"/>
    </w:rPr>
  </w:style>
  <w:style w:type="character" w:customStyle="1" w:styleId="Heading9Char">
    <w:name w:val="Heading 9 Char"/>
    <w:basedOn w:val="DefaultParagraphFont"/>
    <w:link w:val="Heading9"/>
    <w:uiPriority w:val="9"/>
    <w:semiHidden/>
    <w:rsid w:val="00002E4F"/>
    <w:rPr>
      <w:b/>
      <w:i/>
      <w:smallCaps/>
      <w:color w:val="823B0B" w:themeColor="accent2" w:themeShade="7F"/>
      <w:sz w:val="20"/>
      <w:szCs w:val="20"/>
      <w:lang w:bidi="en-US"/>
    </w:rPr>
  </w:style>
  <w:style w:type="paragraph" w:styleId="Caption">
    <w:name w:val="caption"/>
    <w:basedOn w:val="Normal"/>
    <w:next w:val="Normal"/>
    <w:uiPriority w:val="35"/>
    <w:semiHidden/>
    <w:unhideWhenUsed/>
    <w:qFormat/>
    <w:rsid w:val="00002E4F"/>
    <w:pPr>
      <w:spacing w:after="200" w:line="276" w:lineRule="auto"/>
      <w:jc w:val="both"/>
    </w:pPr>
    <w:rPr>
      <w:rFonts w:asciiTheme="minorHAnsi" w:eastAsiaTheme="minorHAnsi" w:hAnsiTheme="minorHAnsi" w:cstheme="minorBidi"/>
      <w:b/>
      <w:bCs/>
      <w:caps/>
      <w:sz w:val="16"/>
      <w:szCs w:val="18"/>
      <w:lang w:bidi="en-US"/>
    </w:rPr>
  </w:style>
  <w:style w:type="paragraph" w:styleId="Title">
    <w:name w:val="Title"/>
    <w:basedOn w:val="Normal"/>
    <w:next w:val="Normal"/>
    <w:link w:val="TitleChar"/>
    <w:uiPriority w:val="10"/>
    <w:qFormat/>
    <w:rsid w:val="00002E4F"/>
    <w:pPr>
      <w:pBdr>
        <w:top w:val="single" w:sz="12" w:space="1" w:color="ED7D31" w:themeColor="accent2"/>
      </w:pBdr>
      <w:spacing w:after="200"/>
      <w:jc w:val="right"/>
    </w:pPr>
    <w:rPr>
      <w:rFonts w:asciiTheme="minorHAnsi" w:eastAsiaTheme="minorHAnsi" w:hAnsiTheme="minorHAnsi" w:cstheme="minorBidi"/>
      <w:smallCaps/>
      <w:sz w:val="48"/>
      <w:szCs w:val="48"/>
      <w:lang w:bidi="en-US"/>
    </w:rPr>
  </w:style>
  <w:style w:type="character" w:customStyle="1" w:styleId="TitleChar">
    <w:name w:val="Title Char"/>
    <w:basedOn w:val="DefaultParagraphFont"/>
    <w:link w:val="Title"/>
    <w:uiPriority w:val="10"/>
    <w:rsid w:val="00002E4F"/>
    <w:rPr>
      <w:smallCaps/>
      <w:sz w:val="48"/>
      <w:szCs w:val="48"/>
      <w:lang w:bidi="en-US"/>
    </w:rPr>
  </w:style>
  <w:style w:type="paragraph" w:styleId="Subtitle">
    <w:name w:val="Subtitle"/>
    <w:basedOn w:val="Normal"/>
    <w:next w:val="Normal"/>
    <w:link w:val="SubtitleChar"/>
    <w:uiPriority w:val="11"/>
    <w:qFormat/>
    <w:rsid w:val="00002E4F"/>
    <w:pPr>
      <w:spacing w:after="720"/>
      <w:jc w:val="right"/>
    </w:pPr>
    <w:rPr>
      <w:rFonts w:asciiTheme="majorHAnsi" w:eastAsiaTheme="majorEastAsia" w:hAnsiTheme="majorHAnsi" w:cstheme="majorBidi"/>
      <w:sz w:val="20"/>
      <w:szCs w:val="22"/>
      <w:lang w:bidi="en-US"/>
    </w:rPr>
  </w:style>
  <w:style w:type="character" w:customStyle="1" w:styleId="SubtitleChar">
    <w:name w:val="Subtitle Char"/>
    <w:basedOn w:val="DefaultParagraphFont"/>
    <w:link w:val="Subtitle"/>
    <w:uiPriority w:val="11"/>
    <w:rsid w:val="00002E4F"/>
    <w:rPr>
      <w:rFonts w:asciiTheme="majorHAnsi" w:eastAsiaTheme="majorEastAsia" w:hAnsiTheme="majorHAnsi" w:cstheme="majorBidi"/>
      <w:sz w:val="20"/>
      <w:lang w:bidi="en-US"/>
    </w:rPr>
  </w:style>
  <w:style w:type="character" w:styleId="Strong">
    <w:name w:val="Strong"/>
    <w:uiPriority w:val="22"/>
    <w:qFormat/>
    <w:rsid w:val="00002E4F"/>
    <w:rPr>
      <w:b/>
      <w:color w:val="ED7D31" w:themeColor="accent2"/>
    </w:rPr>
  </w:style>
  <w:style w:type="character" w:styleId="Emphasis">
    <w:name w:val="Emphasis"/>
    <w:uiPriority w:val="20"/>
    <w:qFormat/>
    <w:rsid w:val="00002E4F"/>
    <w:rPr>
      <w:b/>
      <w:i/>
      <w:spacing w:val="10"/>
    </w:rPr>
  </w:style>
  <w:style w:type="paragraph" w:styleId="NoSpacing">
    <w:name w:val="No Spacing"/>
    <w:basedOn w:val="Normal"/>
    <w:link w:val="NoSpacingChar"/>
    <w:qFormat/>
    <w:rsid w:val="00002E4F"/>
    <w:pPr>
      <w:jc w:val="both"/>
    </w:pPr>
    <w:rPr>
      <w:rFonts w:asciiTheme="minorHAnsi" w:eastAsiaTheme="minorHAnsi" w:hAnsiTheme="minorHAnsi" w:cstheme="minorBidi"/>
      <w:sz w:val="20"/>
      <w:szCs w:val="20"/>
      <w:lang w:bidi="en-US"/>
    </w:rPr>
  </w:style>
  <w:style w:type="character" w:customStyle="1" w:styleId="NoSpacingChar">
    <w:name w:val="No Spacing Char"/>
    <w:basedOn w:val="DefaultParagraphFont"/>
    <w:link w:val="NoSpacing"/>
    <w:rsid w:val="00002E4F"/>
    <w:rPr>
      <w:sz w:val="20"/>
      <w:szCs w:val="20"/>
      <w:lang w:bidi="en-US"/>
    </w:rPr>
  </w:style>
  <w:style w:type="paragraph" w:styleId="ListParagraph">
    <w:name w:val="List Paragraph"/>
    <w:basedOn w:val="Normal"/>
    <w:uiPriority w:val="34"/>
    <w:qFormat/>
    <w:rsid w:val="00002E4F"/>
    <w:pPr>
      <w:spacing w:after="200" w:line="276" w:lineRule="auto"/>
      <w:ind w:left="720"/>
      <w:contextualSpacing/>
      <w:jc w:val="both"/>
    </w:pPr>
    <w:rPr>
      <w:rFonts w:asciiTheme="minorHAnsi" w:eastAsiaTheme="minorHAnsi" w:hAnsiTheme="minorHAnsi" w:cstheme="minorBidi"/>
      <w:sz w:val="20"/>
      <w:szCs w:val="20"/>
      <w:lang w:bidi="en-US"/>
    </w:rPr>
  </w:style>
  <w:style w:type="paragraph" w:styleId="Quote">
    <w:name w:val="Quote"/>
    <w:basedOn w:val="Normal"/>
    <w:next w:val="Normal"/>
    <w:link w:val="QuoteChar"/>
    <w:uiPriority w:val="29"/>
    <w:qFormat/>
    <w:rsid w:val="00002E4F"/>
    <w:pPr>
      <w:spacing w:after="200" w:line="276" w:lineRule="auto"/>
      <w:jc w:val="both"/>
    </w:pPr>
    <w:rPr>
      <w:rFonts w:asciiTheme="minorHAnsi" w:eastAsiaTheme="minorHAnsi" w:hAnsiTheme="minorHAnsi" w:cstheme="minorBidi"/>
      <w:i/>
      <w:sz w:val="20"/>
      <w:szCs w:val="20"/>
      <w:lang w:bidi="en-US"/>
    </w:rPr>
  </w:style>
  <w:style w:type="character" w:customStyle="1" w:styleId="QuoteChar">
    <w:name w:val="Quote Char"/>
    <w:basedOn w:val="DefaultParagraphFont"/>
    <w:link w:val="Quote"/>
    <w:uiPriority w:val="29"/>
    <w:rsid w:val="00002E4F"/>
    <w:rPr>
      <w:i/>
      <w:sz w:val="20"/>
      <w:szCs w:val="20"/>
      <w:lang w:bidi="en-US"/>
    </w:rPr>
  </w:style>
  <w:style w:type="paragraph" w:styleId="IntenseQuote">
    <w:name w:val="Intense Quote"/>
    <w:basedOn w:val="Normal"/>
    <w:next w:val="Normal"/>
    <w:link w:val="IntenseQuoteChar"/>
    <w:uiPriority w:val="30"/>
    <w:qFormat/>
    <w:rsid w:val="00002E4F"/>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76" w:lineRule="auto"/>
      <w:ind w:left="1440" w:right="1440"/>
      <w:jc w:val="both"/>
    </w:pPr>
    <w:rPr>
      <w:rFonts w:asciiTheme="minorHAnsi" w:eastAsiaTheme="minorHAnsi" w:hAnsiTheme="minorHAnsi" w:cstheme="minorBidi"/>
      <w:b/>
      <w:i/>
      <w:color w:val="FFFFFF" w:themeColor="background1"/>
      <w:sz w:val="20"/>
      <w:szCs w:val="20"/>
      <w:lang w:bidi="en-US"/>
    </w:rPr>
  </w:style>
  <w:style w:type="character" w:customStyle="1" w:styleId="IntenseQuoteChar">
    <w:name w:val="Intense Quote Char"/>
    <w:basedOn w:val="DefaultParagraphFont"/>
    <w:link w:val="IntenseQuote"/>
    <w:uiPriority w:val="30"/>
    <w:rsid w:val="00002E4F"/>
    <w:rPr>
      <w:b/>
      <w:i/>
      <w:color w:val="FFFFFF" w:themeColor="background1"/>
      <w:sz w:val="20"/>
      <w:szCs w:val="20"/>
      <w:shd w:val="clear" w:color="auto" w:fill="ED7D31" w:themeFill="accent2"/>
      <w:lang w:bidi="en-US"/>
    </w:rPr>
  </w:style>
  <w:style w:type="character" w:styleId="SubtleEmphasis">
    <w:name w:val="Subtle Emphasis"/>
    <w:uiPriority w:val="19"/>
    <w:qFormat/>
    <w:rsid w:val="00002E4F"/>
    <w:rPr>
      <w:i/>
    </w:rPr>
  </w:style>
  <w:style w:type="character" w:styleId="IntenseEmphasis">
    <w:name w:val="Intense Emphasis"/>
    <w:uiPriority w:val="21"/>
    <w:qFormat/>
    <w:rsid w:val="00002E4F"/>
    <w:rPr>
      <w:b/>
      <w:i/>
      <w:color w:val="ED7D31" w:themeColor="accent2"/>
      <w:spacing w:val="10"/>
    </w:rPr>
  </w:style>
  <w:style w:type="character" w:styleId="SubtleReference">
    <w:name w:val="Subtle Reference"/>
    <w:uiPriority w:val="31"/>
    <w:qFormat/>
    <w:rsid w:val="00002E4F"/>
    <w:rPr>
      <w:b/>
    </w:rPr>
  </w:style>
  <w:style w:type="character" w:styleId="IntenseReference">
    <w:name w:val="Intense Reference"/>
    <w:uiPriority w:val="32"/>
    <w:qFormat/>
    <w:rsid w:val="00002E4F"/>
    <w:rPr>
      <w:b/>
      <w:bCs/>
      <w:smallCaps/>
      <w:spacing w:val="5"/>
      <w:sz w:val="22"/>
      <w:szCs w:val="22"/>
      <w:u w:val="single"/>
    </w:rPr>
  </w:style>
  <w:style w:type="character" w:styleId="BookTitle">
    <w:name w:val="Book Title"/>
    <w:uiPriority w:val="33"/>
    <w:qFormat/>
    <w:rsid w:val="00002E4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02E4F"/>
    <w:pPr>
      <w:outlineLvl w:val="9"/>
    </w:pPr>
  </w:style>
  <w:style w:type="paragraph" w:styleId="HTMLPreformatted">
    <w:name w:val="HTML Preformatted"/>
    <w:basedOn w:val="Normal"/>
    <w:link w:val="HTMLPreformattedChar"/>
    <w:uiPriority w:val="99"/>
    <w:unhideWhenUsed/>
    <w:rsid w:val="0000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02E4F"/>
    <w:rPr>
      <w:rFonts w:ascii="Courier New" w:eastAsia="Times New Roman" w:hAnsi="Courier New" w:cs="Courier New"/>
      <w:sz w:val="20"/>
      <w:szCs w:val="20"/>
    </w:rPr>
  </w:style>
  <w:style w:type="character" w:styleId="Hyperlink">
    <w:name w:val="Hyperlink"/>
    <w:uiPriority w:val="99"/>
    <w:unhideWhenUsed/>
    <w:rsid w:val="00002E4F"/>
    <w:rPr>
      <w:color w:val="0000FF"/>
      <w:u w:val="single"/>
    </w:rPr>
  </w:style>
  <w:style w:type="paragraph" w:styleId="NormalWeb">
    <w:name w:val="Normal (Web)"/>
    <w:basedOn w:val="Normal"/>
    <w:uiPriority w:val="99"/>
    <w:semiHidden/>
    <w:unhideWhenUsed/>
    <w:rsid w:val="00002E4F"/>
    <w:pPr>
      <w:spacing w:before="100" w:beforeAutospacing="1" w:after="100" w:afterAutospacing="1"/>
    </w:pPr>
  </w:style>
  <w:style w:type="paragraph" w:styleId="BalloonText">
    <w:name w:val="Balloon Text"/>
    <w:basedOn w:val="Normal"/>
    <w:link w:val="BalloonTextChar"/>
    <w:uiPriority w:val="99"/>
    <w:semiHidden/>
    <w:unhideWhenUsed/>
    <w:rsid w:val="00002E4F"/>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002E4F"/>
    <w:rPr>
      <w:rFonts w:ascii="Tahoma" w:eastAsia="Calibri" w:hAnsi="Tahoma" w:cs="Tahoma"/>
      <w:sz w:val="16"/>
      <w:szCs w:val="16"/>
    </w:rPr>
  </w:style>
  <w:style w:type="table" w:styleId="TableGrid">
    <w:name w:val="Table Grid"/>
    <w:basedOn w:val="TableNormal"/>
    <w:uiPriority w:val="59"/>
    <w:rsid w:val="00002E4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02E4F"/>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002E4F"/>
    <w:rPr>
      <w:rFonts w:ascii="Calibri" w:eastAsia="Calibri" w:hAnsi="Calibri" w:cs="Times New Roman"/>
    </w:rPr>
  </w:style>
  <w:style w:type="paragraph" w:styleId="Footer">
    <w:name w:val="footer"/>
    <w:basedOn w:val="Normal"/>
    <w:link w:val="FooterChar"/>
    <w:uiPriority w:val="99"/>
    <w:semiHidden/>
    <w:unhideWhenUsed/>
    <w:rsid w:val="00002E4F"/>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semiHidden/>
    <w:rsid w:val="00002E4F"/>
    <w:rPr>
      <w:rFonts w:ascii="Calibri" w:eastAsia="Calibri" w:hAnsi="Calibri" w:cs="Times New Roman"/>
    </w:rPr>
  </w:style>
  <w:style w:type="character" w:customStyle="1" w:styleId="labset2">
    <w:name w:val="labset2"/>
    <w:rsid w:val="00002E4F"/>
    <w:rPr>
      <w:i w:val="0"/>
      <w:iCs w:val="0"/>
      <w:vanish w:val="0"/>
      <w:webHidden w:val="0"/>
      <w:color w:val="333333"/>
      <w:specVanish w:val="0"/>
    </w:rPr>
  </w:style>
  <w:style w:type="character" w:customStyle="1" w:styleId="ital-inline1">
    <w:name w:val="ital-inline1"/>
    <w:rsid w:val="00002E4F"/>
    <w:rPr>
      <w:i/>
      <w:iCs/>
      <w:vanish w:val="0"/>
      <w:webHidden w:val="0"/>
      <w:specVanish w:val="0"/>
    </w:rPr>
  </w:style>
  <w:style w:type="character" w:styleId="PageNumber">
    <w:name w:val="page number"/>
    <w:basedOn w:val="DefaultParagraphFont"/>
    <w:uiPriority w:val="99"/>
    <w:semiHidden/>
    <w:unhideWhenUsed/>
    <w:rsid w:val="00340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178360">
      <w:bodyDiv w:val="1"/>
      <w:marLeft w:val="0"/>
      <w:marRight w:val="0"/>
      <w:marTop w:val="0"/>
      <w:marBottom w:val="0"/>
      <w:divBdr>
        <w:top w:val="none" w:sz="0" w:space="0" w:color="auto"/>
        <w:left w:val="none" w:sz="0" w:space="0" w:color="auto"/>
        <w:bottom w:val="none" w:sz="0" w:space="0" w:color="auto"/>
        <w:right w:val="none" w:sz="0" w:space="0" w:color="auto"/>
      </w:divBdr>
    </w:div>
    <w:div w:id="347676969">
      <w:bodyDiv w:val="1"/>
      <w:marLeft w:val="0"/>
      <w:marRight w:val="0"/>
      <w:marTop w:val="0"/>
      <w:marBottom w:val="0"/>
      <w:divBdr>
        <w:top w:val="none" w:sz="0" w:space="0" w:color="auto"/>
        <w:left w:val="none" w:sz="0" w:space="0" w:color="auto"/>
        <w:bottom w:val="none" w:sz="0" w:space="0" w:color="auto"/>
        <w:right w:val="none" w:sz="0" w:space="0" w:color="auto"/>
      </w:divBdr>
    </w:div>
    <w:div w:id="360592469">
      <w:bodyDiv w:val="1"/>
      <w:marLeft w:val="0"/>
      <w:marRight w:val="0"/>
      <w:marTop w:val="0"/>
      <w:marBottom w:val="0"/>
      <w:divBdr>
        <w:top w:val="none" w:sz="0" w:space="0" w:color="auto"/>
        <w:left w:val="none" w:sz="0" w:space="0" w:color="auto"/>
        <w:bottom w:val="none" w:sz="0" w:space="0" w:color="auto"/>
        <w:right w:val="none" w:sz="0" w:space="0" w:color="auto"/>
      </w:divBdr>
    </w:div>
    <w:div w:id="434133372">
      <w:bodyDiv w:val="1"/>
      <w:marLeft w:val="0"/>
      <w:marRight w:val="0"/>
      <w:marTop w:val="0"/>
      <w:marBottom w:val="0"/>
      <w:divBdr>
        <w:top w:val="none" w:sz="0" w:space="0" w:color="auto"/>
        <w:left w:val="none" w:sz="0" w:space="0" w:color="auto"/>
        <w:bottom w:val="none" w:sz="0" w:space="0" w:color="auto"/>
        <w:right w:val="none" w:sz="0" w:space="0" w:color="auto"/>
      </w:divBdr>
    </w:div>
    <w:div w:id="497699313">
      <w:bodyDiv w:val="1"/>
      <w:marLeft w:val="0"/>
      <w:marRight w:val="0"/>
      <w:marTop w:val="0"/>
      <w:marBottom w:val="0"/>
      <w:divBdr>
        <w:top w:val="none" w:sz="0" w:space="0" w:color="auto"/>
        <w:left w:val="none" w:sz="0" w:space="0" w:color="auto"/>
        <w:bottom w:val="none" w:sz="0" w:space="0" w:color="auto"/>
        <w:right w:val="none" w:sz="0" w:space="0" w:color="auto"/>
      </w:divBdr>
    </w:div>
    <w:div w:id="676733324">
      <w:bodyDiv w:val="1"/>
      <w:marLeft w:val="0"/>
      <w:marRight w:val="0"/>
      <w:marTop w:val="0"/>
      <w:marBottom w:val="0"/>
      <w:divBdr>
        <w:top w:val="none" w:sz="0" w:space="0" w:color="auto"/>
        <w:left w:val="none" w:sz="0" w:space="0" w:color="auto"/>
        <w:bottom w:val="none" w:sz="0" w:space="0" w:color="auto"/>
        <w:right w:val="none" w:sz="0" w:space="0" w:color="auto"/>
      </w:divBdr>
    </w:div>
    <w:div w:id="678847351">
      <w:bodyDiv w:val="1"/>
      <w:marLeft w:val="0"/>
      <w:marRight w:val="0"/>
      <w:marTop w:val="0"/>
      <w:marBottom w:val="0"/>
      <w:divBdr>
        <w:top w:val="none" w:sz="0" w:space="0" w:color="auto"/>
        <w:left w:val="none" w:sz="0" w:space="0" w:color="auto"/>
        <w:bottom w:val="none" w:sz="0" w:space="0" w:color="auto"/>
        <w:right w:val="none" w:sz="0" w:space="0" w:color="auto"/>
      </w:divBdr>
    </w:div>
    <w:div w:id="984820296">
      <w:bodyDiv w:val="1"/>
      <w:marLeft w:val="0"/>
      <w:marRight w:val="0"/>
      <w:marTop w:val="0"/>
      <w:marBottom w:val="0"/>
      <w:divBdr>
        <w:top w:val="none" w:sz="0" w:space="0" w:color="auto"/>
        <w:left w:val="none" w:sz="0" w:space="0" w:color="auto"/>
        <w:bottom w:val="none" w:sz="0" w:space="0" w:color="auto"/>
        <w:right w:val="none" w:sz="0" w:space="0" w:color="auto"/>
      </w:divBdr>
    </w:div>
    <w:div w:id="1017730641">
      <w:bodyDiv w:val="1"/>
      <w:marLeft w:val="0"/>
      <w:marRight w:val="0"/>
      <w:marTop w:val="0"/>
      <w:marBottom w:val="0"/>
      <w:divBdr>
        <w:top w:val="none" w:sz="0" w:space="0" w:color="auto"/>
        <w:left w:val="none" w:sz="0" w:space="0" w:color="auto"/>
        <w:bottom w:val="none" w:sz="0" w:space="0" w:color="auto"/>
        <w:right w:val="none" w:sz="0" w:space="0" w:color="auto"/>
      </w:divBdr>
    </w:div>
    <w:div w:id="1087921700">
      <w:bodyDiv w:val="1"/>
      <w:marLeft w:val="0"/>
      <w:marRight w:val="0"/>
      <w:marTop w:val="0"/>
      <w:marBottom w:val="0"/>
      <w:divBdr>
        <w:top w:val="none" w:sz="0" w:space="0" w:color="auto"/>
        <w:left w:val="none" w:sz="0" w:space="0" w:color="auto"/>
        <w:bottom w:val="none" w:sz="0" w:space="0" w:color="auto"/>
        <w:right w:val="none" w:sz="0" w:space="0" w:color="auto"/>
      </w:divBdr>
    </w:div>
    <w:div w:id="1096632633">
      <w:bodyDiv w:val="1"/>
      <w:marLeft w:val="0"/>
      <w:marRight w:val="0"/>
      <w:marTop w:val="0"/>
      <w:marBottom w:val="0"/>
      <w:divBdr>
        <w:top w:val="none" w:sz="0" w:space="0" w:color="auto"/>
        <w:left w:val="none" w:sz="0" w:space="0" w:color="auto"/>
        <w:bottom w:val="none" w:sz="0" w:space="0" w:color="auto"/>
        <w:right w:val="none" w:sz="0" w:space="0" w:color="auto"/>
      </w:divBdr>
    </w:div>
    <w:div w:id="1213543396">
      <w:bodyDiv w:val="1"/>
      <w:marLeft w:val="0"/>
      <w:marRight w:val="0"/>
      <w:marTop w:val="0"/>
      <w:marBottom w:val="0"/>
      <w:divBdr>
        <w:top w:val="none" w:sz="0" w:space="0" w:color="auto"/>
        <w:left w:val="none" w:sz="0" w:space="0" w:color="auto"/>
        <w:bottom w:val="none" w:sz="0" w:space="0" w:color="auto"/>
        <w:right w:val="none" w:sz="0" w:space="0" w:color="auto"/>
      </w:divBdr>
    </w:div>
    <w:div w:id="1349717214">
      <w:bodyDiv w:val="1"/>
      <w:marLeft w:val="0"/>
      <w:marRight w:val="0"/>
      <w:marTop w:val="0"/>
      <w:marBottom w:val="0"/>
      <w:divBdr>
        <w:top w:val="none" w:sz="0" w:space="0" w:color="auto"/>
        <w:left w:val="none" w:sz="0" w:space="0" w:color="auto"/>
        <w:bottom w:val="none" w:sz="0" w:space="0" w:color="auto"/>
        <w:right w:val="none" w:sz="0" w:space="0" w:color="auto"/>
      </w:divBdr>
    </w:div>
    <w:div w:id="1570142906">
      <w:bodyDiv w:val="1"/>
      <w:marLeft w:val="0"/>
      <w:marRight w:val="0"/>
      <w:marTop w:val="0"/>
      <w:marBottom w:val="0"/>
      <w:divBdr>
        <w:top w:val="none" w:sz="0" w:space="0" w:color="auto"/>
        <w:left w:val="none" w:sz="0" w:space="0" w:color="auto"/>
        <w:bottom w:val="none" w:sz="0" w:space="0" w:color="auto"/>
        <w:right w:val="none" w:sz="0" w:space="0" w:color="auto"/>
      </w:divBdr>
    </w:div>
    <w:div w:id="1577544154">
      <w:bodyDiv w:val="1"/>
      <w:marLeft w:val="0"/>
      <w:marRight w:val="0"/>
      <w:marTop w:val="0"/>
      <w:marBottom w:val="0"/>
      <w:divBdr>
        <w:top w:val="none" w:sz="0" w:space="0" w:color="auto"/>
        <w:left w:val="none" w:sz="0" w:space="0" w:color="auto"/>
        <w:bottom w:val="none" w:sz="0" w:space="0" w:color="auto"/>
        <w:right w:val="none" w:sz="0" w:space="0" w:color="auto"/>
      </w:divBdr>
    </w:div>
    <w:div w:id="1581214771">
      <w:bodyDiv w:val="1"/>
      <w:marLeft w:val="0"/>
      <w:marRight w:val="0"/>
      <w:marTop w:val="0"/>
      <w:marBottom w:val="0"/>
      <w:divBdr>
        <w:top w:val="none" w:sz="0" w:space="0" w:color="auto"/>
        <w:left w:val="none" w:sz="0" w:space="0" w:color="auto"/>
        <w:bottom w:val="none" w:sz="0" w:space="0" w:color="auto"/>
        <w:right w:val="none" w:sz="0" w:space="0" w:color="auto"/>
      </w:divBdr>
    </w:div>
    <w:div w:id="2012828222">
      <w:bodyDiv w:val="1"/>
      <w:marLeft w:val="0"/>
      <w:marRight w:val="0"/>
      <w:marTop w:val="0"/>
      <w:marBottom w:val="0"/>
      <w:divBdr>
        <w:top w:val="none" w:sz="0" w:space="0" w:color="auto"/>
        <w:left w:val="none" w:sz="0" w:space="0" w:color="auto"/>
        <w:bottom w:val="none" w:sz="0" w:space="0" w:color="auto"/>
        <w:right w:val="none" w:sz="0" w:space="0" w:color="auto"/>
      </w:divBdr>
    </w:div>
    <w:div w:id="2013950950">
      <w:bodyDiv w:val="1"/>
      <w:marLeft w:val="0"/>
      <w:marRight w:val="0"/>
      <w:marTop w:val="0"/>
      <w:marBottom w:val="0"/>
      <w:divBdr>
        <w:top w:val="none" w:sz="0" w:space="0" w:color="auto"/>
        <w:left w:val="none" w:sz="0" w:space="0" w:color="auto"/>
        <w:bottom w:val="none" w:sz="0" w:space="0" w:color="auto"/>
        <w:right w:val="none" w:sz="0" w:space="0" w:color="auto"/>
      </w:divBdr>
    </w:div>
    <w:div w:id="2082678141">
      <w:bodyDiv w:val="1"/>
      <w:marLeft w:val="0"/>
      <w:marRight w:val="0"/>
      <w:marTop w:val="0"/>
      <w:marBottom w:val="0"/>
      <w:divBdr>
        <w:top w:val="none" w:sz="0" w:space="0" w:color="auto"/>
        <w:left w:val="none" w:sz="0" w:space="0" w:color="auto"/>
        <w:bottom w:val="none" w:sz="0" w:space="0" w:color="auto"/>
        <w:right w:val="none" w:sz="0" w:space="0" w:color="auto"/>
      </w:divBdr>
    </w:div>
    <w:div w:id="21277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394</Pages>
  <Words>88152</Words>
  <Characters>502473</Characters>
  <Application>Microsoft Office Word</Application>
  <DocSecurity>0</DocSecurity>
  <Lines>4187</Lines>
  <Paragraphs>1178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Hayward</dc:creator>
  <cp:keywords/>
  <dc:description/>
  <cp:lastModifiedBy>Ron Hammond</cp:lastModifiedBy>
  <cp:revision>27</cp:revision>
  <dcterms:created xsi:type="dcterms:W3CDTF">2020-08-01T14:15:00Z</dcterms:created>
  <dcterms:modified xsi:type="dcterms:W3CDTF">2020-08-01T17:45:00Z</dcterms:modified>
</cp:coreProperties>
</file>