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244DE" w:rsidRDefault="008244DE" w:rsidP="007625D5">
      <w:pPr>
        <w:pStyle w:val="NoSpacing"/>
        <w:jc w:val="center"/>
        <w:rPr>
          <w:rFonts w:ascii="Times New Roman" w:hAnsi="Times New Roman" w:cs="Times New Roman"/>
          <w:b/>
          <w:sz w:val="40"/>
          <w:szCs w:val="40"/>
        </w:rPr>
      </w:pPr>
      <w:proofErr w:type="spellStart"/>
      <w:r>
        <w:rPr>
          <w:rFonts w:ascii="Times New Roman" w:hAnsi="Times New Roman" w:cs="Times New Roman"/>
          <w:b/>
          <w:sz w:val="40"/>
          <w:szCs w:val="40"/>
        </w:rPr>
        <w:t>Testbank</w:t>
      </w:r>
      <w:proofErr w:type="spellEnd"/>
      <w:r w:rsidR="00670D5A">
        <w:rPr>
          <w:rFonts w:ascii="Times New Roman" w:hAnsi="Times New Roman" w:cs="Times New Roman"/>
          <w:b/>
          <w:sz w:val="40"/>
          <w:szCs w:val="40"/>
        </w:rPr>
        <w:t>*</w:t>
      </w:r>
      <w:r>
        <w:rPr>
          <w:rFonts w:ascii="Times New Roman" w:hAnsi="Times New Roman" w:cs="Times New Roman"/>
          <w:b/>
          <w:sz w:val="40"/>
          <w:szCs w:val="40"/>
        </w:rPr>
        <w:t xml:space="preserve"> Questions for </w:t>
      </w:r>
    </w:p>
    <w:p w:rsidR="008244DE" w:rsidRDefault="008244DE" w:rsidP="007625D5">
      <w:pPr>
        <w:pStyle w:val="NoSpacing"/>
        <w:jc w:val="center"/>
        <w:rPr>
          <w:rFonts w:ascii="Times New Roman" w:hAnsi="Times New Roman" w:cs="Times New Roman"/>
          <w:b/>
          <w:sz w:val="40"/>
          <w:szCs w:val="40"/>
        </w:rPr>
      </w:pPr>
      <w:r>
        <w:rPr>
          <w:rFonts w:ascii="Times New Roman" w:hAnsi="Times New Roman" w:cs="Times New Roman"/>
          <w:b/>
          <w:sz w:val="40"/>
          <w:szCs w:val="40"/>
        </w:rPr>
        <w:t xml:space="preserve">Sociology of the Family </w:t>
      </w:r>
      <w:r w:rsidR="00B40C16">
        <w:rPr>
          <w:rFonts w:ascii="Times New Roman" w:hAnsi="Times New Roman" w:cs="Times New Roman"/>
          <w:b/>
          <w:sz w:val="40"/>
          <w:szCs w:val="40"/>
        </w:rPr>
        <w:t>3</w:t>
      </w:r>
      <w:proofErr w:type="gramStart"/>
      <w:r w:rsidR="00B40C16" w:rsidRPr="00B40C16">
        <w:rPr>
          <w:rFonts w:ascii="Times New Roman" w:hAnsi="Times New Roman" w:cs="Times New Roman"/>
          <w:b/>
          <w:sz w:val="40"/>
          <w:szCs w:val="40"/>
          <w:vertAlign w:val="superscript"/>
        </w:rPr>
        <w:t>rd</w:t>
      </w:r>
      <w:r w:rsidR="00B40C16">
        <w:rPr>
          <w:rFonts w:ascii="Times New Roman" w:hAnsi="Times New Roman" w:cs="Times New Roman"/>
          <w:b/>
          <w:sz w:val="40"/>
          <w:szCs w:val="40"/>
        </w:rPr>
        <w:t xml:space="preserve"> </w:t>
      </w:r>
      <w:r>
        <w:rPr>
          <w:rFonts w:ascii="Times New Roman" w:hAnsi="Times New Roman" w:cs="Times New Roman"/>
          <w:b/>
          <w:sz w:val="40"/>
          <w:szCs w:val="40"/>
        </w:rPr>
        <w:t xml:space="preserve"> Edition</w:t>
      </w:r>
      <w:proofErr w:type="gramEnd"/>
    </w:p>
    <w:p w:rsidR="00670D5A" w:rsidRPr="00DC206A" w:rsidRDefault="00670D5A" w:rsidP="00670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iCs/>
          <w:szCs w:val="24"/>
        </w:rPr>
      </w:pPr>
      <w:r>
        <w:rPr>
          <w:bCs/>
          <w:i/>
          <w:iCs/>
          <w:szCs w:val="24"/>
        </w:rPr>
        <w:t>*</w:t>
      </w:r>
      <w:r w:rsidRPr="00DC206A">
        <w:rPr>
          <w:bCs/>
          <w:i/>
          <w:iCs/>
          <w:szCs w:val="24"/>
        </w:rPr>
        <w:t xml:space="preserve">A note to faculty: this </w:t>
      </w:r>
      <w:proofErr w:type="spellStart"/>
      <w:r w:rsidRPr="00DC206A">
        <w:rPr>
          <w:bCs/>
          <w:i/>
          <w:iCs/>
          <w:szCs w:val="24"/>
        </w:rPr>
        <w:t>testbank</w:t>
      </w:r>
      <w:proofErr w:type="spellEnd"/>
      <w:r w:rsidRPr="00DC206A">
        <w:rPr>
          <w:bCs/>
          <w:i/>
          <w:iCs/>
          <w:szCs w:val="24"/>
        </w:rPr>
        <w:t xml:space="preserve"> represents a “voluntary” effort on the part of the authors to provide support for your teaching experiences.  Some of the questions may have typos (most don’t); some may have erro</w:t>
      </w:r>
      <w:r>
        <w:rPr>
          <w:bCs/>
          <w:i/>
          <w:iCs/>
        </w:rPr>
        <w:t>r</w:t>
      </w:r>
      <w:r w:rsidRPr="00DC206A">
        <w:rPr>
          <w:bCs/>
          <w:i/>
          <w:iCs/>
          <w:szCs w:val="24"/>
        </w:rPr>
        <w:t>s in statistics</w:t>
      </w:r>
      <w:r>
        <w:rPr>
          <w:bCs/>
          <w:i/>
          <w:iCs/>
          <w:szCs w:val="24"/>
        </w:rPr>
        <w:t>/years/etc.</w:t>
      </w:r>
      <w:r w:rsidRPr="00DC206A">
        <w:rPr>
          <w:bCs/>
          <w:i/>
          <w:iCs/>
          <w:szCs w:val="24"/>
        </w:rPr>
        <w:t xml:space="preserve"> (most don’t); and some may not be worded exactly the way you prefer.  Please edit them as needed and change any details to best fit the way you teach and the way your students learn. </w:t>
      </w:r>
      <w:r>
        <w:rPr>
          <w:bCs/>
          <w:i/>
          <w:iCs/>
          <w:szCs w:val="24"/>
        </w:rPr>
        <w:t>In the 3</w:t>
      </w:r>
      <w:r w:rsidRPr="00670D5A">
        <w:rPr>
          <w:bCs/>
          <w:i/>
          <w:iCs/>
          <w:szCs w:val="24"/>
          <w:vertAlign w:val="superscript"/>
        </w:rPr>
        <w:t>rd</w:t>
      </w:r>
      <w:r>
        <w:rPr>
          <w:bCs/>
          <w:i/>
          <w:iCs/>
          <w:szCs w:val="24"/>
        </w:rPr>
        <w:t xml:space="preserve"> edition (2020) concerted e</w:t>
      </w:r>
      <w:r>
        <w:rPr>
          <w:bCs/>
          <w:i/>
          <w:iCs/>
        </w:rPr>
        <w:t xml:space="preserve">fforts have been made to promote Sociology and its appealing aspects for students still choosing their major. </w:t>
      </w:r>
    </w:p>
    <w:p w:rsidR="00670D5A" w:rsidRDefault="00670D5A" w:rsidP="00670D5A">
      <w:pPr>
        <w:pStyle w:val="NoSpacing"/>
        <w:rPr>
          <w:rFonts w:ascii="Times New Roman" w:hAnsi="Times New Roman" w:cs="Times New Roman"/>
          <w:b/>
          <w:sz w:val="40"/>
          <w:szCs w:val="40"/>
        </w:rPr>
      </w:pPr>
    </w:p>
    <w:p w:rsidR="00670D5A" w:rsidRDefault="00670D5A" w:rsidP="007625D5">
      <w:pPr>
        <w:pStyle w:val="NoSpacing"/>
        <w:jc w:val="center"/>
        <w:rPr>
          <w:rFonts w:ascii="Times New Roman" w:hAnsi="Times New Roman" w:cs="Times New Roman"/>
          <w:b/>
          <w:sz w:val="40"/>
          <w:szCs w:val="40"/>
        </w:rPr>
      </w:pPr>
    </w:p>
    <w:p w:rsidR="007513A7" w:rsidRPr="00CF0CE1" w:rsidRDefault="007513A7" w:rsidP="007625D5">
      <w:pPr>
        <w:pStyle w:val="NoSpacing"/>
        <w:jc w:val="center"/>
        <w:rPr>
          <w:rFonts w:ascii="Times New Roman" w:hAnsi="Times New Roman" w:cs="Times New Roman"/>
          <w:b/>
          <w:sz w:val="40"/>
          <w:szCs w:val="40"/>
        </w:rPr>
      </w:pPr>
      <w:r w:rsidRPr="00CF0CE1">
        <w:rPr>
          <w:rFonts w:ascii="Times New Roman" w:hAnsi="Times New Roman" w:cs="Times New Roman"/>
          <w:b/>
          <w:sz w:val="40"/>
          <w:szCs w:val="40"/>
        </w:rPr>
        <w:t>Chapter 1</w:t>
      </w:r>
      <w:r w:rsidR="00DF52B4">
        <w:rPr>
          <w:rFonts w:ascii="Times New Roman" w:hAnsi="Times New Roman" w:cs="Times New Roman"/>
          <w:b/>
          <w:sz w:val="40"/>
          <w:szCs w:val="40"/>
        </w:rPr>
        <w:t>: Changes and Definitions</w:t>
      </w:r>
    </w:p>
    <w:p w:rsidR="007513A7" w:rsidRPr="00CF0CE1" w:rsidRDefault="007513A7" w:rsidP="007513A7">
      <w:pPr>
        <w:pStyle w:val="NoSpacing"/>
        <w:rPr>
          <w:rFonts w:ascii="Times New Roman" w:hAnsi="Times New Roman" w:cs="Times New Roman"/>
        </w:rPr>
      </w:pPr>
    </w:p>
    <w:p w:rsidR="007513A7" w:rsidRPr="00CF0CE1" w:rsidRDefault="007513A7" w:rsidP="007513A7">
      <w:pPr>
        <w:pStyle w:val="NoSpacing"/>
        <w:rPr>
          <w:rFonts w:ascii="Times New Roman" w:hAnsi="Times New Roman" w:cs="Times New Roman"/>
          <w:b/>
          <w:sz w:val="32"/>
          <w:szCs w:val="32"/>
        </w:rPr>
      </w:pPr>
      <w:r w:rsidRPr="00CF0CE1">
        <w:rPr>
          <w:rFonts w:ascii="Times New Roman" w:hAnsi="Times New Roman" w:cs="Times New Roman"/>
          <w:b/>
          <w:sz w:val="32"/>
          <w:szCs w:val="32"/>
        </w:rPr>
        <w:t>Multiple Choice Questions</w:t>
      </w:r>
      <w:r w:rsidR="00504D5A">
        <w:rPr>
          <w:rFonts w:ascii="Times New Roman" w:hAnsi="Times New Roman" w:cs="Times New Roman"/>
          <w:b/>
          <w:sz w:val="32"/>
          <w:szCs w:val="32"/>
        </w:rPr>
        <w:t xml:space="preserve"> </w:t>
      </w:r>
    </w:p>
    <w:p w:rsidR="007513A7" w:rsidRPr="00CF0CE1" w:rsidRDefault="007513A7" w:rsidP="007513A7">
      <w:pPr>
        <w:pStyle w:val="NoSpacing"/>
        <w:rPr>
          <w:rFonts w:ascii="Times New Roman" w:hAnsi="Times New Roman" w:cs="Times New Roman"/>
        </w:rPr>
      </w:pPr>
    </w:p>
    <w:p w:rsidR="00597F50" w:rsidRPr="000E7262" w:rsidRDefault="00597F50" w:rsidP="00597F50">
      <w:r w:rsidRPr="000E7262">
        <w:t>1. In all societies, the ___________ is the premier institution.</w:t>
      </w:r>
    </w:p>
    <w:p w:rsidR="00597F50" w:rsidRPr="000E7262" w:rsidRDefault="00597F50" w:rsidP="00597F50">
      <w:r w:rsidRPr="000E7262">
        <w:t>a. religion</w:t>
      </w:r>
    </w:p>
    <w:p w:rsidR="00597F50" w:rsidRPr="000E7262" w:rsidRDefault="00597F50" w:rsidP="00597F50">
      <w:r w:rsidRPr="000E7262">
        <w:t>b. education</w:t>
      </w:r>
    </w:p>
    <w:p w:rsidR="00597F50" w:rsidRPr="000E7262" w:rsidRDefault="00597F50" w:rsidP="00597F50">
      <w:r w:rsidRPr="000E7262">
        <w:t>*c. family</w:t>
      </w:r>
    </w:p>
    <w:p w:rsidR="00597F50" w:rsidRPr="000E7262" w:rsidRDefault="00597F50" w:rsidP="00597F50">
      <w:r w:rsidRPr="000E7262">
        <w:t>d. government</w:t>
      </w:r>
    </w:p>
    <w:p w:rsidR="00597F50" w:rsidRPr="000E7262" w:rsidRDefault="00597F50" w:rsidP="00597F50"/>
    <w:p w:rsidR="00597F50" w:rsidRPr="000E7262" w:rsidRDefault="00597F50" w:rsidP="00597F50">
      <w:r w:rsidRPr="000E7262">
        <w:t xml:space="preserve">2. ________________ are leaders among scientists who study the family.  </w:t>
      </w:r>
    </w:p>
    <w:p w:rsidR="00597F50" w:rsidRPr="000E7262" w:rsidRDefault="00597F50" w:rsidP="00597F50">
      <w:r w:rsidRPr="000E7262">
        <w:t>a. Social Workers</w:t>
      </w:r>
    </w:p>
    <w:p w:rsidR="00597F50" w:rsidRPr="000E7262" w:rsidRDefault="00597F50" w:rsidP="00597F50">
      <w:r w:rsidRPr="000E7262">
        <w:t>b. Psychologists</w:t>
      </w:r>
    </w:p>
    <w:p w:rsidR="00597F50" w:rsidRPr="000E7262" w:rsidRDefault="00597F50" w:rsidP="00597F50">
      <w:r w:rsidRPr="000E7262">
        <w:t>c. Anthropologists</w:t>
      </w:r>
    </w:p>
    <w:p w:rsidR="00597F50" w:rsidRPr="000E7262" w:rsidRDefault="00597F50" w:rsidP="00597F50">
      <w:r w:rsidRPr="000E7262">
        <w:t>*d. Sociologists</w:t>
      </w:r>
    </w:p>
    <w:p w:rsidR="00597F50" w:rsidRPr="000E7262" w:rsidRDefault="00597F50" w:rsidP="00597F50"/>
    <w:p w:rsidR="00597F50" w:rsidRPr="000E7262" w:rsidRDefault="00597F50" w:rsidP="00597F50">
      <w:r w:rsidRPr="000E7262">
        <w:t>3. In the US, around the year 1900, most families had ___ generations living in one home.</w:t>
      </w:r>
    </w:p>
    <w:p w:rsidR="00597F50" w:rsidRPr="000E7262" w:rsidRDefault="00597F50" w:rsidP="00597F50">
      <w:r w:rsidRPr="000E7262">
        <w:t>a. 1</w:t>
      </w:r>
    </w:p>
    <w:p w:rsidR="00597F50" w:rsidRPr="000E7262" w:rsidRDefault="00597F50" w:rsidP="00597F50">
      <w:r w:rsidRPr="000E7262">
        <w:t>b. 2</w:t>
      </w:r>
    </w:p>
    <w:p w:rsidR="00597F50" w:rsidRPr="000E7262" w:rsidRDefault="00597F50" w:rsidP="00597F50">
      <w:r w:rsidRPr="000E7262">
        <w:t>*c. 3</w:t>
      </w:r>
    </w:p>
    <w:p w:rsidR="00597F50" w:rsidRPr="000E7262" w:rsidRDefault="00597F50" w:rsidP="00597F50">
      <w:r w:rsidRPr="000E7262">
        <w:t>d. 4</w:t>
      </w:r>
    </w:p>
    <w:p w:rsidR="00597F50" w:rsidRPr="000E7262" w:rsidRDefault="00597F50" w:rsidP="00597F50"/>
    <w:p w:rsidR="00597F50" w:rsidRPr="000E7262" w:rsidRDefault="00597F50" w:rsidP="00597F50">
      <w:r w:rsidRPr="000E7262">
        <w:t xml:space="preserve">4. _______________ is a family group consisting of mother &amp; father and their children.  </w:t>
      </w:r>
    </w:p>
    <w:p w:rsidR="00597F50" w:rsidRPr="000E7262" w:rsidRDefault="00597F50" w:rsidP="00597F50">
      <w:r w:rsidRPr="000E7262">
        <w:t>*a. Nuclear family</w:t>
      </w:r>
    </w:p>
    <w:p w:rsidR="00597F50" w:rsidRPr="000E7262" w:rsidRDefault="00597F50" w:rsidP="00597F50">
      <w:r w:rsidRPr="000E7262">
        <w:t>b. Blended family</w:t>
      </w:r>
    </w:p>
    <w:p w:rsidR="00597F50" w:rsidRPr="000E7262" w:rsidRDefault="00597F50" w:rsidP="00597F50">
      <w:r w:rsidRPr="000E7262">
        <w:t>c. Immediate family</w:t>
      </w:r>
    </w:p>
    <w:p w:rsidR="00597F50" w:rsidRPr="000E7262" w:rsidRDefault="00597F50" w:rsidP="00597F50">
      <w:r w:rsidRPr="000E7262">
        <w:t>d. Direct family</w:t>
      </w:r>
    </w:p>
    <w:p w:rsidR="00597F50" w:rsidRPr="000E7262" w:rsidRDefault="00597F50" w:rsidP="00597F50"/>
    <w:p w:rsidR="00597F50" w:rsidRPr="000E7262" w:rsidRDefault="00597F50" w:rsidP="00597F50">
      <w:r w:rsidRPr="000E7262">
        <w:t xml:space="preserve">5. ________________ is the family created by remarriage including step siblings and parents.  </w:t>
      </w:r>
    </w:p>
    <w:p w:rsidR="00597F50" w:rsidRPr="000E7262" w:rsidRDefault="00597F50" w:rsidP="00597F50">
      <w:r w:rsidRPr="000E7262">
        <w:t>a. Nuclear family</w:t>
      </w:r>
    </w:p>
    <w:p w:rsidR="00597F50" w:rsidRPr="000E7262" w:rsidRDefault="00597F50" w:rsidP="00597F50">
      <w:r w:rsidRPr="000E7262">
        <w:t>*b. Blended family</w:t>
      </w:r>
    </w:p>
    <w:p w:rsidR="00597F50" w:rsidRPr="000E7262" w:rsidRDefault="00597F50" w:rsidP="00597F50">
      <w:r w:rsidRPr="000E7262">
        <w:t>c. Immediate family</w:t>
      </w:r>
    </w:p>
    <w:p w:rsidR="00597F50" w:rsidRPr="000E7262" w:rsidRDefault="00597F50" w:rsidP="00597F50">
      <w:r w:rsidRPr="000E7262">
        <w:t>d. Direct family</w:t>
      </w:r>
    </w:p>
    <w:p w:rsidR="00597F50" w:rsidRPr="000E7262" w:rsidRDefault="00597F50" w:rsidP="00597F50"/>
    <w:p w:rsidR="00597F50" w:rsidRPr="000E7262" w:rsidRDefault="00597F50" w:rsidP="00597F50">
      <w:r w:rsidRPr="000E7262">
        <w:t>6. Which family type is mostly preferred?</w:t>
      </w:r>
    </w:p>
    <w:p w:rsidR="00597F50" w:rsidRPr="000E7262" w:rsidRDefault="00597F50" w:rsidP="00597F50">
      <w:r w:rsidRPr="000E7262">
        <w:t>*a. Nuclear family</w:t>
      </w:r>
    </w:p>
    <w:p w:rsidR="00597F50" w:rsidRPr="000E7262" w:rsidRDefault="00597F50" w:rsidP="00597F50">
      <w:r w:rsidRPr="000E7262">
        <w:t>b. Blended family</w:t>
      </w:r>
    </w:p>
    <w:p w:rsidR="00597F50" w:rsidRPr="000E7262" w:rsidRDefault="00597F50" w:rsidP="00597F50">
      <w:r w:rsidRPr="000E7262">
        <w:t>c. Immediate family</w:t>
      </w:r>
    </w:p>
    <w:p w:rsidR="00597F50" w:rsidRPr="000E7262" w:rsidRDefault="00597F50" w:rsidP="00597F50">
      <w:r w:rsidRPr="000E7262">
        <w:t>d. Combined family</w:t>
      </w:r>
    </w:p>
    <w:p w:rsidR="00597F50" w:rsidRPr="000E7262" w:rsidRDefault="00597F50" w:rsidP="00597F50"/>
    <w:p w:rsidR="00597F50" w:rsidRPr="000E7262" w:rsidRDefault="00597F50" w:rsidP="00597F50">
      <w:r w:rsidRPr="000E7262">
        <w:t>7. ____________________ includes one's relatives beyond nuclear and blended family levels.</w:t>
      </w:r>
    </w:p>
    <w:p w:rsidR="00597F50" w:rsidRPr="000E7262" w:rsidRDefault="00597F50" w:rsidP="00597F50">
      <w:r w:rsidRPr="000E7262">
        <w:t>a. Distant Family</w:t>
      </w:r>
    </w:p>
    <w:p w:rsidR="00597F50" w:rsidRPr="000E7262" w:rsidRDefault="00597F50" w:rsidP="00597F50">
      <w:r w:rsidRPr="000E7262">
        <w:t>b. Extensive Family</w:t>
      </w:r>
    </w:p>
    <w:p w:rsidR="00597F50" w:rsidRPr="000E7262" w:rsidRDefault="00597F50" w:rsidP="00597F50">
      <w:r w:rsidRPr="000E7262">
        <w:t>*c. Extended Family</w:t>
      </w:r>
    </w:p>
    <w:p w:rsidR="00597F50" w:rsidRPr="000E7262" w:rsidRDefault="00597F50" w:rsidP="00597F50">
      <w:r w:rsidRPr="000E7262">
        <w:t>d. Inclusive Family</w:t>
      </w:r>
    </w:p>
    <w:p w:rsidR="00597F50" w:rsidRPr="000E7262" w:rsidRDefault="00597F50" w:rsidP="00597F50"/>
    <w:p w:rsidR="00597F50" w:rsidRPr="000E7262" w:rsidRDefault="00597F50" w:rsidP="00597F50">
      <w:r w:rsidRPr="000E7262">
        <w:t>8. The US Census Bureau’s 2011 study shows which group comprises the largest proportion of family types in the US?</w:t>
      </w:r>
    </w:p>
    <w:p w:rsidR="00597F50" w:rsidRPr="000E7262" w:rsidRDefault="00597F50" w:rsidP="00597F50">
      <w:r w:rsidRPr="000E7262">
        <w:t>a. Never Married-Single</w:t>
      </w:r>
    </w:p>
    <w:p w:rsidR="00597F50" w:rsidRPr="000E7262" w:rsidRDefault="00597F50" w:rsidP="00597F50">
      <w:r w:rsidRPr="000E7262">
        <w:t>b. Divorced</w:t>
      </w:r>
    </w:p>
    <w:p w:rsidR="00597F50" w:rsidRPr="000E7262" w:rsidRDefault="00597F50" w:rsidP="00597F50">
      <w:r w:rsidRPr="000E7262">
        <w:t>*c. Married</w:t>
      </w:r>
    </w:p>
    <w:p w:rsidR="00597F50" w:rsidRPr="000E7262" w:rsidRDefault="00597F50" w:rsidP="00597F50">
      <w:r w:rsidRPr="000E7262">
        <w:t>d. Separated</w:t>
      </w:r>
    </w:p>
    <w:p w:rsidR="00597F50" w:rsidRPr="000E7262" w:rsidRDefault="00597F50" w:rsidP="00597F50"/>
    <w:p w:rsidR="00597F50" w:rsidRPr="000E7262" w:rsidRDefault="00597F50" w:rsidP="00597F50">
      <w:r w:rsidRPr="000E7262">
        <w:t>9. The US Census Bureau’s 2011 study shows which group comprises the 2nd largest proportion of family types in the US?</w:t>
      </w:r>
    </w:p>
    <w:p w:rsidR="00597F50" w:rsidRPr="000E7262" w:rsidRDefault="00597F50" w:rsidP="00597F50">
      <w:r w:rsidRPr="000E7262">
        <w:t>*a. Never Married-Single</w:t>
      </w:r>
    </w:p>
    <w:p w:rsidR="00597F50" w:rsidRPr="000E7262" w:rsidRDefault="00597F50" w:rsidP="00597F50">
      <w:r w:rsidRPr="000E7262">
        <w:t>b. Divorced</w:t>
      </w:r>
    </w:p>
    <w:p w:rsidR="00597F50" w:rsidRPr="000E7262" w:rsidRDefault="00597F50" w:rsidP="00597F50">
      <w:r w:rsidRPr="000E7262">
        <w:t>c. Married</w:t>
      </w:r>
    </w:p>
    <w:p w:rsidR="00597F50" w:rsidRPr="000E7262" w:rsidRDefault="00597F50" w:rsidP="00597F50">
      <w:r w:rsidRPr="000E7262">
        <w:t>d. Separated</w:t>
      </w:r>
    </w:p>
    <w:p w:rsidR="00597F50" w:rsidRPr="000E7262" w:rsidRDefault="00597F50" w:rsidP="00597F50"/>
    <w:p w:rsidR="00597F50" w:rsidRPr="000E7262" w:rsidRDefault="00597F50" w:rsidP="00597F50">
      <w:r w:rsidRPr="000E7262">
        <w:t>10. All of the following are global functions of the family except:</w:t>
      </w:r>
    </w:p>
    <w:p w:rsidR="00597F50" w:rsidRPr="000E7262" w:rsidRDefault="00597F50" w:rsidP="00597F50">
      <w:r w:rsidRPr="000E7262">
        <w:t>a. Socialization of children</w:t>
      </w:r>
    </w:p>
    <w:p w:rsidR="00597F50" w:rsidRPr="000E7262" w:rsidRDefault="00597F50" w:rsidP="00597F50">
      <w:r w:rsidRPr="000E7262">
        <w:t>b. Economic support</w:t>
      </w:r>
    </w:p>
    <w:p w:rsidR="00597F50" w:rsidRPr="000E7262" w:rsidRDefault="00597F50" w:rsidP="00597F50">
      <w:r w:rsidRPr="000E7262">
        <w:t>c. Ascribed status</w:t>
      </w:r>
    </w:p>
    <w:p w:rsidR="00597F50" w:rsidRPr="000E7262" w:rsidRDefault="00597F50" w:rsidP="00597F50">
      <w:r w:rsidRPr="000E7262">
        <w:t>*d. Career determination</w:t>
      </w:r>
    </w:p>
    <w:p w:rsidR="00597F50" w:rsidRPr="000E7262" w:rsidRDefault="00597F50" w:rsidP="00597F50">
      <w:r w:rsidRPr="000E7262">
        <w:t>e. Control of sexuality</w:t>
      </w:r>
    </w:p>
    <w:p w:rsidR="00597F50" w:rsidRPr="000E7262" w:rsidRDefault="00597F50" w:rsidP="00597F50"/>
    <w:p w:rsidR="00597F50" w:rsidRPr="000E7262" w:rsidRDefault="00597F50" w:rsidP="00597F50">
      <w:r w:rsidRPr="000E7262">
        <w:t>11. Which of these is the most common function of today’s families?</w:t>
      </w:r>
    </w:p>
    <w:p w:rsidR="00597F50" w:rsidRPr="000E7262" w:rsidRDefault="00597F50" w:rsidP="00597F50">
      <w:r w:rsidRPr="000E7262">
        <w:t>a. emotional support</w:t>
      </w:r>
    </w:p>
    <w:p w:rsidR="00597F50" w:rsidRPr="000E7262" w:rsidRDefault="00597F50" w:rsidP="00597F50">
      <w:r w:rsidRPr="000E7262">
        <w:t>b. Socialization</w:t>
      </w:r>
    </w:p>
    <w:p w:rsidR="00597F50" w:rsidRPr="000E7262" w:rsidRDefault="00597F50" w:rsidP="00597F50">
      <w:r w:rsidRPr="000E7262">
        <w:t xml:space="preserve">*c. economic support </w:t>
      </w:r>
    </w:p>
    <w:p w:rsidR="00597F50" w:rsidRPr="000E7262" w:rsidRDefault="00597F50" w:rsidP="00597F50">
      <w:r w:rsidRPr="000E7262">
        <w:t>d. control of reproduction</w:t>
      </w:r>
    </w:p>
    <w:p w:rsidR="00597F50" w:rsidRPr="000E7262" w:rsidRDefault="00597F50" w:rsidP="00597F50">
      <w:r w:rsidRPr="000E7262">
        <w:t>e. control of sexuality</w:t>
      </w:r>
    </w:p>
    <w:p w:rsidR="00597F50" w:rsidRPr="000E7262" w:rsidRDefault="00597F50" w:rsidP="00597F50"/>
    <w:p w:rsidR="00597F50" w:rsidRPr="000E7262" w:rsidRDefault="00597F50" w:rsidP="00597F50">
      <w:r w:rsidRPr="000E7262">
        <w:t xml:space="preserve">12. You must understand there is a tremendous amount of cultural diversity in how _____________ is experienced during emotional support in various families around the world.  </w:t>
      </w:r>
    </w:p>
    <w:p w:rsidR="00597F50" w:rsidRPr="000E7262" w:rsidRDefault="00597F50" w:rsidP="00597F50">
      <w:r w:rsidRPr="000E7262">
        <w:t>a. communication</w:t>
      </w:r>
    </w:p>
    <w:p w:rsidR="00597F50" w:rsidRPr="000E7262" w:rsidRDefault="00597F50" w:rsidP="00597F50">
      <w:r w:rsidRPr="000E7262">
        <w:t>b. physical relationship</w:t>
      </w:r>
    </w:p>
    <w:p w:rsidR="00597F50" w:rsidRPr="000E7262" w:rsidRDefault="00597F50" w:rsidP="00597F50">
      <w:r w:rsidRPr="000E7262">
        <w:t>*c. intimacy</w:t>
      </w:r>
    </w:p>
    <w:p w:rsidR="00597F50" w:rsidRPr="000E7262" w:rsidRDefault="00597F50" w:rsidP="00597F50">
      <w:r w:rsidRPr="000E7262">
        <w:lastRenderedPageBreak/>
        <w:t>d. family dynamics</w:t>
      </w:r>
    </w:p>
    <w:p w:rsidR="00597F50" w:rsidRPr="000E7262" w:rsidRDefault="00597F50" w:rsidP="00597F50"/>
    <w:p w:rsidR="00597F50" w:rsidRPr="000E7262" w:rsidRDefault="00597F50" w:rsidP="00597F50">
      <w:r w:rsidRPr="000E7262">
        <w:t xml:space="preserve">13. ________________ is the social, emotional, spiritual, intellectual, and physical trust that is mutually shared between family members. </w:t>
      </w:r>
    </w:p>
    <w:p w:rsidR="00597F50" w:rsidRPr="000E7262" w:rsidRDefault="00597F50" w:rsidP="00597F50">
      <w:r w:rsidRPr="000E7262">
        <w:t>a. communication</w:t>
      </w:r>
    </w:p>
    <w:p w:rsidR="00597F50" w:rsidRPr="000E7262" w:rsidRDefault="00597F50" w:rsidP="00597F50">
      <w:r w:rsidRPr="000E7262">
        <w:t>b. physical relationship</w:t>
      </w:r>
    </w:p>
    <w:p w:rsidR="00597F50" w:rsidRPr="000E7262" w:rsidRDefault="00597F50" w:rsidP="00597F50">
      <w:r w:rsidRPr="000E7262">
        <w:t>*c. intimacy</w:t>
      </w:r>
    </w:p>
    <w:p w:rsidR="00597F50" w:rsidRPr="000E7262" w:rsidRDefault="00597F50" w:rsidP="00597F50">
      <w:r w:rsidRPr="000E7262">
        <w:t>d. family dynamics</w:t>
      </w:r>
    </w:p>
    <w:p w:rsidR="00597F50" w:rsidRPr="000E7262" w:rsidRDefault="00597F50" w:rsidP="00597F50"/>
    <w:p w:rsidR="00597F50" w:rsidRPr="000E7262" w:rsidRDefault="00597F50" w:rsidP="00597F50">
      <w:r w:rsidRPr="000E7262">
        <w:t>14. Many family scientists believe that _______________ in family relationships functions as a strong buffer to the ongoing stresses experienced by family members outside of the home.</w:t>
      </w:r>
    </w:p>
    <w:p w:rsidR="00597F50" w:rsidRPr="000E7262" w:rsidRDefault="00597F50" w:rsidP="00597F50">
      <w:r w:rsidRPr="000E7262">
        <w:t>a. healthy interaction</w:t>
      </w:r>
    </w:p>
    <w:p w:rsidR="00597F50" w:rsidRPr="000E7262" w:rsidRDefault="00597F50" w:rsidP="00597F50">
      <w:r w:rsidRPr="000E7262">
        <w:t>*b. intimacy</w:t>
      </w:r>
    </w:p>
    <w:p w:rsidR="00597F50" w:rsidRPr="000E7262" w:rsidRDefault="00597F50" w:rsidP="00597F50">
      <w:r w:rsidRPr="000E7262">
        <w:t>c. family dynamics</w:t>
      </w:r>
    </w:p>
    <w:p w:rsidR="00597F50" w:rsidRPr="000E7262" w:rsidRDefault="00597F50" w:rsidP="00597F50">
      <w:r w:rsidRPr="000E7262">
        <w:t>d. humor</w:t>
      </w:r>
    </w:p>
    <w:p w:rsidR="00597F50" w:rsidRPr="000E7262" w:rsidRDefault="00597F50" w:rsidP="00597F50"/>
    <w:p w:rsidR="00597F50" w:rsidRPr="000E7262" w:rsidRDefault="00597F50" w:rsidP="00597F50">
      <w:r w:rsidRPr="000E7262">
        <w:t xml:space="preserve">15. Today the ____________ is the core of primary socialization.  </w:t>
      </w:r>
    </w:p>
    <w:p w:rsidR="00597F50" w:rsidRPr="000E7262" w:rsidRDefault="00597F50" w:rsidP="00597F50">
      <w:r w:rsidRPr="000E7262">
        <w:t>a. religion</w:t>
      </w:r>
    </w:p>
    <w:p w:rsidR="00597F50" w:rsidRPr="000E7262" w:rsidRDefault="00597F50" w:rsidP="00597F50">
      <w:r w:rsidRPr="000E7262">
        <w:t>b. education</w:t>
      </w:r>
    </w:p>
    <w:p w:rsidR="00597F50" w:rsidRPr="000E7262" w:rsidRDefault="00597F50" w:rsidP="00597F50">
      <w:r w:rsidRPr="000E7262">
        <w:t>c. media</w:t>
      </w:r>
    </w:p>
    <w:p w:rsidR="00597F50" w:rsidRPr="000E7262" w:rsidRDefault="00597F50" w:rsidP="00597F50">
      <w:r w:rsidRPr="000E7262">
        <w:t>*d. family</w:t>
      </w:r>
    </w:p>
    <w:p w:rsidR="00597F50" w:rsidRPr="000E7262" w:rsidRDefault="00597F50" w:rsidP="00597F50"/>
    <w:p w:rsidR="00597F50" w:rsidRPr="000E7262" w:rsidRDefault="00597F50" w:rsidP="00597F50">
      <w:r w:rsidRPr="000E7262">
        <w:t xml:space="preserve">16. Controlling sexuality and reproduction have traditionally been sanctioned by _____________.  </w:t>
      </w:r>
    </w:p>
    <w:p w:rsidR="00597F50" w:rsidRPr="000E7262" w:rsidRDefault="00597F50" w:rsidP="00597F50">
      <w:r w:rsidRPr="000E7262">
        <w:t>a. religions</w:t>
      </w:r>
    </w:p>
    <w:p w:rsidR="00597F50" w:rsidRPr="000E7262" w:rsidRDefault="00597F50" w:rsidP="00597F50">
      <w:r w:rsidRPr="000E7262">
        <w:t>b. educations</w:t>
      </w:r>
    </w:p>
    <w:p w:rsidR="00597F50" w:rsidRPr="000E7262" w:rsidRDefault="00597F50" w:rsidP="00597F50">
      <w:r w:rsidRPr="000E7262">
        <w:t>c. popular media</w:t>
      </w:r>
    </w:p>
    <w:p w:rsidR="00597F50" w:rsidRPr="000E7262" w:rsidRDefault="00597F50" w:rsidP="00597F50">
      <w:r w:rsidRPr="000E7262">
        <w:t>*d. families</w:t>
      </w:r>
    </w:p>
    <w:p w:rsidR="00597F50" w:rsidRPr="000E7262" w:rsidRDefault="00597F50" w:rsidP="00597F50"/>
    <w:p w:rsidR="00597F50" w:rsidRPr="000E7262" w:rsidRDefault="00597F50" w:rsidP="00597F50">
      <w:r w:rsidRPr="000E7262">
        <w:t xml:space="preserve">17. Who </w:t>
      </w:r>
      <w:r w:rsidR="001F0C96">
        <w:t>often</w:t>
      </w:r>
      <w:r w:rsidRPr="000E7262">
        <w:t xml:space="preserve"> ends up providing support for the child of an unwed mother?</w:t>
      </w:r>
    </w:p>
    <w:p w:rsidR="00597F50" w:rsidRPr="000E7262" w:rsidRDefault="00597F50" w:rsidP="00597F50">
      <w:r w:rsidRPr="000E7262">
        <w:t>a. birth father</w:t>
      </w:r>
    </w:p>
    <w:p w:rsidR="00597F50" w:rsidRPr="000E7262" w:rsidRDefault="00597F50" w:rsidP="00597F50">
      <w:r w:rsidRPr="000E7262">
        <w:t>*b. older female family member</w:t>
      </w:r>
    </w:p>
    <w:p w:rsidR="00597F50" w:rsidRPr="000E7262" w:rsidRDefault="00597F50" w:rsidP="00597F50">
      <w:r w:rsidRPr="000E7262">
        <w:t>c. siblings of the unwed mother</w:t>
      </w:r>
    </w:p>
    <w:p w:rsidR="00597F50" w:rsidRPr="000E7262" w:rsidRDefault="00597F50" w:rsidP="00597F50">
      <w:r w:rsidRPr="000E7262">
        <w:t>d. day care</w:t>
      </w:r>
    </w:p>
    <w:p w:rsidR="00597F50" w:rsidRPr="000E7262" w:rsidRDefault="00597F50" w:rsidP="00597F50"/>
    <w:p w:rsidR="00597F50" w:rsidRPr="000E7262" w:rsidRDefault="00597F50" w:rsidP="00597F50">
      <w:r w:rsidRPr="000E7262">
        <w:t xml:space="preserve">20. Which type of </w:t>
      </w:r>
      <w:proofErr w:type="gramStart"/>
      <w:r w:rsidRPr="000E7262">
        <w:t>status  is</w:t>
      </w:r>
      <w:proofErr w:type="gramEnd"/>
      <w:r w:rsidRPr="000E7262">
        <w:t xml:space="preserve"> present at birth? </w:t>
      </w:r>
    </w:p>
    <w:p w:rsidR="00597F50" w:rsidRPr="000E7262" w:rsidRDefault="00597F50" w:rsidP="00597F50">
      <w:r w:rsidRPr="000E7262">
        <w:t>a. Achieved Status</w:t>
      </w:r>
    </w:p>
    <w:p w:rsidR="00597F50" w:rsidRPr="000E7262" w:rsidRDefault="00597F50" w:rsidP="00597F50">
      <w:r w:rsidRPr="000E7262">
        <w:t>b. Original Status</w:t>
      </w:r>
    </w:p>
    <w:p w:rsidR="00597F50" w:rsidRPr="000E7262" w:rsidRDefault="00597F50" w:rsidP="00597F50">
      <w:r w:rsidRPr="000E7262">
        <w:t>*c. Ascribed Status</w:t>
      </w:r>
    </w:p>
    <w:p w:rsidR="00597F50" w:rsidRPr="000E7262" w:rsidRDefault="00597F50" w:rsidP="00597F50">
      <w:r w:rsidRPr="000E7262">
        <w:t>d. Master Status</w:t>
      </w:r>
    </w:p>
    <w:p w:rsidR="00597F50" w:rsidRPr="000E7262" w:rsidRDefault="00597F50" w:rsidP="00597F50"/>
    <w:p w:rsidR="00597F50" w:rsidRPr="000E7262" w:rsidRDefault="00597F50" w:rsidP="00597F50">
      <w:r w:rsidRPr="000E7262">
        <w:t>21. Which of these shaped to some degree the way you grew up and were socialized?</w:t>
      </w:r>
    </w:p>
    <w:p w:rsidR="00597F50" w:rsidRPr="000E7262" w:rsidRDefault="00597F50" w:rsidP="00597F50">
      <w:r w:rsidRPr="000E7262">
        <w:t>a. racial status</w:t>
      </w:r>
    </w:p>
    <w:p w:rsidR="00597F50" w:rsidRPr="000E7262" w:rsidRDefault="00597F50" w:rsidP="00597F50">
      <w:r w:rsidRPr="000E7262">
        <w:t>b. cultural status</w:t>
      </w:r>
    </w:p>
    <w:p w:rsidR="00597F50" w:rsidRPr="000E7262" w:rsidRDefault="00597F50" w:rsidP="00597F50">
      <w:r w:rsidRPr="000E7262">
        <w:t>c. economic status</w:t>
      </w:r>
    </w:p>
    <w:p w:rsidR="00597F50" w:rsidRPr="000E7262" w:rsidRDefault="00597F50" w:rsidP="00597F50">
      <w:r w:rsidRPr="000E7262">
        <w:t>*d. all of the above</w:t>
      </w:r>
    </w:p>
    <w:p w:rsidR="00597F50" w:rsidRPr="000E7262" w:rsidRDefault="00597F50" w:rsidP="00597F50">
      <w:r w:rsidRPr="000E7262">
        <w:lastRenderedPageBreak/>
        <w:t>e. a &amp; b</w:t>
      </w:r>
    </w:p>
    <w:p w:rsidR="00597F50" w:rsidRPr="000E7262" w:rsidRDefault="00597F50" w:rsidP="00597F50"/>
    <w:p w:rsidR="00597F50" w:rsidRPr="000E7262" w:rsidRDefault="00597F50" w:rsidP="00597F50">
      <w:r w:rsidRPr="000E7262">
        <w:t>22. Which status is considered more important in our modern societies?</w:t>
      </w:r>
    </w:p>
    <w:p w:rsidR="00597F50" w:rsidRPr="000E7262" w:rsidRDefault="00597F50" w:rsidP="00597F50">
      <w:r w:rsidRPr="000E7262">
        <w:t>*a. Achieved Status</w:t>
      </w:r>
    </w:p>
    <w:p w:rsidR="00597F50" w:rsidRPr="000E7262" w:rsidRDefault="00597F50" w:rsidP="00597F50">
      <w:r w:rsidRPr="000E7262">
        <w:t>b. Original Status</w:t>
      </w:r>
    </w:p>
    <w:p w:rsidR="00597F50" w:rsidRPr="000E7262" w:rsidRDefault="00597F50" w:rsidP="00597F50">
      <w:r w:rsidRPr="000E7262">
        <w:t>c. Ascribed Status</w:t>
      </w:r>
    </w:p>
    <w:p w:rsidR="00597F50" w:rsidRPr="000E7262" w:rsidRDefault="00597F50" w:rsidP="00597F50">
      <w:r w:rsidRPr="000E7262">
        <w:t>d. Master Status</w:t>
      </w:r>
    </w:p>
    <w:p w:rsidR="00597F50" w:rsidRPr="000E7262" w:rsidRDefault="00597F50" w:rsidP="00597F50"/>
    <w:p w:rsidR="00597F50" w:rsidRPr="000E7262" w:rsidRDefault="00597F50" w:rsidP="00597F50">
      <w:r w:rsidRPr="000E7262">
        <w:t>23. Which modern technology has reduced the geographic proximity of two potential mates?</w:t>
      </w:r>
    </w:p>
    <w:p w:rsidR="00597F50" w:rsidRPr="000E7262" w:rsidRDefault="00597F50" w:rsidP="00597F50">
      <w:r w:rsidRPr="000E7262">
        <w:t>a. Popular media</w:t>
      </w:r>
    </w:p>
    <w:p w:rsidR="00597F50" w:rsidRPr="000E7262" w:rsidRDefault="00597F50" w:rsidP="00597F50">
      <w:r w:rsidRPr="000E7262">
        <w:t>b. Telephones</w:t>
      </w:r>
    </w:p>
    <w:p w:rsidR="00597F50" w:rsidRPr="000E7262" w:rsidRDefault="00597F50" w:rsidP="00597F50">
      <w:r w:rsidRPr="000E7262">
        <w:t>c. Mobile phones</w:t>
      </w:r>
    </w:p>
    <w:p w:rsidR="00597F50" w:rsidRPr="000E7262" w:rsidRDefault="00597F50" w:rsidP="00597F50">
      <w:r w:rsidRPr="000E7262">
        <w:t>*d. Internet</w:t>
      </w:r>
    </w:p>
    <w:p w:rsidR="00597F50" w:rsidRPr="000E7262" w:rsidRDefault="00597F50" w:rsidP="00597F50"/>
    <w:p w:rsidR="00597F50" w:rsidRPr="000E7262" w:rsidRDefault="00597F50" w:rsidP="00597F50">
      <w:r w:rsidRPr="000E7262">
        <w:t>25. Which of these statements is true of divorce?</w:t>
      </w:r>
    </w:p>
    <w:p w:rsidR="00597F50" w:rsidRPr="000E7262" w:rsidRDefault="00597F50" w:rsidP="00597F50">
      <w:r w:rsidRPr="000E7262">
        <w:t>*a. Marrying too young increases the risk for divorce</w:t>
      </w:r>
    </w:p>
    <w:p w:rsidR="00597F50" w:rsidRPr="000E7262" w:rsidRDefault="00597F50" w:rsidP="00597F50">
      <w:r w:rsidRPr="000E7262">
        <w:t>b. finishing your college degree before marrying increases the risk of divorce</w:t>
      </w:r>
    </w:p>
    <w:p w:rsidR="00597F50" w:rsidRPr="000E7262" w:rsidRDefault="00597F50" w:rsidP="00597F50">
      <w:r w:rsidRPr="000E7262">
        <w:t>c. cohabitating decreases the risk of divorce</w:t>
      </w:r>
    </w:p>
    <w:p w:rsidR="00597F50" w:rsidRPr="000E7262" w:rsidRDefault="00597F50" w:rsidP="00597F50">
      <w:r w:rsidRPr="000E7262">
        <w:t>d. b &amp; c are true</w:t>
      </w:r>
    </w:p>
    <w:p w:rsidR="00597F50" w:rsidRPr="000E7262" w:rsidRDefault="00597F50" w:rsidP="00597F50"/>
    <w:p w:rsidR="00597F50" w:rsidRPr="000E7262" w:rsidRDefault="00597F50" w:rsidP="00597F50"/>
    <w:p w:rsidR="00597F50" w:rsidRPr="000E7262" w:rsidRDefault="00597F50" w:rsidP="00597F50">
      <w:r w:rsidRPr="000E7262">
        <w:t>26. Based on Men’s Marital Status from 1950-2013, what percentage of men have never married in 2010?</w:t>
      </w:r>
    </w:p>
    <w:p w:rsidR="00597F50" w:rsidRPr="000E7262" w:rsidRDefault="00597F50" w:rsidP="00597F50">
      <w:r w:rsidRPr="000E7262">
        <w:t>a.</w:t>
      </w:r>
      <w:r>
        <w:t xml:space="preserve"> </w:t>
      </w:r>
      <w:r w:rsidRPr="000E7262">
        <w:t>50</w:t>
      </w:r>
    </w:p>
    <w:p w:rsidR="00597F50" w:rsidRPr="000E7262" w:rsidRDefault="00597F50" w:rsidP="00597F50">
      <w:r w:rsidRPr="000E7262">
        <w:t>*b. 39</w:t>
      </w:r>
    </w:p>
    <w:p w:rsidR="00597F50" w:rsidRPr="000E7262" w:rsidRDefault="00597F50" w:rsidP="00597F50">
      <w:r w:rsidRPr="000E7262">
        <w:t>c. 4</w:t>
      </w:r>
    </w:p>
    <w:p w:rsidR="00597F50" w:rsidRPr="000E7262" w:rsidRDefault="00597F50" w:rsidP="00597F50">
      <w:r w:rsidRPr="000E7262">
        <w:t>d. 8</w:t>
      </w:r>
    </w:p>
    <w:p w:rsidR="00597F50" w:rsidRPr="000E7262" w:rsidRDefault="00597F50" w:rsidP="00597F50"/>
    <w:p w:rsidR="00597F50" w:rsidRPr="000E7262" w:rsidRDefault="00597F50" w:rsidP="00597F50">
      <w:r w:rsidRPr="000E7262">
        <w:t>27. Based on Women’s Marital Status from 1950-2013, what percentage of women have been divorced married in 2010?</w:t>
      </w:r>
    </w:p>
    <w:p w:rsidR="00597F50" w:rsidRPr="000E7262" w:rsidRDefault="00597F50" w:rsidP="00597F50">
      <w:r w:rsidRPr="000E7262">
        <w:t>a. 31</w:t>
      </w:r>
    </w:p>
    <w:p w:rsidR="00597F50" w:rsidRPr="000E7262" w:rsidRDefault="00597F50" w:rsidP="00597F50">
      <w:r w:rsidRPr="000E7262">
        <w:t>b. 50</w:t>
      </w:r>
    </w:p>
    <w:p w:rsidR="00597F50" w:rsidRPr="000E7262" w:rsidRDefault="00597F50" w:rsidP="00597F50">
      <w:r w:rsidRPr="000E7262">
        <w:t>*c. 12</w:t>
      </w:r>
    </w:p>
    <w:p w:rsidR="00597F50" w:rsidRPr="000E7262" w:rsidRDefault="00597F50" w:rsidP="00597F50">
      <w:r w:rsidRPr="000E7262">
        <w:t>d. 9</w:t>
      </w:r>
    </w:p>
    <w:p w:rsidR="00597F50" w:rsidRPr="000E7262" w:rsidRDefault="00597F50" w:rsidP="00597F50"/>
    <w:p w:rsidR="00597F50" w:rsidRPr="000E7262" w:rsidRDefault="00597F50" w:rsidP="00597F50">
      <w:r w:rsidRPr="000E7262">
        <w:t>28.  ________________ is the burden one feels within any given role.</w:t>
      </w:r>
    </w:p>
    <w:p w:rsidR="00597F50" w:rsidRPr="000E7262" w:rsidRDefault="00597F50" w:rsidP="00597F50">
      <w:r w:rsidRPr="000E7262">
        <w:t>a. role conflict</w:t>
      </w:r>
    </w:p>
    <w:p w:rsidR="00597F50" w:rsidRPr="000E7262" w:rsidRDefault="00597F50" w:rsidP="00597F50">
      <w:r w:rsidRPr="000E7262">
        <w:t>*b. role strain</w:t>
      </w:r>
    </w:p>
    <w:p w:rsidR="00597F50" w:rsidRPr="000E7262" w:rsidRDefault="00597F50" w:rsidP="00597F50">
      <w:r w:rsidRPr="000E7262">
        <w:t>c. ascribed strain</w:t>
      </w:r>
    </w:p>
    <w:p w:rsidR="00597F50" w:rsidRPr="000E7262" w:rsidRDefault="00597F50" w:rsidP="00597F50">
      <w:r w:rsidRPr="000E7262">
        <w:t>d. ascribed conflict</w:t>
      </w:r>
    </w:p>
    <w:p w:rsidR="00597F50" w:rsidRPr="000E7262" w:rsidRDefault="00597F50" w:rsidP="00597F50"/>
    <w:p w:rsidR="00597F50" w:rsidRPr="000E7262" w:rsidRDefault="00597F50" w:rsidP="00597F50">
      <w:r w:rsidRPr="000E7262">
        <w:t>29. _____________ is the conflict and burdens one feels when the expectations of one role complete with the expectations of another role.</w:t>
      </w:r>
    </w:p>
    <w:p w:rsidR="00597F50" w:rsidRPr="000E7262" w:rsidRDefault="00597F50" w:rsidP="00597F50">
      <w:r w:rsidRPr="000E7262">
        <w:t>a. ascribed role</w:t>
      </w:r>
    </w:p>
    <w:p w:rsidR="00597F50" w:rsidRPr="000E7262" w:rsidRDefault="00597F50" w:rsidP="00597F50">
      <w:r w:rsidRPr="000E7262">
        <w:t>b. ascribed conflict</w:t>
      </w:r>
    </w:p>
    <w:p w:rsidR="00597F50" w:rsidRPr="000E7262" w:rsidRDefault="00597F50" w:rsidP="00597F50">
      <w:r w:rsidRPr="000E7262">
        <w:t>*c. role conflict</w:t>
      </w:r>
    </w:p>
    <w:p w:rsidR="00597F50" w:rsidRPr="000E7262" w:rsidRDefault="00597F50" w:rsidP="00597F50">
      <w:r w:rsidRPr="000E7262">
        <w:lastRenderedPageBreak/>
        <w:t>d. role strain</w:t>
      </w:r>
    </w:p>
    <w:p w:rsidR="00597F50" w:rsidRPr="000E7262" w:rsidRDefault="00597F50" w:rsidP="00597F50"/>
    <w:p w:rsidR="00597F50" w:rsidRPr="000E7262" w:rsidRDefault="00597F50" w:rsidP="00597F50">
      <w:r w:rsidRPr="000E7262">
        <w:t>30.  A _________ is a number of people who share common characteristics.</w:t>
      </w:r>
    </w:p>
    <w:p w:rsidR="00597F50" w:rsidRPr="000E7262" w:rsidRDefault="00597F50" w:rsidP="00597F50">
      <w:r w:rsidRPr="000E7262">
        <w:t>a. dyads</w:t>
      </w:r>
    </w:p>
    <w:p w:rsidR="00597F50" w:rsidRPr="000E7262" w:rsidRDefault="00597F50" w:rsidP="00597F50">
      <w:r w:rsidRPr="000E7262">
        <w:t>b. aggregate</w:t>
      </w:r>
    </w:p>
    <w:p w:rsidR="00597F50" w:rsidRPr="000E7262" w:rsidRDefault="00597F50" w:rsidP="00597F50">
      <w:r w:rsidRPr="000E7262">
        <w:t>c. triads</w:t>
      </w:r>
    </w:p>
    <w:p w:rsidR="00597F50" w:rsidRPr="000E7262" w:rsidRDefault="00597F50" w:rsidP="00597F50">
      <w:r w:rsidRPr="000E7262">
        <w:t>*d. category</w:t>
      </w:r>
    </w:p>
    <w:p w:rsidR="00597F50" w:rsidRPr="000E7262" w:rsidRDefault="00597F50" w:rsidP="00597F50"/>
    <w:p w:rsidR="00597F50" w:rsidRPr="000E7262" w:rsidRDefault="00597F50" w:rsidP="00597F50">
      <w:r w:rsidRPr="000E7262">
        <w:t>31.  Culture is all of the following except:</w:t>
      </w:r>
    </w:p>
    <w:p w:rsidR="00597F50" w:rsidRPr="000E7262" w:rsidRDefault="00597F50" w:rsidP="00597F50">
      <w:r w:rsidRPr="000E7262">
        <w:t>a. norms</w:t>
      </w:r>
    </w:p>
    <w:p w:rsidR="00597F50" w:rsidRPr="000E7262" w:rsidRDefault="00597F50" w:rsidP="00597F50">
      <w:r w:rsidRPr="000E7262">
        <w:t>b. language</w:t>
      </w:r>
    </w:p>
    <w:p w:rsidR="00597F50" w:rsidRPr="000E7262" w:rsidRDefault="00597F50" w:rsidP="00597F50">
      <w:r w:rsidRPr="000E7262">
        <w:t>c. symbols</w:t>
      </w:r>
    </w:p>
    <w:p w:rsidR="00597F50" w:rsidRPr="000E7262" w:rsidRDefault="00597F50" w:rsidP="00597F50">
      <w:r w:rsidRPr="000E7262">
        <w:t>*d. love</w:t>
      </w:r>
    </w:p>
    <w:p w:rsidR="00597F50" w:rsidRPr="000E7262" w:rsidRDefault="00597F50" w:rsidP="00597F50"/>
    <w:p w:rsidR="00597F50" w:rsidRPr="000E7262" w:rsidRDefault="00597F50" w:rsidP="00597F50">
      <w:r w:rsidRPr="000E7262">
        <w:t>32.  Cultural relativism, is the tendency to look for the cultural context in which ___________ in cultures occur.</w:t>
      </w:r>
    </w:p>
    <w:p w:rsidR="00597F50" w:rsidRPr="000E7262" w:rsidRDefault="00597F50" w:rsidP="00597F50">
      <w:r w:rsidRPr="000E7262">
        <w:t>*a. differences</w:t>
      </w:r>
    </w:p>
    <w:p w:rsidR="00597F50" w:rsidRPr="000E7262" w:rsidRDefault="00597F50" w:rsidP="00597F50">
      <w:r w:rsidRPr="000E7262">
        <w:t>b. similarities</w:t>
      </w:r>
    </w:p>
    <w:p w:rsidR="00597F50" w:rsidRPr="000E7262" w:rsidRDefault="00597F50" w:rsidP="00597F50">
      <w:r w:rsidRPr="000E7262">
        <w:t>c. tendencies</w:t>
      </w:r>
    </w:p>
    <w:p w:rsidR="00597F50" w:rsidRPr="000E7262" w:rsidRDefault="00597F50" w:rsidP="00597F50">
      <w:r w:rsidRPr="000E7262">
        <w:t>d. complexities</w:t>
      </w:r>
    </w:p>
    <w:p w:rsidR="00597F50" w:rsidRPr="000E7262" w:rsidRDefault="00597F50" w:rsidP="00597F50"/>
    <w:p w:rsidR="00597F50" w:rsidRPr="000A2514" w:rsidRDefault="00597F50" w:rsidP="00597F50">
      <w:pPr>
        <w:rPr>
          <w:b/>
          <w:sz w:val="32"/>
          <w:szCs w:val="32"/>
        </w:rPr>
      </w:pPr>
      <w:r>
        <w:rPr>
          <w:b/>
          <w:sz w:val="32"/>
          <w:szCs w:val="32"/>
        </w:rPr>
        <w:t>True / False Questions</w:t>
      </w:r>
    </w:p>
    <w:p w:rsidR="00597F50" w:rsidRPr="000E7262" w:rsidRDefault="00597F50" w:rsidP="00597F50"/>
    <w:p w:rsidR="00597F50" w:rsidRPr="000E7262" w:rsidRDefault="00597F50" w:rsidP="00597F50">
      <w:r w:rsidRPr="000E7262">
        <w:t>1. In all societies, the family is the premier institution.</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 xml:space="preserve">2. Social Workers are leaders among scientists who study the family.  </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3. Anthropologists are leaders among scientists who study the family.  </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4. Sociologists are leaders among scientists who study the family.  </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5. In the US, around the year 1900, most families had 2 generations living in one home.</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6. In the US, around the year 1900, most families had 3 generations living in one home.</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7. Manual labor type of work was most common around 1900.</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8. Industrial type of work was most common around 1900.</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9. Nuclear family is a family group consisting of mother &amp; father and their children.  </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 xml:space="preserve">10. Blended family is a family group consisting of mother &amp; father and their children.  </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11. Immediate family is a family group consisting of mother &amp; father and their children.  </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12. Blended family is the family created by remarriage including step siblings and parents.  </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 xml:space="preserve">13. Immediate family is the family created by remarriage including step siblings and parents.  </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14. Nuclear family type is mostly preferred.</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15. Blended family type is mostly preferred.</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16. Combined family type is mostly preferred.</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17. Distant Families are one's relatives beyond nuclear and blended family levels.</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18. Extended Families are one's relatives beyond nuclear and blended family levels.</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19. The US Census Bureau’s 2011 study shows Never Married-Single group comprises the largest proportion of family types in the US.</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20. The US Census Bureau’s 2011 study shows Divorced group comprises the largest proportion of family types in the US.</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21. The US Census Bureau’s 2011 study shows </w:t>
      </w:r>
      <w:r>
        <w:t xml:space="preserve">Never </w:t>
      </w:r>
      <w:r w:rsidRPr="000E7262">
        <w:t>Married group comprises the largest proportion of family types in the US.</w:t>
      </w:r>
    </w:p>
    <w:p w:rsidR="00597F50" w:rsidRPr="000E7262" w:rsidRDefault="00597F50" w:rsidP="00597F50">
      <w:r w:rsidRPr="000E7262">
        <w:t>*</w:t>
      </w:r>
      <w:r>
        <w:t>False</w:t>
      </w:r>
    </w:p>
    <w:p w:rsidR="00597F50" w:rsidRPr="000E7262" w:rsidRDefault="00597F50" w:rsidP="00597F50"/>
    <w:p w:rsidR="00597F50" w:rsidRPr="000E7262" w:rsidRDefault="00597F50" w:rsidP="00597F50">
      <w:r w:rsidRPr="000E7262">
        <w:t>22. Emotional support is the most common function of today’s families.</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lastRenderedPageBreak/>
        <w:t>23. Economic support is the most common function of today’s families.</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24. Control of reproduction is the most common function of today’s families.</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25. Physical relationship is the social, emotional, spiritual, intellectual, and physical trust that is mutually shared between family members. </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26. Intimacy is the social, emotional, spiritual, intellectual, and physical trust that is mutually shared between family members. </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27. Many family scientists believe that healthy interaction in family relationships functions as a strong buffer to the ongoing stresses experienced by family members outside of the home.</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28. Many family scientists believe that intimacy in family relationships functions as a strong buffer to the ongoing stresses experienced by family members outside of the home.</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29. Many family scientists believe that humor in family relationships functions as a strong buffer to the ongoing stresses experienced by family members outside of the home.</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30. Today the religion is the core of primary socialization.  </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31. Today the media is the core of primary socialization.  </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 xml:space="preserve">32. Today the family is the core of primary socialization.  </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33. Controlling sexuality and reproduction have traditionally been sanctioned by religions.</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34. Controlling sexuality and reproduction have traditionally been sanctioned by families.</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35. Birth father usually ends up providing support for the child of an unwed mother.</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36. Older female family member usually ends up providing support for the child of an unwed mother.</w:t>
      </w:r>
    </w:p>
    <w:p w:rsidR="00597F50" w:rsidRPr="000E7262" w:rsidRDefault="00597F50" w:rsidP="00597F50">
      <w:r w:rsidRPr="000E7262">
        <w:lastRenderedPageBreak/>
        <w:t>*True</w:t>
      </w:r>
    </w:p>
    <w:p w:rsidR="00597F50" w:rsidRPr="000E7262" w:rsidRDefault="00597F50" w:rsidP="00597F50"/>
    <w:p w:rsidR="00597F50" w:rsidRPr="000E7262" w:rsidRDefault="00597F50" w:rsidP="00597F50">
      <w:r>
        <w:t>37</w:t>
      </w:r>
      <w:r w:rsidRPr="000E7262">
        <w:t>. Original Status is present at birth.</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3</w:t>
      </w:r>
      <w:r>
        <w:t>8</w:t>
      </w:r>
      <w:r w:rsidRPr="000E7262">
        <w:t>. Ascribed Status is present at birth.</w:t>
      </w:r>
    </w:p>
    <w:p w:rsidR="00597F50" w:rsidRPr="000E7262" w:rsidRDefault="00597F50" w:rsidP="00597F50">
      <w:r w:rsidRPr="000E7262">
        <w:t>*True</w:t>
      </w:r>
    </w:p>
    <w:p w:rsidR="00597F50" w:rsidRPr="000E7262" w:rsidRDefault="00597F50" w:rsidP="00597F50"/>
    <w:p w:rsidR="00597F50" w:rsidRPr="000E7262" w:rsidRDefault="00597F50" w:rsidP="00597F50">
      <w:r>
        <w:t>39</w:t>
      </w:r>
      <w:r w:rsidRPr="000E7262">
        <w:t>. Master Status is present at birth.</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4</w:t>
      </w:r>
      <w:r>
        <w:t>0</w:t>
      </w:r>
      <w:r w:rsidRPr="000E7262">
        <w:t>. Achieved Status is considered more important in our modern societies.</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4</w:t>
      </w:r>
      <w:r>
        <w:t>1</w:t>
      </w:r>
      <w:r w:rsidRPr="000E7262">
        <w:t>. Ascribed Status is considered more important in our modern societies.</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4</w:t>
      </w:r>
      <w:r>
        <w:t>2</w:t>
      </w:r>
      <w:r w:rsidRPr="000E7262">
        <w:t>. Master Status is considered more important in our modern societies.</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4</w:t>
      </w:r>
      <w:r>
        <w:t>3</w:t>
      </w:r>
      <w:r w:rsidRPr="000E7262">
        <w:t xml:space="preserve">.  Studies have shown that the leading factor for divorce is not sex problems.  </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4</w:t>
      </w:r>
      <w:r>
        <w:t>4</w:t>
      </w:r>
      <w:r w:rsidRPr="000E7262">
        <w:t xml:space="preserve">. Studies have shown that the leading factor for divorce is marrying too young.  </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4</w:t>
      </w:r>
      <w:r>
        <w:t>5</w:t>
      </w:r>
      <w:r w:rsidRPr="000E7262">
        <w:t xml:space="preserve">. If you came from a family in which the parents </w:t>
      </w:r>
      <w:proofErr w:type="gramStart"/>
      <w:r w:rsidRPr="000E7262">
        <w:t>divorced,</w:t>
      </w:r>
      <w:proofErr w:type="gramEnd"/>
      <w:r w:rsidRPr="000E7262">
        <w:t xml:space="preserve"> you are more likely to divorce.</w:t>
      </w:r>
    </w:p>
    <w:p w:rsidR="00597F50" w:rsidRPr="000E7262" w:rsidRDefault="00597F50" w:rsidP="00597F50">
      <w:r w:rsidRPr="000E7262">
        <w:t>* True</w:t>
      </w:r>
    </w:p>
    <w:p w:rsidR="00597F50" w:rsidRPr="000E7262" w:rsidRDefault="00597F50" w:rsidP="00597F50"/>
    <w:p w:rsidR="00597F50" w:rsidRPr="000E7262" w:rsidRDefault="00597F50" w:rsidP="00597F50">
      <w:r w:rsidRPr="000E7262">
        <w:t>4</w:t>
      </w:r>
      <w:r>
        <w:t>6</w:t>
      </w:r>
      <w:r w:rsidRPr="000E7262">
        <w:t>. Those with parents who divorced when they were teens have the highest risk of divorce.</w:t>
      </w:r>
    </w:p>
    <w:p w:rsidR="00597F50" w:rsidRPr="000E7262" w:rsidRDefault="00597F50" w:rsidP="00597F50">
      <w:r w:rsidRPr="000E7262">
        <w:t>*False</w:t>
      </w:r>
    </w:p>
    <w:p w:rsidR="00597F50" w:rsidRPr="000E7262" w:rsidRDefault="00597F50" w:rsidP="00597F50"/>
    <w:p w:rsidR="00597F50" w:rsidRPr="000E7262" w:rsidRDefault="00597F50" w:rsidP="00597F50">
      <w:r w:rsidRPr="000E7262">
        <w:t>4</w:t>
      </w:r>
      <w:r>
        <w:t>7</w:t>
      </w:r>
      <w:r w:rsidRPr="000E7262">
        <w:t>. Those in their teens have the highest risk of divorce.</w:t>
      </w:r>
    </w:p>
    <w:p w:rsidR="00597F50" w:rsidRPr="000E7262" w:rsidRDefault="00597F50" w:rsidP="00597F50">
      <w:r w:rsidRPr="000E7262">
        <w:t>*True</w:t>
      </w:r>
    </w:p>
    <w:p w:rsidR="00597F50" w:rsidRPr="000E7262" w:rsidRDefault="00597F50" w:rsidP="00597F50"/>
    <w:p w:rsidR="00597F50" w:rsidRPr="000E7262" w:rsidRDefault="00597F50" w:rsidP="00597F50">
      <w:r w:rsidRPr="000E7262">
        <w:t>4</w:t>
      </w:r>
      <w:r>
        <w:t>8</w:t>
      </w:r>
      <w:r w:rsidRPr="000E7262">
        <w:t xml:space="preserve">. Family Scientists have borrowed from the physics literature a concept called atrophy which is roughly defined as the principle that matter tends to decay and reduction, toward its simplest parts.  </w:t>
      </w:r>
    </w:p>
    <w:p w:rsidR="00597F50" w:rsidRPr="000E7262" w:rsidRDefault="00597F50" w:rsidP="00597F50">
      <w:r w:rsidRPr="000E7262">
        <w:t>*False</w:t>
      </w:r>
    </w:p>
    <w:p w:rsidR="00597F50" w:rsidRPr="000E7262" w:rsidRDefault="00597F50" w:rsidP="00597F50"/>
    <w:p w:rsidR="00597F50" w:rsidRPr="000E7262" w:rsidRDefault="00597F50" w:rsidP="00597F50">
      <w:r>
        <w:t>49</w:t>
      </w:r>
      <w:r w:rsidRPr="000E7262">
        <w:t xml:space="preserve">. Family Scientists have borrowed from the physics literature a concept called entropy which is roughly defined as the principle that matter tends to decay and reduction, toward its simplest parts.  </w:t>
      </w:r>
    </w:p>
    <w:p w:rsidR="00597F50" w:rsidRPr="000E7262" w:rsidRDefault="00597F50" w:rsidP="00597F50">
      <w:r w:rsidRPr="000E7262">
        <w:t>*True</w:t>
      </w:r>
    </w:p>
    <w:p w:rsidR="00597F50" w:rsidRDefault="00597F50" w:rsidP="00597F50">
      <w:pPr>
        <w:rPr>
          <w:color w:val="000000"/>
        </w:rPr>
      </w:pPr>
    </w:p>
    <w:p w:rsidR="00597F50" w:rsidRPr="00F47F14" w:rsidRDefault="00597F50" w:rsidP="00597F50">
      <w:r>
        <w:rPr>
          <w:color w:val="000000"/>
        </w:rPr>
        <w:lastRenderedPageBreak/>
        <w:t xml:space="preserve">50. </w:t>
      </w:r>
      <w:r w:rsidRPr="00F47F14">
        <w:rPr>
          <w:color w:val="000000"/>
        </w:rPr>
        <w:t>Marriage is still the marital status preferred the most and it might include first marriages, second or later marriages (remarriages, heterosexual or same-sex marriages inter-racial or inter-ethnic marriages, traditional or conservative marriages. </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51. </w:t>
      </w:r>
      <w:r w:rsidRPr="00F47F14">
        <w:rPr>
          <w:color w:val="000000"/>
        </w:rPr>
        <w:t>Both the number and the percentage of marriages increased from 2011 to 2019. The widowed were fairly constant with few changes.  </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52. </w:t>
      </w:r>
      <w:r w:rsidRPr="00F47F14">
        <w:rPr>
          <w:color w:val="000000"/>
        </w:rPr>
        <w:t>Between 2011-2019 the divorced and separated increased in numbers but not in percentages.  </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53. </w:t>
      </w:r>
      <w:r w:rsidRPr="00F47F14">
        <w:rPr>
          <w:color w:val="000000"/>
        </w:rPr>
        <w:t>The never married singles also increased in numbers and percentages from 2011 to 2019.</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54. </w:t>
      </w:r>
      <w:r w:rsidRPr="00F47F14">
        <w:rPr>
          <w:color w:val="000000"/>
        </w:rPr>
        <w:t>There has been a marked increase of non-married cohabiting couples over the last few decades which PewResearch reported is continuing on the rise as of 2019.</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55. </w:t>
      </w:r>
      <w:r w:rsidRPr="00F47F14">
        <w:rPr>
          <w:color w:val="000000"/>
        </w:rPr>
        <w:t>In 2017, Gallup reported that Same-sex cohabitation had declined from 12.8 percent before the Supreme Court Ruled in favor of Same-sex marriage (Obergefell v. Hodges, 26 June 2015) down to only 6.6 percent by 2017.  Why the change? The same Gallup report found an that there were about 10.2 percent of lesbian, gay, bisexual, or transgendered (LGBT) adults who were legally married to a same sex spouse.</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56. </w:t>
      </w:r>
      <w:r w:rsidRPr="00F47F14">
        <w:rPr>
          <w:color w:val="000000"/>
        </w:rPr>
        <w:t>Figure 2 below to see the U.S. trend of percentages of U.S. Men’s marital status types between the years 1950-2019. It shows that the most common marital status is still married</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57. </w:t>
      </w:r>
      <w:r w:rsidRPr="00F47F14">
        <w:rPr>
          <w:color w:val="000000"/>
        </w:rPr>
        <w:t>Marriage no longer controls sexuality either at a cultural, criminal, or tax code level of sanctions being enforced (as it was in decades past).</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58. </w:t>
      </w:r>
      <w:r w:rsidRPr="00F47F14">
        <w:rPr>
          <w:color w:val="000000"/>
        </w:rPr>
        <w:t>The advantages being raised by grandparents instead of being in Foster Care include:  stability in residence, continuity of being raised by the same two people who served as her parents, adequate food... (just to name a few).</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59. </w:t>
      </w:r>
      <w:r w:rsidRPr="00F47F14">
        <w:rPr>
          <w:color w:val="000000"/>
        </w:rPr>
        <w:t>Childhood instability is the frequent change in household and marital/relationship status of parents over the course of the first 18 years of a child’s life.  It can include any or all of the following: a child born to single, cohabiting, or married parent/s; a child who experiences parents’ divorce, separation, breakup of relationship, or remarriage or repairing of cohabiting parent/s; a child who loses parent/s to incarceration, drug addiction, or death; and a child who enters the state’s foster care system (just to name some of the more common scenarios).</w:t>
      </w:r>
    </w:p>
    <w:p w:rsidR="00597F50" w:rsidRPr="00F47F14" w:rsidRDefault="00597F50" w:rsidP="00597F50">
      <w:r w:rsidRPr="00F47F14">
        <w:rPr>
          <w:color w:val="000000"/>
        </w:rPr>
        <w:lastRenderedPageBreak/>
        <w:t>*True</w:t>
      </w:r>
    </w:p>
    <w:p w:rsidR="00597F50" w:rsidRPr="00F47F14" w:rsidRDefault="00597F50" w:rsidP="00597F50"/>
    <w:p w:rsidR="00597F50" w:rsidRPr="00F47F14" w:rsidRDefault="00597F50" w:rsidP="00597F50">
      <w:r>
        <w:rPr>
          <w:color w:val="000000"/>
        </w:rPr>
        <w:t xml:space="preserve">60. </w:t>
      </w:r>
      <w:r w:rsidRPr="00F47F14">
        <w:rPr>
          <w:color w:val="000000"/>
        </w:rPr>
        <w:t>One of the major claims Cherlin (2010) makes is that a shift in U.S. individualism has included only the individual now. </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61. </w:t>
      </w:r>
      <w:r w:rsidRPr="00F47F14">
        <w:rPr>
          <w:color w:val="000000"/>
        </w:rPr>
        <w:t xml:space="preserve">By 2010 a huge shift in individualism had gradually shifted away from “me and my family” toward simply “self-fulfillment of me” as each individual </w:t>
      </w:r>
      <w:proofErr w:type="gramStart"/>
      <w:r w:rsidRPr="00F47F14">
        <w:rPr>
          <w:color w:val="000000"/>
        </w:rPr>
        <w:t>takes</w:t>
      </w:r>
      <w:proofErr w:type="gramEnd"/>
      <w:r w:rsidRPr="00F47F14">
        <w:rPr>
          <w:color w:val="000000"/>
        </w:rPr>
        <w:t xml:space="preserve"> care of their own individual life goals and pursuits and adventures.</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62. </w:t>
      </w:r>
      <w:r w:rsidRPr="00F47F14">
        <w:rPr>
          <w:color w:val="000000"/>
        </w:rPr>
        <w:t>Cherlin (2010) also showed how U.S. remarriages end in divorce more often than first marriages do. </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63. </w:t>
      </w:r>
      <w:r w:rsidRPr="00F47F14">
        <w:rPr>
          <w:color w:val="000000"/>
        </w:rPr>
        <w:t>Figure 6 shows the living arrangements of U.S. children between 1960 and 2019.  The percentage of children living with two parents (Married and Cohabiting combined) declined from about 88 percent in 1960 down to around 70 percent in 2019.  </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64. </w:t>
      </w:r>
      <w:r w:rsidRPr="00F47F14">
        <w:rPr>
          <w:color w:val="000000"/>
        </w:rPr>
        <w:t>In 1960 most children who did live with married parents lived with their biological or adoptive parents with only a few who had been through their parents’ divorce, remarriage, and because of WWII remarriage after widowhood. </w:t>
      </w:r>
    </w:p>
    <w:p w:rsidR="00597F50" w:rsidRPr="00F47F14" w:rsidRDefault="00597F50" w:rsidP="00597F50">
      <w:r w:rsidRPr="00F47F14">
        <w:rPr>
          <w:color w:val="000000"/>
        </w:rPr>
        <w:t>*True</w:t>
      </w:r>
    </w:p>
    <w:p w:rsidR="00597F50" w:rsidRPr="00F47F14" w:rsidRDefault="00597F50" w:rsidP="00597F50"/>
    <w:p w:rsidR="00597F50" w:rsidRPr="00F47F14" w:rsidRDefault="00597F50" w:rsidP="00597F50">
      <w:r>
        <w:rPr>
          <w:color w:val="000000"/>
        </w:rPr>
        <w:t xml:space="preserve">65. </w:t>
      </w:r>
      <w:r w:rsidRPr="00F47F14">
        <w:rPr>
          <w:color w:val="000000"/>
        </w:rPr>
        <w:t>In Figure 8 we see that children living with married parents had the lowest percentages in poverty.</w:t>
      </w:r>
    </w:p>
    <w:p w:rsidR="00597F50" w:rsidRPr="00F47F14" w:rsidRDefault="00597F50" w:rsidP="00597F50">
      <w:r w:rsidRPr="00F47F14">
        <w:rPr>
          <w:color w:val="000000"/>
        </w:rPr>
        <w:t>*True</w:t>
      </w:r>
    </w:p>
    <w:p w:rsidR="00597F50" w:rsidRPr="00F47F14" w:rsidRDefault="00597F50" w:rsidP="00597F50">
      <w:pPr>
        <w:spacing w:after="240"/>
      </w:pPr>
      <w:r w:rsidRPr="00F47F14">
        <w:br/>
      </w:r>
    </w:p>
    <w:p w:rsidR="00597F50" w:rsidRDefault="00597F50" w:rsidP="00597F50"/>
    <w:p w:rsidR="00597F50" w:rsidRPr="000E7262" w:rsidRDefault="00597F50" w:rsidP="00597F50"/>
    <w:p w:rsidR="00597F50" w:rsidRPr="002A1AEF" w:rsidRDefault="00597F50" w:rsidP="00597F50">
      <w:pPr>
        <w:rPr>
          <w:b/>
          <w:sz w:val="32"/>
          <w:szCs w:val="32"/>
        </w:rPr>
      </w:pPr>
      <w:r w:rsidRPr="002A1AEF">
        <w:rPr>
          <w:b/>
          <w:sz w:val="32"/>
          <w:szCs w:val="32"/>
        </w:rPr>
        <w:t xml:space="preserve">Fill in the Blank </w:t>
      </w:r>
      <w:r>
        <w:rPr>
          <w:b/>
          <w:sz w:val="32"/>
          <w:szCs w:val="32"/>
        </w:rPr>
        <w:t>Questions</w:t>
      </w:r>
    </w:p>
    <w:p w:rsidR="00597F50" w:rsidRPr="000E7262" w:rsidRDefault="00597F50" w:rsidP="00597F50"/>
    <w:p w:rsidR="00597F50" w:rsidRPr="000E7262" w:rsidRDefault="00597F50" w:rsidP="00597F50">
      <w:r w:rsidRPr="000E7262">
        <w:t>NOTE:  Answers to each blank space can include more than one word.</w:t>
      </w:r>
    </w:p>
    <w:p w:rsidR="00597F50" w:rsidRPr="000E7262" w:rsidRDefault="00597F50" w:rsidP="00597F50"/>
    <w:p w:rsidR="00597F50" w:rsidRPr="000E7262" w:rsidRDefault="00597F50" w:rsidP="00597F50">
      <w:r w:rsidRPr="000E7262">
        <w:t>1. In all societies, the ___________ is the premier institution.</w:t>
      </w:r>
    </w:p>
    <w:p w:rsidR="00597F50" w:rsidRPr="000E7262" w:rsidRDefault="00597F50" w:rsidP="00597F50">
      <w:r w:rsidRPr="000E7262">
        <w:t>* family</w:t>
      </w:r>
    </w:p>
    <w:p w:rsidR="00597F50" w:rsidRPr="000E7262" w:rsidRDefault="00597F50" w:rsidP="00597F50"/>
    <w:p w:rsidR="00597F50" w:rsidRPr="000E7262" w:rsidRDefault="00597F50" w:rsidP="00597F50">
      <w:r w:rsidRPr="000E7262">
        <w:t xml:space="preserve">2. ________________ are leaders among scientists who study the family.  </w:t>
      </w:r>
    </w:p>
    <w:p w:rsidR="00597F50" w:rsidRPr="000E7262" w:rsidRDefault="00597F50" w:rsidP="00597F50">
      <w:r w:rsidRPr="000E7262">
        <w:t>* Sociologists</w:t>
      </w:r>
    </w:p>
    <w:p w:rsidR="00597F50" w:rsidRPr="000E7262" w:rsidRDefault="00597F50" w:rsidP="00597F50"/>
    <w:p w:rsidR="00597F50" w:rsidRPr="000E7262" w:rsidRDefault="00597F50" w:rsidP="00597F50">
      <w:r w:rsidRPr="000E7262">
        <w:t>3. In the US, around the year 1900, most families had ___ generations living in one home.</w:t>
      </w:r>
    </w:p>
    <w:p w:rsidR="00597F50" w:rsidRPr="000E7262" w:rsidRDefault="00597F50" w:rsidP="00597F50">
      <w:r w:rsidRPr="000E7262">
        <w:t>* 3</w:t>
      </w:r>
    </w:p>
    <w:p w:rsidR="00597F50" w:rsidRPr="000E7262" w:rsidRDefault="00597F50" w:rsidP="00597F50"/>
    <w:p w:rsidR="00597F50" w:rsidRPr="000E7262" w:rsidRDefault="00597F50" w:rsidP="00597F50">
      <w:r w:rsidRPr="000E7262">
        <w:lastRenderedPageBreak/>
        <w:t>4. List the main two types of families.</w:t>
      </w:r>
    </w:p>
    <w:p w:rsidR="00597F50" w:rsidRPr="000E7262" w:rsidRDefault="00597F50" w:rsidP="00597F50">
      <w:r w:rsidRPr="000E7262">
        <w:t>* Nuclear family, Blended family</w:t>
      </w:r>
    </w:p>
    <w:p w:rsidR="00597F50" w:rsidRPr="000E7262" w:rsidRDefault="00597F50" w:rsidP="00597F50"/>
    <w:p w:rsidR="00597F50" w:rsidRPr="000E7262" w:rsidRDefault="00597F50" w:rsidP="00597F50">
      <w:r w:rsidRPr="000E7262">
        <w:t xml:space="preserve">5. _______________ is a family group consisting of mother &amp; father and their children.  </w:t>
      </w:r>
    </w:p>
    <w:p w:rsidR="00597F50" w:rsidRPr="000E7262" w:rsidRDefault="00597F50" w:rsidP="00597F50">
      <w:r w:rsidRPr="000E7262">
        <w:t>* Nuclear family</w:t>
      </w:r>
    </w:p>
    <w:p w:rsidR="00597F50" w:rsidRPr="000E7262" w:rsidRDefault="00597F50" w:rsidP="00597F50">
      <w:r w:rsidRPr="000E7262">
        <w:t xml:space="preserve">6. ________________ is the family created by remarriage including step siblings and parents.  </w:t>
      </w:r>
    </w:p>
    <w:p w:rsidR="00597F50" w:rsidRPr="000E7262" w:rsidRDefault="00597F50" w:rsidP="00597F50">
      <w:r w:rsidRPr="000E7262">
        <w:t>* Blended family</w:t>
      </w:r>
    </w:p>
    <w:p w:rsidR="00597F50" w:rsidRPr="000E7262" w:rsidRDefault="00597F50" w:rsidP="00597F50"/>
    <w:p w:rsidR="00597F50" w:rsidRPr="000E7262" w:rsidRDefault="00597F50" w:rsidP="00597F50">
      <w:r w:rsidRPr="000E7262">
        <w:t>7. _____________ family type is mostly preferred.</w:t>
      </w:r>
    </w:p>
    <w:p w:rsidR="00597F50" w:rsidRPr="000E7262" w:rsidRDefault="00597F50" w:rsidP="00597F50">
      <w:r w:rsidRPr="000E7262">
        <w:t>* Nuclear family</w:t>
      </w:r>
    </w:p>
    <w:p w:rsidR="00597F50" w:rsidRPr="000E7262" w:rsidRDefault="00597F50" w:rsidP="00597F50"/>
    <w:p w:rsidR="00597F50" w:rsidRPr="000E7262" w:rsidRDefault="00597F50" w:rsidP="00597F50">
      <w:r w:rsidRPr="000E7262">
        <w:t>8. ____________________ are one's relatives beyond nuclear and blended family levels.</w:t>
      </w:r>
    </w:p>
    <w:p w:rsidR="00597F50" w:rsidRPr="000E7262" w:rsidRDefault="00597F50" w:rsidP="00597F50">
      <w:r w:rsidRPr="000E7262">
        <w:t>* Extended Family</w:t>
      </w:r>
    </w:p>
    <w:p w:rsidR="00597F50" w:rsidRPr="000E7262" w:rsidRDefault="00597F50" w:rsidP="00597F50"/>
    <w:p w:rsidR="00597F50" w:rsidRPr="000E7262" w:rsidRDefault="00597F50" w:rsidP="00597F50">
      <w:r w:rsidRPr="000E7262">
        <w:t>9. The US Census Bureau’s 201</w:t>
      </w:r>
      <w:r>
        <w:t>8</w:t>
      </w:r>
      <w:r w:rsidRPr="000E7262">
        <w:t xml:space="preserve"> study showed _______________ group comprised the largest proportion of family types in the US.</w:t>
      </w:r>
    </w:p>
    <w:p w:rsidR="00597F50" w:rsidRPr="000E7262" w:rsidRDefault="00597F50" w:rsidP="00597F50">
      <w:r w:rsidRPr="000E7262">
        <w:t>* Married</w:t>
      </w:r>
    </w:p>
    <w:p w:rsidR="00597F50" w:rsidRPr="000E7262" w:rsidRDefault="00597F50" w:rsidP="00597F50"/>
    <w:p w:rsidR="00597F50" w:rsidRPr="000E7262" w:rsidRDefault="00597F50" w:rsidP="00597F50">
      <w:r w:rsidRPr="000E7262">
        <w:t>10. The US Census Bureau’s 201</w:t>
      </w:r>
      <w:r>
        <w:t>8</w:t>
      </w:r>
      <w:r w:rsidRPr="000E7262">
        <w:t xml:space="preserve"> study shows ______________ group comprises the 2nd largest proportion of family types in the US.</w:t>
      </w:r>
    </w:p>
    <w:p w:rsidR="00597F50" w:rsidRPr="000E7262" w:rsidRDefault="00597F50" w:rsidP="00597F50">
      <w:r w:rsidRPr="000E7262">
        <w:t>* Never Married-Single</w:t>
      </w:r>
    </w:p>
    <w:p w:rsidR="00597F50" w:rsidRPr="000E7262" w:rsidRDefault="00597F50" w:rsidP="00597F50"/>
    <w:p w:rsidR="00597F50" w:rsidRPr="000E7262" w:rsidRDefault="00597F50" w:rsidP="00597F50">
      <w:r w:rsidRPr="000E7262">
        <w:t>11. List at least four of the global functions of the family.</w:t>
      </w:r>
    </w:p>
    <w:p w:rsidR="00597F50" w:rsidRPr="000E7262" w:rsidRDefault="00597F50" w:rsidP="00597F50">
      <w:r w:rsidRPr="000E7262">
        <w:t>*Economic support-food, Emotional support-intimacy, Socialization of children, Control of sexuality, Control of reproduction, Ascribed status-contexts of race</w:t>
      </w:r>
    </w:p>
    <w:p w:rsidR="00597F50" w:rsidRPr="000E7262" w:rsidRDefault="00597F50" w:rsidP="00597F50"/>
    <w:p w:rsidR="00597F50" w:rsidRPr="000E7262" w:rsidRDefault="00597F50" w:rsidP="00597F50">
      <w:r w:rsidRPr="000E7262">
        <w:t>12. ___________________ is the most common function of today’s families</w:t>
      </w:r>
    </w:p>
    <w:p w:rsidR="00597F50" w:rsidRPr="000E7262" w:rsidRDefault="00597F50" w:rsidP="00597F50">
      <w:r w:rsidRPr="000E7262">
        <w:t xml:space="preserve">* Economic support </w:t>
      </w:r>
    </w:p>
    <w:p w:rsidR="00597F50" w:rsidRPr="000E7262" w:rsidRDefault="00597F50" w:rsidP="00597F50"/>
    <w:p w:rsidR="00597F50" w:rsidRPr="000E7262" w:rsidRDefault="00597F50" w:rsidP="00597F50">
      <w:r w:rsidRPr="000E7262">
        <w:t xml:space="preserve">13. You must understand there is a tremendous amount of cultural diversity in how _____________ is experienced during emotional support in various families around the world.  </w:t>
      </w:r>
    </w:p>
    <w:p w:rsidR="00597F50" w:rsidRPr="000E7262" w:rsidRDefault="00597F50" w:rsidP="00597F50">
      <w:r w:rsidRPr="000E7262">
        <w:t>* intimacy</w:t>
      </w:r>
    </w:p>
    <w:p w:rsidR="00597F50" w:rsidRPr="000E7262" w:rsidRDefault="00597F50" w:rsidP="00597F50"/>
    <w:p w:rsidR="00597F50" w:rsidRPr="000E7262" w:rsidRDefault="00597F50" w:rsidP="00597F50">
      <w:r w:rsidRPr="000E7262">
        <w:t xml:space="preserve">14. ________________ is the social, emotional, spiritual, intellectual, and physical trust that is mutually shared between family members. </w:t>
      </w:r>
    </w:p>
    <w:p w:rsidR="00597F50" w:rsidRPr="000E7262" w:rsidRDefault="00597F50" w:rsidP="00597F50">
      <w:r w:rsidRPr="000E7262">
        <w:t>* intimacy</w:t>
      </w:r>
    </w:p>
    <w:p w:rsidR="00597F50" w:rsidRPr="000E7262" w:rsidRDefault="00597F50" w:rsidP="00597F50"/>
    <w:p w:rsidR="00597F50" w:rsidRPr="000E7262" w:rsidRDefault="00597F50" w:rsidP="00597F50">
      <w:r w:rsidRPr="000E7262">
        <w:t>15. Many family scientists believe that _______________ in family relationships functions as a strong buffer to the ongoing stresses experienced by family members outside of the home.</w:t>
      </w:r>
    </w:p>
    <w:p w:rsidR="00597F50" w:rsidRPr="000E7262" w:rsidRDefault="00597F50" w:rsidP="00597F50">
      <w:r w:rsidRPr="000E7262">
        <w:t>* intimacy</w:t>
      </w:r>
    </w:p>
    <w:p w:rsidR="00597F50" w:rsidRPr="000E7262" w:rsidRDefault="00597F50" w:rsidP="00597F50"/>
    <w:p w:rsidR="00597F50" w:rsidRPr="000E7262" w:rsidRDefault="00597F50" w:rsidP="00597F50">
      <w:r w:rsidRPr="000E7262">
        <w:t xml:space="preserve">16. Today the ____________ is the core of primary socialization.  </w:t>
      </w:r>
    </w:p>
    <w:p w:rsidR="00597F50" w:rsidRPr="000E7262" w:rsidRDefault="00597F50" w:rsidP="00597F50">
      <w:r w:rsidRPr="000E7262">
        <w:t>* family</w:t>
      </w:r>
    </w:p>
    <w:p w:rsidR="00597F50" w:rsidRPr="000E7262" w:rsidRDefault="00597F50" w:rsidP="00597F50"/>
    <w:p w:rsidR="00597F50" w:rsidRPr="000E7262" w:rsidRDefault="00597F50" w:rsidP="00597F50">
      <w:r w:rsidRPr="000E7262">
        <w:t xml:space="preserve">17. ________________ are mothers who are not legally married at the time of the child’s birth.  </w:t>
      </w:r>
    </w:p>
    <w:p w:rsidR="00597F50" w:rsidRPr="000E7262" w:rsidRDefault="00597F50" w:rsidP="00597F50">
      <w:r w:rsidRPr="000E7262">
        <w:t>* Unwed Mothers</w:t>
      </w:r>
    </w:p>
    <w:p w:rsidR="00597F50" w:rsidRPr="000E7262" w:rsidRDefault="00597F50" w:rsidP="00597F50"/>
    <w:p w:rsidR="00597F50" w:rsidRPr="000E7262" w:rsidRDefault="00597F50" w:rsidP="00597F50">
      <w:r w:rsidRPr="000E7262">
        <w:t>18. _______________ usually ends up providing support for the child of an unwed mother.</w:t>
      </w:r>
    </w:p>
    <w:p w:rsidR="00597F50" w:rsidRPr="000E7262" w:rsidRDefault="00597F50" w:rsidP="00597F50">
      <w:r w:rsidRPr="000E7262">
        <w:t>* older female family member</w:t>
      </w:r>
    </w:p>
    <w:p w:rsidR="00597F50" w:rsidRPr="000E7262" w:rsidRDefault="00597F50" w:rsidP="00597F50"/>
    <w:p w:rsidR="00597F50" w:rsidRPr="000E7262" w:rsidRDefault="00597F50" w:rsidP="00597F50">
      <w:r w:rsidRPr="000E7262">
        <w:t>19. _____________type of status which is present at birth.</w:t>
      </w:r>
    </w:p>
    <w:p w:rsidR="00597F50" w:rsidRPr="000E7262" w:rsidRDefault="00597F50" w:rsidP="00597F50">
      <w:r w:rsidRPr="000E7262">
        <w:t>* Ascribed Status</w:t>
      </w:r>
    </w:p>
    <w:p w:rsidR="00597F50" w:rsidRPr="000E7262" w:rsidRDefault="00597F50" w:rsidP="00597F50"/>
    <w:p w:rsidR="00597F50" w:rsidRPr="000E7262" w:rsidRDefault="00597F50" w:rsidP="00597F50">
      <w:r w:rsidRPr="000E7262">
        <w:t>20. _______________ is considered more important status in our modern societies.</w:t>
      </w:r>
    </w:p>
    <w:p w:rsidR="00597F50" w:rsidRPr="000E7262" w:rsidRDefault="00597F50" w:rsidP="00597F50">
      <w:r w:rsidRPr="000E7262">
        <w:t>* Achieved Status</w:t>
      </w:r>
    </w:p>
    <w:p w:rsidR="00597F50" w:rsidRPr="000E7262" w:rsidRDefault="00597F50" w:rsidP="00597F50"/>
    <w:p w:rsidR="00597F50" w:rsidRPr="000E7262" w:rsidRDefault="00597F50" w:rsidP="00597F50">
      <w:r w:rsidRPr="000E7262">
        <w:t>21.______________ has the highest risk of divorce.</w:t>
      </w:r>
    </w:p>
    <w:p w:rsidR="00597F50" w:rsidRPr="000E7262" w:rsidRDefault="00597F50" w:rsidP="00597F50">
      <w:r w:rsidRPr="000E7262">
        <w:t>* Those in their teens or teenagers</w:t>
      </w: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7C263A" w:rsidRDefault="007C263A" w:rsidP="007513A7">
      <w:pPr>
        <w:rPr>
          <w:rFonts w:ascii="Times New Roman" w:hAnsi="Times New Roman"/>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1F0C96" w:rsidRDefault="001F0C96" w:rsidP="007513A7">
      <w:pPr>
        <w:pStyle w:val="NoSpacing"/>
        <w:jc w:val="center"/>
        <w:rPr>
          <w:rFonts w:ascii="Times New Roman" w:hAnsi="Times New Roman" w:cs="Times New Roman"/>
          <w:b/>
          <w:sz w:val="40"/>
          <w:szCs w:val="40"/>
        </w:rPr>
      </w:pPr>
    </w:p>
    <w:p w:rsidR="007513A7" w:rsidRDefault="008D5CB7" w:rsidP="007513A7">
      <w:pPr>
        <w:pStyle w:val="NoSpacing"/>
        <w:jc w:val="center"/>
        <w:rPr>
          <w:rFonts w:ascii="Times New Roman" w:hAnsi="Times New Roman" w:cs="Times New Roman"/>
          <w:b/>
          <w:sz w:val="40"/>
          <w:szCs w:val="40"/>
        </w:rPr>
      </w:pPr>
      <w:r>
        <w:rPr>
          <w:rFonts w:ascii="Times New Roman" w:hAnsi="Times New Roman" w:cs="Times New Roman"/>
          <w:b/>
          <w:sz w:val="40"/>
          <w:szCs w:val="40"/>
        </w:rPr>
        <w:t xml:space="preserve">Chapter </w:t>
      </w:r>
      <w:r w:rsidR="001D77F7">
        <w:rPr>
          <w:rFonts w:ascii="Times New Roman" w:hAnsi="Times New Roman" w:cs="Times New Roman"/>
          <w:b/>
          <w:sz w:val="40"/>
          <w:szCs w:val="40"/>
        </w:rPr>
        <w:t>2</w:t>
      </w:r>
      <w:r>
        <w:rPr>
          <w:rFonts w:ascii="Times New Roman" w:hAnsi="Times New Roman" w:cs="Times New Roman"/>
          <w:b/>
          <w:sz w:val="40"/>
          <w:szCs w:val="40"/>
        </w:rPr>
        <w:t xml:space="preserve">: Studying </w:t>
      </w:r>
      <w:r w:rsidR="00DF52B4">
        <w:rPr>
          <w:rFonts w:ascii="Times New Roman" w:hAnsi="Times New Roman" w:cs="Times New Roman"/>
          <w:b/>
          <w:sz w:val="40"/>
          <w:szCs w:val="40"/>
        </w:rPr>
        <w:t>Marriages and Families</w:t>
      </w:r>
    </w:p>
    <w:p w:rsidR="007C263A" w:rsidRDefault="007C263A" w:rsidP="007513A7">
      <w:pPr>
        <w:pStyle w:val="NoSpacing"/>
        <w:jc w:val="center"/>
        <w:rPr>
          <w:rFonts w:ascii="Times New Roman" w:hAnsi="Times New Roman" w:cs="Times New Roman"/>
          <w:b/>
          <w:sz w:val="40"/>
          <w:szCs w:val="40"/>
        </w:rPr>
      </w:pPr>
    </w:p>
    <w:p w:rsidR="008D5CB7" w:rsidRPr="00A56EBB" w:rsidRDefault="008D5CB7" w:rsidP="008D5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32"/>
          <w:szCs w:val="32"/>
        </w:rPr>
      </w:pPr>
      <w:r w:rsidRPr="00A56EBB">
        <w:rPr>
          <w:rFonts w:ascii="Times New Roman" w:eastAsia="Times New Roman" w:hAnsi="Times New Roman"/>
          <w:b/>
          <w:sz w:val="32"/>
          <w:szCs w:val="32"/>
        </w:rPr>
        <w:t>Multiple Choice Questions</w:t>
      </w:r>
      <w:r w:rsidR="000D2584">
        <w:rPr>
          <w:rFonts w:ascii="Times New Roman" w:eastAsia="Times New Roman" w:hAnsi="Times New Roman"/>
          <w:b/>
          <w:sz w:val="32"/>
          <w:szCs w:val="32"/>
        </w:rPr>
        <w:t xml:space="preserve"> </w:t>
      </w:r>
    </w:p>
    <w:p w:rsidR="008D5CB7" w:rsidRPr="00A56EBB" w:rsidRDefault="008D5CB7" w:rsidP="008D5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1. One of the most remarkable traits that August Comte mandated for Sociology was a core of______________________.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Scientific precision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Scientific rigor</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Scientific care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Scientific attention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2.  ______________________ is the scientific-based sociological research that uses scientific tools such as survey, sampling, objective measurement, and cultural and historical analysis to study and understand society.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Social Appraisal</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Objectivity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Positivism</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3.  When societies remain the same.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Social dynamics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Social objectivity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Social statics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d. Social stagnancy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4.  _____________________ is the ability to study and observe without distortion or bias, especially personal bias.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Social Appraisal</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Objectivity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Positivism</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5. ___________________ are people who use their agency to make choices based on their varied motivations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Agents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Medium</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Intermediary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Conciliator</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6. What is the most common form of Sociological research?</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polls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qualitative research</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lastRenderedPageBreak/>
        <w:t>*c. survey research</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case study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7. _____________________ are research instruments designed to obtain information from individuals who belong to a larger group, organization, or society.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Samples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Qualitative findings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Surveys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Case studies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8. Which type of research would take a long period of time?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Cross-sectional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Longitudinal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Random sampling</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Stratified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9. What is the purpose of gathering information through surveys?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a. </w:t>
      </w:r>
      <w:proofErr w:type="gramStart"/>
      <w:r w:rsidRPr="00A56EBB">
        <w:rPr>
          <w:rFonts w:ascii="Times New Roman" w:eastAsia="Times New Roman" w:hAnsi="Times New Roman"/>
          <w:szCs w:val="24"/>
        </w:rPr>
        <w:t>predict</w:t>
      </w:r>
      <w:proofErr w:type="gramEnd"/>
      <w:r w:rsidRPr="00A56EBB">
        <w:rPr>
          <w:rFonts w:ascii="Times New Roman" w:eastAsia="Times New Roman" w:hAnsi="Times New Roman"/>
          <w:szCs w:val="24"/>
        </w:rPr>
        <w:t xml:space="preserve"> attitudes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b. </w:t>
      </w:r>
      <w:proofErr w:type="gramStart"/>
      <w:r w:rsidRPr="00A56EBB">
        <w:rPr>
          <w:rFonts w:ascii="Times New Roman" w:eastAsia="Times New Roman" w:hAnsi="Times New Roman"/>
          <w:szCs w:val="24"/>
        </w:rPr>
        <w:t>explain</w:t>
      </w:r>
      <w:proofErr w:type="gramEnd"/>
      <w:r w:rsidRPr="00A56EBB">
        <w:rPr>
          <w:rFonts w:ascii="Times New Roman" w:eastAsia="Times New Roman" w:hAnsi="Times New Roman"/>
          <w:szCs w:val="24"/>
        </w:rPr>
        <w:t xml:space="preserve"> behaviors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c. </w:t>
      </w:r>
      <w:proofErr w:type="gramStart"/>
      <w:r w:rsidRPr="00A56EBB">
        <w:rPr>
          <w:rFonts w:ascii="Times New Roman" w:eastAsia="Times New Roman" w:hAnsi="Times New Roman"/>
          <w:szCs w:val="24"/>
        </w:rPr>
        <w:t>describe</w:t>
      </w:r>
      <w:proofErr w:type="gramEnd"/>
      <w:r w:rsidRPr="00A56EBB">
        <w:rPr>
          <w:rFonts w:ascii="Times New Roman" w:eastAsia="Times New Roman" w:hAnsi="Times New Roman"/>
          <w:szCs w:val="24"/>
        </w:rPr>
        <w:t xml:space="preserve"> aspirations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all of the above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10. Which of these is not a type of survey we use today?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political poll</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national census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verbal interview</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all of the above are type of surveys used today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11. __________________ are surveys which collect opinions.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polls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qualitative research</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survey research</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case study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12. By constitutional mandate, the Census Bureau must take count of its population every _______ years.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a. 5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10</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15</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20</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13 ______________ represents the entire membership of a country, organization, group, or category of people to be surveyed.</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Population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Public</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lastRenderedPageBreak/>
        <w:t>d. Masses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14.  _________________ is some portion of the population but not all of the population.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Section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Segment</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Masses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15. A survey given once to a group of people is called ______________________.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Cross-sectional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Longitudinal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Random sampling</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Stratified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16. Types of surveys which ask the same people to fill out a survey over an extended number of years is _____________________.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Cross-sectional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Longitudinal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Random sampling</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Stratified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17. One of the most important issues when doing survey research is to ensure a good_______________________.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convenience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snowball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scientific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18. ________________ is a portion of the population that is drawn in such a way that every member of the population has an equal chance of being selected for the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Representative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Stratified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Convenience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19. __________________is a sample drawn from the population, the composition of which very much resembles that of the population.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Representative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Scientific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Convenience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20. _____________________ is a portion of the population is drawn in such a way that every member of the population and important sub-categories of the population have an equal chance of being selected for the survey, yielding a sample that is demographically similar to population.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Representative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lastRenderedPageBreak/>
        <w:t>*c. Stratified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Scientific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21. _______________ is a portion of the population that is </w:t>
      </w:r>
      <w:r w:rsidRPr="00A56EBB">
        <w:rPr>
          <w:rFonts w:ascii="Times New Roman" w:eastAsia="Times New Roman" w:hAnsi="Times New Roman"/>
          <w:b/>
          <w:szCs w:val="24"/>
          <w:u w:val="single"/>
        </w:rPr>
        <w:t>NOT</w:t>
      </w:r>
      <w:r w:rsidRPr="00A56EBB">
        <w:rPr>
          <w:rFonts w:ascii="Times New Roman" w:eastAsia="Times New Roman" w:hAnsi="Times New Roman"/>
          <w:szCs w:val="24"/>
        </w:rPr>
        <w:t xml:space="preserve"> scientifically </w:t>
      </w:r>
      <w:proofErr w:type="gramStart"/>
      <w:r w:rsidRPr="00A56EBB">
        <w:rPr>
          <w:rFonts w:ascii="Times New Roman" w:eastAsia="Times New Roman" w:hAnsi="Times New Roman"/>
          <w:szCs w:val="24"/>
        </w:rPr>
        <w:t>drawn, but</w:t>
      </w:r>
      <w:proofErr w:type="gramEnd"/>
      <w:r w:rsidRPr="00A56EBB">
        <w:rPr>
          <w:rFonts w:ascii="Times New Roman" w:eastAsia="Times New Roman" w:hAnsi="Times New Roman"/>
          <w:szCs w:val="24"/>
        </w:rPr>
        <w:t xml:space="preserve"> is collected because they are easy to access.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Representative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Stratified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Convenience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22.  When conducting a research, the researcher set up a table in front of the grocery store and approached customers going </w:t>
      </w:r>
      <w:proofErr w:type="gramStart"/>
      <w:r w:rsidRPr="00A56EBB">
        <w:rPr>
          <w:rFonts w:ascii="Times New Roman" w:eastAsia="Times New Roman" w:hAnsi="Times New Roman"/>
          <w:szCs w:val="24"/>
        </w:rPr>
        <w:t>in to</w:t>
      </w:r>
      <w:proofErr w:type="gramEnd"/>
      <w:r w:rsidRPr="00A56EBB">
        <w:rPr>
          <w:rFonts w:ascii="Times New Roman" w:eastAsia="Times New Roman" w:hAnsi="Times New Roman"/>
          <w:szCs w:val="24"/>
        </w:rPr>
        <w:t xml:space="preserve"> the store to fill out his survey.  This is a __________________ method.</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Representative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Stratified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Convenience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23.  Smithsonian University wants a research to be conducted which represents its student population.  Their sampling consists of 60% Caucasian, 14% Hispanics, 13% </w:t>
      </w:r>
      <w:proofErr w:type="gramStart"/>
      <w:r w:rsidRPr="00A56EBB">
        <w:rPr>
          <w:rFonts w:ascii="Times New Roman" w:eastAsia="Times New Roman" w:hAnsi="Times New Roman"/>
          <w:szCs w:val="24"/>
        </w:rPr>
        <w:t>African-Americans</w:t>
      </w:r>
      <w:proofErr w:type="gramEnd"/>
      <w:r w:rsidRPr="00A56EBB">
        <w:rPr>
          <w:rFonts w:ascii="Times New Roman" w:eastAsia="Times New Roman" w:hAnsi="Times New Roman"/>
          <w:szCs w:val="24"/>
        </w:rPr>
        <w:t>, 7% Asians, 5% American Indians, and 1% “other” category.  The sample represents almost exact ratio of the entire student demographics.  This is an example of ________________________________.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Representative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Stratified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Scientific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24.  A computer generated list of people was used for a marketing survey.  This would be a _________________ method.</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Representative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Stratified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Scientific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25.  The US Defense Department needed to know how soldiers were adapting after returning from war.  They selected 10% of all Iraqi war veterans for a special survey that would closely resemble the composition of all the soldiers (sex, race, age, type of unit, etc.).  This type of samples is called _________________.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Representative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Stratified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Scientific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26. Which type of sampling would yield weakest scientific results?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lastRenderedPageBreak/>
        <w:t>b. Representative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Stratified Random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Convenience Sample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27. _______________________is the number of respondents who are designated to take the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Respondent Size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Participant Size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Sample Size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Contributor size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28. The minimum number of participants needed in a survey to establish statistical confidence in the findings.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25</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30</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35</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40</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29. ___________________ is the percentage of the original sample that successfully completed the survey.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Response Rate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Answer Rate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Reaction Rate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Satisfaction Rate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30. ______________________ means that the results from the sample can be assumed to apply to the population with confidence.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Specificity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Commonality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Generalizability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Accuracy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31.  __________________ are questions that are accurate and measure what they claim they’ll measure.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Valid Study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Reliable Analytic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Valid Evaluative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Valid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32. ________________ are survey questions that are relatively free from bias errors which might taint the findings.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Valid Study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Reliable Analytic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Valid Evaluative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Reliable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33.  ______________________________ are questions designed to get respondents to answer in their own words.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General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Open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Closed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Likert Type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34.  Questions designed to get respondents to choose from a list of responses you provide to them are called 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General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Open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Closed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Likert Scale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35. Which is the most common response scale used in surveys and questionnaires?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General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Open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Closed Survey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Likert Scale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36. ________________ are questions which provide the basic categorical information about the respondents.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Private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Individual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Demographic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Exclusive Questions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37. The software needed to analyze and run statistical analysis on survey results.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Excel</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Access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SPSS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a &amp; c</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38.  By converting responses into ______________, most results can be analyzed.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percentages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numbers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statistics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scales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39.  __________________________ is the counting and tabulating of words, sentences, and themes from written, audio, video, and other forms of communication.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Statistical Analysis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Data Analysis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Content Analysis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Sample Analysis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40. __________________ is data which has no standard numerical values.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Titular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Nominal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Ordinal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Variable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41.  _______________________ is rank ordered data which has standard numerical values.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Titular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Nominal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Ordinal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Variable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42. Data that is shown in comparison to other data is _____________________.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Comparable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Nominal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Ordinal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Ratio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43.  Survey questions that measure some characteristic of the population is/are called________________.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Value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Merit Data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44.  ______________________ are survey variables that change in response to the influence of other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Independent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Extreme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Dependent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Amended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45.  ______________________ are survey variables that when manipulated will stimulate a change upon another variable.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Independent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Extreme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Dependent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Amended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46. Dr. Smith is conducting a study on effectiveness of different brand of blood pressure medications on his patients with high blood pressure.  In this study, high blood pressure would be a _________________________.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Independent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Extreme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Dependent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lastRenderedPageBreak/>
        <w:t>d. Amended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47. Dr. Smith is conducting a study on effectiveness of different brand of blood pressure medications on his patients with high blood pressure.  In this study, different brand of blood pressure medication would be an example of _________________________.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Independent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Extreme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Dependent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Amended Variables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48.  ______________ is the arithmetic score of all the numbers divided by the total number of students.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Median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Mode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Mean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Extreme Value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49. The exact mid-point value in the ranked list of scores is ______________________.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Median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Mode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Mean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Extreme Value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50.  ________________ is the number occurring the most in a list of numbers.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Median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Mode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Mean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Extreme Value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51.  The especially low or high number in the series is called ________________.</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Median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Mode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Mean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Extreme Value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52.  The acronym to remember when doing sociological research.</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SOCIAL</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SMART</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TARTS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START</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 53.  ____________ are studies in which researchers can observe phenomena while holding other variables constant or controlling them.</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Methods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Research</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Experiments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lastRenderedPageBreak/>
        <w:t>d. Tests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54. Sociologists rarely study in ___________________.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schools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communities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public</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laboratories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55.  In order to establish cause there must be __ criteria that need to be met.</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2</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3</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4</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5</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56.  Which of these is not one of the criteria needed to establish cause?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no spurious correlations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time ordering</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validation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57.  _______________ means that a change in one variable leads to or “causes” a change in another variable.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Trigger</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Activation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Causation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Exacerbation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58.  How many types of correlations are there?</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3</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4</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5</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6</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59. ______________________ means that the variables change in the same direction.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Inverse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Spurious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Absolute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Direct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60.  ___________________________means that the variables change in opposite directions.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Inverse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Spurious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Absolute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Indirect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lastRenderedPageBreak/>
        <w:t>61.  ________________________ is an apparent relationship between two variables which indicates their relationship to a third variable and not to each other.</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Inverse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Spurious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Absolute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Causal Correlation</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62. _________________ are studies which utilize experimental design but are initiated in everyday settings and non-laboratory environments.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Ethnography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Participant Observations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Field Experiments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Experimental Researches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 xml:space="preserve">63.  ____________________ is a research method where the researcher participates in activities and more or less assumes membership in the group she studies.  </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Ethnography</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Participant Observations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Field Experiments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Experimental Researches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64.  _________________ is when the researcher systematically and quantitatively describes the contents of some form of media.</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Content Analysis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Secondary Analysis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Content Assessment</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Evaluation Assessment</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65. ____________________ is the analysis of data that have already been gathered by others.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a. Content Analysis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*b. Secondary Analysis</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c. Content Assessment</w:t>
      </w:r>
    </w:p>
    <w:p w:rsidR="007E42D6" w:rsidRPr="00A56EBB" w:rsidRDefault="007E42D6" w:rsidP="007E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A56EBB">
        <w:rPr>
          <w:rFonts w:ascii="Times New Roman" w:eastAsia="Times New Roman" w:hAnsi="Times New Roman"/>
          <w:szCs w:val="24"/>
        </w:rPr>
        <w:t>d. Evaluation Assessment</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b/>
          <w:sz w:val="32"/>
          <w:szCs w:val="32"/>
        </w:rPr>
      </w:pPr>
      <w:r w:rsidRPr="00A56EBB">
        <w:rPr>
          <w:rFonts w:ascii="Times New Roman" w:hAnsi="Times New Roman" w:cs="Times New Roman"/>
          <w:b/>
          <w:sz w:val="32"/>
          <w:szCs w:val="32"/>
        </w:rPr>
        <w:t>True / False Questions</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 One of the most remarkable traits that August Comte mandated for Sociology was a core of historical precision.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 One of the most remarkable traits that August Comte mandated for Sociology was a core of scientific rigor.</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 xml:space="preserve">3. Social Appraisal is the scientific-based sociological research that uses scientific tools such as survey, sampling, objective measurement, and cultural and historical analysis to study and understand society.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 Objectivity is the scientific-based sociological research that uses scientific tools such as survey, sampling, objective measurement, and cultural and historical analysis to study and understand society.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 Positivism is the scientific-based sociological research that uses scientific tools such as survey, sampling, objective measurement, and cultural and historical analysis to study and understand society.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6.  Social statics is when societies remain the same.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 Social stagnancy is when societies remain the same.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 Social Appraisal is the ability to study and observe without distortion or bias, especially personal bias.  Bias-free research is an ideal that, if not present will open the door to extreme misinterpretation of research findings.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9. Objectivity is the ability to study and observe without distortion or bias, especially personal bias.  Bias-free research is an ideal that, if not present will open the door to extreme misinterpretation of research findings.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10. The most common form of Sociological research is qualitative research.</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11. The most common form of Sociological research is survey research.</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12. The most common form of Sociological research is case study.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13. Samples are research instruments designed to obtain information from individuals who belong to a larger group, organization, or society.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14. Surveys are research instruments designed to obtain information from individuals who belong to a larger group, organization, or society.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15. Case studies are research instruments designed to obtain information from individuals who belong to a larger group, organization, or society.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16. Polls are surveys which typically collect opinions.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17. Content analysis research is a type of survey typically used to collect opinions.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18. Case study is a type of survey typically used to collect opinions.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19. Sample represents the entire membership of a country, organization, group, or category of people to be surveyed.</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20. Population represents the entire membership of a country, organization, group, or category of people to be surveyed.</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21. Masses represent the entire membership of a country, organization, group, or category of people to be surveyed.</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22. Sample is some portion of the population but not all of the population.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23. Segment is some portion of the population but not all of the population.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24. A survey given once to a group of people is called Cross-sectional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25. A survey given once to a group of people is called Stratified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26. Type of surveys which ask the same people to fill out a survey over an extended number of years is Cross-Sectional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27. Type of surveys which ask the same people to fill out a survey over an extended number of years is Longitudinal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28. Type of surveys which ask the same people to fill out a survey over an extended number of years is Stratified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29. One of the most important issues when doing survey research is to ensure a good convenience sample.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30. One of the most important issues when doing survey research is to ensure a good snowball sample.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31. One of the most important issues when doing survey research is to ensure a good scientific sample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32. Representative Sample is a portion of the population that is drawn in such a way that every member of the population has an equal chance of being selected for the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33. Stratified Random Sample is a portion of the population that is drawn in such a way that every member of the population has an equal chance of being selected for the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34. Representative Sample is a sample drawn from the population, the composition of which very much resembles that of the population.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35. Stratified Random Sample is a portion of the population that is drawn in such a way that every member of the population and important sub-categories of the population have an equal chance of being selected for the survey, yielding a sample that is demographically similar to population.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36. Scientific Sample is a portion of the population that is drawn in such a way that every member of the population and important sub-categories of the population have an equal chance of being selected for the survey, yielding a sample that is demographically similar to population.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37. Random Sample is a portion of the population that is NOT scientifically </w:t>
      </w:r>
      <w:proofErr w:type="gramStart"/>
      <w:r w:rsidRPr="00A56EBB">
        <w:rPr>
          <w:rFonts w:ascii="Times New Roman" w:hAnsi="Times New Roman" w:cs="Times New Roman"/>
          <w:sz w:val="24"/>
          <w:szCs w:val="24"/>
        </w:rPr>
        <w:t>drawn, but</w:t>
      </w:r>
      <w:proofErr w:type="gramEnd"/>
      <w:r w:rsidRPr="00A56EBB">
        <w:rPr>
          <w:rFonts w:ascii="Times New Roman" w:hAnsi="Times New Roman" w:cs="Times New Roman"/>
          <w:sz w:val="24"/>
          <w:szCs w:val="24"/>
        </w:rPr>
        <w:t xml:space="preserve"> is collected because they are easy to access.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38. Convenience Sample is a portion of the population that is NOT scientifically </w:t>
      </w:r>
      <w:proofErr w:type="gramStart"/>
      <w:r w:rsidRPr="00A56EBB">
        <w:rPr>
          <w:rFonts w:ascii="Times New Roman" w:hAnsi="Times New Roman" w:cs="Times New Roman"/>
          <w:sz w:val="24"/>
          <w:szCs w:val="24"/>
        </w:rPr>
        <w:t>drawn, but</w:t>
      </w:r>
      <w:proofErr w:type="gramEnd"/>
      <w:r w:rsidRPr="00A56EBB">
        <w:rPr>
          <w:rFonts w:ascii="Times New Roman" w:hAnsi="Times New Roman" w:cs="Times New Roman"/>
          <w:sz w:val="24"/>
          <w:szCs w:val="24"/>
        </w:rPr>
        <w:t xml:space="preserve"> is collected because they are easy to access.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39. Respondent Size is the number of respondents who are designated to take the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40. Sample Size is the number of respondents who are designated to take the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41. Minimum number of participants needed in a survey to establish statistical confidence in the findings is 30.</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42. Minimum number of participants needed in a survey to establish statistical confidence in the findings is 140</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43. Response Rate is the percentage of the original sample who successfully completed the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44. Completion Rate is the percentage of the original sample who successfully completed the survey.</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45. Commonality means that the results from the sample can be assumed to apply to the population with confidence.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46. Generalizability means that the results from the sample can be assumed to apply to the population with confidence.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47. Valid Survey Questions are questions that are accurate and measure what they claim they’ll measure.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48. Reliable Survey Questions are questions that are accurate and measure what they claim they’ll measure.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49. Valid Survey Questions are survey questions that are relatively free from bias errors which might taint the findings.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50. Reliable Survey Questions are survey questions that are relatively free from bias errors which might taint the findings.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51. Open Survey Questions are questions designed to get respondents to answer in their own words.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52. Closed Survey Questions are questions designed to get respondents to answer in their own words.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53. Likert type Questions are questions designed to get respondents to answer in their own words.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54. Questions designed to get respondents to choose from a list of responses you provide to them are called General Survey Questions.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55. Questions designed to get respondents to choose from a list of responses you provide to them are called Open Survey Questions.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56. Questions designed to get respondents to choose from a list of responses you provide to them are called Closed Survey Questions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57. Census Survey Questions are the most common response scale used in surveys and questionnaires.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58. Open Survey Questions the most common response scale used in surveys and questionnaires.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59. Closed Survey Questions the most common response scale used in surveys and questionnaires.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60. Likert Scale Questions the most common response scale used in surveys and questionnaires.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61. Private Questions are questions which provide the basic categorical information about the respondents.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62. Demographic Questions are questions which provide the basic categorical information about the respondents.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63.  By converting responses into numbers, most results can be analyzed.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64. By converting responses into English words, most results can be analyzed.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65. Data Analysis is the counting and tabulating of words, sentences, and themes from written, audio, video, and other forms of communication.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66. Content Analysis is the counting and tabulating of words, sentences, and themes from written, audio, video, and other forms of communication.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67. Nominal Data is data which has no standard numerical values.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68. Ordinal Data is data which has no standard numerical values.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69. Nominal Data is rank ordered data which has standard numerical values.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70. Ordinal Data is rank ordered data which has standard numerical values.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71. Data that is shown in comparison to other data is Comparable Data.</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72. Data that is shown in comparison to other data is Variable Data.</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73. Data that is shown in comparison to other data is Ratio Data.</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74. Survey questions that measure some characteristic of the population is Variables.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75. Survey questions that measure some characteristic of the population is Data.</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76. Independent Variables are survey variables that change in response to the influence of another variable.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77. Dependent Variables are survey variables that change in response to the influence of another variable.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78. Independent Variables are survey variables that when manipulated will stimulate a change upon another variable.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79. Dependent Variables are survey variables that when manipulated will stimulate a change upon another variable.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80. Median is the arithmetic score of all the numbers divided by the total number of students.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81. Mean is the arithmetic score of all the numbers divided by the total number of students.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82. The exact mid-point value in the ranked list of scores is Median.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83. The exact mid-point value in the ranked list of scores is Mode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84. Median is the number occurring the most in a list of numbers.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85. Mode is the number occurring the most in a list of numbers.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86. The especially low or high number in the series is called Median.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87. The especially low or high number in the series is called Mode.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88. The especially low or high number in the series is called Extreme Value.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89. Examinations are studies in which researchers can observe phenomena while holding other variables constant or controlling them.</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90. Sociologists rarely study in communities.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91. Sociologists rarely study in laboratories.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92. Causation means that a change in one variable leads to or cause a change in another variable.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93. Exacerbation means that a change in one variable leads to or cause a change in another variable.</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94. Spurious Correlation means that the variables change in the same direction.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95. Absolute Correlation means that the variables change in the same direction.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96. Direct Correlation means that the variables change in the same direction.</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97. Inverse Correlation means that the variables change in opposite directions.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98. Spurious Correlation means that the variables change in opposite directions.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99. Indirect Correlation means that the variables change in opposite directions.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100. Spurious Correlation is an apparent relationship between two variables which indicates their relationship to a third variable and not to each other.</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101. Causal Correlation is an apparent relationship between two variables which indicates their relationship to a third variable and not to each other.</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102. Ethnographies are studies which utilize experimental design but are initiated in everyday settings and non-laboratory environments.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103. Field Experiments are studies which utilize experimental design but are initiated in everyday settings and non-laboratory environments.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 xml:space="preserve">104. Ethnographic Observation is a research method where the researcher participates in activities and more or less assumes membership in the group she studies.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105. Participant Observations is a research method where the researcher participates in activities and more or less assumes membership in the group she studies.  </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106. Content Analysis is when the researcher systematically and quantitatively describes the contents of some form of media.</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107. Content Assessment is when the researcher systematically and quantitatively describes the contents of some form of media.</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108. Content Analysis is the analysis of data that have already been gathered by others.</w:t>
      </w: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7E42D6" w:rsidRPr="00A56EBB" w:rsidRDefault="007E42D6" w:rsidP="007E42D6">
      <w:pPr>
        <w:pStyle w:val="HTMLPreformatted"/>
        <w:rPr>
          <w:rFonts w:ascii="Times New Roman" w:hAnsi="Times New Roman" w:cs="Times New Roman"/>
          <w:sz w:val="24"/>
          <w:szCs w:val="24"/>
        </w:rPr>
      </w:pPr>
    </w:p>
    <w:p w:rsidR="007E42D6" w:rsidRPr="00A56EBB"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109. Secondary Analysis is the analysis of data that have already been gathered by others.</w:t>
      </w:r>
    </w:p>
    <w:p w:rsidR="007E42D6" w:rsidRDefault="007E42D6" w:rsidP="007E42D6">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7E42D6" w:rsidRDefault="007E42D6" w:rsidP="007E42D6">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b/>
          <w:sz w:val="32"/>
          <w:szCs w:val="32"/>
        </w:rPr>
      </w:pPr>
      <w:r w:rsidRPr="00A56EBB">
        <w:rPr>
          <w:rFonts w:ascii="Times New Roman" w:hAnsi="Times New Roman" w:cs="Times New Roman"/>
          <w:b/>
          <w:sz w:val="32"/>
          <w:szCs w:val="32"/>
        </w:rPr>
        <w:t>Fill in the Blank Questions</w:t>
      </w:r>
    </w:p>
    <w:p w:rsidR="008D5CB7"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NOTE:  Answers to each blank space can include more than one word.</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 One of the most remarkable traits that August Comte mandated for Sociology was a core of______________________.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scientific rigor</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2.  ______________________ is the scientific-based sociological research that uses scientific tools such as survey, sampling, objective measurement, and cultural and historical analysis to study and understand society.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Positivism</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3.  ___________________are when societies remain the same.</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Social statics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  _____________________ is the ability to study and observe without distortion or bias, especially personal bias.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Objectivity</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 ___________________ are people who use their agency to make choices based on their varied motivations.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Agents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6. ____________________ is the most common form of Sociological research.</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Survey research</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7. _____________________ are research instruments designed to obtain information from individuals who belong to a larger group, organization, or society.</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Surveys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8. The type of research which could span years is called_____________________________.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Longitudinal survey</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10. ___________ are surveys which collect opinions.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Polls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11. By constitutional mandate, the Census Bureau must take count of its population every _____years.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10</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12.  ______________ represents the entire membership of a country, organization, group, or category of people to be surveyed.</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Population</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13.  _________________ some portion of the population but not all of the population.</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14. A survey given once to a group of people is called ______________________.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Cross-sectional survey</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15. Type of surveys which ask the same people to fill out a survey over an extended number of years is __________________________.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Longitudinal survey</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16. One of the most important issues when doing survey research is to ensure a good_______________________.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scientific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17. ________________ is a portion of the population that is drawn in such a way that every member of the population has an equal chance of being selected for the survey.</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Random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18. __________________________is a sample drawn from the population, the composition of which very much resembles that of the population.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Representative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19. ______________________________ is a portion of the population is drawn in such a way that every member of the population and important sub-categories of the population have an </w:t>
      </w:r>
      <w:r w:rsidRPr="00A56EBB">
        <w:rPr>
          <w:rFonts w:ascii="Times New Roman" w:hAnsi="Times New Roman" w:cs="Times New Roman"/>
          <w:sz w:val="24"/>
          <w:szCs w:val="24"/>
        </w:rPr>
        <w:lastRenderedPageBreak/>
        <w:t>equal chance of being selected for the survey, yielding a sample that is demographically similar to population.</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Stratified Random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20. _______________________ is a portion of the population that is NOT scientifically </w:t>
      </w:r>
      <w:proofErr w:type="gramStart"/>
      <w:r w:rsidRPr="00A56EBB">
        <w:rPr>
          <w:rFonts w:ascii="Times New Roman" w:hAnsi="Times New Roman" w:cs="Times New Roman"/>
          <w:sz w:val="24"/>
          <w:szCs w:val="24"/>
        </w:rPr>
        <w:t>drawn, but</w:t>
      </w:r>
      <w:proofErr w:type="gramEnd"/>
      <w:r w:rsidRPr="00A56EBB">
        <w:rPr>
          <w:rFonts w:ascii="Times New Roman" w:hAnsi="Times New Roman" w:cs="Times New Roman"/>
          <w:sz w:val="24"/>
          <w:szCs w:val="24"/>
        </w:rPr>
        <w:t xml:space="preserve"> is collected because they are easy to access.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Convenience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21.  When conducting a research, the researcher set up a table in front of the grocery store and approached customers going </w:t>
      </w:r>
      <w:proofErr w:type="gramStart"/>
      <w:r w:rsidRPr="00A56EBB">
        <w:rPr>
          <w:rFonts w:ascii="Times New Roman" w:hAnsi="Times New Roman" w:cs="Times New Roman"/>
          <w:sz w:val="24"/>
          <w:szCs w:val="24"/>
        </w:rPr>
        <w:t>in to</w:t>
      </w:r>
      <w:proofErr w:type="gramEnd"/>
      <w:r w:rsidRPr="00A56EBB">
        <w:rPr>
          <w:rFonts w:ascii="Times New Roman" w:hAnsi="Times New Roman" w:cs="Times New Roman"/>
          <w:sz w:val="24"/>
          <w:szCs w:val="24"/>
        </w:rPr>
        <w:t xml:space="preserve"> the store to fill out his survey.  This is a _________________________ method.</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Convenience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22.  Smithsonian University wants a research to be conducted which represents its student population.  Their sampling consists of 60% Caucasian, 14% Hispanics, 13% </w:t>
      </w:r>
      <w:proofErr w:type="gramStart"/>
      <w:r w:rsidRPr="00A56EBB">
        <w:rPr>
          <w:rFonts w:ascii="Times New Roman" w:hAnsi="Times New Roman" w:cs="Times New Roman"/>
          <w:sz w:val="24"/>
          <w:szCs w:val="24"/>
        </w:rPr>
        <w:t>African-Americans</w:t>
      </w:r>
      <w:proofErr w:type="gramEnd"/>
      <w:r w:rsidRPr="00A56EBB">
        <w:rPr>
          <w:rFonts w:ascii="Times New Roman" w:hAnsi="Times New Roman" w:cs="Times New Roman"/>
          <w:sz w:val="24"/>
          <w:szCs w:val="24"/>
        </w:rPr>
        <w:t>, 7% Asians, 5% American Indians, and 1% “other” category.  The sample represents almost exact ratio of the entire student demographics.  This is an example of ________________________ sample.</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Stratified Random </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23.  To ensure everyone equal chance of being selected, a </w:t>
      </w:r>
      <w:proofErr w:type="gramStart"/>
      <w:r w:rsidRPr="00A56EBB">
        <w:rPr>
          <w:rFonts w:ascii="Times New Roman" w:hAnsi="Times New Roman" w:cs="Times New Roman"/>
          <w:sz w:val="24"/>
          <w:szCs w:val="24"/>
        </w:rPr>
        <w:t>computer generated</w:t>
      </w:r>
      <w:proofErr w:type="gramEnd"/>
      <w:r w:rsidRPr="00A56EBB">
        <w:rPr>
          <w:rFonts w:ascii="Times New Roman" w:hAnsi="Times New Roman" w:cs="Times New Roman"/>
          <w:sz w:val="24"/>
          <w:szCs w:val="24"/>
        </w:rPr>
        <w:t xml:space="preserve"> list of people was used for a marketing survey.  This would be a ______________________ method.</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Random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24.  The US Defense Department needed to know how soldiers were adapting after returning from war.  They selected 10% of all Iraqi war veterans for a special survey.  This type of sample is called _________________.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Representative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25. A ________________________would yield weak scientific results.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Convenience Sample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26. _______________________is the number of respondents who are designated to take the survey.</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Sample Size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27. The minimum number of participants needed in a survey to establish statistical confidence in the findings is_____.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30</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28. ___________________ is the percentage of the original sample who successfully completed the survey.</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Response Rate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29. ______________________ means that the results from the sample can be assumed to apply to the population with confidence.</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 Generalizability</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30.  __________________ Questions are questions that are accurate and measure what they claim they’ll measure.</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Valid Survey </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31. ________________ Questions are survey questions that are relatively free from bias errors which might taint the findings.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Reliable Survey</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32.  ______________________________ Questions are questions designed to get respondents to answer in their own words.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Open Survey</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33.  Questions designed to get respondents to choose from a list of responses you provide to them are called ________________.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Closed Survey Questions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34. The most common response scale used in surveys and questionnaires is called a__________________.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Likert Scale </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35. ________________ are questions which provide the basic categorical information about the respondents.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Demographic Questions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36. Three computer software packages used to analyze and run statistical analysis on survey results are______________,__________________, and______________.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Excel, SPSS, SAS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37.  By converting responses into ______________, most results can be analyzed.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numbers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38.  __________________________ is the counting and tabulating of words, sentences, and themes from written, audio, video, and other forms of communication.</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Content Analysis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39. __________________ is data which has no standard numerical values.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Nominal Data</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40.  _______________________ is rank ordered data which has standard numerical values.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Ordinal Data</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41. Data that is shown in comparison to other data is _____________________.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Ratio Data</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42.  Survey questions that measure some characteristic of the population are ________________.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Variables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43.  ______________________ are survey variables that change in response to the influence of independent variables.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Dependent Variables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44.  ______________________ are survey variables that when manipulated will stimulate a change upon the dependent variables.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Independent Variables.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45. Dr. Smith is conducting a study on effectiveness of different brand of blood pressure medications on his patients with high blood pressure.  In this study, high blood pressure would be a __________________ Variable.</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Dependent </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46. Dr. Smith is conducting a study on effectiveness of different brand of blood pressure medications on his patients with high blood pressure.  In this study, different brands of blood pressure medication would be an example of </w:t>
      </w:r>
      <w:proofErr w:type="spellStart"/>
      <w:r w:rsidRPr="00A56EBB">
        <w:rPr>
          <w:rFonts w:ascii="Times New Roman" w:hAnsi="Times New Roman" w:cs="Times New Roman"/>
          <w:sz w:val="24"/>
          <w:szCs w:val="24"/>
        </w:rPr>
        <w:t>an__________________Variable</w:t>
      </w:r>
      <w:proofErr w:type="spellEnd"/>
      <w:r w:rsidRPr="00A56EBB">
        <w:rPr>
          <w:rFonts w:ascii="Times New Roman" w:hAnsi="Times New Roman" w:cs="Times New Roman"/>
          <w:sz w:val="24"/>
          <w:szCs w:val="24"/>
        </w:rPr>
        <w:t>.</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Independent </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47.  ______________ is the arithmetic score of all the numbers divided by the total number of students.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Mean</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48. The exact mid-point value in the ranked list of scores is ______________________.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Median</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49.  ________________ is the number occurring most frequently in a list of numbers.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*Mode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50.  The especially low or high number in the series is called ________________.</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*Extreme Value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51. List components of a good survey.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clear purpose for taking the survey, clear understanding of desired outcomes of survey, good research supporting development and design of survey, appropriate sampling technique when collecting survey, reliability and validity in survey and its question and design, clear and accurate presentation of survey findings that are appropriate for the type of survey used.</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52.  ______________ is the acronym to remember when doing sociological research.</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SMART</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53.  The meaning of each letter in the acronym to remember when doing sociological research.</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 xml:space="preserve"> *Samples, Methods, Attitude of skepticism, Researcher bias, Thorough understanding of literature</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54.  List typical research methods used in Sociology.</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*experiments, participant observations, non-participant observations, surveys, and secondary analysis.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55.  __________________________ are studies in which researchers can observe phenomena while holding other variables constant or controlling them.</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*Experiments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56. Sociologists rarely study in ___________________.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*laboratories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57.  In order to establish cause there must be ___ criteria that need to be met.</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3</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58.  _______________ means that a change in one variable leads to or cause a change in another variable.</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Causation</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59. ______________________ means that the variables change in the same direction.</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*Direct Correlation</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60.  ___________________________means that the variables change in opposite directions.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Inverse Correlation</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61.  ________________________ is an apparent relationship between two variables which indicates their relationship to a third variable and not to each other.</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Spurious Correlation</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62. _________________ are studies which utilize experimental design but are initiated in everyday settings and non-laboratory environments.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Field Experiments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63.  ____________________ is a research method where the researcher participates in activities and more or less assumes membership in the group she studies.  </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*Participant Observations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64.  _________________ is when the researcher systematically and quantitatively describes the contents of some form of media.</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Content Analysis</w:t>
      </w:r>
    </w:p>
    <w:p w:rsidR="008D5CB7" w:rsidRPr="00A56EBB" w:rsidRDefault="008D5CB7" w:rsidP="008D5CB7">
      <w:pPr>
        <w:pStyle w:val="HTMLPreformatted"/>
        <w:rPr>
          <w:rFonts w:ascii="Times New Roman" w:hAnsi="Times New Roman" w:cs="Times New Roman"/>
          <w:sz w:val="24"/>
          <w:szCs w:val="24"/>
        </w:rPr>
      </w:pP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65. ____________________ is the analysis of data that have already been gathered by others.</w:t>
      </w:r>
    </w:p>
    <w:p w:rsidR="008D5CB7" w:rsidRPr="00A56EBB" w:rsidRDefault="008D5CB7" w:rsidP="008D5CB7">
      <w:pPr>
        <w:pStyle w:val="HTMLPreformatted"/>
        <w:rPr>
          <w:rFonts w:ascii="Times New Roman" w:hAnsi="Times New Roman" w:cs="Times New Roman"/>
          <w:sz w:val="24"/>
          <w:szCs w:val="24"/>
        </w:rPr>
      </w:pPr>
      <w:r w:rsidRPr="00A56EBB">
        <w:rPr>
          <w:rFonts w:ascii="Times New Roman" w:hAnsi="Times New Roman" w:cs="Times New Roman"/>
          <w:sz w:val="24"/>
          <w:szCs w:val="24"/>
        </w:rPr>
        <w:t>* Secondary Analysis</w:t>
      </w:r>
    </w:p>
    <w:p w:rsidR="008D5CB7" w:rsidRPr="00A56EBB" w:rsidRDefault="008D5CB7" w:rsidP="008D5CB7">
      <w:pPr>
        <w:pStyle w:val="HTMLPreformatted"/>
        <w:rPr>
          <w:rFonts w:ascii="Times New Roman" w:hAnsi="Times New Roman" w:cs="Times New Roman"/>
          <w:sz w:val="24"/>
          <w:szCs w:val="24"/>
        </w:rPr>
      </w:pPr>
    </w:p>
    <w:p w:rsidR="008D5CB7" w:rsidRPr="008D5CB7" w:rsidRDefault="008D5CB7" w:rsidP="007513A7">
      <w:pPr>
        <w:rPr>
          <w:rFonts w:ascii="Times New Roman" w:hAnsi="Times New Roman"/>
          <w:b/>
          <w:szCs w:val="24"/>
        </w:rPr>
      </w:pPr>
    </w:p>
    <w:p w:rsidR="0054335D" w:rsidRDefault="0054335D" w:rsidP="0054335D">
      <w:pPr>
        <w:pStyle w:val="NoSpacing"/>
        <w:jc w:val="center"/>
        <w:rPr>
          <w:rFonts w:ascii="Times New Roman" w:hAnsi="Times New Roman" w:cs="Times New Roman"/>
          <w:b/>
          <w:sz w:val="40"/>
          <w:szCs w:val="40"/>
        </w:rPr>
      </w:pPr>
      <w:r>
        <w:rPr>
          <w:rFonts w:ascii="Times New Roman" w:hAnsi="Times New Roman" w:cs="Times New Roman"/>
          <w:b/>
          <w:sz w:val="40"/>
          <w:szCs w:val="40"/>
        </w:rPr>
        <w:t>Chapter 3</w:t>
      </w:r>
      <w:r w:rsidR="00DF52B4">
        <w:rPr>
          <w:rFonts w:ascii="Times New Roman" w:hAnsi="Times New Roman" w:cs="Times New Roman"/>
          <w:b/>
          <w:sz w:val="40"/>
          <w:szCs w:val="40"/>
        </w:rPr>
        <w:t>: Theories and Families</w:t>
      </w:r>
    </w:p>
    <w:p w:rsidR="007C263A" w:rsidRDefault="007C263A" w:rsidP="0054335D">
      <w:pPr>
        <w:pStyle w:val="NoSpacing"/>
        <w:jc w:val="center"/>
        <w:rPr>
          <w:rFonts w:ascii="Times New Roman" w:hAnsi="Times New Roman" w:cs="Times New Roman"/>
          <w:b/>
          <w:sz w:val="40"/>
          <w:szCs w:val="40"/>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32"/>
          <w:szCs w:val="32"/>
        </w:rPr>
      </w:pPr>
      <w:r>
        <w:rPr>
          <w:rFonts w:ascii="Times New Roman" w:eastAsia="Times New Roman" w:hAnsi="Times New Roman"/>
          <w:b/>
          <w:sz w:val="32"/>
          <w:szCs w:val="32"/>
        </w:rPr>
        <w:t>Multiple Choice Questions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1. The main function(s) of Sociological Theories include: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Guide in intervention strategies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Help you understand the larger social picture in your life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Guide researchers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all of the above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e. a &amp; c</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2.  _______________ is a set of interrelated concepts used to describe, explain, and predict how society and its parts are related to each other.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Hypothesis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Premise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Assumption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3.  Without theories, ____________ would be a futile exercise in statistics.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life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science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c. sociology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hypothesis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4. After one develops a hypothesis or a research question, what would be the next step?</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Rethink assumptions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Generalizations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Scientific studies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 According to the diagram in the text, findings and generalization can directly lead to:</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More research questions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Process to rethink and revisit assumptions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a or c</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6. Theories have to be supported by ________________.</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research</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assumptions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inquiries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proof</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7. When theories are used to study at the society, state, country, or world level, they are referred to as ______________.</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lastRenderedPageBreak/>
        <w:t>a. Comprehensive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Universal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Macro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Maximum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8. _____________ are theories which best fit the study of massive numbers of people.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Comprehensive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Universal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Maximum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Macro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9. __________________ are theories used to study small groups and individuals.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General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Focused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Micro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Constrained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10. Typically Functional and Conflict theories can be considered as ____________________.</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Comprehensive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Universal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Micro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Macro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11. Typically Symbolic Interactionism or Social Exchange theories can be considered as ____________________.</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General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Focused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Micro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Constrained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12. ______________ is a theory which deals with the universal aspects of social processes or problems and is based on abstract ideas and concepts rather than on case specific evidence.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Middle-Range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Grand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Micro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Universal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13. Conflict, Functionalism, Symbolic Interactionism, and Social Exchange Theories are all ________________ types.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Middle-Range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Grand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Micro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Universal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14. ___________________ is a theory derived from specific scientific findings and focuses on the interrelation of two or more concepts applied to a very specific social process or problem.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lastRenderedPageBreak/>
        <w:t>*a. Middle-Range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Grand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Micro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Universal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15. Which sociologist valued using smaller, more specifically precise theories in trying to explain smaller and more specific social phenomena?</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Marx</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Weber</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Merton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Spencer</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16. Karl Marx was the founder of what eventually became _____________________.</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Social Exchange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17. Which one of these did Robert Merton consider valuable in sociological research?</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Differential Association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Labeling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Continuity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all of the above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e. none of the above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18. _____________________ is a sociological theory designed to study the larger social, global, and societal level of sociological phenomena.</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Universal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Micro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Macro Theories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19.  Conflict Theory was first designed by ________________.</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Marx</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Mills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Merton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Weber</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20.  Which theorist further developed the Conflict Theory and refined it to a more moderate position?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Parsons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Mills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Merton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Weber</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21.  Which of these characteristics describe the original author of the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lastRenderedPageBreak/>
        <w:t>a. He was a German philosopher, economist, sociologist, and revolutionary.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He was a witness to oppression perpetrated by society’s elite members against the masses of poor.</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c. He was used to the capitalistic ideals up and coming in his time and tried to embrace its positive influence in the society ridden with exploitation of the average person.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all of the above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*e. a &amp; b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22. Conflict theory is especially useful in understanding what?</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Roles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Prejudice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Definitions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Rape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*e. b &amp; d</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23. Which one of these would a Conflict Theorist not consider studying using the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wealth and poverty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haves and the have nots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slavery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self-concept</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24.  The ability to get what one wants even in the presence of opposition.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authority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power</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influence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perseverance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25.  The institutionalized legitimate power.</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authority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power</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sovereignty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domain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26.  Wealthy elite (royalty, political, and corporate leaders) have the most power.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a. Proletariat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Plebs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c. Bourgeoisie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Nobles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27.  The common working class, lower class, and poor members of society.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*a. Proletariat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Plebs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 c. Bourgeoisie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Nobles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lastRenderedPageBreak/>
        <w:t xml:space="preserve">28. _________________ are the “Goliaths” in society who often bully their wishes into outcomes.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a. Proletariat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Plebs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c. Bourgeoisie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Nobles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29. Which of these theories would be considered “couched primarily” in Conflict Theory assumptions?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Differential Association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Continuity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Feminist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30.  ___________________________ claims that society is in a state of balance and kept that way through the function of society's component parts.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Utilitarian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Functionalist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Universal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Equilibrium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31. Which theory has underpinnings in biological and ecological concepts?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Symbolic Interaction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Functionalist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Universal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32. Breakdowns or disruptions in society and its parts, which threaten social stability is ____________________.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Manifest 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Dysfunctions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Latent 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Malfunctions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33. __________________are the apparent and intended functions of institutions in society.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Manifest 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Dysfunctions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Latent 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Malfunctions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34. _____________ are the less apparent, unintended, and often unrecognized functions in social institutions and processes.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Manifest 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Dysfunctions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Latent 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Malfunctions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35. _____________________ is the state of balance maintained by social processes that help society adjust and compensate for forces that might tilt it onto a path of destruction.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Homeostasis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Equilibrium</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Permanence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Solidity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36. _________________________ claims that society is composed of </w:t>
      </w:r>
      <w:proofErr w:type="gramStart"/>
      <w:r w:rsidRPr="00EF7167">
        <w:rPr>
          <w:rFonts w:ascii="Times New Roman" w:eastAsia="Times New Roman" w:hAnsi="Times New Roman"/>
          <w:szCs w:val="24"/>
        </w:rPr>
        <w:t>ever present</w:t>
      </w:r>
      <w:proofErr w:type="gramEnd"/>
      <w:r w:rsidRPr="00EF7167">
        <w:rPr>
          <w:rFonts w:ascii="Times New Roman" w:eastAsia="Times New Roman" w:hAnsi="Times New Roman"/>
          <w:szCs w:val="24"/>
        </w:rPr>
        <w:t xml:space="preserve"> interactions among individuals who share symbols and their meanings.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Symbolic Interaction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Association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Social Ideology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37.  ______________________ is a very useful theory for: understanding other people, improving communications, learning and teaching skills in cross-cultural relations, etc.</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Symbolic Interaction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Association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Social Ideology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38. Once you realize that individuals are by their social natures very ______________with one another, then you begin to understand how to persuade your friends and family, how to understand others’ points of view, and how to resolve misunderstandings.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figurative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literal</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emblematic</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39. Which theory magnifies the concept of meanings?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Symbolic Association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Ideology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Social Exchange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40. ________________________explores the way we communicate and helps us to understand how we grow up with our self-concept.</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Symbolic Association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Ideology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41. Another name for Thomas Theorem?</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Situational Theorem</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Interactionist Perspective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lastRenderedPageBreak/>
        <w:t>c. Dramaturgical Approach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Definition of the Situation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42. What theory claims if people perceive or define something as being real then it is real in its consequences?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Situational Theorem</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Interactionist Perspective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Dramaturgical Approach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Definition of the Situation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43. What theory claims if people perceive or define something as being real then it is real in its consequences?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Situational Theorem</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Interactionist Perspective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Dramaturgical Approach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Thomas Theorem</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44. To understand the other person’s symbols and meanings is to approach________________.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common ground</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similar understanding</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familiarity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accustomed views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45. __________________ claims that society is composed of </w:t>
      </w:r>
      <w:proofErr w:type="gramStart"/>
      <w:r w:rsidRPr="00EF7167">
        <w:rPr>
          <w:rFonts w:ascii="Times New Roman" w:eastAsia="Times New Roman" w:hAnsi="Times New Roman"/>
          <w:szCs w:val="24"/>
        </w:rPr>
        <w:t>ever present</w:t>
      </w:r>
      <w:proofErr w:type="gramEnd"/>
      <w:r w:rsidRPr="00EF7167">
        <w:rPr>
          <w:rFonts w:ascii="Times New Roman" w:eastAsia="Times New Roman" w:hAnsi="Times New Roman"/>
          <w:szCs w:val="24"/>
        </w:rPr>
        <w:t xml:space="preserve"> interactions among individuals who attempt to maximize rewards while minimizing costs.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Symbolic Association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Ideology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46. What theory assumes that human beings are rational creatures, capable of making sound choices once the pros and cons of the choice are understood?</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Symbolic Interaction</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Functionalist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Universal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e. Equilibrium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47.  Which theory has assumptions similar to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Symbolic Association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Functionalist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48. ________________ is a sense that the interactions are fair to us and fair to others involved by the consequences of our choices.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lastRenderedPageBreak/>
        <w:t>a. Justice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Neutrality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Equity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Objectivity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49.  Which of four grand theories can be used to study any individual and collective behaviors?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*e. all of the above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50. Which theory would declare that competition is inevitable?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e. all of the above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51. Which theory would declare society has interrelated parts?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e. all of the above</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52. Which theory would purport reality shaping in self and with others?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53.  Which theory would concentrate on looking at fairness and equity?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54. What theory has a premise of society being like a human body?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55. Systems theory is an example of _______________.</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lastRenderedPageBreak/>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56. The theory which purports any resource can be used as tool of power or exploitation is?</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57. Theory of self is an example of ___________________.</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 xml:space="preserve"> </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58. The theory which concentrates on rewards and outcomes is ________________________.</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a. Functional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*b. Social Exchange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c. Symbolic Interaction Theory</w:t>
      </w:r>
    </w:p>
    <w:p w:rsidR="00723CAD" w:rsidRPr="00EF7167" w:rsidRDefault="00723CAD" w:rsidP="0072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EF7167">
        <w:rPr>
          <w:rFonts w:ascii="Times New Roman" w:eastAsia="Times New Roman" w:hAnsi="Times New Roman"/>
          <w:szCs w:val="24"/>
        </w:rPr>
        <w:t>d. Conflict Theory</w:t>
      </w:r>
    </w:p>
    <w:p w:rsidR="00723CAD" w:rsidRPr="00EF7167" w:rsidRDefault="00723CAD" w:rsidP="00723CAD">
      <w:pPr>
        <w:pStyle w:val="HTMLPreformatted"/>
        <w:rPr>
          <w:rFonts w:ascii="Times New Roman" w:hAnsi="Times New Roman" w:cs="Times New Roman"/>
          <w:sz w:val="24"/>
          <w:szCs w:val="24"/>
        </w:rPr>
      </w:pPr>
    </w:p>
    <w:p w:rsidR="00723CAD" w:rsidRPr="00463515" w:rsidRDefault="00723CAD" w:rsidP="00723CAD">
      <w:pPr>
        <w:pStyle w:val="HTMLPreformatted"/>
        <w:rPr>
          <w:rFonts w:ascii="Times New Roman" w:hAnsi="Times New Roman" w:cs="Times New Roman"/>
          <w:b/>
          <w:sz w:val="32"/>
          <w:szCs w:val="32"/>
        </w:rPr>
      </w:pPr>
      <w:r w:rsidRPr="00463515">
        <w:rPr>
          <w:rFonts w:ascii="Times New Roman" w:hAnsi="Times New Roman" w:cs="Times New Roman"/>
          <w:b/>
          <w:sz w:val="32"/>
          <w:szCs w:val="32"/>
        </w:rPr>
        <w:t>True/False Questions</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  Theory is a set of interrelated concepts used to describe, explain, and predict how society and its parts are related to each other.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 Hypothesis is a set of interrelated concepts used to describe, explain, and predict how society and its parts are related to each other.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  Without theories, science would be a futile exercise in statistics.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4. Science does not need theories to prove new findings.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False </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5. After you develop a hypothesis or a research question, next step is to rethink their assumptions.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6. After you develop a hypothesis or a research question, next step is to conduct a scientific study.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xml:space="preserve">7. Once one develops a theory, the scientific study is over.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8. Developing a theory is just one of the steps in continuous scientific study.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9. Theories have to be supported by research.</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10.   Theories have to be supported by assumptions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 Theories also provide a framework for how specific research should be conducted.</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12. When theories are used to study at the society, state, country, or world level, they are referred to as Macro Theories.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13. When theories are used to study at the society, state, country, or world level, they are referred to as Universal Theories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14. Macro Theories are theories which best fit the study of massive numbers of people.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15. Universal Theories are theories which best fit the study of massive numbers of people.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16. Maximum Theories are theories which best fit the study of massive numbers of people.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17.  Micro Theories are theories used to study small groups or individuals.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18. Focused Theories are theories used to study small groups or individuals.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19. Typically Functional and Conflict theories can be considered as Macro Theories.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20. Typically Functional and Conflict theories can be considered as Comprehensive Theories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21. Typically Symbolic Interactionism or Social Exchange theories can be considered as Micro Theories.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22. Typically Symbolic Interactionism or Social Exchange theories can be considered as Focused Theories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23. Middle-Range Theory is a theory which deals with the universal aspects of social processes or problems and is based on abstract ideas and concepts rather than on case specific evidence.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24. Grand Theory is a theory which deals with the universal aspects of social processes or problems and is based on abstract ideas and concepts rather than on case specific evidence.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25. Conflict, Functionalism, Symbolic Interactionism, and Social Exchange Theories are all Grand Theory types.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26. Conflict, Functionalism, Symbolic Interactionism, and Social Exchange Theories are Middle-Range Theory types.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27. Middle-Range Theory is a theory derived from specific scientific findings and focuses on the interrelation of two or more concepts applied to a very specific social process or problem.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28. Micro Theory is a theory derived from specific scientific findings and focuses on the interrelation of two or more concepts applied to a very specific social process or problem.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29. Merton valued using smaller, more specifically precise theories in trying to explain smaller and more specific social phenomena.</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30. Mead valued using smaller, more specifically precise theories in trying to explain smaller and more specific social phenomena.</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31. Karl Marx was the designer of Conflict Theory.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32. Karl Marx was the designer of Symbolic Interaction Theory.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33. Macro Theory is a sociological theory designed to study the larger social, global, and societal level of sociological phenomena.</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34. Functional Theory is a sociological theory designed to study the larger social, global, and societal level of sociological phenomena.</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35.  Weber further developed the Conflict Theory and refined it to a more moderate position.</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36. Marx further developed the Conflict Theory and refined it to a more moderate position.</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37.  Conflict theory is especially useful in understanding socialization.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38. Conflict theory is especially useful in understanding Capitalism.</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39. Conflict theory is especially useful in understanding prejudice and rape.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40.  Power is the ability to get what one wants even in the presence of opposition.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41. Influence is the ability to get what one wants even in the presence of opposition.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42.  Authority is the institutionalized legitimate power.</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43. Sovereignty is the institutionalized legitimate power.</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44.  Wealthy elite (royalty, political, and corporate leaders) have the most power is called Bourgeoisie.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45. Wealthy elite (royalty, political, and corporate leaders) have the most power is called the Nobles.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46. Wealthy elite (royalty, political, and corporate leaders) have the most power is called the Proletariat.</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xml:space="preserve">47.  Proletariat is the common working class, lower class, and poor members of society.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48. Bourgeoisie is the common working class, lower class, and poor members of society.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49. Bourgeoisie is the “Goliaths” in society who often bully their wishes into outcomes.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50. Proletariat is the “Goliaths” in society who often bully their wishes into outcomes.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51.  Functionalist theory claims that society is in a state of balance and kept that way through the function of society's component parts.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52. Utilitarian theory claims that society is in a state of balance and kept that way through the function of society's component parts.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53. Functionalist theory has underpinnings in biological and ecological concepts.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54. Social Exchange theory has underpinnings in biological and ecological concepts.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55. Breakdowns or disruptions in society and its parts, which threaten social stability is Dysfunctions.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56. Breakdowns or disruptions in society and its parts, which threaten social stability is Manifest functions.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57. Breakdowns or disruptions in society and its parts, which threaten social stability is Latent functions.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58. Breakdowns or disruptions in society and its parts, which threaten social stability is Malfunctions.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59. Manifest functions are the apparent and intended functions of institutions in society.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60. Dysfunctions are the apparent and intended functions of institutions in society.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61. Latent functions are the apparent and intended functions of institutions in society.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62. Malfunctions are the apparent and intended functions of institutions in society.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63. Latent functions are the less apparent, unintended, and often unrecognized functions in social institutions and processes.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64. Manifest functions are the less apparent, unintended, and often unrecognized functions in social institutions and processes.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65. Functions are the less apparent, unintended, and often unrecognized functions in social institutions and processes.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66. Malfunctions are the less apparent, unintended, and often unrecognized functions in social institutions and processes.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67. Equilibrium is the state of balance maintained by social processes that help society adjust and compensate for forces that might tilt it onto a path of destruction.</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68. Homeostasis is the state of balance maintained by social processes that help society adjust and compensate for forces that might tilt it onto a path of destruction.</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69. Permanence is the state of balance maintained by social processes that help society adjust and compensate for forces that might tilt it onto a path of destruction.</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70. Symbolic Interaction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share symbols and their meanings.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71. Social Exchange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share symbols and their meanings.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xml:space="preserve">72. Symbolic Association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share symbols and their meanings.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73. Social Ideology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share symbols and their meanings.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74.  Symbolic Interaction is a very useful theory for: understanding other people, improving communications, learning and teaching skills in cross-cultural relations, etc.</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75. Functional Association is a very useful theory for: understanding other people, improving communications, learning and teaching skills in cross-cultural relations, etc.</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76. Once you realize that individuals are by their social natures very symbolic with one another, then you begin to understand how to persuade your friends and family, how to understand others’ points of view, and how to resolve misunderstandings.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77. Once you realize that individuals are by their social natures very non-symbolic with one another, then you begin to understand how to persuade your friends and family, how to understand others’ points of view, and how to resolve misunderstandings.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78. Symbolic Interaction magnifies the concepts of meanings.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79. Social Ideology magnifies the concepts of meanings.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80. Symbolic Interaction Theory explores the way we communicate and helps us to understand how we grow up with our self-concept.</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81. Symbolic Association Theory explores the way we communicate and helps us to understand how we grow up with our self-concept.</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82. Social Exchange Theory explores the way we communicate and helps us to understand how we grow up with our self-concept.</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83. Another name for Thomas Theorem is Definition of the Situation.</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84. Another name for Thomas Theorem is Dramaturgical Approach.</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85. Definition of the Situation claims if people perceive or define something as being real then it is real in its consequences.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86. Dramaturgical Approach claims if people perceive or define something as being real then it is real in its consequences.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87. Thomas Theorem claims if people perceive or define something as being real then it is real in its consequences.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89. To understand the other person’s symbols and meanings is to approach common ground.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90. To understand the other person’s symbols and meanings is to approach accustomed views.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91. Social Exchange Theory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attempt to maximize rewards while minimizing costs.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92. Symbolic Association Theory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attempt to maximize rewards while minimizing costs.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93. Symbolic Interaction Theory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attempt to maximize rewards while minimizing costs.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94. Social Exchange Theory assumes that human beings are rational creatures, capable of making sound choices once the pros and cons of the choice are understood.</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95. Symbolic Interaction Theory assumes that human beings are rational creatures, capable of making sound choices once the pros and cons of the choice are understood.</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96. Functionalist Theory assumes that human beings are rational creatures, capable of making sound choices once the pros and cons of the choice are understood.</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97.  Social Exchange Theory has assumptions similar to Conflict Theory.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98. Functionalist theory has assumptions similar to Conflict Theory.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99. Symbolic Interaction Theory has assumptions similar to Conflict Theory.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100. Equity is a sense that the interactions are fair to us and fair to others involved by the consequences of our choices.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101. Justice is a sense that the interactions are fair to us and fair to others involved by the consequences of our choices.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102. Objectivity is a sense that the interactions are fair to us and fair to others involved by the consequences of our choices.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103. Functional Theory would declare that competition is inevitable.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104. Social Exchange Theory would declare that competition is inevitable.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105. Symbolic Interaction Theory would declare that competition is inevitable.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106. Conflict Theory would declare that competition is inevitable.</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107. Functional Theory would declare society has interrelated parts.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108. Social Exchange Theory would declare society has interrelated parts.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109. Symbolic Interaction Theory would declare society has interrelated parts.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110. Conflict Theory would declare society has interrelated parts.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111. Symbolic Interaction Theory would purport reality shaping in self and with others.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112. Functional Theory would purport reality shaping in self and with others.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113. Social Exchange Theory would purport reality shaping in self and with others.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114. Conflict Theory would purport reality shaping in self and with others.</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115.  Social Exchange Theory would concentrate on looking at fairness and equity.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116. Functional Theory would concentrate on looking at fairness and equity.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117. Symbolic Interaction Theory would concentrate on looking at fairness and equity.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118. Conflict Theory would concentrate on looking at fairness and equity.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119. Functional Theory has a premise of society being like a human body.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120. Social Exchange Theory has a premise of society being like a human body.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121. Symbolic Interaction Theory has a premise of society being like a human body.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122. Conflict Theory has a premise of society being like a human body.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123. Systems theory is an example of Conflict Theory.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124. Systems theory is an example of Functional Theory.</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723CAD" w:rsidRPr="00EF7167" w:rsidRDefault="00723CAD" w:rsidP="00723CAD">
      <w:pPr>
        <w:pStyle w:val="HTMLPreformatted"/>
        <w:rPr>
          <w:rFonts w:ascii="Times New Roman" w:hAnsi="Times New Roman" w:cs="Times New Roman"/>
          <w:sz w:val="24"/>
          <w:szCs w:val="24"/>
        </w:rPr>
      </w:pP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125. Systems theory is an example of Social Exchange Theory. </w:t>
      </w:r>
    </w:p>
    <w:p w:rsidR="00723CAD" w:rsidRPr="00EF7167" w:rsidRDefault="00723CAD" w:rsidP="00723CAD">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723CAD" w:rsidRPr="00EF7167" w:rsidRDefault="00723CAD" w:rsidP="00723CAD">
      <w:pPr>
        <w:pStyle w:val="HTMLPreformatted"/>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b/>
          <w:sz w:val="32"/>
          <w:szCs w:val="32"/>
        </w:rPr>
      </w:pPr>
      <w:r>
        <w:rPr>
          <w:rFonts w:ascii="Times New Roman" w:hAnsi="Times New Roman" w:cs="Times New Roman"/>
          <w:b/>
          <w:sz w:val="32"/>
          <w:szCs w:val="32"/>
        </w:rPr>
        <w:lastRenderedPageBreak/>
        <w:t>Fill in the Blank Questions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1.  _______________ is a set of interrelated concepts used to describe, explain, and predict how society and its parts are related to each other.  </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*Theory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2. Without_________, science would be a futile exercise in statistics. </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*theories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3. When theories are used to study at the society, state, country, or world level, they are referred to as ______________. </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*Macro Theories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4. _____________ are theories which best fit the study of massive numbers of people.</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*Macro Theories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5. __________________ are theories used to study small groups or individuals.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*Micro Theories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6. Typically _____________________ or ________________theories can be considered as Micro Theories. </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*Symbolic Interactionism, Social Exchange</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7. _____________claims that society is in a state of perpetual conflict and competition for limited resources.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*Conflict theory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8.  ________________________ claims that society is in a state of balance and kept that way through the function of society's component parts. </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*Functionalist theory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9. _________________theory has underpinnings in biological and ecological concepts. *Functionalist</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10. Breakdowns or disruptions in society and its parts, which threaten social stability is ____________________.</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*Dysfunctions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11. ___________________ is a theory derived from specific scientific findings and focuses on the interrelation of two or more concepts applied to a very specific social process or problem. *Middle-Range Theory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12. Name the sociologist who valued using smaller, more specifically precise theories in trying to explain smaller and more specific social phenomena.</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*Merton or Robert Merton</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lastRenderedPageBreak/>
        <w:t>13. List all four theories Robert Merton considered valuable in sociological research. *Differential Association Theory, Labeling Theory, Continuity Theory, Activity Theory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14. _____________________ is a sociological theory designed to study the larger social, global, and societal level of sociological phenomena. </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*Macro Theories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15. List at least five societal issues that conflict theory would be especially useful to help us understand.</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*War, wealth and poverty, the haves and the have nots, revolutions, political strife, exploitation, divorce, ghettos, discrimination and prejudice, domestic violence, rape, child abuse, slavery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16.  The ability to get what one wants even in the presence of opposition.</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*power</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17.  The institutionalized legitimate power.</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*authority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18. __________________are the apparent and intended functions of institutions in society. *Manifest functions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19. _____________ are the less apparent, unintended, and often unrecognized functions in social institutions and processes.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*Latent functions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20. _____________________ is the state of balance maintained by social processes that help society adjust and compensate for forces that might tilt it onto a path of destruction. *Equilibrium</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21. _________________________ claims that society is composed of </w:t>
      </w:r>
      <w:proofErr w:type="gramStart"/>
      <w:r>
        <w:rPr>
          <w:rFonts w:ascii="Times New Roman" w:hAnsi="Times New Roman" w:cs="Times New Roman"/>
          <w:sz w:val="24"/>
          <w:szCs w:val="24"/>
        </w:rPr>
        <w:t>ever present</w:t>
      </w:r>
      <w:proofErr w:type="gramEnd"/>
      <w:r>
        <w:rPr>
          <w:rFonts w:ascii="Times New Roman" w:hAnsi="Times New Roman" w:cs="Times New Roman"/>
          <w:sz w:val="24"/>
          <w:szCs w:val="24"/>
        </w:rPr>
        <w:t xml:space="preserve"> interactions among individuals who share symbols and their meanings.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*Symbolic Interaction</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22.  ______________________ is a very useful theory for: understanding other people, improving communications, learning and teaching skills in cross-cultural relations, etc. </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*Symbolic Interaction</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23.  List at least five issues in our society which can be better understood by using Symbolic Interactionism Theory.</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*Values, communication, witch hunting, crisis management, fear from crime, fads, love and all that comes with it, “evil and sin,” what's hot and what's not, alien abduction beliefs, “who I am,” litigation, mate selection, arbitration, dating joys and woes, and both personal national meanings and definitions.</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24. Another name for Thomas Theorem.</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*Definition of the Situation</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25. _________________________theory claims if people perceive or define something as being real then it is real in its consequences.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*Definition of the Situation or Thomas Theorem</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26. To understand the other person’s symbols and meanings is to approach________________. *common ground</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27. __________________ theory claims that society is composed of </w:t>
      </w:r>
      <w:proofErr w:type="gramStart"/>
      <w:r>
        <w:rPr>
          <w:rFonts w:ascii="Times New Roman" w:hAnsi="Times New Roman" w:cs="Times New Roman"/>
          <w:sz w:val="24"/>
          <w:szCs w:val="24"/>
        </w:rPr>
        <w:t>ever present</w:t>
      </w:r>
      <w:proofErr w:type="gramEnd"/>
      <w:r>
        <w:rPr>
          <w:rFonts w:ascii="Times New Roman" w:hAnsi="Times New Roman" w:cs="Times New Roman"/>
          <w:sz w:val="24"/>
          <w:szCs w:val="24"/>
        </w:rPr>
        <w:t xml:space="preserve"> interactions among individuals who attempt to maximize rewards while minimizing costs.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*Social Exchange</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28. ________________ is a sense that the interactions are fair to us and fair to others involved by the consequences of our choices.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*Equity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29. _____________________claims that the family is understood best by conceptualizing it as a complex, dynamic, and changing collection of parts, subsystems and family members.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*Family Systems Theory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30. Family Systems Theory comes under the __________________ umbrella and shares the functional approach of considering the dysfunctions and functions of complex groups and organizations.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*Functional Theory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31. “_______________” is a concept used in human relationships and family systems which are basically defined as distinct: emotional, psychological, or physical separateness between individuals, roles, and subsystems in the family.</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*Boundaries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32. __________________where the individual inserts themselves into your intimate life uninvited.</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*Home invasion</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33. _________________ Theory would declare that competition is inevitable.</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*Conflict</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34. _____________________ Theory would declare society has interrelated parts.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*Functional</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35. ________________ Theory would purport reality shaping in self and with others.</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*Symbolic Interaction</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36.  ________________ Theory would concentrate on looking at fairness and equity.</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*Social Exchange</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lastRenderedPageBreak/>
        <w:t>37. ______________________ Theory purports any resource can be used as tool of power or exploitation.</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*Conflict Theory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38. The theory which concentrates on rewards and outcomes is ________________________. *Social Exchange Theory</w:t>
      </w:r>
    </w:p>
    <w:p w:rsidR="0054335D" w:rsidRDefault="0054335D" w:rsidP="0054335D">
      <w:pPr>
        <w:pStyle w:val="NoSpacing"/>
        <w:rPr>
          <w:rFonts w:ascii="Times New Roman" w:hAnsi="Times New Roman" w:cs="Times New Roman"/>
          <w:sz w:val="24"/>
          <w:szCs w:val="24"/>
        </w:rPr>
      </w:pP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39. In a ____________________ Theory a therapist or researcher would interact with family members to diagnose how and where the systems of the family are in need of repair or intervention.</w:t>
      </w:r>
    </w:p>
    <w:p w:rsidR="0054335D" w:rsidRDefault="0054335D" w:rsidP="0054335D">
      <w:pPr>
        <w:pStyle w:val="NoSpacing"/>
        <w:rPr>
          <w:rFonts w:ascii="Times New Roman" w:hAnsi="Times New Roman" w:cs="Times New Roman"/>
          <w:sz w:val="24"/>
          <w:szCs w:val="24"/>
        </w:rPr>
      </w:pPr>
      <w:r>
        <w:rPr>
          <w:rFonts w:ascii="Times New Roman" w:hAnsi="Times New Roman" w:cs="Times New Roman"/>
          <w:sz w:val="24"/>
          <w:szCs w:val="24"/>
        </w:rPr>
        <w:t>*Family Systems</w:t>
      </w:r>
    </w:p>
    <w:p w:rsidR="00634BF2" w:rsidRDefault="00634BF2"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537D12" w:rsidRDefault="00537D12" w:rsidP="00634BF2">
      <w:pPr>
        <w:jc w:val="center"/>
        <w:rPr>
          <w:rFonts w:ascii="Times New Roman" w:hAnsi="Times New Roman"/>
          <w:b/>
          <w:sz w:val="40"/>
          <w:szCs w:val="40"/>
        </w:rPr>
      </w:pPr>
    </w:p>
    <w:p w:rsidR="00537D12" w:rsidRDefault="00537D12" w:rsidP="00634BF2">
      <w:pPr>
        <w:jc w:val="center"/>
        <w:rPr>
          <w:rFonts w:ascii="Times New Roman" w:hAnsi="Times New Roman"/>
          <w:b/>
          <w:sz w:val="40"/>
          <w:szCs w:val="40"/>
        </w:rPr>
      </w:pPr>
    </w:p>
    <w:p w:rsidR="00537D12" w:rsidRDefault="00537D12" w:rsidP="00634BF2">
      <w:pPr>
        <w:jc w:val="center"/>
        <w:rPr>
          <w:rFonts w:ascii="Times New Roman" w:hAnsi="Times New Roman"/>
          <w:b/>
          <w:sz w:val="40"/>
          <w:szCs w:val="40"/>
        </w:rPr>
      </w:pPr>
    </w:p>
    <w:p w:rsidR="00537D12" w:rsidRDefault="00537D12" w:rsidP="00634BF2">
      <w:pPr>
        <w:jc w:val="center"/>
        <w:rPr>
          <w:rFonts w:ascii="Times New Roman" w:hAnsi="Times New Roman"/>
          <w:b/>
          <w:sz w:val="40"/>
          <w:szCs w:val="40"/>
        </w:rPr>
      </w:pPr>
    </w:p>
    <w:p w:rsidR="00537D12" w:rsidRDefault="00537D12" w:rsidP="00634BF2">
      <w:pPr>
        <w:jc w:val="center"/>
        <w:rPr>
          <w:rFonts w:ascii="Times New Roman" w:hAnsi="Times New Roman"/>
          <w:b/>
          <w:sz w:val="40"/>
          <w:szCs w:val="40"/>
        </w:rPr>
      </w:pPr>
    </w:p>
    <w:p w:rsidR="00537D12" w:rsidRDefault="00537D12" w:rsidP="00634BF2">
      <w:pPr>
        <w:jc w:val="center"/>
        <w:rPr>
          <w:rFonts w:ascii="Times New Roman" w:hAnsi="Times New Roman"/>
          <w:b/>
          <w:sz w:val="40"/>
          <w:szCs w:val="40"/>
        </w:rPr>
      </w:pPr>
    </w:p>
    <w:p w:rsidR="00972A59" w:rsidRDefault="00972A59" w:rsidP="00634BF2">
      <w:pPr>
        <w:jc w:val="center"/>
        <w:rPr>
          <w:rFonts w:ascii="Times New Roman" w:hAnsi="Times New Roman"/>
          <w:b/>
          <w:sz w:val="40"/>
          <w:szCs w:val="40"/>
        </w:rPr>
      </w:pPr>
    </w:p>
    <w:p w:rsidR="00972A59" w:rsidRDefault="00972A59" w:rsidP="00634BF2">
      <w:pPr>
        <w:jc w:val="center"/>
        <w:rPr>
          <w:rFonts w:ascii="Times New Roman" w:hAnsi="Times New Roman"/>
          <w:b/>
          <w:sz w:val="40"/>
          <w:szCs w:val="40"/>
        </w:rPr>
      </w:pPr>
    </w:p>
    <w:p w:rsidR="00972A59" w:rsidRDefault="00972A59" w:rsidP="00634BF2">
      <w:pPr>
        <w:jc w:val="center"/>
        <w:rPr>
          <w:rFonts w:ascii="Times New Roman" w:hAnsi="Times New Roman"/>
          <w:b/>
          <w:sz w:val="40"/>
          <w:szCs w:val="40"/>
        </w:rPr>
      </w:pPr>
    </w:p>
    <w:p w:rsidR="00972A59" w:rsidRDefault="00972A59" w:rsidP="00634BF2">
      <w:pPr>
        <w:jc w:val="center"/>
        <w:rPr>
          <w:rFonts w:ascii="Times New Roman" w:hAnsi="Times New Roman"/>
          <w:b/>
          <w:sz w:val="40"/>
          <w:szCs w:val="40"/>
        </w:rPr>
      </w:pPr>
    </w:p>
    <w:p w:rsidR="00537D12" w:rsidRDefault="00537D12" w:rsidP="00634BF2">
      <w:pPr>
        <w:jc w:val="center"/>
        <w:rPr>
          <w:rFonts w:ascii="Times New Roman" w:hAnsi="Times New Roman"/>
          <w:b/>
          <w:sz w:val="40"/>
          <w:szCs w:val="40"/>
        </w:rPr>
      </w:pPr>
    </w:p>
    <w:p w:rsidR="00634BF2" w:rsidRPr="00634BF2" w:rsidRDefault="00634BF2" w:rsidP="00634BF2">
      <w:pPr>
        <w:jc w:val="center"/>
        <w:rPr>
          <w:rFonts w:ascii="Times New Roman" w:hAnsi="Times New Roman"/>
          <w:b/>
          <w:sz w:val="40"/>
          <w:szCs w:val="40"/>
        </w:rPr>
      </w:pPr>
      <w:r w:rsidRPr="00634BF2">
        <w:rPr>
          <w:rFonts w:ascii="Times New Roman" w:hAnsi="Times New Roman"/>
          <w:b/>
          <w:sz w:val="40"/>
          <w:szCs w:val="40"/>
        </w:rPr>
        <w:t xml:space="preserve">Chapter 4: </w:t>
      </w:r>
      <w:r>
        <w:rPr>
          <w:rFonts w:ascii="Times New Roman" w:hAnsi="Times New Roman"/>
          <w:b/>
          <w:sz w:val="40"/>
          <w:szCs w:val="40"/>
        </w:rPr>
        <w:t>Gender and Socialization</w:t>
      </w:r>
    </w:p>
    <w:p w:rsidR="00634BF2" w:rsidRPr="00634BF2" w:rsidRDefault="00634BF2" w:rsidP="00634BF2">
      <w:pPr>
        <w:rPr>
          <w:rFonts w:ascii="Times New Roman" w:hAnsi="Times New Roman"/>
          <w:szCs w:val="24"/>
        </w:rPr>
      </w:pPr>
    </w:p>
    <w:p w:rsidR="00634BF2" w:rsidRPr="00634BF2" w:rsidRDefault="00634BF2" w:rsidP="00634BF2">
      <w:pPr>
        <w:rPr>
          <w:rFonts w:ascii="Times New Roman" w:hAnsi="Times New Roman"/>
          <w:b/>
          <w:sz w:val="32"/>
          <w:szCs w:val="32"/>
        </w:rPr>
      </w:pPr>
      <w:r w:rsidRPr="00634BF2">
        <w:rPr>
          <w:rFonts w:ascii="Times New Roman" w:hAnsi="Times New Roman"/>
          <w:b/>
          <w:sz w:val="32"/>
          <w:szCs w:val="32"/>
        </w:rPr>
        <w:t xml:space="preserve">Multiple Choice </w:t>
      </w:r>
    </w:p>
    <w:p w:rsidR="00634BF2" w:rsidRPr="00634BF2" w:rsidRDefault="00634BF2" w:rsidP="00634BF2">
      <w:pPr>
        <w:rPr>
          <w:rFonts w:ascii="Times New Roman" w:hAnsi="Times New Roman"/>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1. ____________ are one of the most significant social factors in the history of the world.</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sex and gender</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definition of gender</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maternal death</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biology of sex</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 __________ is a biological classification as male or female and is set into motion at the moment the sperm fertilizes the egg.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sexual characteristics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gender</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sex</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sexual category</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3. Sex can be precisely defined at the ____________ level.</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environmental</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3</w:t>
      </w:r>
      <w:r w:rsidRPr="00002E4F">
        <w:rPr>
          <w:rFonts w:ascii="Times New Roman" w:hAnsi="Times New Roman" w:cs="Times New Roman"/>
          <w:sz w:val="24"/>
          <w:szCs w:val="24"/>
          <w:vertAlign w:val="superscript"/>
        </w:rPr>
        <w:t>rd</w:t>
      </w:r>
      <w:r w:rsidRPr="00002E4F">
        <w:rPr>
          <w:rFonts w:ascii="Times New Roman" w:hAnsi="Times New Roman" w:cs="Times New Roman"/>
          <w:sz w:val="24"/>
          <w:szCs w:val="24"/>
        </w:rPr>
        <w:t xml:space="preserve"> date</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genetic</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historical</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4. There are very few sex differences based on ___________factors.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biological</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environmental</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traditional</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reproductive</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5. The real difference is the reproductive body parts, their function, and __________.</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corresponding hormones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number of muscle cells at birth</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philosophical views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life span</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6. Who has Prolactin, mammary glands, nipples, testosterone and even Human Chorionic Gonadotropin (at times)?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males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females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both a &amp; b</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males with XXY chromosomes</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7. Not only are males and females very similar, but science has shown that we truly are ________________ in biological terms.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lastRenderedPageBreak/>
        <w:t>a. more male than female</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more masculine</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more female than male</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more feminine</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8.  ___________ is the cultural definition of what it means to be a man or a woman.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estrogen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gender</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lymphatic system</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ability to manage stress</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9. How has gender been shaped throughout the years?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political &amp; philosophical forces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jedi</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traditional forces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*d. </w:t>
      </w:r>
      <w:proofErr w:type="spellStart"/>
      <w:r w:rsidRPr="00002E4F">
        <w:rPr>
          <w:rFonts w:ascii="Times New Roman" w:hAnsi="Times New Roman" w:cs="Times New Roman"/>
          <w:sz w:val="24"/>
          <w:szCs w:val="24"/>
        </w:rPr>
        <w:t>a&amp;c</w:t>
      </w:r>
      <w:proofErr w:type="spellEnd"/>
      <w:r w:rsidRPr="00002E4F">
        <w:rPr>
          <w:rFonts w:ascii="Times New Roman" w:hAnsi="Times New Roman" w:cs="Times New Roman"/>
          <w:sz w:val="24"/>
          <w:szCs w:val="24"/>
        </w:rPr>
        <w:t xml:space="preserve"> </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10. To this day, in most countries around the world women are still _________ and denied access to opportunities more than men and boys.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socialized</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living longer</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superior</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oppressed</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11. The most common theme of how women were historically oppressed in the world’s societies is the omission of women as being legally, ___________, economically and even _______ on par with men. </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a. </w:t>
      </w:r>
      <w:proofErr w:type="gramStart"/>
      <w:r w:rsidRPr="00002E4F">
        <w:rPr>
          <w:rFonts w:ascii="Times New Roman" w:hAnsi="Times New Roman" w:cs="Times New Roman"/>
          <w:sz w:val="24"/>
          <w:szCs w:val="24"/>
        </w:rPr>
        <w:t>subjugate</w:t>
      </w:r>
      <w:proofErr w:type="gramEnd"/>
      <w:r w:rsidRPr="00002E4F">
        <w:rPr>
          <w:rFonts w:ascii="Times New Roman" w:hAnsi="Times New Roman" w:cs="Times New Roman"/>
          <w:sz w:val="24"/>
          <w:szCs w:val="24"/>
        </w:rPr>
        <w:t>, emotionally</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biologically, spiritually</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physiologically, biologically</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weaker, absolutely</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12. What is the second most common theme of how women were historically oppressed in the world’s societies?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assumption that women are “broken” versions of men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perception that women are legally, biologically, economically less than par with men.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women were punished for Eve’s sins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women are physically weaker than men</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13. _____________ has disproven the belief that women are broken versions of men.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Sex and gender study</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Physiology</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Psychology</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Biology</w:t>
      </w:r>
    </w:p>
    <w:p w:rsidR="00C94600" w:rsidRPr="00002E4F" w:rsidRDefault="00C94600" w:rsidP="00C94600">
      <w:pPr>
        <w:pStyle w:val="NoSpacing"/>
        <w:rPr>
          <w:rFonts w:ascii="Times New Roman" w:hAnsi="Times New Roman" w:cs="Times New Roman"/>
          <w:bCs/>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lastRenderedPageBreak/>
        <w:t>14.  _______________ is the shaping of individual behavior and perceptions in such a way that the individual conforms to the socially prescribed expectations for males and females.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a. Cultural Socialization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Sexual Socialization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Gender Socialization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Developmental Socialization</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color w:val="000000"/>
          <w:sz w:val="24"/>
          <w:szCs w:val="24"/>
        </w:rPr>
      </w:pPr>
      <w:r w:rsidRPr="00002E4F">
        <w:rPr>
          <w:rFonts w:ascii="Times New Roman" w:hAnsi="Times New Roman" w:cs="Times New Roman"/>
          <w:sz w:val="24"/>
          <w:szCs w:val="24"/>
        </w:rPr>
        <w:t>15.  What do m</w:t>
      </w:r>
      <w:r w:rsidRPr="00002E4F">
        <w:rPr>
          <w:rFonts w:ascii="Times New Roman" w:hAnsi="Times New Roman" w:cs="Times New Roman"/>
          <w:color w:val="000000"/>
          <w:sz w:val="24"/>
          <w:szCs w:val="24"/>
        </w:rPr>
        <w:t>any ancient writings in religions contain?</w:t>
      </w:r>
    </w:p>
    <w:p w:rsidR="00C94600" w:rsidRPr="00002E4F" w:rsidRDefault="00C94600" w:rsidP="00C94600">
      <w:pPr>
        <w:pStyle w:val="NoSpacing"/>
        <w:rPr>
          <w:rFonts w:ascii="Times New Roman" w:hAnsi="Times New Roman" w:cs="Times New Roman"/>
          <w:color w:val="000000"/>
          <w:sz w:val="24"/>
          <w:szCs w:val="24"/>
        </w:rPr>
      </w:pPr>
      <w:r w:rsidRPr="00002E4F">
        <w:rPr>
          <w:rFonts w:ascii="Times New Roman" w:hAnsi="Times New Roman" w:cs="Times New Roman"/>
          <w:color w:val="000000"/>
          <w:sz w:val="24"/>
          <w:szCs w:val="24"/>
        </w:rPr>
        <w:t>*a. reference to the flaws of females</w:t>
      </w:r>
    </w:p>
    <w:p w:rsidR="00C94600" w:rsidRPr="00002E4F" w:rsidRDefault="00C94600" w:rsidP="00C94600">
      <w:pPr>
        <w:pStyle w:val="NoSpacing"/>
        <w:rPr>
          <w:rFonts w:ascii="Times New Roman" w:hAnsi="Times New Roman" w:cs="Times New Roman"/>
          <w:color w:val="000000"/>
          <w:sz w:val="24"/>
          <w:szCs w:val="24"/>
        </w:rPr>
      </w:pPr>
      <w:r w:rsidRPr="00002E4F">
        <w:rPr>
          <w:rFonts w:ascii="Times New Roman" w:hAnsi="Times New Roman" w:cs="Times New Roman"/>
          <w:color w:val="000000"/>
          <w:sz w:val="24"/>
          <w:szCs w:val="24"/>
        </w:rPr>
        <w:t>b. proof that men are inferior to women</w:t>
      </w:r>
    </w:p>
    <w:p w:rsidR="00C94600" w:rsidRPr="00002E4F" w:rsidRDefault="00C94600" w:rsidP="00C94600">
      <w:pPr>
        <w:pStyle w:val="NoSpacing"/>
        <w:rPr>
          <w:rFonts w:ascii="Times New Roman" w:hAnsi="Times New Roman" w:cs="Times New Roman"/>
          <w:color w:val="000000"/>
          <w:sz w:val="24"/>
          <w:szCs w:val="24"/>
        </w:rPr>
      </w:pPr>
      <w:r w:rsidRPr="00002E4F">
        <w:rPr>
          <w:rFonts w:ascii="Times New Roman" w:hAnsi="Times New Roman" w:cs="Times New Roman"/>
          <w:color w:val="000000"/>
          <w:sz w:val="24"/>
          <w:szCs w:val="24"/>
        </w:rPr>
        <w:t>c. female reproductive advantages</w:t>
      </w:r>
    </w:p>
    <w:p w:rsidR="00C94600" w:rsidRPr="00002E4F" w:rsidRDefault="00C94600" w:rsidP="00C94600">
      <w:pPr>
        <w:pStyle w:val="NoSpacing"/>
        <w:rPr>
          <w:rFonts w:ascii="Times New Roman" w:hAnsi="Times New Roman" w:cs="Times New Roman"/>
          <w:color w:val="000000"/>
          <w:sz w:val="24"/>
          <w:szCs w:val="24"/>
        </w:rPr>
      </w:pPr>
      <w:r w:rsidRPr="00002E4F">
        <w:rPr>
          <w:rFonts w:ascii="Times New Roman" w:hAnsi="Times New Roman" w:cs="Times New Roman"/>
          <w:color w:val="000000"/>
          <w:sz w:val="24"/>
          <w:szCs w:val="24"/>
        </w:rPr>
        <w:t>d. none of the above</w:t>
      </w:r>
    </w:p>
    <w:p w:rsidR="00C94600" w:rsidRPr="00002E4F" w:rsidRDefault="00C94600" w:rsidP="00C94600">
      <w:pPr>
        <w:pStyle w:val="NoSpacing"/>
        <w:rPr>
          <w:rFonts w:ascii="Times New Roman" w:hAnsi="Times New Roman" w:cs="Times New Roman"/>
          <w:color w:val="000000"/>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16.  ________________ is the death of a pregnant woman resulting from pregnancy, delivery, or recovery complications.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Peri-natal death</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Neonatal death</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Maternal death</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Reproductive death</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17.  _____ women die resulting from pregnancy, delivery, or recovery complications per year worldwide.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around 1 million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around .8 million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*c. around </w:t>
      </w:r>
      <w:r>
        <w:rPr>
          <w:rFonts w:ascii="Times New Roman" w:hAnsi="Times New Roman" w:cs="Times New Roman"/>
          <w:sz w:val="24"/>
          <w:szCs w:val="24"/>
        </w:rPr>
        <w:t>270-340,000</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around .4 million</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19. ________________ is the traditional cutting, circumcision, and removal of most or all external genitalia of women.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Female Sex Organ Mutilation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Female Genital Mutilation</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Female Genital Disfigurement</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Female Genital Defacement</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20. Altering female genitalia is predominantly practiced by ___________.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Muslims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Hindus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Africans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Indians</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21.  Rape is dangerous and destructive and more likely to happen in the ________than in most other countries of the world.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United States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Southwestern Africa</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Bangladesh</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lastRenderedPageBreak/>
        <w:t>d. Germany</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22. Wage disparities between males and females is both____________ </w:t>
      </w:r>
      <w:proofErr w:type="gramStart"/>
      <w:r w:rsidRPr="00002E4F">
        <w:rPr>
          <w:rFonts w:ascii="Times New Roman" w:hAnsi="Times New Roman" w:cs="Times New Roman"/>
          <w:sz w:val="24"/>
          <w:szCs w:val="24"/>
        </w:rPr>
        <w:t>and  _</w:t>
      </w:r>
      <w:proofErr w:type="gramEnd"/>
      <w:r w:rsidRPr="00002E4F">
        <w:rPr>
          <w:rFonts w:ascii="Times New Roman" w:hAnsi="Times New Roman" w:cs="Times New Roman"/>
          <w:sz w:val="24"/>
          <w:szCs w:val="24"/>
        </w:rPr>
        <w:t>__________based.</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traditional, labor</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social, economical</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equal, religious</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cultural, gender</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23. When Diane White made a 1997 presentation to the United Nations General Assembly, she stated, “Today the wage disparity gap cost American women _________over the course of their lives.”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$250,000</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$500,000</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$750,000</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$1,000,000</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24. Women are paid ______ in comparison to men.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more</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b. the same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less frequent</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*d. less </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25. Closing the gap between women’s and men’s pay continues to be a ________ in most parts of the world.  </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*a. major challenge</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b. waste of time</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c. non-issue</w:t>
      </w:r>
    </w:p>
    <w:p w:rsidR="00C94600" w:rsidRPr="00002E4F" w:rsidRDefault="00C94600" w:rsidP="00C94600">
      <w:pPr>
        <w:pStyle w:val="NoSpacing"/>
        <w:rPr>
          <w:rFonts w:ascii="Times New Roman" w:hAnsi="Times New Roman" w:cs="Times New Roman"/>
          <w:sz w:val="24"/>
          <w:szCs w:val="24"/>
        </w:rPr>
      </w:pPr>
      <w:r w:rsidRPr="00002E4F">
        <w:rPr>
          <w:rFonts w:ascii="Times New Roman" w:hAnsi="Times New Roman" w:cs="Times New Roman"/>
          <w:sz w:val="24"/>
          <w:szCs w:val="24"/>
        </w:rPr>
        <w:t>d. undiscussed topic</w:t>
      </w:r>
    </w:p>
    <w:p w:rsidR="00C94600" w:rsidRPr="00002E4F" w:rsidRDefault="00C94600" w:rsidP="00C94600">
      <w:pPr>
        <w:pStyle w:val="NoSpacing"/>
        <w:rPr>
          <w:rFonts w:ascii="Times New Roman" w:hAnsi="Times New Roman" w:cs="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 xml:space="preserve">26. </w:t>
      </w:r>
      <w:r>
        <w:rPr>
          <w:rFonts w:ascii="Times New Roman" w:hAnsi="Times New Roman"/>
          <w:sz w:val="24"/>
          <w:szCs w:val="24"/>
        </w:rPr>
        <w:t>Between 1959 and 2018 indicated that in the U.S. women make ___of men when median income is measured</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5</w:t>
      </w:r>
      <w:r>
        <w:rPr>
          <w:rFonts w:ascii="Times New Roman" w:hAnsi="Times New Roman"/>
          <w:sz w:val="24"/>
          <w:szCs w:val="24"/>
        </w:rPr>
        <w:t>2</w:t>
      </w:r>
      <w:r w:rsidRPr="00002E4F">
        <w:rPr>
          <w:rFonts w:ascii="Times New Roman" w:hAnsi="Times New Roman"/>
          <w:sz w:val="24"/>
          <w:szCs w:val="24"/>
        </w:rPr>
        <w:t>%</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 xml:space="preserve">b. </w:t>
      </w:r>
      <w:r>
        <w:rPr>
          <w:rFonts w:ascii="Times New Roman" w:hAnsi="Times New Roman"/>
          <w:sz w:val="24"/>
          <w:szCs w:val="24"/>
        </w:rPr>
        <w:t>77</w:t>
      </w:r>
      <w:r w:rsidRPr="00002E4F">
        <w:rPr>
          <w:rFonts w:ascii="Times New Roman" w:hAnsi="Times New Roman"/>
          <w:sz w:val="24"/>
          <w:szCs w:val="24"/>
        </w:rPr>
        <w:t>%</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 xml:space="preserve">*c. </w:t>
      </w:r>
      <w:r>
        <w:rPr>
          <w:rFonts w:ascii="Times New Roman" w:hAnsi="Times New Roman"/>
          <w:sz w:val="24"/>
          <w:szCs w:val="24"/>
        </w:rPr>
        <w:t>8</w:t>
      </w:r>
      <w:r w:rsidRPr="00002E4F">
        <w:rPr>
          <w:rFonts w:ascii="Times New Roman" w:hAnsi="Times New Roman"/>
          <w:sz w:val="24"/>
          <w:szCs w:val="24"/>
        </w:rPr>
        <w:t>1 %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 xml:space="preserve">d. </w:t>
      </w:r>
      <w:r>
        <w:rPr>
          <w:rFonts w:ascii="Times New Roman" w:hAnsi="Times New Roman"/>
          <w:sz w:val="24"/>
          <w:szCs w:val="24"/>
        </w:rPr>
        <w:t>9</w:t>
      </w:r>
      <w:r w:rsidRPr="00002E4F">
        <w:rPr>
          <w:rFonts w:ascii="Times New Roman" w:hAnsi="Times New Roman"/>
          <w:sz w:val="24"/>
          <w:szCs w:val="24"/>
        </w:rPr>
        <w:t>3%</w:t>
      </w:r>
    </w:p>
    <w:p w:rsidR="00C94600" w:rsidRPr="00002E4F" w:rsidRDefault="00C94600" w:rsidP="00C94600">
      <w:pPr>
        <w:pStyle w:val="NoSpacing"/>
        <w:rPr>
          <w:rFonts w:ascii="Times New Roman" w:hAnsi="Times New Roman"/>
          <w:sz w:val="24"/>
          <w:szCs w:val="24"/>
        </w:rPr>
      </w:pPr>
    </w:p>
    <w:p w:rsidR="00C94600" w:rsidRDefault="00C94600" w:rsidP="00C94600">
      <w:pPr>
        <w:pStyle w:val="NoSpacing"/>
        <w:rPr>
          <w:rFonts w:ascii="Times New Roman" w:hAnsi="Times New Roman"/>
          <w:sz w:val="24"/>
          <w:szCs w:val="24"/>
        </w:rPr>
      </w:pPr>
      <w:r>
        <w:rPr>
          <w:rFonts w:ascii="Times New Roman" w:hAnsi="Times New Roman"/>
          <w:sz w:val="24"/>
          <w:szCs w:val="24"/>
        </w:rPr>
        <w:t xml:space="preserve">27. </w:t>
      </w:r>
      <w:r w:rsidRPr="004944A8">
        <w:rPr>
          <w:rFonts w:ascii="Times New Roman" w:hAnsi="Times New Roman"/>
          <w:sz w:val="24"/>
          <w:szCs w:val="24"/>
        </w:rPr>
        <w:t xml:space="preserve">In 2017, the </w:t>
      </w:r>
      <w:proofErr w:type="spellStart"/>
      <w:r w:rsidRPr="004944A8">
        <w:rPr>
          <w:rFonts w:ascii="Times New Roman" w:hAnsi="Times New Roman"/>
          <w:sz w:val="24"/>
          <w:szCs w:val="24"/>
        </w:rPr>
        <w:t>WorldBank</w:t>
      </w:r>
      <w:proofErr w:type="spellEnd"/>
      <w:r w:rsidRPr="004944A8">
        <w:rPr>
          <w:rFonts w:ascii="Times New Roman" w:hAnsi="Times New Roman"/>
          <w:sz w:val="24"/>
          <w:szCs w:val="24"/>
        </w:rPr>
        <w:t xml:space="preserve"> reported that about </w:t>
      </w:r>
      <w:r>
        <w:rPr>
          <w:rFonts w:ascii="Times New Roman" w:hAnsi="Times New Roman"/>
          <w:sz w:val="24"/>
          <w:szCs w:val="24"/>
        </w:rPr>
        <w:t>_____</w:t>
      </w:r>
      <w:r w:rsidRPr="004944A8">
        <w:rPr>
          <w:rFonts w:ascii="Times New Roman" w:hAnsi="Times New Roman"/>
          <w:sz w:val="24"/>
          <w:szCs w:val="24"/>
        </w:rPr>
        <w:t xml:space="preserve"> million girls ages 6-17 will never enter a formal classroom  </w:t>
      </w:r>
    </w:p>
    <w:p w:rsidR="00C94600" w:rsidRDefault="00C94600" w:rsidP="00C94600">
      <w:pPr>
        <w:pStyle w:val="NoSpacing"/>
        <w:rPr>
          <w:rFonts w:ascii="Times New Roman" w:hAnsi="Times New Roman"/>
          <w:sz w:val="24"/>
          <w:szCs w:val="24"/>
        </w:rPr>
      </w:pPr>
      <w:r>
        <w:rPr>
          <w:rFonts w:ascii="Times New Roman" w:hAnsi="Times New Roman"/>
          <w:sz w:val="24"/>
          <w:szCs w:val="24"/>
        </w:rPr>
        <w:t>a. 10</w:t>
      </w:r>
    </w:p>
    <w:p w:rsidR="00C94600" w:rsidRDefault="00C94600" w:rsidP="00C94600">
      <w:pPr>
        <w:pStyle w:val="NoSpacing"/>
        <w:rPr>
          <w:rFonts w:ascii="Times New Roman" w:hAnsi="Times New Roman"/>
          <w:sz w:val="24"/>
          <w:szCs w:val="24"/>
        </w:rPr>
      </w:pPr>
      <w:r>
        <w:rPr>
          <w:rFonts w:ascii="Times New Roman" w:hAnsi="Times New Roman"/>
          <w:sz w:val="24"/>
          <w:szCs w:val="24"/>
        </w:rPr>
        <w:t>b. 72</w:t>
      </w:r>
    </w:p>
    <w:p w:rsidR="00C94600" w:rsidRDefault="00C94600" w:rsidP="00C94600">
      <w:pPr>
        <w:pStyle w:val="NoSpacing"/>
        <w:rPr>
          <w:rFonts w:ascii="Times New Roman" w:hAnsi="Times New Roman"/>
          <w:sz w:val="24"/>
          <w:szCs w:val="24"/>
        </w:rPr>
      </w:pPr>
      <w:r>
        <w:rPr>
          <w:rFonts w:ascii="Times New Roman" w:hAnsi="Times New Roman"/>
          <w:sz w:val="24"/>
          <w:szCs w:val="24"/>
        </w:rPr>
        <w:t>*c. 130</w:t>
      </w:r>
    </w:p>
    <w:p w:rsidR="00C94600" w:rsidRDefault="00C94600" w:rsidP="00C94600">
      <w:pPr>
        <w:pStyle w:val="NoSpacing"/>
        <w:rPr>
          <w:rFonts w:ascii="Times New Roman" w:hAnsi="Times New Roman"/>
          <w:sz w:val="24"/>
          <w:szCs w:val="24"/>
        </w:rPr>
      </w:pPr>
      <w:r>
        <w:rPr>
          <w:rFonts w:ascii="Times New Roman" w:hAnsi="Times New Roman"/>
          <w:sz w:val="24"/>
          <w:szCs w:val="24"/>
        </w:rPr>
        <w:t>d. 999</w:t>
      </w:r>
    </w:p>
    <w:p w:rsidR="00C94600"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Pr>
          <w:rFonts w:ascii="Times New Roman" w:hAnsi="Times New Roman"/>
          <w:sz w:val="24"/>
          <w:szCs w:val="24"/>
        </w:rPr>
        <w:t>28</w:t>
      </w:r>
      <w:r w:rsidRPr="00002E4F">
        <w:rPr>
          <w:rFonts w:ascii="Times New Roman" w:hAnsi="Times New Roman"/>
          <w:sz w:val="24"/>
          <w:szCs w:val="24"/>
        </w:rPr>
        <w:t>. Higher education leads to _____________________.</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higher social prestige</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higher quality of life</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lastRenderedPageBreak/>
        <w:t>c. higher pay</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all of the above</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Pr>
          <w:rFonts w:ascii="Times New Roman" w:hAnsi="Times New Roman"/>
          <w:sz w:val="24"/>
          <w:szCs w:val="24"/>
        </w:rPr>
        <w:t>29</w:t>
      </w:r>
      <w:r w:rsidRPr="00002E4F">
        <w:rPr>
          <w:rFonts w:ascii="Times New Roman" w:hAnsi="Times New Roman"/>
          <w:sz w:val="24"/>
          <w:szCs w:val="24"/>
        </w:rPr>
        <w:t xml:space="preserve">.  Many countries of the world have neutralized the traditional, religious, and </w:t>
      </w:r>
      <w:proofErr w:type="gramStart"/>
      <w:r w:rsidRPr="00002E4F">
        <w:rPr>
          <w:rFonts w:ascii="Times New Roman" w:hAnsi="Times New Roman"/>
          <w:sz w:val="24"/>
          <w:szCs w:val="24"/>
        </w:rPr>
        <w:t>labor-force</w:t>
      </w:r>
      <w:proofErr w:type="gramEnd"/>
      <w:r w:rsidRPr="00002E4F">
        <w:rPr>
          <w:rFonts w:ascii="Times New Roman" w:hAnsi="Times New Roman"/>
          <w:sz w:val="24"/>
          <w:szCs w:val="24"/>
        </w:rPr>
        <w:t xml:space="preserve"> based biases against women and have moved to a ______________ system.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equal pay</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promotional</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merit-based</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value</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3</w:t>
      </w:r>
      <w:r>
        <w:rPr>
          <w:rFonts w:ascii="Times New Roman" w:hAnsi="Times New Roman"/>
          <w:sz w:val="24"/>
          <w:szCs w:val="24"/>
        </w:rPr>
        <w:t>0</w:t>
      </w:r>
      <w:r w:rsidRPr="00002E4F">
        <w:rPr>
          <w:rFonts w:ascii="Times New Roman" w:hAnsi="Times New Roman"/>
          <w:sz w:val="24"/>
          <w:szCs w:val="24"/>
        </w:rPr>
        <w:t xml:space="preserve">. ______________ careers are seeing striking gains in some areas for women who will be hired competitively based on merit.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medical</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engineering</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computer-based</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executive</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3</w:t>
      </w:r>
      <w:r>
        <w:rPr>
          <w:rFonts w:ascii="Times New Roman" w:hAnsi="Times New Roman"/>
          <w:sz w:val="24"/>
          <w:szCs w:val="24"/>
        </w:rPr>
        <w:t>1</w:t>
      </w:r>
      <w:r w:rsidRPr="00002E4F">
        <w:rPr>
          <w:rFonts w:ascii="Times New Roman" w:hAnsi="Times New Roman"/>
          <w:sz w:val="24"/>
          <w:szCs w:val="24"/>
        </w:rPr>
        <w:t>. Arabic word that means to cover or veil.</w:t>
      </w:r>
    </w:p>
    <w:p w:rsidR="00C94600" w:rsidRPr="00002E4F" w:rsidRDefault="00C94600" w:rsidP="00C94600">
      <w:pPr>
        <w:pStyle w:val="NoSpacing"/>
        <w:rPr>
          <w:rFonts w:ascii="Times New Roman" w:hAnsi="Times New Roman"/>
          <w:iCs/>
          <w:sz w:val="24"/>
          <w:szCs w:val="24"/>
        </w:rPr>
      </w:pPr>
      <w:r w:rsidRPr="00002E4F">
        <w:rPr>
          <w:rFonts w:ascii="Times New Roman" w:hAnsi="Times New Roman"/>
          <w:sz w:val="24"/>
          <w:szCs w:val="24"/>
        </w:rPr>
        <w:t>a.</w:t>
      </w:r>
      <w:r w:rsidRPr="00002E4F">
        <w:rPr>
          <w:rFonts w:ascii="Times New Roman" w:hAnsi="Times New Roman"/>
          <w:iCs/>
          <w:sz w:val="24"/>
          <w:szCs w:val="24"/>
        </w:rPr>
        <w:t xml:space="preserve"> </w:t>
      </w:r>
      <w:proofErr w:type="spellStart"/>
      <w:r w:rsidRPr="00002E4F">
        <w:rPr>
          <w:rFonts w:ascii="Times New Roman" w:hAnsi="Times New Roman"/>
          <w:iCs/>
          <w:sz w:val="24"/>
          <w:szCs w:val="24"/>
        </w:rPr>
        <w:t>Khimār</w:t>
      </w:r>
      <w:proofErr w:type="spellEnd"/>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 xml:space="preserve">b. </w:t>
      </w:r>
      <w:proofErr w:type="spellStart"/>
      <w:r w:rsidRPr="00002E4F">
        <w:rPr>
          <w:rFonts w:ascii="Times New Roman" w:hAnsi="Times New Roman"/>
          <w:sz w:val="24"/>
          <w:szCs w:val="24"/>
        </w:rPr>
        <w:t>Jalābib</w:t>
      </w:r>
      <w:proofErr w:type="spellEnd"/>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 xml:space="preserve">c. </w:t>
      </w:r>
      <w:proofErr w:type="spellStart"/>
      <w:r w:rsidRPr="00002E4F">
        <w:rPr>
          <w:rFonts w:ascii="Times New Roman" w:hAnsi="Times New Roman"/>
          <w:sz w:val="24"/>
          <w:szCs w:val="24"/>
        </w:rPr>
        <w:t>Yatrib</w:t>
      </w:r>
      <w:proofErr w:type="spellEnd"/>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Hijab</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3</w:t>
      </w:r>
      <w:r>
        <w:rPr>
          <w:rFonts w:ascii="Times New Roman" w:hAnsi="Times New Roman"/>
          <w:sz w:val="24"/>
          <w:szCs w:val="24"/>
        </w:rPr>
        <w:t>2</w:t>
      </w:r>
      <w:r w:rsidRPr="00002E4F">
        <w:rPr>
          <w:rFonts w:ascii="Times New Roman" w:hAnsi="Times New Roman"/>
          <w:sz w:val="24"/>
          <w:szCs w:val="24"/>
        </w:rPr>
        <w:t>. ____________ is the physical or verbal abuse and mistreatment of women.</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 xml:space="preserve">a. </w:t>
      </w:r>
      <w:r w:rsidRPr="00002E4F">
        <w:rPr>
          <w:rFonts w:ascii="Times New Roman" w:eastAsia="Times New Roman" w:hAnsi="Times New Roman"/>
          <w:bCs/>
          <w:sz w:val="24"/>
          <w:szCs w:val="24"/>
        </w:rPr>
        <w:t>Endogamy</w:t>
      </w:r>
      <w:r w:rsidRPr="00002E4F">
        <w:rPr>
          <w:rFonts w:ascii="Times New Roman" w:eastAsia="Times New Roman" w:hAnsi="Times New Roman"/>
          <w:sz w:val="24"/>
          <w:szCs w:val="24"/>
        </w:rPr>
        <w:t>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Misogyny</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Misanthropy</w:t>
      </w:r>
    </w:p>
    <w:p w:rsidR="00C94600" w:rsidRPr="00002E4F" w:rsidRDefault="00C94600" w:rsidP="00C94600">
      <w:pPr>
        <w:pStyle w:val="NoSpacing"/>
        <w:rPr>
          <w:rFonts w:ascii="Times New Roman" w:hAnsi="Times New Roman"/>
          <w:sz w:val="24"/>
          <w:szCs w:val="24"/>
        </w:rPr>
      </w:pPr>
      <w:r w:rsidRPr="00002E4F">
        <w:rPr>
          <w:rFonts w:ascii="Times New Roman" w:hAnsi="Times New Roman"/>
          <w:iCs/>
          <w:sz w:val="24"/>
          <w:szCs w:val="24"/>
        </w:rPr>
        <w:t>d. Misogamy</w:t>
      </w:r>
    </w:p>
    <w:p w:rsidR="00C94600"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3</w:t>
      </w:r>
      <w:r>
        <w:rPr>
          <w:rFonts w:ascii="Times New Roman" w:hAnsi="Times New Roman"/>
          <w:sz w:val="24"/>
          <w:szCs w:val="24"/>
        </w:rPr>
        <w:t>3</w:t>
      </w:r>
      <w:r w:rsidRPr="00002E4F">
        <w:rPr>
          <w:rFonts w:ascii="Times New Roman" w:hAnsi="Times New Roman"/>
          <w:sz w:val="24"/>
          <w:szCs w:val="24"/>
        </w:rPr>
        <w:t xml:space="preserve">. ______________ is goal directed activities which link the family to the surrounding society, geared toward obtaining resources.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Instrumental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Directional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Expressive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Societal Mobility Tasks</w:t>
      </w:r>
    </w:p>
    <w:p w:rsidR="00C94600" w:rsidRPr="00002E4F" w:rsidRDefault="00C94600" w:rsidP="00C94600">
      <w:pPr>
        <w:pStyle w:val="NoSpacing"/>
        <w:rPr>
          <w:rFonts w:ascii="Times New Roman" w:hAnsi="Times New Roman"/>
          <w:b/>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3</w:t>
      </w:r>
      <w:r>
        <w:rPr>
          <w:rFonts w:ascii="Times New Roman" w:hAnsi="Times New Roman"/>
          <w:sz w:val="24"/>
          <w:szCs w:val="24"/>
        </w:rPr>
        <w:t>4</w:t>
      </w:r>
      <w:r w:rsidRPr="00002E4F">
        <w:rPr>
          <w:rFonts w:ascii="Times New Roman" w:hAnsi="Times New Roman"/>
          <w:sz w:val="24"/>
          <w:szCs w:val="24"/>
        </w:rPr>
        <w:t xml:space="preserve">. _______________ pertains to the creation and maintenance of a set of positive, supportive, emotional relationships within the family unit.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Instrumental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Directional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Expressive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Societal Mobility Tasks</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3</w:t>
      </w:r>
      <w:r>
        <w:rPr>
          <w:rFonts w:ascii="Times New Roman" w:hAnsi="Times New Roman"/>
          <w:sz w:val="24"/>
          <w:szCs w:val="24"/>
        </w:rPr>
        <w:t>5</w:t>
      </w:r>
      <w:r w:rsidRPr="00002E4F">
        <w:rPr>
          <w:rFonts w:ascii="Times New Roman" w:hAnsi="Times New Roman"/>
          <w:sz w:val="24"/>
          <w:szCs w:val="24"/>
        </w:rPr>
        <w:t>. This includes economic work, breadwinning, and other resource-based efforts.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Instrumental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Directional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lastRenderedPageBreak/>
        <w:t>c. Expressive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Societal Mobility Tasks</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Pr>
          <w:rFonts w:ascii="Times New Roman" w:hAnsi="Times New Roman"/>
          <w:sz w:val="24"/>
          <w:szCs w:val="24"/>
        </w:rPr>
        <w:t>36</w:t>
      </w:r>
      <w:r w:rsidRPr="00002E4F">
        <w:rPr>
          <w:rFonts w:ascii="Times New Roman" w:hAnsi="Times New Roman"/>
          <w:sz w:val="24"/>
          <w:szCs w:val="24"/>
        </w:rPr>
        <w:t xml:space="preserve">. This includes relationships, nurturing, and social connections needed in the family and society.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Instrumental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Directional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Expressive Tasks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Societal Mobility Tasks</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Pr>
          <w:rFonts w:ascii="Times New Roman" w:hAnsi="Times New Roman"/>
          <w:sz w:val="24"/>
          <w:szCs w:val="24"/>
        </w:rPr>
        <w:t>37</w:t>
      </w:r>
      <w:r w:rsidRPr="00002E4F">
        <w:rPr>
          <w:rFonts w:ascii="Times New Roman" w:hAnsi="Times New Roman"/>
          <w:sz w:val="24"/>
          <w:szCs w:val="24"/>
        </w:rPr>
        <w:t xml:space="preserve">. Prior to the Industrial revolution both males and females combined their local economic efforts in___________.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breadwinning</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homemaking</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improving home life</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education</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Pr>
          <w:rFonts w:ascii="Times New Roman" w:hAnsi="Times New Roman"/>
          <w:sz w:val="24"/>
          <w:szCs w:val="24"/>
        </w:rPr>
        <w:t>38</w:t>
      </w:r>
      <w:r w:rsidRPr="00002E4F">
        <w:rPr>
          <w:rFonts w:ascii="Times New Roman" w:hAnsi="Times New Roman"/>
          <w:sz w:val="24"/>
          <w:szCs w:val="24"/>
        </w:rPr>
        <w:t xml:space="preserve">. In the past two decades a social movement referred to as _________________has emerged.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The Women’s Movement</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The Gender Movement</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The Men’s Movement</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The Children’s Movement</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Pr>
          <w:rFonts w:ascii="Times New Roman" w:hAnsi="Times New Roman"/>
          <w:sz w:val="24"/>
          <w:szCs w:val="24"/>
        </w:rPr>
        <w:t>39</w:t>
      </w:r>
      <w:r w:rsidRPr="00002E4F">
        <w:rPr>
          <w:rFonts w:ascii="Times New Roman" w:hAnsi="Times New Roman"/>
          <w:sz w:val="24"/>
          <w:szCs w:val="24"/>
        </w:rPr>
        <w:t xml:space="preserve">.  Since the Industrial revolution, men have been _____________exiled from their families and close relationships.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emotionally</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psychologically</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expressively</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insensitively</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4</w:t>
      </w:r>
      <w:r>
        <w:rPr>
          <w:rFonts w:ascii="Times New Roman" w:hAnsi="Times New Roman"/>
          <w:sz w:val="24"/>
          <w:szCs w:val="24"/>
        </w:rPr>
        <w:t>0</w:t>
      </w:r>
      <w:r w:rsidRPr="00002E4F">
        <w:rPr>
          <w:rFonts w:ascii="Times New Roman" w:hAnsi="Times New Roman"/>
          <w:sz w:val="24"/>
          <w:szCs w:val="24"/>
        </w:rPr>
        <w:t xml:space="preserve">. Not only did the Industrial Revolution’s changes hurt men, but the current masculine role is viewed by many as being oppressive to_______________.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men</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women</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children</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all above the above</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4</w:t>
      </w:r>
      <w:r>
        <w:rPr>
          <w:rFonts w:ascii="Times New Roman" w:hAnsi="Times New Roman"/>
          <w:sz w:val="24"/>
          <w:szCs w:val="24"/>
        </w:rPr>
        <w:t>1</w:t>
      </w:r>
      <w:r w:rsidRPr="00002E4F">
        <w:rPr>
          <w:rFonts w:ascii="Times New Roman" w:hAnsi="Times New Roman"/>
          <w:sz w:val="24"/>
          <w:szCs w:val="24"/>
        </w:rPr>
        <w:t>. Concerns in the Men’s Movement include?</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Emotional isolation</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Sexual research and rights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Affirmative action-sex and race</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all above the above</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e. a &amp; b</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4</w:t>
      </w:r>
      <w:r>
        <w:rPr>
          <w:rFonts w:ascii="Times New Roman" w:hAnsi="Times New Roman"/>
          <w:sz w:val="24"/>
          <w:szCs w:val="24"/>
        </w:rPr>
        <w:t>2</w:t>
      </w:r>
      <w:r w:rsidRPr="00002E4F">
        <w:rPr>
          <w:rFonts w:ascii="Times New Roman" w:hAnsi="Times New Roman"/>
          <w:sz w:val="24"/>
          <w:szCs w:val="24"/>
        </w:rPr>
        <w:t xml:space="preserve">. _____________________ is a concept where men learn to view women as objects of sexual consumption rather than as a whole person.  </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lastRenderedPageBreak/>
        <w:t>a. Pornography</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Sexual Gratification of Men</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Objectification of Women</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Pleasure of Male Sexuality</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4</w:t>
      </w:r>
      <w:r>
        <w:rPr>
          <w:rFonts w:ascii="Times New Roman" w:hAnsi="Times New Roman"/>
          <w:sz w:val="24"/>
          <w:szCs w:val="24"/>
        </w:rPr>
        <w:t>3</w:t>
      </w:r>
      <w:r w:rsidRPr="00002E4F">
        <w:rPr>
          <w:rFonts w:ascii="Times New Roman" w:hAnsi="Times New Roman"/>
          <w:sz w:val="24"/>
          <w:szCs w:val="24"/>
        </w:rPr>
        <w:t>. _________________ is the verbal abuse and use of pejorative and derogatory language about men.</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Male Bashing</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Male Jokes</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Male Shindig</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Male Jamboree</w:t>
      </w:r>
    </w:p>
    <w:p w:rsidR="00C94600" w:rsidRPr="00002E4F" w:rsidRDefault="00C94600" w:rsidP="00C94600">
      <w:pPr>
        <w:pStyle w:val="NoSpacing"/>
        <w:rPr>
          <w:rFonts w:ascii="Times New Roman" w:hAnsi="Times New Roman"/>
          <w:sz w:val="24"/>
          <w:szCs w:val="24"/>
        </w:rPr>
      </w:pP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4</w:t>
      </w:r>
      <w:r>
        <w:rPr>
          <w:rFonts w:ascii="Times New Roman" w:hAnsi="Times New Roman"/>
          <w:sz w:val="24"/>
          <w:szCs w:val="24"/>
        </w:rPr>
        <w:t>4</w:t>
      </w:r>
      <w:r w:rsidRPr="00002E4F">
        <w:rPr>
          <w:rFonts w:ascii="Times New Roman" w:hAnsi="Times New Roman"/>
          <w:sz w:val="24"/>
          <w:szCs w:val="24"/>
        </w:rPr>
        <w:t>. The __________ husband is a visitor to the homemaking role who contributes the occasional assistance to his wife as a courtesy.</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a. homemaker</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*b. tourist</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c. perfect</w:t>
      </w:r>
    </w:p>
    <w:p w:rsidR="00C94600" w:rsidRPr="00002E4F" w:rsidRDefault="00C94600" w:rsidP="00C94600">
      <w:pPr>
        <w:pStyle w:val="NoSpacing"/>
        <w:rPr>
          <w:rFonts w:ascii="Times New Roman" w:hAnsi="Times New Roman"/>
          <w:sz w:val="24"/>
          <w:szCs w:val="24"/>
        </w:rPr>
      </w:pPr>
      <w:r w:rsidRPr="00002E4F">
        <w:rPr>
          <w:rFonts w:ascii="Times New Roman" w:hAnsi="Times New Roman"/>
          <w:sz w:val="24"/>
          <w:szCs w:val="24"/>
        </w:rPr>
        <w:t>d. co-maker</w:t>
      </w:r>
    </w:p>
    <w:p w:rsidR="00C94600" w:rsidRDefault="00C94600" w:rsidP="00C94600">
      <w:pPr>
        <w:pStyle w:val="NoSpacing"/>
        <w:rPr>
          <w:rFonts w:ascii="Times New Roman" w:hAnsi="Times New Roman"/>
          <w:sz w:val="24"/>
          <w:szCs w:val="24"/>
        </w:rPr>
      </w:pPr>
    </w:p>
    <w:p w:rsidR="00C94600" w:rsidRPr="005162D2" w:rsidRDefault="00C94600" w:rsidP="00C94600">
      <w:pPr>
        <w:pStyle w:val="NoSpacing"/>
        <w:rPr>
          <w:rFonts w:ascii="Times New Roman" w:hAnsi="Times New Roman"/>
          <w:b/>
          <w:bCs/>
          <w:sz w:val="24"/>
          <w:szCs w:val="24"/>
        </w:rPr>
      </w:pPr>
      <w:r w:rsidRPr="005162D2">
        <w:rPr>
          <w:rFonts w:ascii="Times New Roman" w:hAnsi="Times New Roman"/>
          <w:b/>
          <w:bCs/>
          <w:sz w:val="24"/>
          <w:szCs w:val="24"/>
        </w:rPr>
        <w:t>True False Questions</w:t>
      </w:r>
    </w:p>
    <w:p w:rsidR="00C94600"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 Sex can be precisely defined at the cultural level.</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2. Sex can be precisely defined at the genetic level.</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3. There are very few sex differences based on biological factors.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4. Biologically there is no opposite sex.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5. The average US woman has about 3 children in her lifetime.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6. The average US woman has about 2 children in her lifetime.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7. Biologically, men and women have much more in common than differences.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8. Men and women have very little in common.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 9. Males have mammary glands.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lastRenderedPageBreak/>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10.  Only females have mammary glands.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11. Females have testosterone.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12.  Only males have testosterone.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13. Not only are males and females very similar, but science has shown that we truly are more female than male in biological terms.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14. Not only are males and females very similar, but science has shown that we truly are more male than female in biological terms.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15. Gender is defined very similarly throughout the world.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16. In early history of the world, the role of males </w:t>
      </w:r>
      <w:proofErr w:type="gramStart"/>
      <w:r w:rsidRPr="002026C3">
        <w:rPr>
          <w:rFonts w:ascii="Times New Roman" w:hAnsi="Times New Roman"/>
          <w:sz w:val="24"/>
          <w:szCs w:val="24"/>
        </w:rPr>
        <w:t>were</w:t>
      </w:r>
      <w:proofErr w:type="gramEnd"/>
      <w:r w:rsidRPr="002026C3">
        <w:rPr>
          <w:rFonts w:ascii="Times New Roman" w:hAnsi="Times New Roman"/>
          <w:sz w:val="24"/>
          <w:szCs w:val="24"/>
        </w:rPr>
        <w:t xml:space="preserve"> defined by how much land he owned.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17. Gender varies in many different ways and is very diverse.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18. In the US, gender is shaped the most by how we perceive the roles portrayed by the popular media.</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19. To this day, in most countries of the world women are still oppressed and denied access to opportunities more than men and boys.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20. Today, in most countries, women have access to same opportunities available to boys and 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21. Most common theme of how women were historically oppressed in the world’s societies is the perception that women are legally, biologically, economically less than par with 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22. Most common theme of how women were historically oppressed in the world’s societies is the belief that women need to restitute for Eve’s sins.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lastRenderedPageBreak/>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23. Genetics have disproven the belief that women are broken versions of men.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24. Sex and gender study has disproven the belief that women are broken versions of men.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25. Science has shown that males are </w:t>
      </w:r>
      <w:proofErr w:type="gramStart"/>
      <w:r w:rsidRPr="002026C3">
        <w:rPr>
          <w:rFonts w:ascii="Times New Roman" w:hAnsi="Times New Roman"/>
          <w:sz w:val="24"/>
          <w:szCs w:val="24"/>
        </w:rPr>
        <w:t>broken</w:t>
      </w:r>
      <w:proofErr w:type="gramEnd"/>
      <w:r w:rsidRPr="002026C3">
        <w:rPr>
          <w:rFonts w:ascii="Times New Roman" w:hAnsi="Times New Roman"/>
          <w:sz w:val="24"/>
          <w:szCs w:val="24"/>
        </w:rPr>
        <w:t xml:space="preserve"> or variant versions of females and the more X traits males have the better their health and longevity.</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27.  Science has shown that females are </w:t>
      </w:r>
      <w:proofErr w:type="gramStart"/>
      <w:r w:rsidRPr="002026C3">
        <w:rPr>
          <w:rFonts w:ascii="Times New Roman" w:hAnsi="Times New Roman"/>
          <w:sz w:val="24"/>
          <w:szCs w:val="24"/>
        </w:rPr>
        <w:t>broken</w:t>
      </w:r>
      <w:proofErr w:type="gramEnd"/>
      <w:r w:rsidRPr="002026C3">
        <w:rPr>
          <w:rFonts w:ascii="Times New Roman" w:hAnsi="Times New Roman"/>
          <w:sz w:val="24"/>
          <w:szCs w:val="24"/>
        </w:rPr>
        <w:t xml:space="preserve"> or variant versions of males and the more male traits females have the better their health and longevity.</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28. In 1898 the country’s best physicians assumed that menstruation was seen as at type of disease process that had to be treated.</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29. In 1898 the country’s best physicians assumed that menstruation was normal only if “pain” was present.</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30. Robert W. Patton stated, “…females were more fragile and vulnerable and should be treated more carefully than males especially during puberty.”</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31. Robert W. Patton stated, “…females were more fragile and vulnerable and should be treated more carefully than males especially during adulthood.”</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32.  Gender Socialization is the shaping of individual behavior and perceptions in such a way that the individual conforms to the socially prescribed expectations for males and females.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33. Developmental Socialization is the shaping of individual behavior and perceptions in such a way that the individual conforms to the socially prescribed expectations for males and females.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34.  Social factors to consider to better understand the historical oppression of women are religion and tradition.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35. The social factor to consider to better understand the historical oppression of women is physics.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lastRenderedPageBreak/>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36. Gender roles are defined as socialized expectations of what is normal, desirable, acceptable, and conforming for males and females in specific jobs or positions in groups and organizations over the life course.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37. Gender types are defined as socialized expectations of what is normal, desirable, acceptable, and conforming for males and females in specific jobs or positions in groups and organizations over the life course.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38. </w:t>
      </w:r>
      <w:proofErr w:type="gramStart"/>
      <w:r w:rsidRPr="002026C3">
        <w:rPr>
          <w:rFonts w:ascii="Times New Roman" w:hAnsi="Times New Roman"/>
          <w:sz w:val="24"/>
          <w:szCs w:val="24"/>
        </w:rPr>
        <w:t>Gender  roles</w:t>
      </w:r>
      <w:proofErr w:type="gramEnd"/>
      <w:r w:rsidRPr="002026C3">
        <w:rPr>
          <w:rFonts w:ascii="Times New Roman" w:hAnsi="Times New Roman"/>
          <w:sz w:val="24"/>
          <w:szCs w:val="24"/>
        </w:rPr>
        <w:t xml:space="preserve"> have very specific meanings for the daily lives and activities of males and females who live under the religious cultures in nations throughout history and even in our day.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39.  Many ancient writings in religions contain reference to the flaws of females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40. Many ancient writings in religions contain reference to the male reproductive disadvantages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41. Many current religious doctrines have transformed as society’s values of gender equality have emerged.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42. Many current religious doctrines have created more boundaries as society’s values of gender equality have emerged.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43. The author’s point about religion is that throughout history, religions were a dominant social force in many nations and the religious doctrines, like the cultural values, often placed women in a subjugated role to men and a number of different levels.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44. The second social force that </w:t>
      </w:r>
      <w:proofErr w:type="gramStart"/>
      <w:r w:rsidRPr="002026C3">
        <w:rPr>
          <w:rFonts w:ascii="Times New Roman" w:hAnsi="Times New Roman"/>
          <w:sz w:val="24"/>
          <w:szCs w:val="24"/>
        </w:rPr>
        <w:t>often placed</w:t>
      </w:r>
      <w:proofErr w:type="gramEnd"/>
      <w:r w:rsidRPr="002026C3">
        <w:rPr>
          <w:rFonts w:ascii="Times New Roman" w:hAnsi="Times New Roman"/>
          <w:sz w:val="24"/>
          <w:szCs w:val="24"/>
        </w:rPr>
        <w:t xml:space="preserve"> women in a subjugated role to men is tradition.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45. The second social force that </w:t>
      </w:r>
      <w:proofErr w:type="gramStart"/>
      <w:r w:rsidRPr="002026C3">
        <w:rPr>
          <w:rFonts w:ascii="Times New Roman" w:hAnsi="Times New Roman"/>
          <w:sz w:val="24"/>
          <w:szCs w:val="24"/>
        </w:rPr>
        <w:t>often placed</w:t>
      </w:r>
      <w:proofErr w:type="gramEnd"/>
      <w:r w:rsidRPr="002026C3">
        <w:rPr>
          <w:rFonts w:ascii="Times New Roman" w:hAnsi="Times New Roman"/>
          <w:sz w:val="24"/>
          <w:szCs w:val="24"/>
        </w:rPr>
        <w:t xml:space="preserve"> women in a subjugated role to men is biology.</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46. An average woman out lives the average man by 3 years worldwide.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47. An average woman out lives the average man by 9 years worldwide.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48. There are still a few countries where cultural and social oppression literally translates into shorter life expectancies for women.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49. There are still a few countries where political practices literally translate into shorter life expectancies for women.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50. Western Africa has the most sexual and other forms of slavery.</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51. China has the most sexual and other forms of slavery.</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52. United States has one of the worst rates of rape and sexual abuse.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53. China has one of the worst rates of rape and sexual abuse.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54. The worldwide concerted effort to persuade government, religious, and cultural leaders to shift their focus and efforts to nurture and protect women/females have made no progress.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55. Even with the worldwide concerted effort to persuade government, religious, and cultural leaders to shift their focus and efforts to nurture and protect women/female, there are still billions of women worldwide whose life, health and well-being are at stake.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56. Countless civilizations that are still influential in our modern thought and tradition have sold girls and women the same way one might sell a horse or a cow.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57. The most notorious regions for the atrocity of selling women and children are Western Africa. India, Thailand.</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58. The most notorious regions for the atrocity of selling women and children are Sub-Saharan Africa and Yemen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59. Around </w:t>
      </w:r>
      <w:r>
        <w:rPr>
          <w:rFonts w:ascii="Times New Roman" w:hAnsi="Times New Roman"/>
          <w:sz w:val="24"/>
          <w:szCs w:val="24"/>
        </w:rPr>
        <w:t>237-370,000</w:t>
      </w:r>
      <w:r w:rsidRPr="002026C3">
        <w:rPr>
          <w:rFonts w:ascii="Times New Roman" w:hAnsi="Times New Roman"/>
          <w:sz w:val="24"/>
          <w:szCs w:val="24"/>
        </w:rPr>
        <w:t xml:space="preserve"> </w:t>
      </w:r>
      <w:r>
        <w:rPr>
          <w:rFonts w:ascii="Times New Roman" w:hAnsi="Times New Roman"/>
          <w:sz w:val="24"/>
          <w:szCs w:val="24"/>
        </w:rPr>
        <w:t xml:space="preserve">million </w:t>
      </w:r>
      <w:r w:rsidRPr="002026C3">
        <w:rPr>
          <w:rFonts w:ascii="Times New Roman" w:hAnsi="Times New Roman"/>
          <w:sz w:val="24"/>
          <w:szCs w:val="24"/>
        </w:rPr>
        <w:t xml:space="preserve">women die resulting from pregnancy, delivery, or recovery complications per year worldwide.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w:t>
      </w:r>
      <w:r>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lastRenderedPageBreak/>
        <w:t xml:space="preserve">60. Around 10 million women die resulting from pregnancy, delivery, or recovery complications per year worldwide.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61. Female Genital Mutilation had been practiced in many countries around the world but due to efforts of many different organizations and the US, it has been eradicated from most cultures.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62. Female Genital Mutilation is the traditional cutting, circumcision, and removal of most or all external genitalia of women.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63. Altering female genitalia is predominantly practiced by Muslim cultures.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64. Altering female genitalia is predominantly practices by Americans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65. There are no medical therapeutic benefits from female genital mutilation.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66.  Female genital mutilation, if done correctly, increases chances of easier delivery.</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67.  Many organizations around the world, including the United States, have tried to end harmful/unhealthy rituals/traditions practiced on women.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68. NATO has been the leader in trying to end harmful/unhealthy rituals/traditions practiced on women.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69. Many women who have experienced genital mutilation are preparing the next generation of women and at times performing it on them.</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70.  Many women who have experienced genital mutilation are coming forward to make a difference in their daughters’ lives.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71. Rape is violence, motivated by men with power, anger, selfish, and sadistic issues.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72.  Rape is dangerous and destructive and more likely to happen in the United States than in most other countries of the world.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73. Rape is dangerous and destructive and more likely to happen in the Western Europe than in most other countries of the world.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79. The US Census Bureau reported in 2008 that US women earn </w:t>
      </w:r>
      <w:r>
        <w:rPr>
          <w:rFonts w:ascii="Times New Roman" w:hAnsi="Times New Roman"/>
          <w:sz w:val="24"/>
          <w:szCs w:val="24"/>
        </w:rPr>
        <w:t xml:space="preserve">81 </w:t>
      </w:r>
      <w:r w:rsidRPr="002026C3">
        <w:rPr>
          <w:rFonts w:ascii="Times New Roman" w:hAnsi="Times New Roman"/>
          <w:sz w:val="24"/>
          <w:szCs w:val="24"/>
        </w:rPr>
        <w:t xml:space="preserve">cents for every US man’s $1.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80. The US Census Bureau reported in 2008 that US women earn 90 cents for every US man’s $1.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83. “As employees, women are still seeking equal pay with men.  Closing the gap between women’s and men’s pay continues to be a major challenge in most parts of the world”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84. Women contribute to development not only through remunerated work but also through a great deal of unremunerated work</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85. Women contribute to development only through remunerated work.</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90. Males and/or females who don’t pursue a college degree will make less money than those who did.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91. Higher education leads to higher social prestige, higher quality of life, and higher pay.</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92. Around the world, having higher social prestige, and higher quality of life have been directly related to family wealth.</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93.  Many countries of the world have neutralized the traditional, religious, and labor-force based biases against women and have moved to a merit-based system.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94. Many countries of the world have neutralized the traditional, religious, and </w:t>
      </w:r>
      <w:proofErr w:type="gramStart"/>
      <w:r w:rsidRPr="002026C3">
        <w:rPr>
          <w:rFonts w:ascii="Times New Roman" w:hAnsi="Times New Roman"/>
          <w:sz w:val="24"/>
          <w:szCs w:val="24"/>
        </w:rPr>
        <w:t>labor-force</w:t>
      </w:r>
      <w:proofErr w:type="gramEnd"/>
      <w:r w:rsidRPr="002026C3">
        <w:rPr>
          <w:rFonts w:ascii="Times New Roman" w:hAnsi="Times New Roman"/>
          <w:sz w:val="24"/>
          <w:szCs w:val="24"/>
        </w:rPr>
        <w:t xml:space="preserve"> based biases against women and have moved to a promotional system.</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95. Hijab is an Arabic word that means to cover or veil.</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96. Hadith is an Arabic word that means to cover or veil.</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97. Misogyny is the physical or verbal abuse and mistreatment of women.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98. Misogamy is the physical or verbal abuse and mistreatment of 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99.  Margaret Mead found several different gender roles in different primitive societies.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100. Margaret Mead found that gender roles in different primitive societies are very similar.</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101. Margaret Mead, an anthropologist, established that sex does equal gender.</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102. Ruth Benedict, a sociologist, established that sex does not the same as gender.</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103. The US ranks 27th in terms of quality of women’s lives.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w:t>
      </w:r>
      <w:r>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104.  The US has ranked top 10 in the world in terms of quality of women’s lives.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105. Expressive Tasks pertain to the creation and maintenance of a set of positive, supportive, emotional relationships within the family unit.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106. Societal Mobility Tasks pertain to the creation and maintenance of a set of positive, supportive, emotional relationships within the family unit.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107. Instrumental Tasks include economic work, breadwinning, and other resource-based efforts.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108. Directional Tasks include economic work, breadwinning, and other resource-based efforts.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109. Expressive Tasks include relationships, nurturing, and social connections needed in the family and society.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lastRenderedPageBreak/>
        <w:t>110. Expressive Tasks include economic work, breadwinning, and other resource-based efforts.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111. The Men’s Movement is a broad effort across societies and the world to improve the quality of life and family-related rights of men.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112. The Men’s Movement is a broad effort across societies and the world to assist men in coming to terms with their feminine side which in turn will help them become better parents.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113.  Since the Industrial Revolution, men have been emotionally exiled from their families and close relationships.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114. Men’s Movement sympathizers would most likely promote or support equality of rights for men and women.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115. Men’s Movement sympathizers would most likely promote or support equality of rights for men, heterosexuals but not homosexuals.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116. The Male Supremacy Model is a model where males erroneously believe that men are superior in all aspects of life and that they should excel in everything they do.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117. Male Supremacy Model is a model where male’s superiority in all aspects of life has been sociologically supported.</w:t>
      </w:r>
    </w:p>
    <w:p w:rsidR="00C94600" w:rsidRDefault="00C94600" w:rsidP="00C94600">
      <w:pPr>
        <w:pStyle w:val="NoSpacing"/>
        <w:rPr>
          <w:rFonts w:ascii="Times New Roman" w:hAnsi="Times New Roman"/>
          <w:sz w:val="24"/>
          <w:szCs w:val="24"/>
        </w:rPr>
      </w:pPr>
      <w:r w:rsidRPr="002026C3">
        <w:rPr>
          <w:rFonts w:ascii="Times New Roman" w:hAnsi="Times New Roman"/>
          <w:sz w:val="24"/>
          <w:szCs w:val="24"/>
        </w:rPr>
        <w:t>*False</w:t>
      </w:r>
    </w:p>
    <w:p w:rsidR="00C94600" w:rsidRDefault="00C94600" w:rsidP="00C94600">
      <w:pPr>
        <w:pStyle w:val="NoSpacing"/>
        <w:rPr>
          <w:rFonts w:ascii="Times New Roman" w:hAnsi="Times New Roman"/>
          <w:sz w:val="24"/>
          <w:szCs w:val="24"/>
        </w:rPr>
      </w:pPr>
    </w:p>
    <w:p w:rsidR="00C94600" w:rsidRPr="001B1C62" w:rsidRDefault="00C94600" w:rsidP="00C94600">
      <w:pPr>
        <w:rPr>
          <w:rFonts w:ascii="Times New Roman" w:eastAsia="Times New Roman" w:hAnsi="Times New Roman"/>
          <w:szCs w:val="24"/>
        </w:rPr>
      </w:pPr>
      <w:r>
        <w:rPr>
          <w:rFonts w:ascii="Times New Roman" w:eastAsia="Times New Roman" w:hAnsi="Times New Roman"/>
          <w:color w:val="000000"/>
          <w:szCs w:val="24"/>
        </w:rPr>
        <w:t xml:space="preserve">118. </w:t>
      </w:r>
      <w:r w:rsidRPr="001B1C62">
        <w:rPr>
          <w:rFonts w:ascii="Times New Roman" w:eastAsia="Times New Roman" w:hAnsi="Times New Roman"/>
          <w:color w:val="000000"/>
          <w:szCs w:val="24"/>
        </w:rPr>
        <w:t>The World Health Organization reported on 19 September 2019 that there were likely 279,000-340,000 women in 2017 who died in childbirth.</w:t>
      </w:r>
    </w:p>
    <w:p w:rsidR="00C94600" w:rsidRPr="001B1C62" w:rsidRDefault="00C94600" w:rsidP="00C94600">
      <w:pPr>
        <w:rPr>
          <w:rFonts w:ascii="Times New Roman" w:eastAsia="Times New Roman" w:hAnsi="Times New Roman"/>
          <w:szCs w:val="24"/>
        </w:rPr>
      </w:pPr>
      <w:r w:rsidRPr="001B1C62">
        <w:rPr>
          <w:rFonts w:ascii="Times New Roman" w:eastAsia="Times New Roman" w:hAnsi="Times New Roman"/>
          <w:color w:val="000000"/>
          <w:szCs w:val="24"/>
        </w:rPr>
        <w:t>*True</w:t>
      </w:r>
    </w:p>
    <w:p w:rsidR="00C94600" w:rsidRPr="001B1C62" w:rsidRDefault="00C94600" w:rsidP="00C94600">
      <w:pPr>
        <w:rPr>
          <w:rFonts w:ascii="Times New Roman" w:eastAsia="Times New Roman" w:hAnsi="Times New Roman"/>
          <w:szCs w:val="24"/>
        </w:rPr>
      </w:pPr>
    </w:p>
    <w:p w:rsidR="00C94600" w:rsidRPr="001B1C62" w:rsidRDefault="00C94600" w:rsidP="00C94600">
      <w:pPr>
        <w:rPr>
          <w:rFonts w:ascii="Times New Roman" w:eastAsia="Times New Roman" w:hAnsi="Times New Roman"/>
          <w:szCs w:val="24"/>
        </w:rPr>
      </w:pPr>
      <w:r>
        <w:rPr>
          <w:rFonts w:ascii="Times New Roman" w:eastAsia="Times New Roman" w:hAnsi="Times New Roman"/>
          <w:color w:val="000000"/>
          <w:szCs w:val="24"/>
        </w:rPr>
        <w:t xml:space="preserve">119. </w:t>
      </w:r>
      <w:r w:rsidRPr="001B1C62">
        <w:rPr>
          <w:rFonts w:ascii="Times New Roman" w:eastAsia="Times New Roman" w:hAnsi="Times New Roman"/>
          <w:color w:val="000000"/>
          <w:szCs w:val="24"/>
        </w:rPr>
        <w:t>Another WHO 2020 report stated that more than 200 million girls and women have been cut in 30 countries in Africa</w:t>
      </w:r>
    </w:p>
    <w:p w:rsidR="00C94600" w:rsidRPr="001B1C62" w:rsidRDefault="00C94600" w:rsidP="00C94600">
      <w:pPr>
        <w:rPr>
          <w:rFonts w:ascii="Times New Roman" w:eastAsia="Times New Roman" w:hAnsi="Times New Roman"/>
          <w:szCs w:val="24"/>
        </w:rPr>
      </w:pPr>
      <w:r w:rsidRPr="001B1C62">
        <w:rPr>
          <w:rFonts w:ascii="Times New Roman" w:eastAsia="Times New Roman" w:hAnsi="Times New Roman"/>
          <w:color w:val="000000"/>
          <w:szCs w:val="24"/>
        </w:rPr>
        <w:t>*True</w:t>
      </w:r>
    </w:p>
    <w:p w:rsidR="00C94600" w:rsidRPr="001B1C62" w:rsidRDefault="00C94600" w:rsidP="00C94600">
      <w:pPr>
        <w:rPr>
          <w:rFonts w:ascii="Times New Roman" w:eastAsia="Times New Roman" w:hAnsi="Times New Roman"/>
          <w:szCs w:val="24"/>
        </w:rPr>
      </w:pPr>
    </w:p>
    <w:p w:rsidR="00C94600" w:rsidRPr="001B1C62" w:rsidRDefault="00C94600" w:rsidP="00C94600">
      <w:pPr>
        <w:rPr>
          <w:rFonts w:ascii="Times New Roman" w:eastAsia="Times New Roman" w:hAnsi="Times New Roman"/>
          <w:szCs w:val="24"/>
        </w:rPr>
      </w:pPr>
      <w:r>
        <w:rPr>
          <w:rFonts w:ascii="Times New Roman" w:eastAsia="Times New Roman" w:hAnsi="Times New Roman"/>
          <w:color w:val="000000"/>
          <w:szCs w:val="24"/>
        </w:rPr>
        <w:t xml:space="preserve">120. </w:t>
      </w:r>
      <w:r w:rsidRPr="001B1C62">
        <w:rPr>
          <w:rFonts w:ascii="Times New Roman" w:eastAsia="Times New Roman" w:hAnsi="Times New Roman"/>
          <w:color w:val="000000"/>
          <w:szCs w:val="24"/>
        </w:rPr>
        <w:t>By Federal and State laws it would be illegal to discriminate against the protected class of men or women.  A variety of contradictory studies have claimed a variety of sources of “evidence” that it is and others it is not wide-spread discrimination.</w:t>
      </w:r>
    </w:p>
    <w:p w:rsidR="00C94600" w:rsidRPr="001B1C62" w:rsidRDefault="00C94600" w:rsidP="00C94600">
      <w:pPr>
        <w:rPr>
          <w:rFonts w:ascii="Times New Roman" w:eastAsia="Times New Roman" w:hAnsi="Times New Roman"/>
          <w:szCs w:val="24"/>
        </w:rPr>
      </w:pPr>
      <w:r w:rsidRPr="001B1C62">
        <w:rPr>
          <w:rFonts w:ascii="Times New Roman" w:eastAsia="Times New Roman" w:hAnsi="Times New Roman"/>
          <w:color w:val="000000"/>
          <w:szCs w:val="24"/>
        </w:rPr>
        <w:t>*True</w:t>
      </w:r>
    </w:p>
    <w:p w:rsidR="00C94600" w:rsidRPr="001B1C62" w:rsidRDefault="00C94600" w:rsidP="00C94600">
      <w:pPr>
        <w:rPr>
          <w:rFonts w:ascii="Times New Roman" w:eastAsia="Times New Roman" w:hAnsi="Times New Roman"/>
          <w:szCs w:val="24"/>
        </w:rPr>
      </w:pPr>
    </w:p>
    <w:p w:rsidR="00C94600" w:rsidRPr="001B1C62" w:rsidRDefault="00C94600" w:rsidP="00C94600">
      <w:pPr>
        <w:rPr>
          <w:rFonts w:ascii="Times New Roman" w:eastAsia="Times New Roman" w:hAnsi="Times New Roman"/>
          <w:szCs w:val="24"/>
        </w:rPr>
      </w:pPr>
      <w:r>
        <w:rPr>
          <w:rFonts w:ascii="Times New Roman" w:eastAsia="Times New Roman" w:hAnsi="Times New Roman"/>
          <w:color w:val="000000"/>
          <w:szCs w:val="24"/>
        </w:rPr>
        <w:t xml:space="preserve">121. </w:t>
      </w:r>
      <w:r w:rsidRPr="001B1C62">
        <w:rPr>
          <w:rFonts w:ascii="Times New Roman" w:eastAsia="Times New Roman" w:hAnsi="Times New Roman"/>
          <w:color w:val="000000"/>
          <w:szCs w:val="24"/>
        </w:rPr>
        <w:t xml:space="preserve">In 2017, the </w:t>
      </w:r>
      <w:proofErr w:type="spellStart"/>
      <w:r w:rsidRPr="001B1C62">
        <w:rPr>
          <w:rFonts w:ascii="Times New Roman" w:eastAsia="Times New Roman" w:hAnsi="Times New Roman"/>
          <w:color w:val="000000"/>
          <w:szCs w:val="24"/>
        </w:rPr>
        <w:t>WorldBank</w:t>
      </w:r>
      <w:proofErr w:type="spellEnd"/>
      <w:r w:rsidRPr="001B1C62">
        <w:rPr>
          <w:rFonts w:ascii="Times New Roman" w:eastAsia="Times New Roman" w:hAnsi="Times New Roman"/>
          <w:color w:val="000000"/>
          <w:szCs w:val="24"/>
        </w:rPr>
        <w:t xml:space="preserve"> reported that about 130 million girls ages 6-17 will never enter a formal classroom </w:t>
      </w:r>
    </w:p>
    <w:p w:rsidR="00C94600" w:rsidRPr="001B1C62" w:rsidRDefault="00C94600" w:rsidP="00C94600">
      <w:pPr>
        <w:rPr>
          <w:rFonts w:ascii="Times New Roman" w:eastAsia="Times New Roman" w:hAnsi="Times New Roman"/>
          <w:szCs w:val="24"/>
        </w:rPr>
      </w:pPr>
      <w:r w:rsidRPr="001B1C62">
        <w:rPr>
          <w:rFonts w:ascii="Times New Roman" w:eastAsia="Times New Roman" w:hAnsi="Times New Roman"/>
          <w:color w:val="000000"/>
          <w:szCs w:val="24"/>
        </w:rPr>
        <w:lastRenderedPageBreak/>
        <w:t>*True</w:t>
      </w:r>
    </w:p>
    <w:p w:rsidR="00C94600" w:rsidRPr="001B1C62" w:rsidRDefault="00C94600" w:rsidP="00C94600">
      <w:pPr>
        <w:rPr>
          <w:rFonts w:ascii="Times New Roman" w:eastAsia="Times New Roman" w:hAnsi="Times New Roman"/>
          <w:szCs w:val="24"/>
        </w:rPr>
      </w:pPr>
    </w:p>
    <w:p w:rsidR="00C94600" w:rsidRPr="001B1C62" w:rsidRDefault="00C94600" w:rsidP="00C94600">
      <w:pPr>
        <w:rPr>
          <w:rFonts w:ascii="Times New Roman" w:eastAsia="Times New Roman" w:hAnsi="Times New Roman"/>
          <w:szCs w:val="24"/>
        </w:rPr>
      </w:pPr>
      <w:r>
        <w:rPr>
          <w:rFonts w:ascii="Times New Roman" w:eastAsia="Times New Roman" w:hAnsi="Times New Roman"/>
          <w:color w:val="000000"/>
          <w:szCs w:val="24"/>
        </w:rPr>
        <w:t xml:space="preserve">122. </w:t>
      </w:r>
      <w:r w:rsidRPr="001B1C62">
        <w:rPr>
          <w:rFonts w:ascii="Times New Roman" w:eastAsia="Times New Roman" w:hAnsi="Times New Roman"/>
          <w:color w:val="000000"/>
          <w:szCs w:val="24"/>
        </w:rPr>
        <w:t>One recent published by a sub-department of the UN called UNICEF reported that the more investment a country puts into girls education, the more these improvements have been documented to follow: the lifetime earnings of girls dramatically increases the national desirable outcomes of; National growth rates rise; Child marriage rates decline; Child mortality rates fall; Maternal mortality rates fall; and Child stunting drops”</w:t>
      </w:r>
    </w:p>
    <w:p w:rsidR="00C94600" w:rsidRPr="001B1C62" w:rsidRDefault="00C94600" w:rsidP="00C94600">
      <w:pPr>
        <w:rPr>
          <w:rFonts w:ascii="Times New Roman" w:eastAsia="Times New Roman" w:hAnsi="Times New Roman"/>
          <w:szCs w:val="24"/>
        </w:rPr>
      </w:pPr>
      <w:r w:rsidRPr="001B1C62">
        <w:rPr>
          <w:rFonts w:ascii="Times New Roman" w:eastAsia="Times New Roman" w:hAnsi="Times New Roman"/>
          <w:color w:val="000000"/>
          <w:szCs w:val="24"/>
        </w:rPr>
        <w:t>*True</w:t>
      </w:r>
    </w:p>
    <w:p w:rsidR="00C94600" w:rsidRPr="001B1C62" w:rsidRDefault="00C94600" w:rsidP="00C94600">
      <w:pPr>
        <w:rPr>
          <w:rFonts w:ascii="Times New Roman" w:eastAsia="Times New Roman" w:hAnsi="Times New Roman"/>
          <w:szCs w:val="24"/>
        </w:rPr>
      </w:pPr>
    </w:p>
    <w:p w:rsidR="00C94600" w:rsidRPr="001B1C62" w:rsidRDefault="00C94600" w:rsidP="00C94600">
      <w:pPr>
        <w:rPr>
          <w:rFonts w:ascii="Times New Roman" w:eastAsia="Times New Roman" w:hAnsi="Times New Roman"/>
          <w:szCs w:val="24"/>
        </w:rPr>
      </w:pPr>
      <w:r>
        <w:rPr>
          <w:rFonts w:ascii="Times New Roman" w:eastAsia="Times New Roman" w:hAnsi="Times New Roman"/>
          <w:color w:val="000000"/>
          <w:szCs w:val="24"/>
        </w:rPr>
        <w:t xml:space="preserve">123. </w:t>
      </w:r>
      <w:r w:rsidRPr="001B1C62">
        <w:rPr>
          <w:rFonts w:ascii="Times New Roman" w:eastAsia="Times New Roman" w:hAnsi="Times New Roman"/>
          <w:color w:val="000000"/>
          <w:szCs w:val="24"/>
        </w:rPr>
        <w:t xml:space="preserve">Females begin to be the majority of college or university bachelor’s degree </w:t>
      </w:r>
      <w:proofErr w:type="gramStart"/>
      <w:r w:rsidRPr="001B1C62">
        <w:rPr>
          <w:rFonts w:ascii="Times New Roman" w:eastAsia="Times New Roman" w:hAnsi="Times New Roman"/>
          <w:color w:val="000000"/>
          <w:szCs w:val="24"/>
        </w:rPr>
        <w:t>graduates  since</w:t>
      </w:r>
      <w:proofErr w:type="gramEnd"/>
      <w:r w:rsidRPr="001B1C62">
        <w:rPr>
          <w:rFonts w:ascii="Times New Roman" w:eastAsia="Times New Roman" w:hAnsi="Times New Roman"/>
          <w:color w:val="000000"/>
          <w:szCs w:val="24"/>
        </w:rPr>
        <w:t xml:space="preserve"> the year 1981-1982.</w:t>
      </w:r>
    </w:p>
    <w:p w:rsidR="00C94600" w:rsidRPr="001B1C62" w:rsidRDefault="00C94600" w:rsidP="00C94600">
      <w:pPr>
        <w:rPr>
          <w:rFonts w:ascii="Times New Roman" w:eastAsia="Times New Roman" w:hAnsi="Times New Roman"/>
          <w:szCs w:val="24"/>
        </w:rPr>
      </w:pPr>
      <w:r w:rsidRPr="001B1C62">
        <w:rPr>
          <w:rFonts w:ascii="Times New Roman" w:eastAsia="Times New Roman" w:hAnsi="Times New Roman"/>
          <w:color w:val="000000"/>
          <w:szCs w:val="24"/>
        </w:rPr>
        <w:t>*True</w:t>
      </w:r>
    </w:p>
    <w:p w:rsidR="00C94600" w:rsidRPr="001B1C62" w:rsidRDefault="00C94600" w:rsidP="00C94600">
      <w:pPr>
        <w:rPr>
          <w:rFonts w:ascii="Times New Roman" w:eastAsia="Times New Roman" w:hAnsi="Times New Roman"/>
          <w:szCs w:val="24"/>
        </w:rPr>
      </w:pPr>
    </w:p>
    <w:p w:rsidR="00C94600" w:rsidRPr="001B1C62" w:rsidRDefault="00C94600" w:rsidP="00C94600">
      <w:pPr>
        <w:rPr>
          <w:rFonts w:ascii="Times New Roman" w:eastAsia="Times New Roman" w:hAnsi="Times New Roman"/>
          <w:szCs w:val="24"/>
        </w:rPr>
      </w:pPr>
      <w:r>
        <w:rPr>
          <w:rFonts w:ascii="Times New Roman" w:eastAsia="Times New Roman" w:hAnsi="Times New Roman"/>
          <w:color w:val="000000"/>
          <w:szCs w:val="24"/>
        </w:rPr>
        <w:t xml:space="preserve">124. </w:t>
      </w:r>
      <w:r w:rsidRPr="001B1C62">
        <w:rPr>
          <w:rFonts w:ascii="Times New Roman" w:eastAsia="Times New Roman" w:hAnsi="Times New Roman"/>
          <w:color w:val="000000"/>
          <w:szCs w:val="24"/>
        </w:rPr>
        <w:t xml:space="preserve">Females begin to be the majority of college or university master’s degree </w:t>
      </w:r>
      <w:proofErr w:type="gramStart"/>
      <w:r w:rsidRPr="001B1C62">
        <w:rPr>
          <w:rFonts w:ascii="Times New Roman" w:eastAsia="Times New Roman" w:hAnsi="Times New Roman"/>
          <w:color w:val="000000"/>
          <w:szCs w:val="24"/>
        </w:rPr>
        <w:t>graduates  since</w:t>
      </w:r>
      <w:proofErr w:type="gramEnd"/>
      <w:r w:rsidRPr="001B1C62">
        <w:rPr>
          <w:rFonts w:ascii="Times New Roman" w:eastAsia="Times New Roman" w:hAnsi="Times New Roman"/>
          <w:color w:val="000000"/>
          <w:szCs w:val="24"/>
        </w:rPr>
        <w:t xml:space="preserve"> the 1986-1987.</w:t>
      </w:r>
    </w:p>
    <w:p w:rsidR="00C94600" w:rsidRPr="001B1C62" w:rsidRDefault="00C94600" w:rsidP="00C94600">
      <w:pPr>
        <w:rPr>
          <w:rFonts w:ascii="Times New Roman" w:eastAsia="Times New Roman" w:hAnsi="Times New Roman"/>
          <w:szCs w:val="24"/>
        </w:rPr>
      </w:pPr>
      <w:r w:rsidRPr="001B1C62">
        <w:rPr>
          <w:rFonts w:ascii="Times New Roman" w:eastAsia="Times New Roman" w:hAnsi="Times New Roman"/>
          <w:color w:val="000000"/>
          <w:szCs w:val="24"/>
        </w:rPr>
        <w:t>*True</w:t>
      </w:r>
    </w:p>
    <w:p w:rsidR="00C94600" w:rsidRPr="001B1C62" w:rsidRDefault="00C94600" w:rsidP="00C94600">
      <w:pPr>
        <w:rPr>
          <w:rFonts w:ascii="Times New Roman" w:eastAsia="Times New Roman" w:hAnsi="Times New Roman"/>
          <w:szCs w:val="24"/>
        </w:rPr>
      </w:pPr>
    </w:p>
    <w:p w:rsidR="00C94600" w:rsidRPr="001B1C62" w:rsidRDefault="00C94600" w:rsidP="00C94600">
      <w:pPr>
        <w:rPr>
          <w:rFonts w:ascii="Times New Roman" w:eastAsia="Times New Roman" w:hAnsi="Times New Roman"/>
          <w:szCs w:val="24"/>
        </w:rPr>
      </w:pPr>
      <w:r>
        <w:rPr>
          <w:rFonts w:ascii="Times New Roman" w:eastAsia="Times New Roman" w:hAnsi="Times New Roman"/>
          <w:color w:val="000000"/>
          <w:szCs w:val="24"/>
        </w:rPr>
        <w:t xml:space="preserve">125. </w:t>
      </w:r>
      <w:r w:rsidRPr="001B1C62">
        <w:rPr>
          <w:rFonts w:ascii="Times New Roman" w:eastAsia="Times New Roman" w:hAnsi="Times New Roman"/>
          <w:color w:val="000000"/>
          <w:szCs w:val="24"/>
        </w:rPr>
        <w:t xml:space="preserve">Females begin to be the majority of college or university </w:t>
      </w:r>
      <w:proofErr w:type="gramStart"/>
      <w:r w:rsidRPr="001B1C62">
        <w:rPr>
          <w:rFonts w:ascii="Times New Roman" w:eastAsia="Times New Roman" w:hAnsi="Times New Roman"/>
          <w:color w:val="000000"/>
          <w:szCs w:val="24"/>
        </w:rPr>
        <w:t>doctoral  degree</w:t>
      </w:r>
      <w:proofErr w:type="gramEnd"/>
      <w:r w:rsidRPr="001B1C62">
        <w:rPr>
          <w:rFonts w:ascii="Times New Roman" w:eastAsia="Times New Roman" w:hAnsi="Times New Roman"/>
          <w:color w:val="000000"/>
          <w:szCs w:val="24"/>
        </w:rPr>
        <w:t xml:space="preserve"> graduates  since the; 2005-2006. </w:t>
      </w:r>
    </w:p>
    <w:p w:rsidR="00C94600" w:rsidRPr="001B1C62" w:rsidRDefault="00C94600" w:rsidP="00C94600">
      <w:pPr>
        <w:rPr>
          <w:rFonts w:ascii="Times New Roman" w:eastAsia="Times New Roman" w:hAnsi="Times New Roman"/>
          <w:szCs w:val="24"/>
        </w:rPr>
      </w:pPr>
      <w:r w:rsidRPr="001B1C62">
        <w:rPr>
          <w:rFonts w:ascii="Times New Roman" w:eastAsia="Times New Roman" w:hAnsi="Times New Roman"/>
          <w:color w:val="000000"/>
          <w:szCs w:val="24"/>
        </w:rPr>
        <w:t>*True</w:t>
      </w:r>
    </w:p>
    <w:p w:rsidR="00C94600" w:rsidRPr="001B1C62" w:rsidRDefault="00C94600" w:rsidP="00C94600">
      <w:pPr>
        <w:rPr>
          <w:rFonts w:ascii="Times New Roman" w:eastAsia="Times New Roman" w:hAnsi="Times New Roman"/>
          <w:szCs w:val="24"/>
        </w:rPr>
      </w:pPr>
    </w:p>
    <w:p w:rsidR="00C94600" w:rsidRPr="001B1C62" w:rsidRDefault="00C94600" w:rsidP="00C94600">
      <w:pPr>
        <w:rPr>
          <w:rFonts w:ascii="Times New Roman" w:eastAsia="Times New Roman" w:hAnsi="Times New Roman"/>
          <w:szCs w:val="24"/>
        </w:rPr>
      </w:pPr>
      <w:r>
        <w:rPr>
          <w:rFonts w:ascii="Times New Roman" w:eastAsia="Times New Roman" w:hAnsi="Times New Roman"/>
          <w:color w:val="000000"/>
          <w:szCs w:val="24"/>
        </w:rPr>
        <w:t xml:space="preserve">126. </w:t>
      </w:r>
      <w:r w:rsidRPr="001B1C62">
        <w:rPr>
          <w:rFonts w:ascii="Times New Roman" w:eastAsia="Times New Roman" w:hAnsi="Times New Roman"/>
          <w:color w:val="000000"/>
          <w:szCs w:val="24"/>
        </w:rPr>
        <w:t>Females in the United States are enrolling and graduating more than males at every level from high school through doctoral graduation.</w:t>
      </w:r>
    </w:p>
    <w:p w:rsidR="00C94600" w:rsidRPr="001B1C62" w:rsidRDefault="00C94600" w:rsidP="00C94600">
      <w:pPr>
        <w:rPr>
          <w:rFonts w:ascii="Times New Roman" w:eastAsia="Times New Roman" w:hAnsi="Times New Roman"/>
          <w:szCs w:val="24"/>
        </w:rPr>
      </w:pPr>
      <w:r w:rsidRPr="001B1C62">
        <w:rPr>
          <w:rFonts w:ascii="Times New Roman" w:eastAsia="Times New Roman" w:hAnsi="Times New Roman"/>
          <w:color w:val="000000"/>
          <w:szCs w:val="24"/>
        </w:rPr>
        <w:t>*True</w:t>
      </w:r>
    </w:p>
    <w:p w:rsidR="00C94600" w:rsidRPr="001B1C62" w:rsidRDefault="00C94600" w:rsidP="00C94600">
      <w:pPr>
        <w:rPr>
          <w:rFonts w:ascii="Times New Roman" w:eastAsia="Times New Roman" w:hAnsi="Times New Roman"/>
          <w:szCs w:val="24"/>
        </w:rPr>
      </w:pPr>
    </w:p>
    <w:p w:rsidR="00C94600" w:rsidRDefault="00C94600" w:rsidP="00C94600">
      <w:pPr>
        <w:pStyle w:val="NoSpacing"/>
        <w:rPr>
          <w:rFonts w:ascii="Times New Roman" w:hAnsi="Times New Roman"/>
          <w:sz w:val="24"/>
          <w:szCs w:val="24"/>
        </w:rPr>
      </w:pPr>
      <w:r>
        <w:rPr>
          <w:rFonts w:ascii="Times New Roman" w:hAnsi="Times New Roman"/>
          <w:sz w:val="24"/>
          <w:szCs w:val="24"/>
        </w:rPr>
        <w:t xml:space="preserve">127. </w:t>
      </w:r>
      <w:r w:rsidRPr="001B1C62">
        <w:rPr>
          <w:rFonts w:ascii="Times New Roman" w:hAnsi="Times New Roman"/>
          <w:sz w:val="24"/>
          <w:szCs w:val="24"/>
        </w:rPr>
        <w:t>The Society of Women Engineers is a non-proﬁt organization that helps support and recognize women as engineers and reported that in 2019 only 13% of engineers were female.</w:t>
      </w:r>
    </w:p>
    <w:p w:rsidR="00C94600" w:rsidRDefault="00C94600" w:rsidP="00C94600">
      <w:pPr>
        <w:pStyle w:val="NoSpacing"/>
        <w:rPr>
          <w:rFonts w:ascii="Times New Roman" w:hAnsi="Times New Roman"/>
          <w:sz w:val="24"/>
          <w:szCs w:val="24"/>
        </w:rPr>
      </w:pPr>
      <w:r>
        <w:rPr>
          <w:rFonts w:ascii="Times New Roman" w:hAnsi="Times New Roman"/>
          <w:sz w:val="24"/>
          <w:szCs w:val="24"/>
        </w:rPr>
        <w:t>*True</w:t>
      </w:r>
    </w:p>
    <w:p w:rsidR="00C94600" w:rsidRDefault="00C94600" w:rsidP="00C94600">
      <w:pPr>
        <w:pStyle w:val="NoSpacing"/>
        <w:rPr>
          <w:rFonts w:ascii="Times New Roman" w:hAnsi="Times New Roman"/>
          <w:sz w:val="24"/>
          <w:szCs w:val="24"/>
        </w:rPr>
      </w:pPr>
    </w:p>
    <w:p w:rsidR="00C94600" w:rsidRDefault="00C94600" w:rsidP="00C94600">
      <w:pPr>
        <w:pStyle w:val="NoSpacing"/>
        <w:rPr>
          <w:rFonts w:ascii="Times New Roman" w:hAnsi="Times New Roman"/>
          <w:sz w:val="24"/>
          <w:szCs w:val="24"/>
        </w:rPr>
      </w:pPr>
      <w:r>
        <w:rPr>
          <w:rFonts w:ascii="Times New Roman" w:hAnsi="Times New Roman"/>
          <w:sz w:val="24"/>
          <w:szCs w:val="24"/>
        </w:rPr>
        <w:t xml:space="preserve">128. </w:t>
      </w:r>
      <w:r w:rsidRPr="001B1C62">
        <w:rPr>
          <w:rFonts w:ascii="Times New Roman" w:hAnsi="Times New Roman"/>
          <w:sz w:val="24"/>
          <w:szCs w:val="24"/>
        </w:rPr>
        <w:t>The highest paying fields tend to be in Science, Technology, Science and Math (STEM) fields.</w:t>
      </w:r>
    </w:p>
    <w:p w:rsidR="00C94600" w:rsidRDefault="00C94600" w:rsidP="00C94600">
      <w:pPr>
        <w:pStyle w:val="NoSpacing"/>
        <w:rPr>
          <w:rFonts w:ascii="Times New Roman" w:hAnsi="Times New Roman"/>
          <w:sz w:val="24"/>
          <w:szCs w:val="24"/>
        </w:rPr>
      </w:pPr>
      <w:r>
        <w:rPr>
          <w:rFonts w:ascii="Times New Roman" w:hAnsi="Times New Roman"/>
          <w:sz w:val="24"/>
          <w:szCs w:val="24"/>
        </w:rPr>
        <w:t>*True</w:t>
      </w:r>
    </w:p>
    <w:p w:rsidR="00C94600" w:rsidRDefault="00C94600" w:rsidP="00C94600">
      <w:pPr>
        <w:pStyle w:val="NoSpacing"/>
        <w:rPr>
          <w:rFonts w:ascii="Times New Roman" w:hAnsi="Times New Roman"/>
          <w:sz w:val="24"/>
          <w:szCs w:val="24"/>
        </w:rPr>
      </w:pPr>
    </w:p>
    <w:p w:rsidR="00C94600" w:rsidRDefault="00C94600" w:rsidP="00C94600">
      <w:pPr>
        <w:pStyle w:val="NoSpacing"/>
        <w:rPr>
          <w:rFonts w:ascii="Times New Roman" w:hAnsi="Times New Roman"/>
          <w:sz w:val="24"/>
          <w:szCs w:val="24"/>
        </w:rPr>
      </w:pPr>
      <w:r>
        <w:rPr>
          <w:rFonts w:ascii="Times New Roman" w:hAnsi="Times New Roman"/>
          <w:sz w:val="24"/>
          <w:szCs w:val="24"/>
        </w:rPr>
        <w:t xml:space="preserve">129. Figure 5 </w:t>
      </w:r>
      <w:r w:rsidRPr="001B1C62">
        <w:rPr>
          <w:rFonts w:ascii="Times New Roman" w:hAnsi="Times New Roman"/>
          <w:sz w:val="24"/>
          <w:szCs w:val="24"/>
        </w:rPr>
        <w:t xml:space="preserve">shows that flexibility is an important benefit of being employed in the STEM fields. Women </w:t>
      </w:r>
      <w:r>
        <w:rPr>
          <w:rFonts w:ascii="Times New Roman" w:hAnsi="Times New Roman"/>
          <w:sz w:val="24"/>
          <w:szCs w:val="24"/>
        </w:rPr>
        <w:t xml:space="preserve">reported </w:t>
      </w:r>
      <w:r w:rsidRPr="001B1C62">
        <w:rPr>
          <w:rFonts w:ascii="Times New Roman" w:hAnsi="Times New Roman"/>
          <w:sz w:val="24"/>
          <w:szCs w:val="24"/>
        </w:rPr>
        <w:t xml:space="preserve">slightly more importance on flexibility of: work-family balance (76% women &amp; 71 % men); feeling people like them feel welcomed (53% women &amp; 48 % men); respect and value from the job (50% women &amp; 43 % men); making a meaningful contribution to society (60% women &amp; 51 % men); and much more of having a job focused on helping others (59% women &amp; 31% men). </w:t>
      </w:r>
    </w:p>
    <w:p w:rsidR="00C94600" w:rsidRDefault="00C94600" w:rsidP="00C94600">
      <w:pPr>
        <w:pStyle w:val="NoSpacing"/>
        <w:rPr>
          <w:rFonts w:ascii="Times New Roman" w:hAnsi="Times New Roman"/>
          <w:sz w:val="24"/>
          <w:szCs w:val="24"/>
        </w:rPr>
      </w:pPr>
      <w:r>
        <w:rPr>
          <w:rFonts w:ascii="Times New Roman" w:hAnsi="Times New Roman"/>
          <w:sz w:val="24"/>
          <w:szCs w:val="24"/>
        </w:rPr>
        <w:t>*True</w:t>
      </w:r>
    </w:p>
    <w:p w:rsidR="00C94600" w:rsidRDefault="00C94600" w:rsidP="00C94600">
      <w:pPr>
        <w:pStyle w:val="NoSpacing"/>
        <w:rPr>
          <w:rFonts w:ascii="Times New Roman" w:hAnsi="Times New Roman"/>
          <w:sz w:val="24"/>
          <w:szCs w:val="24"/>
        </w:rPr>
      </w:pPr>
    </w:p>
    <w:p w:rsidR="00C94600" w:rsidRDefault="00C94600" w:rsidP="00C94600">
      <w:pPr>
        <w:pStyle w:val="NoSpacing"/>
        <w:rPr>
          <w:rFonts w:ascii="Times New Roman" w:hAnsi="Times New Roman"/>
          <w:sz w:val="24"/>
          <w:szCs w:val="24"/>
        </w:rPr>
      </w:pPr>
      <w:r>
        <w:rPr>
          <w:rFonts w:ascii="Times New Roman" w:hAnsi="Times New Roman"/>
          <w:sz w:val="24"/>
          <w:szCs w:val="24"/>
        </w:rPr>
        <w:t xml:space="preserve">130. Figure 5 showed that </w:t>
      </w:r>
      <w:r w:rsidRPr="001B1C62">
        <w:rPr>
          <w:rFonts w:ascii="Times New Roman" w:hAnsi="Times New Roman"/>
          <w:sz w:val="24"/>
          <w:szCs w:val="24"/>
        </w:rPr>
        <w:t xml:space="preserve">Females reported less importance of: having a high paying job (59% women </w:t>
      </w:r>
      <w:proofErr w:type="gramStart"/>
      <w:r w:rsidRPr="001B1C62">
        <w:rPr>
          <w:rFonts w:ascii="Times New Roman" w:hAnsi="Times New Roman"/>
          <w:sz w:val="24"/>
          <w:szCs w:val="24"/>
        </w:rPr>
        <w:t>&amp;  48</w:t>
      </w:r>
      <w:proofErr w:type="gramEnd"/>
      <w:r w:rsidRPr="001B1C62">
        <w:rPr>
          <w:rFonts w:ascii="Times New Roman" w:hAnsi="Times New Roman"/>
          <w:sz w:val="24"/>
          <w:szCs w:val="24"/>
        </w:rPr>
        <w:t xml:space="preserve">% men) and having opportunities for promotion (46% women &amp; 47% men). </w:t>
      </w:r>
    </w:p>
    <w:p w:rsidR="00C94600" w:rsidRDefault="00C94600" w:rsidP="00C94600">
      <w:pPr>
        <w:pStyle w:val="NoSpacing"/>
        <w:rPr>
          <w:rFonts w:ascii="Times New Roman" w:hAnsi="Times New Roman"/>
          <w:sz w:val="24"/>
          <w:szCs w:val="24"/>
        </w:rPr>
      </w:pPr>
      <w:r>
        <w:rPr>
          <w:rFonts w:ascii="Times New Roman" w:hAnsi="Times New Roman"/>
          <w:sz w:val="24"/>
          <w:szCs w:val="24"/>
        </w:rPr>
        <w:t>*True</w:t>
      </w:r>
    </w:p>
    <w:p w:rsidR="00C94600" w:rsidRDefault="00C94600" w:rsidP="00C94600">
      <w:pPr>
        <w:pStyle w:val="NoSpacing"/>
        <w:rPr>
          <w:rFonts w:ascii="Times New Roman" w:hAnsi="Times New Roman"/>
          <w:sz w:val="24"/>
          <w:szCs w:val="24"/>
        </w:rPr>
      </w:pPr>
      <w:r>
        <w:rPr>
          <w:rFonts w:ascii="Times New Roman" w:hAnsi="Times New Roman"/>
          <w:sz w:val="24"/>
          <w:szCs w:val="24"/>
        </w:rPr>
        <w:lastRenderedPageBreak/>
        <w:t>131. Figure 5 showed that s</w:t>
      </w:r>
      <w:r w:rsidRPr="001B1C62">
        <w:rPr>
          <w:rFonts w:ascii="Times New Roman" w:hAnsi="Times New Roman"/>
          <w:sz w:val="24"/>
          <w:szCs w:val="24"/>
        </w:rPr>
        <w:t xml:space="preserve">adly, more women than men have suffered sexual harassment at work: “ever” (22% women &amp; 7% men); “in their workplace” (36% women &amp; 28% men); and “in industry” (55% women &amp; 50 % men).  </w:t>
      </w:r>
    </w:p>
    <w:p w:rsidR="00C94600" w:rsidRDefault="00C94600" w:rsidP="00C94600">
      <w:pPr>
        <w:pStyle w:val="NoSpacing"/>
        <w:rPr>
          <w:rFonts w:ascii="Times New Roman" w:hAnsi="Times New Roman"/>
          <w:sz w:val="24"/>
          <w:szCs w:val="24"/>
        </w:rPr>
      </w:pPr>
      <w:r>
        <w:rPr>
          <w:rFonts w:ascii="Times New Roman" w:hAnsi="Times New Roman"/>
          <w:sz w:val="24"/>
          <w:szCs w:val="24"/>
        </w:rPr>
        <w:t>*True</w:t>
      </w:r>
    </w:p>
    <w:p w:rsidR="00C94600" w:rsidRDefault="00C94600" w:rsidP="00C94600">
      <w:pPr>
        <w:pStyle w:val="NoSpacing"/>
        <w:rPr>
          <w:rFonts w:ascii="Times New Roman" w:hAnsi="Times New Roman"/>
          <w:sz w:val="24"/>
          <w:szCs w:val="24"/>
        </w:rPr>
      </w:pPr>
    </w:p>
    <w:p w:rsidR="00C94600" w:rsidRDefault="00C94600" w:rsidP="00C94600">
      <w:pPr>
        <w:pStyle w:val="NoSpacing"/>
        <w:rPr>
          <w:rFonts w:ascii="Times New Roman" w:hAnsi="Times New Roman"/>
          <w:sz w:val="24"/>
          <w:szCs w:val="24"/>
        </w:rPr>
      </w:pPr>
      <w:r>
        <w:rPr>
          <w:rFonts w:ascii="Times New Roman" w:hAnsi="Times New Roman"/>
          <w:sz w:val="24"/>
          <w:szCs w:val="24"/>
        </w:rPr>
        <w:t xml:space="preserve">132. </w:t>
      </w:r>
      <w:r w:rsidRPr="001B1C62">
        <w:rPr>
          <w:rFonts w:ascii="Times New Roman" w:hAnsi="Times New Roman"/>
          <w:sz w:val="24"/>
          <w:szCs w:val="24"/>
        </w:rPr>
        <w:t>Protected classes</w:t>
      </w:r>
      <w:r>
        <w:rPr>
          <w:rFonts w:ascii="Times New Roman" w:hAnsi="Times New Roman"/>
          <w:sz w:val="24"/>
          <w:szCs w:val="24"/>
        </w:rPr>
        <w:t xml:space="preserve"> </w:t>
      </w:r>
      <w:r w:rsidRPr="001B1C62">
        <w:rPr>
          <w:rFonts w:ascii="Times New Roman" w:hAnsi="Times New Roman"/>
          <w:sz w:val="24"/>
          <w:szCs w:val="24"/>
        </w:rPr>
        <w:t>are categories or “Classes” of members of society who cannot be discriminated against based on their particular categorical or class identification.  The U.S. Equal Employment Opportunity Commission, with the support of Federal and State laws enforce workplace protections of U.S. employees on the bases of these protected classes: race, color, religion, ethnicity, sex, sexual orientation, gender identity, national origin, disability, and medical/genetic information</w:t>
      </w:r>
    </w:p>
    <w:p w:rsidR="00C94600" w:rsidRDefault="00C94600" w:rsidP="00C94600">
      <w:pPr>
        <w:pStyle w:val="NoSpacing"/>
        <w:rPr>
          <w:rFonts w:ascii="Times New Roman" w:hAnsi="Times New Roman"/>
          <w:sz w:val="24"/>
          <w:szCs w:val="24"/>
        </w:rPr>
      </w:pPr>
      <w:r>
        <w:rPr>
          <w:rFonts w:ascii="Times New Roman" w:hAnsi="Times New Roman"/>
          <w:sz w:val="24"/>
          <w:szCs w:val="24"/>
        </w:rPr>
        <w:t>*True</w:t>
      </w:r>
    </w:p>
    <w:p w:rsidR="00C94600" w:rsidRDefault="00C94600" w:rsidP="00C94600">
      <w:pPr>
        <w:pStyle w:val="NoSpacing"/>
        <w:rPr>
          <w:rFonts w:ascii="Times New Roman" w:hAnsi="Times New Roman"/>
          <w:sz w:val="24"/>
          <w:szCs w:val="24"/>
        </w:rPr>
      </w:pPr>
    </w:p>
    <w:p w:rsidR="00C94600" w:rsidRDefault="00C94600" w:rsidP="00C94600">
      <w:pPr>
        <w:pStyle w:val="NoSpacing"/>
        <w:rPr>
          <w:rFonts w:ascii="Times New Roman" w:hAnsi="Times New Roman"/>
          <w:sz w:val="24"/>
          <w:szCs w:val="24"/>
        </w:rPr>
      </w:pPr>
      <w:r>
        <w:rPr>
          <w:rFonts w:ascii="Times New Roman" w:hAnsi="Times New Roman"/>
          <w:sz w:val="24"/>
          <w:szCs w:val="24"/>
        </w:rPr>
        <w:t xml:space="preserve">133. </w:t>
      </w:r>
      <w:r w:rsidRPr="001B1C62">
        <w:rPr>
          <w:rFonts w:ascii="Times New Roman" w:hAnsi="Times New Roman"/>
          <w:sz w:val="24"/>
          <w:szCs w:val="24"/>
        </w:rPr>
        <w:t>An exceptional amount of evidence is presented in this chapter that clearly identifies the reduction in males who graduate high school, attend college or university, and graduate with bachelor’s, master’s and or doctoral degrees.</w:t>
      </w:r>
    </w:p>
    <w:p w:rsidR="00C94600" w:rsidRDefault="00C94600" w:rsidP="00C94600">
      <w:pPr>
        <w:pStyle w:val="NoSpacing"/>
        <w:rPr>
          <w:rFonts w:ascii="Times New Roman" w:hAnsi="Times New Roman"/>
          <w:sz w:val="24"/>
          <w:szCs w:val="24"/>
        </w:rPr>
      </w:pPr>
      <w:r>
        <w:rPr>
          <w:rFonts w:ascii="Times New Roman" w:hAnsi="Times New Roman"/>
          <w:sz w:val="24"/>
          <w:szCs w:val="24"/>
        </w:rPr>
        <w:t>*True</w:t>
      </w:r>
    </w:p>
    <w:p w:rsidR="00C94600" w:rsidRDefault="00C94600" w:rsidP="00C94600">
      <w:pPr>
        <w:pStyle w:val="NoSpacing"/>
        <w:rPr>
          <w:rFonts w:ascii="Times New Roman" w:hAnsi="Times New Roman"/>
          <w:sz w:val="24"/>
          <w:szCs w:val="24"/>
        </w:rPr>
      </w:pPr>
    </w:p>
    <w:p w:rsidR="00C94600" w:rsidRDefault="00C94600" w:rsidP="00C94600">
      <w:pPr>
        <w:pStyle w:val="NoSpacing"/>
        <w:rPr>
          <w:rFonts w:ascii="Times New Roman" w:hAnsi="Times New Roman"/>
          <w:sz w:val="24"/>
          <w:szCs w:val="24"/>
        </w:rPr>
      </w:pPr>
      <w:r>
        <w:rPr>
          <w:rFonts w:ascii="Times New Roman" w:hAnsi="Times New Roman"/>
          <w:sz w:val="24"/>
          <w:szCs w:val="24"/>
        </w:rPr>
        <w:t>134. Figure 7 shows that college-educated Millennials were like to be married</w:t>
      </w:r>
    </w:p>
    <w:p w:rsidR="00C94600" w:rsidRDefault="00C94600" w:rsidP="00C94600">
      <w:pPr>
        <w:pStyle w:val="NoSpacing"/>
        <w:rPr>
          <w:rFonts w:ascii="Times New Roman" w:hAnsi="Times New Roman"/>
          <w:sz w:val="24"/>
          <w:szCs w:val="24"/>
        </w:rPr>
      </w:pPr>
      <w:r>
        <w:rPr>
          <w:rFonts w:ascii="Times New Roman" w:hAnsi="Times New Roman"/>
          <w:sz w:val="24"/>
          <w:szCs w:val="24"/>
        </w:rPr>
        <w:t>*True</w:t>
      </w:r>
    </w:p>
    <w:p w:rsidR="00C94600" w:rsidRDefault="00C94600" w:rsidP="00C94600">
      <w:pPr>
        <w:pStyle w:val="NoSpacing"/>
        <w:rPr>
          <w:rFonts w:ascii="Times New Roman" w:hAnsi="Times New Roman"/>
          <w:sz w:val="24"/>
          <w:szCs w:val="24"/>
        </w:rPr>
      </w:pPr>
    </w:p>
    <w:p w:rsidR="00C94600" w:rsidRDefault="00C94600" w:rsidP="00C94600">
      <w:pPr>
        <w:pStyle w:val="NoSpacing"/>
        <w:rPr>
          <w:rFonts w:ascii="Times New Roman" w:hAnsi="Times New Roman"/>
          <w:sz w:val="24"/>
          <w:szCs w:val="24"/>
        </w:rPr>
      </w:pPr>
      <w:r>
        <w:rPr>
          <w:rFonts w:ascii="Times New Roman" w:hAnsi="Times New Roman"/>
          <w:sz w:val="24"/>
          <w:szCs w:val="24"/>
        </w:rPr>
        <w:t>135. Figure 7 showed that the Silent Generations was more likely to be married than the generations that followed.</w:t>
      </w:r>
    </w:p>
    <w:p w:rsidR="00C94600" w:rsidRDefault="00C94600" w:rsidP="00C94600">
      <w:pPr>
        <w:pStyle w:val="NoSpacing"/>
        <w:rPr>
          <w:rFonts w:ascii="Times New Roman" w:hAnsi="Times New Roman"/>
          <w:sz w:val="24"/>
          <w:szCs w:val="24"/>
        </w:rPr>
      </w:pPr>
      <w:r>
        <w:rPr>
          <w:rFonts w:ascii="Times New Roman" w:hAnsi="Times New Roman"/>
          <w:sz w:val="24"/>
          <w:szCs w:val="24"/>
        </w:rPr>
        <w:t>*True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b/>
          <w:bCs/>
          <w:sz w:val="24"/>
          <w:szCs w:val="24"/>
        </w:rPr>
      </w:pPr>
      <w:r w:rsidRPr="002026C3">
        <w:rPr>
          <w:rFonts w:ascii="Times New Roman" w:hAnsi="Times New Roman"/>
          <w:b/>
          <w:bCs/>
          <w:sz w:val="24"/>
          <w:szCs w:val="24"/>
        </w:rPr>
        <w:t>Sex and Gender – Fill in the blank/Short Answer</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NOTE:  Answers to each blank space can have more than one word.</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1. ____________ has been one of the most socially significant social factors in the history of the world and the United States.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sex and gender</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2. _______________ is one's biological classification as male or female and is set into motion at the moment the sperm fertilizes the egg.</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sex</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3. Sex can be precisely defined at the ____________ level.</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genetic</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4. There are very few sex differences based on ___________factors.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non-reproductive</w:t>
      </w:r>
      <w:r>
        <w:rPr>
          <w:rFonts w:ascii="Times New Roman" w:hAnsi="Times New Roman"/>
          <w:sz w:val="24"/>
          <w:szCs w:val="24"/>
        </w:rPr>
        <w:t xml:space="preserve"> </w:t>
      </w:r>
      <w:r w:rsidRPr="002026C3">
        <w:rPr>
          <w:rFonts w:ascii="Times New Roman" w:hAnsi="Times New Roman"/>
          <w:sz w:val="24"/>
          <w:szCs w:val="24"/>
        </w:rPr>
        <w:t>biological</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5. The real biological difference between male and female is _____________.</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reproductive body parts</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6. </w:t>
      </w:r>
      <w:r>
        <w:rPr>
          <w:rFonts w:ascii="Times New Roman" w:hAnsi="Times New Roman"/>
          <w:sz w:val="24"/>
          <w:szCs w:val="24"/>
        </w:rPr>
        <w:t xml:space="preserve"> </w:t>
      </w:r>
      <w:r w:rsidRPr="002026C3">
        <w:rPr>
          <w:rFonts w:ascii="Times New Roman" w:hAnsi="Times New Roman"/>
          <w:sz w:val="24"/>
          <w:szCs w:val="24"/>
        </w:rPr>
        <w:t xml:space="preserve"> Not only are males and females very similar, but science has shown that we truly are more ________________ in biological terms.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female than male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7</w:t>
      </w:r>
      <w:r w:rsidRPr="002026C3">
        <w:rPr>
          <w:rFonts w:ascii="Times New Roman" w:hAnsi="Times New Roman"/>
          <w:sz w:val="24"/>
          <w:szCs w:val="24"/>
        </w:rPr>
        <w:t>.  ___________ is the cultural definition of what it means to be a man or a woman.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*Gender</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8</w:t>
      </w:r>
      <w:r w:rsidRPr="002026C3">
        <w:rPr>
          <w:rFonts w:ascii="Times New Roman" w:hAnsi="Times New Roman"/>
          <w:sz w:val="24"/>
          <w:szCs w:val="24"/>
        </w:rPr>
        <w:t>. Name three forces that have shaped gender throughout the years.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religion forces, traditional forces, economic forces</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9</w:t>
      </w:r>
      <w:r w:rsidRPr="002026C3">
        <w:rPr>
          <w:rFonts w:ascii="Times New Roman" w:hAnsi="Times New Roman"/>
          <w:sz w:val="24"/>
          <w:szCs w:val="24"/>
        </w:rPr>
        <w:t xml:space="preserve">. List the most common themes of how women were historically oppressed in the world’s societies.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religion, tradition, economic</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w:t>
      </w:r>
      <w:r>
        <w:rPr>
          <w:rFonts w:ascii="Times New Roman" w:hAnsi="Times New Roman"/>
          <w:sz w:val="24"/>
          <w:szCs w:val="24"/>
        </w:rPr>
        <w:t>0</w:t>
      </w:r>
      <w:r w:rsidRPr="002026C3">
        <w:rPr>
          <w:rFonts w:ascii="Times New Roman" w:hAnsi="Times New Roman"/>
          <w:sz w:val="24"/>
          <w:szCs w:val="24"/>
        </w:rPr>
        <w:t>. List the second most common theme of how women were historically oppressed in the world’s societies.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assumption that women are “broken” versions of men</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w:t>
      </w:r>
      <w:r>
        <w:rPr>
          <w:rFonts w:ascii="Times New Roman" w:hAnsi="Times New Roman"/>
          <w:sz w:val="24"/>
          <w:szCs w:val="24"/>
        </w:rPr>
        <w:t>1</w:t>
      </w:r>
      <w:r w:rsidRPr="002026C3">
        <w:rPr>
          <w:rFonts w:ascii="Times New Roman" w:hAnsi="Times New Roman"/>
          <w:sz w:val="24"/>
          <w:szCs w:val="24"/>
        </w:rPr>
        <w:t xml:space="preserve">. _____________ has disproven the belief that women are broken versions of men.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Biology</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w:t>
      </w:r>
      <w:r>
        <w:rPr>
          <w:rFonts w:ascii="Times New Roman" w:hAnsi="Times New Roman"/>
          <w:sz w:val="24"/>
          <w:szCs w:val="24"/>
        </w:rPr>
        <w:t>2</w:t>
      </w:r>
      <w:r w:rsidRPr="002026C3">
        <w:rPr>
          <w:rFonts w:ascii="Times New Roman" w:hAnsi="Times New Roman"/>
          <w:sz w:val="24"/>
          <w:szCs w:val="24"/>
        </w:rPr>
        <w:t xml:space="preserve">. Ironically, science has shown that males are </w:t>
      </w:r>
      <w:proofErr w:type="gramStart"/>
      <w:r w:rsidRPr="002026C3">
        <w:rPr>
          <w:rFonts w:ascii="Times New Roman" w:hAnsi="Times New Roman"/>
          <w:sz w:val="24"/>
          <w:szCs w:val="24"/>
        </w:rPr>
        <w:t>broken</w:t>
      </w:r>
      <w:proofErr w:type="gramEnd"/>
      <w:r w:rsidRPr="002026C3">
        <w:rPr>
          <w:rFonts w:ascii="Times New Roman" w:hAnsi="Times New Roman"/>
          <w:sz w:val="24"/>
          <w:szCs w:val="24"/>
        </w:rPr>
        <w:t xml:space="preserve"> or variant versions of females and the more X traits males have the better their ___________ and ___________.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*Health, longevity</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w:t>
      </w:r>
      <w:r>
        <w:rPr>
          <w:rFonts w:ascii="Times New Roman" w:hAnsi="Times New Roman"/>
          <w:sz w:val="24"/>
          <w:szCs w:val="24"/>
        </w:rPr>
        <w:t>3</w:t>
      </w:r>
      <w:r w:rsidRPr="002026C3">
        <w:rPr>
          <w:rFonts w:ascii="Times New Roman" w:hAnsi="Times New Roman"/>
          <w:sz w:val="24"/>
          <w:szCs w:val="24"/>
        </w:rPr>
        <w:t>.  _______________ is the shaping of individual behavior and perceptions in such a way that the individual conforms to the socially prescribed expectations for males and females.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Gender Socialization</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w:t>
      </w:r>
      <w:r>
        <w:rPr>
          <w:rFonts w:ascii="Times New Roman" w:hAnsi="Times New Roman"/>
          <w:sz w:val="24"/>
          <w:szCs w:val="24"/>
        </w:rPr>
        <w:t>4</w:t>
      </w:r>
      <w:r w:rsidRPr="002026C3">
        <w:rPr>
          <w:rFonts w:ascii="Times New Roman" w:hAnsi="Times New Roman"/>
          <w:sz w:val="24"/>
          <w:szCs w:val="24"/>
        </w:rPr>
        <w:t>. List the three social factors to consider to better understand the historical oppression of women.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religion, tradition, labor-based economic supply and demand</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1</w:t>
      </w:r>
      <w:r>
        <w:rPr>
          <w:rFonts w:ascii="Times New Roman" w:hAnsi="Times New Roman"/>
          <w:sz w:val="24"/>
          <w:szCs w:val="24"/>
        </w:rPr>
        <w:t>5</w:t>
      </w:r>
      <w:r w:rsidRPr="002026C3">
        <w:rPr>
          <w:rFonts w:ascii="Times New Roman" w:hAnsi="Times New Roman"/>
          <w:sz w:val="24"/>
          <w:szCs w:val="24"/>
        </w:rPr>
        <w:t>. _____________ are defined as socialized expectations of what is normal, desirable, acceptable, and conforming for males and females in specific jobs or positions in groups and organizations over the life course.</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Gender roles</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16</w:t>
      </w:r>
      <w:r w:rsidRPr="002026C3">
        <w:rPr>
          <w:rFonts w:ascii="Times New Roman" w:hAnsi="Times New Roman"/>
          <w:sz w:val="24"/>
          <w:szCs w:val="24"/>
        </w:rPr>
        <w:t xml:space="preserve">.  ________________ is the death of a pregnant woman resulting from pregnancy, delivery, or recovery complications.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Maternal death</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1</w:t>
      </w:r>
      <w:r w:rsidRPr="002026C3">
        <w:rPr>
          <w:rFonts w:ascii="Times New Roman" w:hAnsi="Times New Roman"/>
          <w:sz w:val="24"/>
          <w:szCs w:val="24"/>
        </w:rPr>
        <w:t xml:space="preserve">7. ____________________ is the traditional cutting, circumcision, and removal of most or all external genitalia of women.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Female Genital Mutilation</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1</w:t>
      </w:r>
      <w:r w:rsidRPr="002026C3">
        <w:rPr>
          <w:rFonts w:ascii="Times New Roman" w:hAnsi="Times New Roman"/>
          <w:sz w:val="24"/>
          <w:szCs w:val="24"/>
        </w:rPr>
        <w:t xml:space="preserve">8. Altering female genitalia is predominantly practiced by ___________.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Muslims</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1</w:t>
      </w:r>
      <w:r w:rsidRPr="002026C3">
        <w:rPr>
          <w:rFonts w:ascii="Times New Roman" w:hAnsi="Times New Roman"/>
          <w:sz w:val="24"/>
          <w:szCs w:val="24"/>
        </w:rPr>
        <w:t>9.  List at least two of the adverse medical consequence that results from Female Genital Mutilation.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 *pain, difficulty in childbirth, illness, death.</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w:t>
      </w:r>
      <w:r w:rsidRPr="002026C3">
        <w:rPr>
          <w:rFonts w:ascii="Times New Roman" w:hAnsi="Times New Roman"/>
          <w:sz w:val="24"/>
          <w:szCs w:val="24"/>
        </w:rPr>
        <w:t>0.  List the four main entities that have tried to end harmful/unhealthy rituals/traditions practiced on women around the world.</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United Nations, United States, World Health Organization, Human rights groups</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w:t>
      </w:r>
      <w:r w:rsidRPr="002026C3">
        <w:rPr>
          <w:rFonts w:ascii="Times New Roman" w:hAnsi="Times New Roman"/>
          <w:sz w:val="24"/>
          <w:szCs w:val="24"/>
        </w:rPr>
        <w:t xml:space="preserve">1.  __________ is sexual violence, motivated by men with power, anger, selfish, and sadistic issues.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*Rape</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22</w:t>
      </w:r>
      <w:r w:rsidRPr="002026C3">
        <w:rPr>
          <w:rFonts w:ascii="Times New Roman" w:hAnsi="Times New Roman"/>
          <w:sz w:val="24"/>
          <w:szCs w:val="24"/>
        </w:rPr>
        <w:t xml:space="preserve">. List the benefits of educating women in underdeveloped countries.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xml:space="preserve">* protection from crime and sexual exploitation, they would ensure their children get a formal </w:t>
      </w:r>
      <w:proofErr w:type="gramStart"/>
      <w:r w:rsidRPr="002026C3">
        <w:rPr>
          <w:rFonts w:ascii="Times New Roman" w:hAnsi="Times New Roman"/>
          <w:sz w:val="24"/>
          <w:szCs w:val="24"/>
        </w:rPr>
        <w:t>education,  incased</w:t>
      </w:r>
      <w:proofErr w:type="gramEnd"/>
      <w:r w:rsidRPr="002026C3">
        <w:rPr>
          <w:rFonts w:ascii="Times New Roman" w:hAnsi="Times New Roman"/>
          <w:sz w:val="24"/>
          <w:szCs w:val="24"/>
        </w:rPr>
        <w:t xml:space="preserve"> health</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23</w:t>
      </w:r>
      <w:r w:rsidRPr="002026C3">
        <w:rPr>
          <w:rFonts w:ascii="Times New Roman" w:hAnsi="Times New Roman"/>
          <w:sz w:val="24"/>
          <w:szCs w:val="24"/>
        </w:rPr>
        <w:t xml:space="preserve">.  Many countries of the world have neutralized the traditional, religious, and </w:t>
      </w:r>
      <w:proofErr w:type="gramStart"/>
      <w:r w:rsidRPr="002026C3">
        <w:rPr>
          <w:rFonts w:ascii="Times New Roman" w:hAnsi="Times New Roman"/>
          <w:sz w:val="24"/>
          <w:szCs w:val="24"/>
        </w:rPr>
        <w:t>labor-force</w:t>
      </w:r>
      <w:proofErr w:type="gramEnd"/>
      <w:r w:rsidRPr="002026C3">
        <w:rPr>
          <w:rFonts w:ascii="Times New Roman" w:hAnsi="Times New Roman"/>
          <w:sz w:val="24"/>
          <w:szCs w:val="24"/>
        </w:rPr>
        <w:t xml:space="preserve"> based biases against women and have moved to a ______________ system.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merit-based</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24</w:t>
      </w:r>
      <w:r w:rsidRPr="002026C3">
        <w:rPr>
          <w:rFonts w:ascii="Times New Roman" w:hAnsi="Times New Roman"/>
          <w:sz w:val="24"/>
          <w:szCs w:val="24"/>
        </w:rPr>
        <w:t>. This type of tasks include economic work, breadwinning, and other resource-based efforts.</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*a. Instrumental Tasks</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25</w:t>
      </w:r>
      <w:r w:rsidRPr="002026C3">
        <w:rPr>
          <w:rFonts w:ascii="Times New Roman" w:hAnsi="Times New Roman"/>
          <w:sz w:val="24"/>
          <w:szCs w:val="24"/>
        </w:rPr>
        <w:t xml:space="preserve">. This type of tasks include relationships, nurturing, and social connections needed in the family and society.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Expressive Tasks</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26</w:t>
      </w:r>
      <w:r w:rsidRPr="002026C3">
        <w:rPr>
          <w:rFonts w:ascii="Times New Roman" w:hAnsi="Times New Roman"/>
          <w:sz w:val="24"/>
          <w:szCs w:val="24"/>
        </w:rPr>
        <w:t xml:space="preserve">. _______________ is a parent or spouse who earns wages outside of the home and uses them to support the family.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*Breadwinner</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27</w:t>
      </w:r>
      <w:r w:rsidRPr="002026C3">
        <w:rPr>
          <w:rFonts w:ascii="Times New Roman" w:hAnsi="Times New Roman"/>
          <w:sz w:val="24"/>
          <w:szCs w:val="24"/>
        </w:rPr>
        <w:t xml:space="preserve">. ______________is typically a woman who occupies her life with mothering, housekeeping, and being a wife while depending heavily on the breadwinner.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Homemaker</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28</w:t>
      </w:r>
      <w:r w:rsidRPr="002026C3">
        <w:rPr>
          <w:rFonts w:ascii="Times New Roman" w:hAnsi="Times New Roman"/>
          <w:sz w:val="24"/>
          <w:szCs w:val="24"/>
        </w:rPr>
        <w:t xml:space="preserve">.  _______________________is a broad effort across societies and the world to improve the quality of life and family-related rights of men.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*The Men’s Movement</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29</w:t>
      </w:r>
      <w:r w:rsidRPr="002026C3">
        <w:rPr>
          <w:rFonts w:ascii="Times New Roman" w:hAnsi="Times New Roman"/>
          <w:sz w:val="24"/>
          <w:szCs w:val="24"/>
        </w:rPr>
        <w:t xml:space="preserve">.  Since the Industrial Revolution, men have been _____________exiled from their families and close relationships.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lastRenderedPageBreak/>
        <w:t>* emotionally</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30</w:t>
      </w:r>
      <w:r w:rsidRPr="002026C3">
        <w:rPr>
          <w:rFonts w:ascii="Times New Roman" w:hAnsi="Times New Roman"/>
          <w:sz w:val="24"/>
          <w:szCs w:val="24"/>
        </w:rPr>
        <w:t xml:space="preserve">. ________________ is a model where males erroneously believe that men are superior in all aspects of life and that they should excel in everything they do.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Male Supremacy Model</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31</w:t>
      </w:r>
      <w:r w:rsidRPr="002026C3">
        <w:rPr>
          <w:rFonts w:ascii="Times New Roman" w:hAnsi="Times New Roman"/>
          <w:sz w:val="24"/>
          <w:szCs w:val="24"/>
        </w:rPr>
        <w:t xml:space="preserve">. _____________________ is a concept where men learn to view women as objects of sexual consumption rather than as a whole person.  </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Objectification of Women</w:t>
      </w:r>
    </w:p>
    <w:p w:rsidR="00C94600" w:rsidRPr="002026C3" w:rsidRDefault="00C94600" w:rsidP="00C94600">
      <w:pPr>
        <w:pStyle w:val="NoSpacing"/>
        <w:rPr>
          <w:rFonts w:ascii="Times New Roman" w:hAnsi="Times New Roman"/>
          <w:sz w:val="24"/>
          <w:szCs w:val="24"/>
        </w:rPr>
      </w:pPr>
    </w:p>
    <w:p w:rsidR="00C94600" w:rsidRPr="002026C3" w:rsidRDefault="00C94600" w:rsidP="00C94600">
      <w:pPr>
        <w:pStyle w:val="NoSpacing"/>
        <w:rPr>
          <w:rFonts w:ascii="Times New Roman" w:hAnsi="Times New Roman"/>
          <w:sz w:val="24"/>
          <w:szCs w:val="24"/>
        </w:rPr>
      </w:pPr>
      <w:r>
        <w:rPr>
          <w:rFonts w:ascii="Times New Roman" w:hAnsi="Times New Roman"/>
          <w:sz w:val="24"/>
          <w:szCs w:val="24"/>
        </w:rPr>
        <w:t>32</w:t>
      </w:r>
      <w:r w:rsidRPr="002026C3">
        <w:rPr>
          <w:rFonts w:ascii="Times New Roman" w:hAnsi="Times New Roman"/>
          <w:sz w:val="24"/>
          <w:szCs w:val="24"/>
        </w:rPr>
        <w:t>. _________________ is the verbal abuse and use of pejorative and derogatory language about men.</w:t>
      </w:r>
    </w:p>
    <w:p w:rsidR="00C94600" w:rsidRPr="002026C3" w:rsidRDefault="00C94600" w:rsidP="00C94600">
      <w:pPr>
        <w:pStyle w:val="NoSpacing"/>
        <w:rPr>
          <w:rFonts w:ascii="Times New Roman" w:hAnsi="Times New Roman"/>
          <w:sz w:val="24"/>
          <w:szCs w:val="24"/>
        </w:rPr>
      </w:pPr>
      <w:r w:rsidRPr="002026C3">
        <w:rPr>
          <w:rFonts w:ascii="Times New Roman" w:hAnsi="Times New Roman"/>
          <w:sz w:val="24"/>
          <w:szCs w:val="24"/>
        </w:rPr>
        <w:t>* Male Bashing</w:t>
      </w:r>
    </w:p>
    <w:p w:rsidR="00D11271" w:rsidRPr="00D11271" w:rsidRDefault="00D11271" w:rsidP="00D11271">
      <w:pPr>
        <w:pStyle w:val="NoSpacing"/>
        <w:rPr>
          <w:rFonts w:ascii="Times New Roman" w:hAnsi="Times New Roman"/>
          <w:szCs w:val="24"/>
        </w:rPr>
      </w:pPr>
    </w:p>
    <w:p w:rsidR="00D11271" w:rsidRPr="00D11271" w:rsidRDefault="00D11271" w:rsidP="00D11271">
      <w:pPr>
        <w:pStyle w:val="NoSpacing"/>
        <w:rPr>
          <w:rFonts w:ascii="Times New Roman" w:hAnsi="Times New Roman"/>
          <w:szCs w:val="24"/>
        </w:rPr>
      </w:pPr>
    </w:p>
    <w:p w:rsidR="0054335D" w:rsidRDefault="0054335D"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972A59" w:rsidRDefault="00972A59" w:rsidP="0054335D">
      <w:pPr>
        <w:pStyle w:val="NoSpacing"/>
        <w:rPr>
          <w:rFonts w:ascii="Times New Roman" w:hAnsi="Times New Roman" w:cs="Times New Roman"/>
          <w:sz w:val="24"/>
          <w:szCs w:val="24"/>
        </w:rPr>
      </w:pPr>
    </w:p>
    <w:p w:rsidR="00BF0F07" w:rsidRDefault="00BF0F07" w:rsidP="0054335D">
      <w:pPr>
        <w:pStyle w:val="NoSpacing"/>
        <w:rPr>
          <w:rFonts w:ascii="Times New Roman" w:hAnsi="Times New Roman" w:cs="Times New Roman"/>
          <w:sz w:val="24"/>
          <w:szCs w:val="24"/>
        </w:rPr>
      </w:pPr>
    </w:p>
    <w:p w:rsidR="007C263A" w:rsidRDefault="007C263A" w:rsidP="0054335D">
      <w:pPr>
        <w:pStyle w:val="NoSpacing"/>
        <w:rPr>
          <w:rFonts w:ascii="Times New Roman" w:hAnsi="Times New Roman" w:cs="Times New Roman"/>
          <w:sz w:val="24"/>
          <w:szCs w:val="24"/>
        </w:rPr>
      </w:pPr>
    </w:p>
    <w:p w:rsidR="0054335D" w:rsidRDefault="0054335D" w:rsidP="0054335D">
      <w:pPr>
        <w:pStyle w:val="NoSpacing"/>
        <w:jc w:val="center"/>
        <w:rPr>
          <w:rFonts w:ascii="Times New Roman" w:eastAsia="Calibri" w:hAnsi="Times New Roman"/>
          <w:b/>
          <w:sz w:val="40"/>
          <w:szCs w:val="40"/>
        </w:rPr>
      </w:pPr>
      <w:r>
        <w:rPr>
          <w:rFonts w:ascii="Times New Roman" w:hAnsi="Times New Roman"/>
          <w:b/>
          <w:sz w:val="40"/>
          <w:szCs w:val="40"/>
        </w:rPr>
        <w:lastRenderedPageBreak/>
        <w:t>Chapter 5</w:t>
      </w:r>
      <w:r w:rsidR="002A6680">
        <w:rPr>
          <w:rFonts w:ascii="Times New Roman" w:hAnsi="Times New Roman"/>
          <w:b/>
          <w:sz w:val="40"/>
          <w:szCs w:val="40"/>
        </w:rPr>
        <w:t xml:space="preserve">: </w:t>
      </w:r>
      <w:r w:rsidR="00EF5B5E">
        <w:rPr>
          <w:rFonts w:ascii="Times New Roman" w:hAnsi="Times New Roman"/>
          <w:b/>
          <w:sz w:val="40"/>
          <w:szCs w:val="40"/>
        </w:rPr>
        <w:t>Love and Intimacy</w:t>
      </w:r>
    </w:p>
    <w:p w:rsidR="0054335D" w:rsidRDefault="0054335D" w:rsidP="0054335D">
      <w:pPr>
        <w:pStyle w:val="NoSpacing"/>
        <w:rPr>
          <w:rFonts w:ascii="Times New Roman" w:hAnsi="Times New Roman"/>
          <w:b/>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Multiple Choice Questions</w:t>
      </w:r>
      <w:r w:rsidR="00BF0F07">
        <w:rPr>
          <w:rFonts w:ascii="Times New Roman" w:hAnsi="Times New Roman"/>
          <w:b/>
          <w:sz w:val="32"/>
          <w:szCs w:val="32"/>
        </w:rPr>
        <w:t xml:space="preserve"> </w:t>
      </w:r>
      <w:r w:rsidR="00C94600">
        <w:rPr>
          <w:rFonts w:ascii="Times New Roman" w:hAnsi="Times New Roman" w:cs="Times New Roman"/>
          <w:b/>
          <w:color w:val="FF0000"/>
          <w:sz w:val="32"/>
          <w:szCs w:val="32"/>
        </w:rPr>
        <w:t xml:space="preserve"> </w:t>
      </w:r>
    </w:p>
    <w:p w:rsidR="0054335D" w:rsidRDefault="0054335D" w:rsidP="0054335D">
      <w:pPr>
        <w:pStyle w:val="NoSpacing"/>
        <w:rPr>
          <w:rFonts w:ascii="Times New Roman" w:hAnsi="Times New Roman"/>
          <w:b/>
        </w:rPr>
      </w:pPr>
    </w:p>
    <w:p w:rsidR="0054335D" w:rsidRDefault="0054335D" w:rsidP="0054335D">
      <w:pPr>
        <w:pStyle w:val="NoSpacing"/>
        <w:rPr>
          <w:rFonts w:ascii="Times New Roman" w:hAnsi="Times New Roman"/>
          <w:sz w:val="24"/>
          <w:szCs w:val="24"/>
        </w:rPr>
      </w:pPr>
      <w:r>
        <w:rPr>
          <w:rFonts w:ascii="Times New Roman" w:hAnsi="Times New Roman"/>
          <w:sz w:val="24"/>
          <w:szCs w:val="24"/>
        </w:rPr>
        <w:t>1. ____________is the physical, emotional, sexual, intellectual, or social affection one person holds for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a. Affection</w:t>
      </w:r>
    </w:p>
    <w:p w:rsidR="0054335D" w:rsidRDefault="0054335D" w:rsidP="0054335D">
      <w:pPr>
        <w:pStyle w:val="NoSpacing"/>
        <w:rPr>
          <w:rFonts w:ascii="Times New Roman" w:hAnsi="Times New Roman"/>
          <w:sz w:val="24"/>
          <w:szCs w:val="24"/>
        </w:rPr>
      </w:pPr>
      <w:r>
        <w:rPr>
          <w:rFonts w:ascii="Times New Roman" w:hAnsi="Times New Roman"/>
          <w:sz w:val="24"/>
          <w:szCs w:val="24"/>
        </w:rPr>
        <w:t>b.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*c. Love</w:t>
      </w:r>
    </w:p>
    <w:p w:rsidR="0054335D" w:rsidRDefault="0054335D" w:rsidP="0054335D">
      <w:pPr>
        <w:pStyle w:val="NoSpacing"/>
        <w:rPr>
          <w:rFonts w:ascii="Times New Roman" w:hAnsi="Times New Roman"/>
          <w:sz w:val="24"/>
          <w:szCs w:val="24"/>
        </w:rPr>
      </w:pPr>
      <w:r>
        <w:rPr>
          <w:rFonts w:ascii="Times New Roman" w:hAnsi="Times New Roman"/>
          <w:sz w:val="24"/>
          <w:szCs w:val="24"/>
        </w:rPr>
        <w:t>d. Attachment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_________________ is the close relationship where mutual acceptance, nurturance, and trust are shared at some level.</w:t>
      </w:r>
    </w:p>
    <w:p w:rsidR="0054335D" w:rsidRDefault="0054335D" w:rsidP="0054335D">
      <w:pPr>
        <w:pStyle w:val="NoSpacing"/>
        <w:rPr>
          <w:rFonts w:ascii="Times New Roman" w:hAnsi="Times New Roman"/>
          <w:sz w:val="24"/>
          <w:szCs w:val="24"/>
        </w:rPr>
      </w:pPr>
      <w:r>
        <w:rPr>
          <w:rFonts w:ascii="Times New Roman" w:hAnsi="Times New Roman"/>
          <w:sz w:val="24"/>
          <w:szCs w:val="24"/>
        </w:rPr>
        <w:t>a. Affection</w:t>
      </w:r>
    </w:p>
    <w:p w:rsidR="0054335D" w:rsidRDefault="0054335D" w:rsidP="0054335D">
      <w:pPr>
        <w:pStyle w:val="NoSpacing"/>
        <w:rPr>
          <w:rFonts w:ascii="Times New Roman" w:hAnsi="Times New Roman"/>
          <w:sz w:val="24"/>
          <w:szCs w:val="24"/>
        </w:rPr>
      </w:pPr>
      <w:r>
        <w:rPr>
          <w:rFonts w:ascii="Times New Roman" w:hAnsi="Times New Roman"/>
          <w:sz w:val="24"/>
          <w:szCs w:val="24"/>
        </w:rPr>
        <w:t>*b.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c. Love</w:t>
      </w:r>
    </w:p>
    <w:p w:rsidR="0054335D" w:rsidRDefault="0054335D" w:rsidP="0054335D">
      <w:pPr>
        <w:pStyle w:val="NoSpacing"/>
        <w:rPr>
          <w:rFonts w:ascii="Times New Roman" w:hAnsi="Times New Roman"/>
          <w:sz w:val="24"/>
          <w:szCs w:val="24"/>
        </w:rPr>
      </w:pPr>
      <w:r>
        <w:rPr>
          <w:rFonts w:ascii="Times New Roman" w:hAnsi="Times New Roman"/>
          <w:sz w:val="24"/>
          <w:szCs w:val="24"/>
        </w:rPr>
        <w:t>d. Attachment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________________is an emotional and social bond that forms between one person and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a. Affection</w:t>
      </w:r>
    </w:p>
    <w:p w:rsidR="0054335D" w:rsidRDefault="0054335D" w:rsidP="0054335D">
      <w:pPr>
        <w:pStyle w:val="NoSpacing"/>
        <w:rPr>
          <w:rFonts w:ascii="Times New Roman" w:hAnsi="Times New Roman"/>
          <w:sz w:val="24"/>
          <w:szCs w:val="24"/>
        </w:rPr>
      </w:pPr>
      <w:r>
        <w:rPr>
          <w:rFonts w:ascii="Times New Roman" w:hAnsi="Times New Roman"/>
          <w:sz w:val="24"/>
          <w:szCs w:val="24"/>
        </w:rPr>
        <w:t>b.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c. Love</w:t>
      </w:r>
    </w:p>
    <w:p w:rsidR="0054335D" w:rsidRDefault="0054335D" w:rsidP="0054335D">
      <w:pPr>
        <w:pStyle w:val="NoSpacing"/>
        <w:rPr>
          <w:rFonts w:ascii="Times New Roman" w:hAnsi="Times New Roman"/>
          <w:sz w:val="24"/>
          <w:szCs w:val="24"/>
        </w:rPr>
      </w:pPr>
      <w:r>
        <w:rPr>
          <w:rFonts w:ascii="Times New Roman" w:hAnsi="Times New Roman"/>
          <w:sz w:val="24"/>
          <w:szCs w:val="24"/>
        </w:rPr>
        <w:t>*d. Attachment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 One of the very first symptoms that you are falling in love is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you begin to feel better about yourself when you are with the other person.  </w:t>
      </w:r>
    </w:p>
    <w:p w:rsidR="0054335D" w:rsidRDefault="0054335D" w:rsidP="0054335D">
      <w:pPr>
        <w:pStyle w:val="NoSpacing"/>
        <w:rPr>
          <w:rFonts w:ascii="Times New Roman" w:hAnsi="Times New Roman"/>
          <w:sz w:val="24"/>
          <w:szCs w:val="24"/>
        </w:rPr>
      </w:pPr>
      <w:r>
        <w:rPr>
          <w:rFonts w:ascii="Times New Roman" w:hAnsi="Times New Roman"/>
          <w:sz w:val="24"/>
          <w:szCs w:val="24"/>
        </w:rPr>
        <w:t>b. you start naming your future children.</w:t>
      </w:r>
    </w:p>
    <w:p w:rsidR="0054335D" w:rsidRDefault="0054335D" w:rsidP="0054335D">
      <w:pPr>
        <w:pStyle w:val="NoSpacing"/>
        <w:rPr>
          <w:rFonts w:ascii="Times New Roman" w:hAnsi="Times New Roman"/>
          <w:sz w:val="24"/>
          <w:szCs w:val="24"/>
        </w:rPr>
      </w:pPr>
      <w:r>
        <w:rPr>
          <w:rFonts w:ascii="Times New Roman" w:hAnsi="Times New Roman"/>
          <w:sz w:val="24"/>
          <w:szCs w:val="24"/>
        </w:rPr>
        <w:t>c. you start telling your deepest secrets to the other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d. you can’t stop thinking about the person.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The Zone of Vulnerability is also known as the_______________.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a. Zone of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*b. Birthplace of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c. Zone of Self-disclosure</w:t>
      </w:r>
    </w:p>
    <w:p w:rsidR="0054335D" w:rsidRDefault="0054335D" w:rsidP="0054335D">
      <w:pPr>
        <w:pStyle w:val="NoSpacing"/>
        <w:rPr>
          <w:rFonts w:ascii="Times New Roman" w:hAnsi="Times New Roman"/>
          <w:sz w:val="24"/>
          <w:szCs w:val="24"/>
        </w:rPr>
      </w:pPr>
      <w:r>
        <w:rPr>
          <w:rFonts w:ascii="Times New Roman" w:hAnsi="Times New Roman"/>
          <w:sz w:val="24"/>
          <w:szCs w:val="24"/>
        </w:rPr>
        <w:t>d. Heart of Intimacy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________________is the process or revealing the true nature of oneself to another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a. Confession</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Self-affirmation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Self-disclosure </w:t>
      </w:r>
    </w:p>
    <w:p w:rsidR="0054335D" w:rsidRDefault="0054335D" w:rsidP="0054335D">
      <w:pPr>
        <w:pStyle w:val="NoSpacing"/>
        <w:rPr>
          <w:rFonts w:ascii="Times New Roman" w:hAnsi="Times New Roman"/>
          <w:sz w:val="24"/>
          <w:szCs w:val="24"/>
        </w:rPr>
      </w:pPr>
      <w:r>
        <w:rPr>
          <w:rFonts w:ascii="Times New Roman" w:hAnsi="Times New Roman"/>
          <w:sz w:val="24"/>
          <w:szCs w:val="24"/>
        </w:rPr>
        <w:t>d. Self-declaration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  _______________ gives you a greater chance of developing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a. Zone of Vulnerability</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Self-disclosure </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c. Birthplace of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d. Zone of Self-disclosure.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8. A conversation about superficial things like places, time, weather, </w:t>
      </w:r>
      <w:proofErr w:type="spellStart"/>
      <w:r>
        <w:rPr>
          <w:rFonts w:ascii="Times New Roman" w:hAnsi="Times New Roman"/>
          <w:sz w:val="24"/>
          <w:szCs w:val="24"/>
        </w:rPr>
        <w:t>etc</w:t>
      </w:r>
      <w:proofErr w:type="spellEnd"/>
      <w:r>
        <w:rPr>
          <w:rFonts w:ascii="Times New Roman" w:hAnsi="Times New Roman"/>
          <w:sz w:val="24"/>
          <w:szCs w:val="24"/>
        </w:rPr>
        <w:t xml:space="preserve"> is called 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a. Confessions</w:t>
      </w:r>
    </w:p>
    <w:p w:rsidR="0054335D" w:rsidRDefault="0054335D" w:rsidP="0054335D">
      <w:pPr>
        <w:pStyle w:val="NoSpacing"/>
        <w:rPr>
          <w:rFonts w:ascii="Times New Roman" w:hAnsi="Times New Roman"/>
          <w:sz w:val="24"/>
          <w:szCs w:val="24"/>
        </w:rPr>
      </w:pPr>
      <w:r>
        <w:rPr>
          <w:rFonts w:ascii="Times New Roman" w:hAnsi="Times New Roman"/>
          <w:sz w:val="24"/>
          <w:szCs w:val="24"/>
        </w:rPr>
        <w:t>b.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c. Mutual involvement</w:t>
      </w:r>
    </w:p>
    <w:p w:rsidR="0054335D" w:rsidRDefault="0054335D" w:rsidP="0054335D">
      <w:pPr>
        <w:pStyle w:val="NoSpacing"/>
        <w:rPr>
          <w:rFonts w:ascii="Times New Roman" w:hAnsi="Times New Roman"/>
          <w:sz w:val="24"/>
          <w:szCs w:val="24"/>
        </w:rPr>
      </w:pPr>
      <w:r>
        <w:rPr>
          <w:rFonts w:ascii="Times New Roman" w:hAnsi="Times New Roman"/>
          <w:sz w:val="24"/>
          <w:szCs w:val="24"/>
        </w:rPr>
        <w:t>*d. Shop talk</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Our need for __________________is the driving force of our daily social interactions with others.</w:t>
      </w:r>
    </w:p>
    <w:p w:rsidR="0054335D" w:rsidRDefault="0054335D" w:rsidP="0054335D">
      <w:pPr>
        <w:pStyle w:val="NoSpacing"/>
        <w:rPr>
          <w:rFonts w:ascii="Times New Roman" w:hAnsi="Times New Roman"/>
          <w:sz w:val="24"/>
          <w:szCs w:val="24"/>
        </w:rPr>
      </w:pPr>
      <w:r>
        <w:rPr>
          <w:rFonts w:ascii="Times New Roman" w:hAnsi="Times New Roman"/>
          <w:sz w:val="24"/>
          <w:szCs w:val="24"/>
        </w:rPr>
        <w:t>a. Disclosure.</w:t>
      </w:r>
    </w:p>
    <w:p w:rsidR="0054335D" w:rsidRDefault="0054335D" w:rsidP="0054335D">
      <w:pPr>
        <w:pStyle w:val="NoSpacing"/>
        <w:rPr>
          <w:rFonts w:ascii="Times New Roman" w:hAnsi="Times New Roman"/>
          <w:sz w:val="24"/>
          <w:szCs w:val="24"/>
        </w:rPr>
      </w:pPr>
      <w:r>
        <w:rPr>
          <w:rFonts w:ascii="Times New Roman" w:hAnsi="Times New Roman"/>
          <w:sz w:val="24"/>
          <w:szCs w:val="24"/>
        </w:rPr>
        <w:t>*b. Social relationships</w:t>
      </w:r>
    </w:p>
    <w:p w:rsidR="0054335D" w:rsidRDefault="0054335D" w:rsidP="0054335D">
      <w:pPr>
        <w:pStyle w:val="NoSpacing"/>
        <w:rPr>
          <w:rFonts w:ascii="Times New Roman" w:hAnsi="Times New Roman"/>
          <w:sz w:val="24"/>
          <w:szCs w:val="24"/>
        </w:rPr>
      </w:pPr>
      <w:r>
        <w:rPr>
          <w:rFonts w:ascii="Times New Roman" w:hAnsi="Times New Roman"/>
          <w:sz w:val="24"/>
          <w:szCs w:val="24"/>
        </w:rPr>
        <w:t>c.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d. Mutual involvement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10. All are John Lee’s love type’s except_____________.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Pragma</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*d. Consummate</w:t>
      </w:r>
    </w:p>
    <w:p w:rsidR="0054335D" w:rsidRDefault="0054335D" w:rsidP="0054335D">
      <w:pPr>
        <w:pStyle w:val="NoSpacing"/>
        <w:rPr>
          <w:rFonts w:ascii="Times New Roman" w:hAnsi="Times New Roman"/>
          <w:sz w:val="24"/>
          <w:szCs w:val="24"/>
        </w:rPr>
      </w:pPr>
      <w:r>
        <w:rPr>
          <w:rFonts w:ascii="Times New Roman" w:hAnsi="Times New Roman"/>
          <w:sz w:val="24"/>
          <w:szCs w:val="24"/>
        </w:rPr>
        <w:t>e. Mania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____________________ love is the love of details and qualities in the other person such as athleticism, intelligence and wealth.</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Pragma</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d. Consummate</w:t>
      </w:r>
    </w:p>
    <w:p w:rsidR="0054335D" w:rsidRDefault="0054335D" w:rsidP="0054335D">
      <w:pPr>
        <w:pStyle w:val="NoSpacing"/>
        <w:rPr>
          <w:rFonts w:ascii="Times New Roman" w:hAnsi="Times New Roman"/>
          <w:sz w:val="24"/>
          <w:szCs w:val="24"/>
        </w:rPr>
      </w:pPr>
      <w:r>
        <w:rPr>
          <w:rFonts w:ascii="Times New Roman" w:hAnsi="Times New Roman"/>
          <w:sz w:val="24"/>
          <w:szCs w:val="24"/>
        </w:rPr>
        <w:t>e. Mania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12. Most young couples in the U. S. marry with ____________________ love in mind.</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Eros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e. Mania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Which characteristic is included in the Zone of Vulnerability?</w:t>
      </w:r>
    </w:p>
    <w:p w:rsidR="0054335D" w:rsidRDefault="0054335D" w:rsidP="0054335D">
      <w:pPr>
        <w:pStyle w:val="NoSpacing"/>
        <w:rPr>
          <w:rFonts w:ascii="Times New Roman" w:hAnsi="Times New Roman"/>
          <w:sz w:val="24"/>
          <w:szCs w:val="24"/>
        </w:rPr>
      </w:pPr>
      <w:r>
        <w:rPr>
          <w:rFonts w:ascii="Times New Roman" w:hAnsi="Times New Roman"/>
          <w:sz w:val="24"/>
          <w:szCs w:val="24"/>
        </w:rPr>
        <w:t>a. Risks</w:t>
      </w:r>
    </w:p>
    <w:p w:rsidR="0054335D" w:rsidRDefault="0054335D" w:rsidP="0054335D">
      <w:pPr>
        <w:pStyle w:val="NoSpacing"/>
        <w:rPr>
          <w:rFonts w:ascii="Times New Roman" w:hAnsi="Times New Roman"/>
          <w:sz w:val="24"/>
          <w:szCs w:val="24"/>
        </w:rPr>
      </w:pPr>
      <w:r>
        <w:rPr>
          <w:rFonts w:ascii="Times New Roman" w:hAnsi="Times New Roman"/>
          <w:sz w:val="24"/>
          <w:szCs w:val="24"/>
        </w:rPr>
        <w:t>b. Fear</w:t>
      </w:r>
    </w:p>
    <w:p w:rsidR="0054335D" w:rsidRDefault="0054335D" w:rsidP="0054335D">
      <w:pPr>
        <w:pStyle w:val="NoSpacing"/>
        <w:rPr>
          <w:rFonts w:ascii="Times New Roman" w:hAnsi="Times New Roman"/>
          <w:sz w:val="24"/>
          <w:szCs w:val="24"/>
        </w:rPr>
      </w:pPr>
      <w:r>
        <w:rPr>
          <w:rFonts w:ascii="Times New Roman" w:hAnsi="Times New Roman"/>
          <w:sz w:val="24"/>
          <w:szCs w:val="24"/>
        </w:rPr>
        <w:t>c. Pain</w:t>
      </w:r>
    </w:p>
    <w:p w:rsidR="0054335D" w:rsidRDefault="0054335D" w:rsidP="0054335D">
      <w:pPr>
        <w:pStyle w:val="NoSpacing"/>
        <w:rPr>
          <w:rFonts w:ascii="Times New Roman" w:hAnsi="Times New Roman"/>
          <w:sz w:val="24"/>
          <w:szCs w:val="24"/>
        </w:rPr>
      </w:pPr>
      <w:r>
        <w:rPr>
          <w:rFonts w:ascii="Times New Roman" w:hAnsi="Times New Roman"/>
          <w:sz w:val="24"/>
          <w:szCs w:val="24"/>
        </w:rPr>
        <w:t>d. Emotional Nakedness</w:t>
      </w:r>
    </w:p>
    <w:p w:rsidR="0054335D" w:rsidRDefault="0054335D" w:rsidP="0054335D">
      <w:pPr>
        <w:pStyle w:val="NoSpacing"/>
        <w:rPr>
          <w:rFonts w:ascii="Times New Roman" w:hAnsi="Times New Roman"/>
          <w:sz w:val="24"/>
          <w:szCs w:val="24"/>
        </w:rPr>
      </w:pPr>
      <w:r>
        <w:rPr>
          <w:rFonts w:ascii="Times New Roman" w:hAnsi="Times New Roman"/>
          <w:sz w:val="24"/>
          <w:szCs w:val="24"/>
        </w:rPr>
        <w:t>*e All of the above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14. ________________love is the love of sensuality, sex, taste, touch sight, hearing and smell.</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Eros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e. Mania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“We started needing to be together, talking on the phone for hours, and missing each other when apart,” are common descriptions of _________________love.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Eros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e. Mania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16.________________lovers trick their mates into believing that they are sincerely in love, while grooming one, two, or even three other lovers.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Eros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*d. Ludic</w:t>
      </w:r>
    </w:p>
    <w:p w:rsidR="0054335D" w:rsidRDefault="0054335D" w:rsidP="0054335D">
      <w:pPr>
        <w:pStyle w:val="NoSpacing"/>
        <w:rPr>
          <w:rFonts w:ascii="Times New Roman" w:hAnsi="Times New Roman"/>
          <w:sz w:val="24"/>
          <w:szCs w:val="24"/>
        </w:rPr>
      </w:pPr>
      <w:r>
        <w:rPr>
          <w:rFonts w:ascii="Times New Roman" w:hAnsi="Times New Roman"/>
          <w:sz w:val="24"/>
          <w:szCs w:val="24"/>
        </w:rPr>
        <w:t>e. Mania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_________________love is selfless, other-focused, and seeks to serve others.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Eros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e. Consummate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18. The love that Lee referred to as Christian love is _________________ love.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Eros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e. Consummate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19. Which of these love types did Lee identify as coming from a damaged sense of self?</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Mania</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*e. both b &amp; d</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Which love type is an insecure love that is a mixture of conflict and artificially romantic Eros expressions?</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Mania</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e. Consummate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21. I am afraid my boyfriend will leave me.  If he leaves me, I might just die! I am a _____________ lover.</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b. Eros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r>
        <w:rPr>
          <w:rFonts w:ascii="Times New Roman" w:hAnsi="Times New Roman"/>
          <w:sz w:val="24"/>
          <w:szCs w:val="24"/>
        </w:rPr>
        <w:t>*e. Mania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22. Which psychologist addressed love in terms of how our needs are met by the other person? </w:t>
      </w:r>
    </w:p>
    <w:p w:rsidR="0054335D" w:rsidRDefault="0054335D" w:rsidP="0054335D">
      <w:pPr>
        <w:pStyle w:val="NoSpacing"/>
        <w:rPr>
          <w:rFonts w:ascii="Times New Roman" w:hAnsi="Times New Roman"/>
          <w:sz w:val="24"/>
          <w:szCs w:val="24"/>
        </w:rPr>
      </w:pPr>
      <w:r>
        <w:rPr>
          <w:rFonts w:ascii="Times New Roman" w:hAnsi="Times New Roman"/>
          <w:sz w:val="24"/>
          <w:szCs w:val="24"/>
        </w:rPr>
        <w:t>a. Robert Sternberg</w:t>
      </w:r>
    </w:p>
    <w:p w:rsidR="0054335D" w:rsidRDefault="0054335D" w:rsidP="0054335D">
      <w:pPr>
        <w:pStyle w:val="NoSpacing"/>
        <w:rPr>
          <w:rFonts w:ascii="Times New Roman" w:hAnsi="Times New Roman"/>
          <w:sz w:val="24"/>
          <w:szCs w:val="24"/>
        </w:rPr>
      </w:pPr>
      <w:r>
        <w:rPr>
          <w:rFonts w:ascii="Times New Roman" w:hAnsi="Times New Roman"/>
          <w:sz w:val="24"/>
          <w:szCs w:val="24"/>
        </w:rPr>
        <w:t>b. John Lee</w:t>
      </w:r>
    </w:p>
    <w:p w:rsidR="0054335D" w:rsidRDefault="0054335D" w:rsidP="0054335D">
      <w:pPr>
        <w:pStyle w:val="NoSpacing"/>
        <w:rPr>
          <w:rFonts w:ascii="Times New Roman" w:hAnsi="Times New Roman"/>
          <w:sz w:val="24"/>
          <w:szCs w:val="24"/>
        </w:rPr>
      </w:pPr>
      <w:r>
        <w:rPr>
          <w:rFonts w:ascii="Times New Roman" w:hAnsi="Times New Roman"/>
          <w:sz w:val="24"/>
          <w:szCs w:val="24"/>
        </w:rPr>
        <w:t>c. Gary Chapman</w:t>
      </w:r>
    </w:p>
    <w:p w:rsidR="0054335D" w:rsidRDefault="0054335D" w:rsidP="0054335D">
      <w:pPr>
        <w:pStyle w:val="NoSpacing"/>
        <w:rPr>
          <w:rFonts w:ascii="Times New Roman" w:hAnsi="Times New Roman"/>
          <w:sz w:val="24"/>
          <w:szCs w:val="24"/>
        </w:rPr>
      </w:pPr>
      <w:r>
        <w:rPr>
          <w:rFonts w:ascii="Times New Roman" w:hAnsi="Times New Roman"/>
          <w:sz w:val="24"/>
          <w:szCs w:val="24"/>
        </w:rPr>
        <w:t>*d. Abraham Maslow</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23. The type of love which meets your aesthetic, intellectual and full actualization needs while you reciprocally meet theirs in a similar way </w:t>
      </w:r>
      <w:proofErr w:type="spellStart"/>
      <w:r>
        <w:rPr>
          <w:rFonts w:ascii="Times New Roman" w:hAnsi="Times New Roman"/>
          <w:sz w:val="24"/>
          <w:szCs w:val="24"/>
        </w:rPr>
        <w:t>is________________love</w:t>
      </w:r>
      <w:proofErr w:type="spellEnd"/>
      <w:r>
        <w:rPr>
          <w:rFonts w:ascii="Times New Roman" w:hAnsi="Times New Roman"/>
          <w:sz w:val="24"/>
          <w:szCs w:val="24"/>
        </w:rPr>
        <w:t>.</w:t>
      </w:r>
    </w:p>
    <w:p w:rsidR="0054335D" w:rsidRDefault="0054335D" w:rsidP="0054335D">
      <w:pPr>
        <w:pStyle w:val="NoSpacing"/>
        <w:rPr>
          <w:rFonts w:ascii="Times New Roman" w:hAnsi="Times New Roman"/>
          <w:sz w:val="24"/>
          <w:szCs w:val="24"/>
        </w:rPr>
      </w:pPr>
      <w:r>
        <w:rPr>
          <w:rFonts w:ascii="Times New Roman" w:hAnsi="Times New Roman"/>
          <w:sz w:val="24"/>
          <w:szCs w:val="24"/>
        </w:rPr>
        <w:t>*a. Being</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Manic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Deficiency </w:t>
      </w:r>
    </w:p>
    <w:p w:rsidR="0054335D" w:rsidRDefault="0054335D" w:rsidP="0054335D">
      <w:pPr>
        <w:pStyle w:val="NoSpacing"/>
        <w:rPr>
          <w:rFonts w:ascii="Times New Roman" w:hAnsi="Times New Roman"/>
          <w:sz w:val="24"/>
          <w:szCs w:val="24"/>
        </w:rPr>
      </w:pPr>
      <w:r>
        <w:rPr>
          <w:rFonts w:ascii="Times New Roman" w:hAnsi="Times New Roman"/>
          <w:sz w:val="24"/>
          <w:szCs w:val="24"/>
        </w:rPr>
        <w:t>d. Consummate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24.  If in your childhood your: survival, safety, food, shelter, love, belonging, and even self-esteem needs were not met then you will be attracted to a _______________lover.</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Platonic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Being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Deficiency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Philia </w:t>
      </w:r>
    </w:p>
    <w:p w:rsidR="0054335D" w:rsidRDefault="0054335D" w:rsidP="0054335D">
      <w:pPr>
        <w:pStyle w:val="NoSpacing"/>
        <w:rPr>
          <w:rFonts w:ascii="Times New Roman" w:hAnsi="Times New Roman"/>
          <w:sz w:val="24"/>
          <w:szCs w:val="24"/>
        </w:rPr>
      </w:pPr>
      <w:r>
        <w:rPr>
          <w:rFonts w:ascii="Times New Roman" w:hAnsi="Times New Roman"/>
          <w:sz w:val="24"/>
          <w:szCs w:val="24"/>
        </w:rPr>
        <w:t>e. Unconditional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Which psychologist was considered to be the Geometry of Love psychologist who developed the Triangular Theory of Love?</w:t>
      </w:r>
    </w:p>
    <w:p w:rsidR="0054335D" w:rsidRDefault="0054335D" w:rsidP="0054335D">
      <w:pPr>
        <w:pStyle w:val="NoSpacing"/>
        <w:rPr>
          <w:rFonts w:ascii="Times New Roman" w:hAnsi="Times New Roman"/>
          <w:sz w:val="24"/>
          <w:szCs w:val="24"/>
        </w:rPr>
      </w:pPr>
      <w:r>
        <w:rPr>
          <w:rFonts w:ascii="Times New Roman" w:hAnsi="Times New Roman"/>
          <w:sz w:val="24"/>
          <w:szCs w:val="24"/>
        </w:rPr>
        <w:t>*a. Robert Sternberg</w:t>
      </w:r>
    </w:p>
    <w:p w:rsidR="0054335D" w:rsidRDefault="0054335D" w:rsidP="0054335D">
      <w:pPr>
        <w:pStyle w:val="NoSpacing"/>
        <w:rPr>
          <w:rFonts w:ascii="Times New Roman" w:hAnsi="Times New Roman"/>
          <w:sz w:val="24"/>
          <w:szCs w:val="24"/>
        </w:rPr>
      </w:pPr>
      <w:r>
        <w:rPr>
          <w:rFonts w:ascii="Times New Roman" w:hAnsi="Times New Roman"/>
          <w:sz w:val="24"/>
          <w:szCs w:val="24"/>
        </w:rPr>
        <w:t>b. John Lee</w:t>
      </w:r>
    </w:p>
    <w:p w:rsidR="0054335D" w:rsidRDefault="0054335D" w:rsidP="0054335D">
      <w:pPr>
        <w:pStyle w:val="NoSpacing"/>
        <w:rPr>
          <w:rFonts w:ascii="Times New Roman" w:hAnsi="Times New Roman"/>
          <w:sz w:val="24"/>
          <w:szCs w:val="24"/>
        </w:rPr>
      </w:pPr>
      <w:r>
        <w:rPr>
          <w:rFonts w:ascii="Times New Roman" w:hAnsi="Times New Roman"/>
          <w:sz w:val="24"/>
          <w:szCs w:val="24"/>
        </w:rPr>
        <w:t>c. Gary Chapman</w:t>
      </w:r>
    </w:p>
    <w:p w:rsidR="0054335D" w:rsidRDefault="0054335D" w:rsidP="0054335D">
      <w:pPr>
        <w:pStyle w:val="NoSpacing"/>
        <w:rPr>
          <w:rFonts w:ascii="Times New Roman" w:hAnsi="Times New Roman"/>
          <w:sz w:val="24"/>
          <w:szCs w:val="24"/>
        </w:rPr>
      </w:pPr>
      <w:r>
        <w:rPr>
          <w:rFonts w:ascii="Times New Roman" w:hAnsi="Times New Roman"/>
          <w:sz w:val="24"/>
          <w:szCs w:val="24"/>
        </w:rPr>
        <w:t>d. Abraham Maslow</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26. Which psychologist was the author of The Five Love Languages?</w:t>
      </w:r>
    </w:p>
    <w:p w:rsidR="0054335D" w:rsidRDefault="0054335D" w:rsidP="0054335D">
      <w:pPr>
        <w:pStyle w:val="NoSpacing"/>
        <w:rPr>
          <w:rFonts w:ascii="Times New Roman" w:hAnsi="Times New Roman"/>
          <w:sz w:val="24"/>
          <w:szCs w:val="24"/>
        </w:rPr>
      </w:pPr>
      <w:r>
        <w:rPr>
          <w:rFonts w:ascii="Times New Roman" w:hAnsi="Times New Roman"/>
          <w:sz w:val="24"/>
          <w:szCs w:val="24"/>
        </w:rPr>
        <w:t>a. Robert Sternberg</w:t>
      </w:r>
    </w:p>
    <w:p w:rsidR="0054335D" w:rsidRDefault="0054335D" w:rsidP="0054335D">
      <w:pPr>
        <w:pStyle w:val="NoSpacing"/>
        <w:rPr>
          <w:rFonts w:ascii="Times New Roman" w:hAnsi="Times New Roman"/>
          <w:sz w:val="24"/>
          <w:szCs w:val="24"/>
        </w:rPr>
      </w:pPr>
      <w:r>
        <w:rPr>
          <w:rFonts w:ascii="Times New Roman" w:hAnsi="Times New Roman"/>
          <w:sz w:val="24"/>
          <w:szCs w:val="24"/>
        </w:rPr>
        <w:t>b. John Lee</w:t>
      </w:r>
    </w:p>
    <w:p w:rsidR="0054335D" w:rsidRDefault="0054335D" w:rsidP="0054335D">
      <w:pPr>
        <w:pStyle w:val="NoSpacing"/>
        <w:rPr>
          <w:rFonts w:ascii="Times New Roman" w:hAnsi="Times New Roman"/>
          <w:sz w:val="24"/>
          <w:szCs w:val="24"/>
        </w:rPr>
      </w:pPr>
      <w:r>
        <w:rPr>
          <w:rFonts w:ascii="Times New Roman" w:hAnsi="Times New Roman"/>
          <w:sz w:val="24"/>
          <w:szCs w:val="24"/>
        </w:rPr>
        <w:t>*c. Gary Chapman</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d. Abraham Maslow</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27. ________________love is a type of love without passion.</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Platonic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Being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Deficiency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Philia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e. Unconditional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A nonsexual relationship that could include deep levels of trust and intimacy. This describes __________________ love.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Platonic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Being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Deficiency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Philia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e. Unconditional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29. _____________________ is the sincere type of love that does not vary regardless of the actions of the person who is loved.  </w:t>
      </w:r>
    </w:p>
    <w:p w:rsidR="0054335D" w:rsidRDefault="0054335D" w:rsidP="0054335D">
      <w:pPr>
        <w:pStyle w:val="NoSpacing"/>
        <w:rPr>
          <w:rFonts w:ascii="Times New Roman" w:hAnsi="Times New Roman"/>
          <w:sz w:val="24"/>
          <w:szCs w:val="24"/>
        </w:rPr>
      </w:pPr>
      <w:r>
        <w:rPr>
          <w:rFonts w:ascii="Times New Roman" w:hAnsi="Times New Roman"/>
          <w:sz w:val="24"/>
          <w:szCs w:val="24"/>
        </w:rPr>
        <w:t>a. Platonic love</w:t>
      </w:r>
    </w:p>
    <w:p w:rsidR="0054335D" w:rsidRDefault="0054335D" w:rsidP="0054335D">
      <w:pPr>
        <w:pStyle w:val="NoSpacing"/>
        <w:rPr>
          <w:rFonts w:ascii="Times New Roman" w:hAnsi="Times New Roman"/>
          <w:sz w:val="24"/>
          <w:szCs w:val="24"/>
        </w:rPr>
      </w:pPr>
      <w:r>
        <w:rPr>
          <w:rFonts w:ascii="Times New Roman" w:hAnsi="Times New Roman"/>
          <w:sz w:val="24"/>
          <w:szCs w:val="24"/>
        </w:rPr>
        <w:t>b. Being love</w:t>
      </w:r>
    </w:p>
    <w:p w:rsidR="0054335D" w:rsidRDefault="0054335D" w:rsidP="0054335D">
      <w:pPr>
        <w:pStyle w:val="NoSpacing"/>
        <w:rPr>
          <w:rFonts w:ascii="Times New Roman" w:hAnsi="Times New Roman"/>
          <w:sz w:val="24"/>
          <w:szCs w:val="24"/>
        </w:rPr>
      </w:pPr>
      <w:r>
        <w:rPr>
          <w:rFonts w:ascii="Times New Roman" w:hAnsi="Times New Roman"/>
          <w:sz w:val="24"/>
          <w:szCs w:val="24"/>
        </w:rPr>
        <w:t>c. Deficiency love</w:t>
      </w:r>
    </w:p>
    <w:p w:rsidR="0054335D" w:rsidRDefault="0054335D" w:rsidP="0054335D">
      <w:pPr>
        <w:pStyle w:val="NoSpacing"/>
        <w:rPr>
          <w:rFonts w:ascii="Times New Roman" w:hAnsi="Times New Roman"/>
          <w:sz w:val="24"/>
          <w:szCs w:val="24"/>
        </w:rPr>
      </w:pPr>
      <w:r>
        <w:rPr>
          <w:rFonts w:ascii="Times New Roman" w:hAnsi="Times New Roman"/>
          <w:sz w:val="24"/>
          <w:szCs w:val="24"/>
        </w:rPr>
        <w:t>d. Philia love</w:t>
      </w:r>
    </w:p>
    <w:p w:rsidR="0054335D" w:rsidRDefault="0054335D" w:rsidP="0054335D">
      <w:pPr>
        <w:pStyle w:val="NoSpacing"/>
        <w:rPr>
          <w:rFonts w:ascii="Times New Roman" w:hAnsi="Times New Roman"/>
          <w:sz w:val="24"/>
          <w:szCs w:val="24"/>
        </w:rPr>
      </w:pPr>
      <w:r>
        <w:rPr>
          <w:rFonts w:ascii="Times New Roman" w:hAnsi="Times New Roman"/>
          <w:sz w:val="24"/>
          <w:szCs w:val="24"/>
        </w:rPr>
        <w:t>*e. Unconditional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Puppy love or infatuation is defined as</w:t>
      </w:r>
    </w:p>
    <w:p w:rsidR="0054335D" w:rsidRDefault="0054335D" w:rsidP="0054335D">
      <w:pPr>
        <w:pStyle w:val="NoSpacing"/>
        <w:rPr>
          <w:rFonts w:ascii="Times New Roman" w:hAnsi="Times New Roman"/>
          <w:sz w:val="24"/>
          <w:szCs w:val="24"/>
        </w:rPr>
      </w:pPr>
      <w:r>
        <w:rPr>
          <w:rFonts w:ascii="Times New Roman" w:hAnsi="Times New Roman"/>
          <w:sz w:val="24"/>
          <w:szCs w:val="24"/>
        </w:rPr>
        <w:t>*a. A temporary state of love where the other person is overly idealized</w:t>
      </w:r>
    </w:p>
    <w:p w:rsidR="0054335D" w:rsidRDefault="0054335D" w:rsidP="0054335D">
      <w:pPr>
        <w:pStyle w:val="NoSpacing"/>
        <w:rPr>
          <w:rFonts w:ascii="Times New Roman" w:hAnsi="Times New Roman"/>
          <w:sz w:val="24"/>
          <w:szCs w:val="24"/>
        </w:rPr>
      </w:pPr>
      <w:r>
        <w:rPr>
          <w:rFonts w:ascii="Times New Roman" w:hAnsi="Times New Roman"/>
          <w:sz w:val="24"/>
          <w:szCs w:val="24"/>
        </w:rPr>
        <w:t>b. A love that is loyal and devoted</w:t>
      </w:r>
    </w:p>
    <w:p w:rsidR="0054335D" w:rsidRDefault="0054335D" w:rsidP="0054335D">
      <w:pPr>
        <w:pStyle w:val="NoSpacing"/>
        <w:rPr>
          <w:rFonts w:ascii="Times New Roman" w:hAnsi="Times New Roman"/>
          <w:sz w:val="24"/>
          <w:szCs w:val="24"/>
        </w:rPr>
      </w:pPr>
      <w:r>
        <w:rPr>
          <w:rFonts w:ascii="Times New Roman" w:hAnsi="Times New Roman"/>
          <w:sz w:val="24"/>
          <w:szCs w:val="24"/>
        </w:rPr>
        <w:t>c. True love</w:t>
      </w:r>
    </w:p>
    <w:p w:rsidR="0054335D" w:rsidRDefault="0054335D" w:rsidP="0054335D">
      <w:pPr>
        <w:pStyle w:val="NoSpacing"/>
        <w:rPr>
          <w:rFonts w:ascii="Times New Roman" w:hAnsi="Times New Roman"/>
          <w:sz w:val="24"/>
          <w:szCs w:val="24"/>
        </w:rPr>
      </w:pPr>
      <w:r>
        <w:rPr>
          <w:rFonts w:ascii="Times New Roman" w:hAnsi="Times New Roman"/>
          <w:sz w:val="24"/>
          <w:szCs w:val="24"/>
        </w:rPr>
        <w:t>d. A selfless type of love that serves others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31. _________________ is the selfless type of love that serves others while not serving oneself.</w:t>
      </w:r>
    </w:p>
    <w:p w:rsidR="0054335D" w:rsidRDefault="0054335D" w:rsidP="0054335D">
      <w:pPr>
        <w:pStyle w:val="NoSpacing"/>
        <w:rPr>
          <w:rFonts w:ascii="Times New Roman" w:hAnsi="Times New Roman"/>
          <w:sz w:val="24"/>
          <w:szCs w:val="24"/>
        </w:rPr>
      </w:pPr>
      <w:r>
        <w:rPr>
          <w:rFonts w:ascii="Times New Roman" w:hAnsi="Times New Roman"/>
          <w:sz w:val="24"/>
          <w:szCs w:val="24"/>
        </w:rPr>
        <w:t>a. Romantic love</w:t>
      </w:r>
    </w:p>
    <w:p w:rsidR="0054335D" w:rsidRDefault="0054335D" w:rsidP="0054335D">
      <w:pPr>
        <w:pStyle w:val="NoSpacing"/>
        <w:rPr>
          <w:rFonts w:ascii="Times New Roman" w:hAnsi="Times New Roman"/>
          <w:sz w:val="24"/>
          <w:szCs w:val="24"/>
        </w:rPr>
      </w:pPr>
      <w:r>
        <w:rPr>
          <w:rFonts w:ascii="Times New Roman" w:hAnsi="Times New Roman"/>
          <w:sz w:val="24"/>
          <w:szCs w:val="24"/>
        </w:rPr>
        <w:t>b. Being love</w:t>
      </w:r>
    </w:p>
    <w:p w:rsidR="0054335D" w:rsidRDefault="0054335D" w:rsidP="0054335D">
      <w:pPr>
        <w:pStyle w:val="NoSpacing"/>
        <w:rPr>
          <w:rFonts w:ascii="Times New Roman" w:hAnsi="Times New Roman"/>
          <w:sz w:val="24"/>
          <w:szCs w:val="24"/>
        </w:rPr>
      </w:pPr>
      <w:r>
        <w:rPr>
          <w:rFonts w:ascii="Times New Roman" w:hAnsi="Times New Roman"/>
          <w:sz w:val="24"/>
          <w:szCs w:val="24"/>
        </w:rPr>
        <w:t>c. True love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Altruism </w:t>
      </w:r>
    </w:p>
    <w:p w:rsidR="0054335D" w:rsidRDefault="0054335D" w:rsidP="0054335D">
      <w:pPr>
        <w:pStyle w:val="NoSpacing"/>
        <w:rPr>
          <w:rFonts w:ascii="Times New Roman" w:hAnsi="Times New Roman"/>
          <w:sz w:val="24"/>
          <w:szCs w:val="24"/>
        </w:rPr>
      </w:pPr>
      <w:r>
        <w:rPr>
          <w:rFonts w:ascii="Times New Roman" w:hAnsi="Times New Roman"/>
          <w:sz w:val="24"/>
          <w:szCs w:val="24"/>
        </w:rPr>
        <w:t>e. Unconditional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32. _______________ is a love that is centered on loyalty and devotion.</w:t>
      </w:r>
    </w:p>
    <w:p w:rsidR="0054335D" w:rsidRDefault="0054335D" w:rsidP="0054335D">
      <w:pPr>
        <w:pStyle w:val="NoSpacing"/>
        <w:rPr>
          <w:rFonts w:ascii="Times New Roman" w:hAnsi="Times New Roman"/>
          <w:sz w:val="24"/>
          <w:szCs w:val="24"/>
        </w:rPr>
      </w:pPr>
      <w:r>
        <w:rPr>
          <w:rFonts w:ascii="Times New Roman" w:hAnsi="Times New Roman"/>
          <w:sz w:val="24"/>
          <w:szCs w:val="24"/>
        </w:rPr>
        <w:t>a. True love</w:t>
      </w:r>
    </w:p>
    <w:p w:rsidR="0054335D" w:rsidRDefault="0054335D" w:rsidP="0054335D">
      <w:pPr>
        <w:pStyle w:val="NoSpacing"/>
        <w:rPr>
          <w:rFonts w:ascii="Times New Roman" w:hAnsi="Times New Roman"/>
          <w:sz w:val="24"/>
          <w:szCs w:val="24"/>
        </w:rPr>
      </w:pPr>
      <w:r>
        <w:rPr>
          <w:rFonts w:ascii="Times New Roman" w:hAnsi="Times New Roman"/>
          <w:sz w:val="24"/>
          <w:szCs w:val="24"/>
        </w:rPr>
        <w:t>b. Being love</w:t>
      </w:r>
    </w:p>
    <w:p w:rsidR="0054335D" w:rsidRDefault="0054335D" w:rsidP="0054335D">
      <w:pPr>
        <w:pStyle w:val="NoSpacing"/>
        <w:rPr>
          <w:rFonts w:ascii="Times New Roman" w:hAnsi="Times New Roman"/>
          <w:sz w:val="24"/>
          <w:szCs w:val="24"/>
        </w:rPr>
      </w:pPr>
      <w:r>
        <w:rPr>
          <w:rFonts w:ascii="Times New Roman" w:hAnsi="Times New Roman"/>
          <w:sz w:val="24"/>
          <w:szCs w:val="24"/>
        </w:rPr>
        <w:t>*c. Committed love</w:t>
      </w:r>
    </w:p>
    <w:p w:rsidR="0054335D" w:rsidRDefault="0054335D" w:rsidP="0054335D">
      <w:pPr>
        <w:pStyle w:val="NoSpacing"/>
        <w:rPr>
          <w:rFonts w:ascii="Times New Roman" w:hAnsi="Times New Roman"/>
          <w:sz w:val="24"/>
          <w:szCs w:val="24"/>
        </w:rPr>
      </w:pPr>
      <w:r>
        <w:rPr>
          <w:rFonts w:ascii="Times New Roman" w:hAnsi="Times New Roman"/>
          <w:sz w:val="24"/>
          <w:szCs w:val="24"/>
        </w:rPr>
        <w:t>d. Friendship love</w:t>
      </w:r>
    </w:p>
    <w:p w:rsidR="0054335D" w:rsidRDefault="0054335D" w:rsidP="0054335D">
      <w:pPr>
        <w:pStyle w:val="NoSpacing"/>
        <w:rPr>
          <w:rFonts w:ascii="Times New Roman" w:hAnsi="Times New Roman"/>
          <w:sz w:val="24"/>
          <w:szCs w:val="24"/>
        </w:rPr>
      </w:pPr>
      <w:r>
        <w:rPr>
          <w:rFonts w:ascii="Times New Roman" w:hAnsi="Times New Roman"/>
          <w:sz w:val="24"/>
          <w:szCs w:val="24"/>
        </w:rPr>
        <w:t>e. Passionate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33. _______________ is the love that includes intimacy and trust among close friends.</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a. True love</w:t>
      </w:r>
    </w:p>
    <w:p w:rsidR="0054335D" w:rsidRDefault="0054335D" w:rsidP="0054335D">
      <w:pPr>
        <w:pStyle w:val="NoSpacing"/>
        <w:rPr>
          <w:rFonts w:ascii="Times New Roman" w:hAnsi="Times New Roman"/>
          <w:sz w:val="24"/>
          <w:szCs w:val="24"/>
        </w:rPr>
      </w:pPr>
      <w:r>
        <w:rPr>
          <w:rFonts w:ascii="Times New Roman" w:hAnsi="Times New Roman"/>
          <w:sz w:val="24"/>
          <w:szCs w:val="24"/>
        </w:rPr>
        <w:t>b. Being love</w:t>
      </w:r>
    </w:p>
    <w:p w:rsidR="0054335D" w:rsidRDefault="0054335D" w:rsidP="0054335D">
      <w:pPr>
        <w:pStyle w:val="NoSpacing"/>
        <w:rPr>
          <w:rFonts w:ascii="Times New Roman" w:hAnsi="Times New Roman"/>
          <w:sz w:val="24"/>
          <w:szCs w:val="24"/>
        </w:rPr>
      </w:pPr>
      <w:r>
        <w:rPr>
          <w:rFonts w:ascii="Times New Roman" w:hAnsi="Times New Roman"/>
          <w:sz w:val="24"/>
          <w:szCs w:val="24"/>
        </w:rPr>
        <w:t>c. Committed love</w:t>
      </w:r>
    </w:p>
    <w:p w:rsidR="0054335D" w:rsidRDefault="0054335D" w:rsidP="0054335D">
      <w:pPr>
        <w:pStyle w:val="NoSpacing"/>
        <w:rPr>
          <w:rFonts w:ascii="Times New Roman" w:hAnsi="Times New Roman"/>
          <w:sz w:val="24"/>
          <w:szCs w:val="24"/>
        </w:rPr>
      </w:pPr>
      <w:r>
        <w:rPr>
          <w:rFonts w:ascii="Times New Roman" w:hAnsi="Times New Roman"/>
          <w:sz w:val="24"/>
          <w:szCs w:val="24"/>
        </w:rPr>
        <w:t>*d. Friendship love</w:t>
      </w:r>
    </w:p>
    <w:p w:rsidR="0054335D" w:rsidRDefault="0054335D" w:rsidP="0054335D">
      <w:pPr>
        <w:pStyle w:val="NoSpacing"/>
        <w:rPr>
          <w:rFonts w:ascii="Times New Roman" w:hAnsi="Times New Roman"/>
          <w:sz w:val="24"/>
          <w:szCs w:val="24"/>
        </w:rPr>
      </w:pPr>
      <w:r>
        <w:rPr>
          <w:rFonts w:ascii="Times New Roman" w:hAnsi="Times New Roman"/>
          <w:sz w:val="24"/>
          <w:szCs w:val="24"/>
        </w:rPr>
        <w:t>e. Passionate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34. ________________love involves consciously or unconsciously misleading the other in an effort to dishonestly establish trust and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Fake </w:t>
      </w:r>
    </w:p>
    <w:p w:rsidR="0054335D" w:rsidRDefault="0054335D" w:rsidP="0054335D">
      <w:pPr>
        <w:pStyle w:val="NoSpacing"/>
        <w:rPr>
          <w:rFonts w:ascii="Times New Roman" w:hAnsi="Times New Roman"/>
          <w:sz w:val="24"/>
          <w:szCs w:val="24"/>
        </w:rPr>
      </w:pPr>
      <w:r>
        <w:rPr>
          <w:rFonts w:ascii="Times New Roman" w:hAnsi="Times New Roman"/>
          <w:sz w:val="24"/>
          <w:szCs w:val="24"/>
        </w:rPr>
        <w:t>b. Realistic</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Committed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Friendship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*e. Deceptive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35. ________________ lovers live for storms and find peace while they rage and are often violent or overly aggressive at different levels.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Passionate </w:t>
      </w:r>
    </w:p>
    <w:p w:rsidR="0054335D" w:rsidRDefault="0054335D" w:rsidP="0054335D">
      <w:pPr>
        <w:pStyle w:val="NoSpacing"/>
        <w:rPr>
          <w:rFonts w:ascii="Times New Roman" w:hAnsi="Times New Roman"/>
          <w:sz w:val="24"/>
          <w:szCs w:val="24"/>
        </w:rPr>
      </w:pPr>
      <w:r>
        <w:rPr>
          <w:rFonts w:ascii="Times New Roman" w:hAnsi="Times New Roman"/>
          <w:sz w:val="24"/>
          <w:szCs w:val="24"/>
        </w:rPr>
        <w:t>*b. Obsessive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Committed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Friendship </w:t>
      </w:r>
    </w:p>
    <w:p w:rsidR="0054335D" w:rsidRDefault="0054335D" w:rsidP="0054335D">
      <w:pPr>
        <w:pStyle w:val="NoSpacing"/>
        <w:rPr>
          <w:rFonts w:ascii="Times New Roman" w:hAnsi="Times New Roman"/>
          <w:sz w:val="24"/>
          <w:szCs w:val="24"/>
        </w:rPr>
      </w:pPr>
      <w:r>
        <w:rPr>
          <w:rFonts w:ascii="Times New Roman" w:hAnsi="Times New Roman"/>
          <w:sz w:val="24"/>
          <w:szCs w:val="24"/>
        </w:rPr>
        <w:t>e. Deceptive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36. _______________is the love feelings you have when your list of a potential mate’s personal traits is met in the other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a. True love</w:t>
      </w:r>
    </w:p>
    <w:p w:rsidR="0054335D" w:rsidRDefault="0054335D" w:rsidP="0054335D">
      <w:pPr>
        <w:pStyle w:val="NoSpacing"/>
        <w:rPr>
          <w:rFonts w:ascii="Times New Roman" w:hAnsi="Times New Roman"/>
          <w:sz w:val="24"/>
          <w:szCs w:val="24"/>
        </w:rPr>
      </w:pPr>
      <w:r>
        <w:rPr>
          <w:rFonts w:ascii="Times New Roman" w:hAnsi="Times New Roman"/>
          <w:sz w:val="24"/>
          <w:szCs w:val="24"/>
        </w:rPr>
        <w:t>*b. Realistic love</w:t>
      </w:r>
    </w:p>
    <w:p w:rsidR="0054335D" w:rsidRDefault="0054335D" w:rsidP="0054335D">
      <w:pPr>
        <w:pStyle w:val="NoSpacing"/>
        <w:rPr>
          <w:rFonts w:ascii="Times New Roman" w:hAnsi="Times New Roman"/>
          <w:sz w:val="24"/>
          <w:szCs w:val="24"/>
        </w:rPr>
      </w:pPr>
      <w:r>
        <w:rPr>
          <w:rFonts w:ascii="Times New Roman" w:hAnsi="Times New Roman"/>
          <w:sz w:val="24"/>
          <w:szCs w:val="24"/>
        </w:rPr>
        <w:t>c. Unrequited love</w:t>
      </w:r>
    </w:p>
    <w:p w:rsidR="0054335D" w:rsidRDefault="0054335D" w:rsidP="0054335D">
      <w:pPr>
        <w:pStyle w:val="NoSpacing"/>
        <w:rPr>
          <w:rFonts w:ascii="Times New Roman" w:hAnsi="Times New Roman"/>
          <w:sz w:val="24"/>
          <w:szCs w:val="24"/>
        </w:rPr>
      </w:pPr>
      <w:r>
        <w:rPr>
          <w:rFonts w:ascii="Times New Roman" w:hAnsi="Times New Roman"/>
          <w:sz w:val="24"/>
          <w:szCs w:val="24"/>
        </w:rPr>
        <w:t>d. Friendship love</w:t>
      </w:r>
    </w:p>
    <w:p w:rsidR="0054335D" w:rsidRDefault="0054335D" w:rsidP="0054335D">
      <w:pPr>
        <w:pStyle w:val="NoSpacing"/>
        <w:rPr>
          <w:rFonts w:ascii="Times New Roman" w:hAnsi="Times New Roman"/>
          <w:sz w:val="24"/>
          <w:szCs w:val="24"/>
        </w:rPr>
      </w:pPr>
      <w:r>
        <w:rPr>
          <w:rFonts w:ascii="Times New Roman" w:hAnsi="Times New Roman"/>
          <w:sz w:val="24"/>
          <w:szCs w:val="24"/>
        </w:rPr>
        <w:t>e. Practical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37. _______________is a one-sided love resulting in one person deeply wanting an intimate relationship with another who simply isn’t interested and does not reciprocate.  </w:t>
      </w:r>
    </w:p>
    <w:p w:rsidR="0054335D" w:rsidRDefault="0054335D" w:rsidP="0054335D">
      <w:pPr>
        <w:pStyle w:val="NoSpacing"/>
        <w:rPr>
          <w:rFonts w:ascii="Times New Roman" w:hAnsi="Times New Roman"/>
          <w:sz w:val="24"/>
          <w:szCs w:val="24"/>
        </w:rPr>
      </w:pPr>
      <w:r>
        <w:rPr>
          <w:rFonts w:ascii="Times New Roman" w:hAnsi="Times New Roman"/>
          <w:sz w:val="24"/>
          <w:szCs w:val="24"/>
        </w:rPr>
        <w:t>a. True love</w:t>
      </w:r>
    </w:p>
    <w:p w:rsidR="0054335D" w:rsidRDefault="0054335D" w:rsidP="0054335D">
      <w:pPr>
        <w:pStyle w:val="NoSpacing"/>
        <w:rPr>
          <w:rFonts w:ascii="Times New Roman" w:hAnsi="Times New Roman"/>
          <w:sz w:val="24"/>
          <w:szCs w:val="24"/>
        </w:rPr>
      </w:pPr>
      <w:r>
        <w:rPr>
          <w:rFonts w:ascii="Times New Roman" w:hAnsi="Times New Roman"/>
          <w:sz w:val="24"/>
          <w:szCs w:val="24"/>
        </w:rPr>
        <w:t>b. Realistic love</w:t>
      </w:r>
    </w:p>
    <w:p w:rsidR="0054335D" w:rsidRDefault="0054335D" w:rsidP="0054335D">
      <w:pPr>
        <w:pStyle w:val="NoSpacing"/>
        <w:rPr>
          <w:rFonts w:ascii="Times New Roman" w:hAnsi="Times New Roman"/>
          <w:sz w:val="24"/>
          <w:szCs w:val="24"/>
        </w:rPr>
      </w:pPr>
      <w:r>
        <w:rPr>
          <w:rFonts w:ascii="Times New Roman" w:hAnsi="Times New Roman"/>
          <w:sz w:val="24"/>
          <w:szCs w:val="24"/>
        </w:rPr>
        <w:t>*c. Unrequited love</w:t>
      </w:r>
    </w:p>
    <w:p w:rsidR="0054335D" w:rsidRDefault="0054335D" w:rsidP="0054335D">
      <w:pPr>
        <w:pStyle w:val="NoSpacing"/>
        <w:rPr>
          <w:rFonts w:ascii="Times New Roman" w:hAnsi="Times New Roman"/>
          <w:sz w:val="24"/>
          <w:szCs w:val="24"/>
        </w:rPr>
      </w:pPr>
      <w:r>
        <w:rPr>
          <w:rFonts w:ascii="Times New Roman" w:hAnsi="Times New Roman"/>
          <w:sz w:val="24"/>
          <w:szCs w:val="24"/>
        </w:rPr>
        <w:t>d. Friendship love</w:t>
      </w:r>
    </w:p>
    <w:p w:rsidR="0054335D" w:rsidRDefault="0054335D" w:rsidP="0054335D">
      <w:pPr>
        <w:pStyle w:val="NoSpacing"/>
        <w:rPr>
          <w:rFonts w:ascii="Times New Roman" w:hAnsi="Times New Roman"/>
          <w:sz w:val="24"/>
          <w:szCs w:val="24"/>
        </w:rPr>
      </w:pPr>
      <w:r>
        <w:rPr>
          <w:rFonts w:ascii="Times New Roman" w:hAnsi="Times New Roman"/>
          <w:sz w:val="24"/>
          <w:szCs w:val="24"/>
        </w:rPr>
        <w:t>e. Practical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38. In the black widow/widower mode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There is </w:t>
      </w:r>
      <w:proofErr w:type="gramStart"/>
      <w:r>
        <w:rPr>
          <w:rFonts w:ascii="Times New Roman" w:hAnsi="Times New Roman"/>
          <w:sz w:val="24"/>
          <w:szCs w:val="24"/>
        </w:rPr>
        <w:t>calculated</w:t>
      </w:r>
      <w:proofErr w:type="gramEnd"/>
      <w:r>
        <w:rPr>
          <w:rFonts w:ascii="Times New Roman" w:hAnsi="Times New Roman"/>
          <w:sz w:val="24"/>
          <w:szCs w:val="24"/>
        </w:rPr>
        <w:t xml:space="preserve"> and precise deception designed to lure the other into a relationship for ulterior motives</w:t>
      </w:r>
    </w:p>
    <w:p w:rsidR="0054335D" w:rsidRDefault="0054335D" w:rsidP="0054335D">
      <w:pPr>
        <w:pStyle w:val="NoSpacing"/>
        <w:rPr>
          <w:rFonts w:ascii="Times New Roman" w:hAnsi="Times New Roman"/>
          <w:sz w:val="24"/>
          <w:szCs w:val="24"/>
        </w:rPr>
      </w:pPr>
      <w:r>
        <w:rPr>
          <w:rFonts w:ascii="Times New Roman" w:hAnsi="Times New Roman"/>
          <w:sz w:val="24"/>
          <w:szCs w:val="24"/>
        </w:rPr>
        <w:t>b. The deceiver tricks the other in order to gain access to wealth, property or power</w:t>
      </w:r>
    </w:p>
    <w:p w:rsidR="0054335D" w:rsidRDefault="0054335D" w:rsidP="0054335D">
      <w:pPr>
        <w:pStyle w:val="NoSpacing"/>
        <w:rPr>
          <w:rFonts w:ascii="Times New Roman" w:hAnsi="Times New Roman"/>
          <w:sz w:val="24"/>
          <w:szCs w:val="24"/>
        </w:rPr>
      </w:pPr>
      <w:r>
        <w:rPr>
          <w:rFonts w:ascii="Times New Roman" w:hAnsi="Times New Roman"/>
          <w:sz w:val="24"/>
          <w:szCs w:val="24"/>
        </w:rPr>
        <w:t>c. The victim often discovers too late that he or she was taken advantage of</w:t>
      </w:r>
    </w:p>
    <w:p w:rsidR="0054335D" w:rsidRDefault="0054335D" w:rsidP="0054335D">
      <w:pPr>
        <w:pStyle w:val="NoSpacing"/>
        <w:rPr>
          <w:rFonts w:ascii="Times New Roman" w:hAnsi="Times New Roman"/>
          <w:sz w:val="24"/>
          <w:szCs w:val="24"/>
        </w:rPr>
      </w:pPr>
      <w:r>
        <w:rPr>
          <w:rFonts w:ascii="Times New Roman" w:hAnsi="Times New Roman"/>
          <w:sz w:val="24"/>
          <w:szCs w:val="24"/>
        </w:rPr>
        <w:t>d. The black widow/widower is fully aware of his/her deception and ultimate goals</w:t>
      </w:r>
    </w:p>
    <w:p w:rsidR="0054335D" w:rsidRDefault="0054335D" w:rsidP="0054335D">
      <w:pPr>
        <w:pStyle w:val="NoSpacing"/>
        <w:rPr>
          <w:rFonts w:ascii="Times New Roman" w:hAnsi="Times New Roman"/>
          <w:sz w:val="24"/>
          <w:szCs w:val="24"/>
        </w:rPr>
      </w:pPr>
      <w:r>
        <w:rPr>
          <w:rFonts w:ascii="Times New Roman" w:hAnsi="Times New Roman"/>
          <w:sz w:val="24"/>
          <w:szCs w:val="24"/>
        </w:rPr>
        <w:t>*e. All of the above</w:t>
      </w:r>
    </w:p>
    <w:p w:rsidR="0054335D" w:rsidRDefault="0054335D" w:rsidP="0054335D">
      <w:pPr>
        <w:pStyle w:val="NoSpacing"/>
        <w:rPr>
          <w:rFonts w:ascii="Times New Roman" w:hAnsi="Times New Roman"/>
          <w:b/>
          <w:sz w:val="24"/>
          <w:szCs w:val="24"/>
        </w:rPr>
      </w:pPr>
    </w:p>
    <w:p w:rsidR="002064C4" w:rsidRPr="002064C4" w:rsidRDefault="002064C4" w:rsidP="0054335D">
      <w:pPr>
        <w:pStyle w:val="NoSpacing"/>
        <w:rPr>
          <w:rFonts w:ascii="Times New Roman" w:hAnsi="Times New Roman"/>
          <w:bCs/>
          <w:sz w:val="24"/>
          <w:szCs w:val="24"/>
        </w:rPr>
      </w:pPr>
      <w:r w:rsidRPr="002064C4">
        <w:rPr>
          <w:rFonts w:ascii="Times New Roman" w:hAnsi="Times New Roman"/>
          <w:bCs/>
          <w:sz w:val="24"/>
          <w:szCs w:val="24"/>
        </w:rPr>
        <w:lastRenderedPageBreak/>
        <w:t>39. A Study that follows the same people in a same over the course of years and repeatedly studies them is called:</w:t>
      </w:r>
    </w:p>
    <w:p w:rsidR="002064C4" w:rsidRPr="002064C4" w:rsidRDefault="002064C4" w:rsidP="0054335D">
      <w:pPr>
        <w:pStyle w:val="NoSpacing"/>
        <w:rPr>
          <w:rFonts w:ascii="Times New Roman" w:hAnsi="Times New Roman"/>
          <w:bCs/>
          <w:sz w:val="24"/>
          <w:szCs w:val="24"/>
        </w:rPr>
      </w:pPr>
      <w:r w:rsidRPr="002064C4">
        <w:rPr>
          <w:rFonts w:ascii="Times New Roman" w:hAnsi="Times New Roman"/>
          <w:bCs/>
          <w:sz w:val="24"/>
          <w:szCs w:val="24"/>
        </w:rPr>
        <w:t>a. Cross-sectional</w:t>
      </w:r>
    </w:p>
    <w:p w:rsidR="002064C4" w:rsidRPr="002064C4" w:rsidRDefault="002064C4" w:rsidP="0054335D">
      <w:pPr>
        <w:pStyle w:val="NoSpacing"/>
        <w:rPr>
          <w:rFonts w:ascii="Times New Roman" w:hAnsi="Times New Roman"/>
          <w:bCs/>
          <w:sz w:val="24"/>
          <w:szCs w:val="24"/>
        </w:rPr>
      </w:pPr>
      <w:r w:rsidRPr="002064C4">
        <w:rPr>
          <w:rFonts w:ascii="Times New Roman" w:hAnsi="Times New Roman"/>
          <w:bCs/>
          <w:sz w:val="24"/>
          <w:szCs w:val="24"/>
        </w:rPr>
        <w:t>*b. Longitudinal</w:t>
      </w:r>
    </w:p>
    <w:p w:rsidR="002064C4" w:rsidRPr="002064C4" w:rsidRDefault="002064C4" w:rsidP="0054335D">
      <w:pPr>
        <w:pStyle w:val="NoSpacing"/>
        <w:rPr>
          <w:rFonts w:ascii="Times New Roman" w:hAnsi="Times New Roman"/>
          <w:bCs/>
          <w:sz w:val="24"/>
          <w:szCs w:val="24"/>
        </w:rPr>
      </w:pPr>
      <w:r w:rsidRPr="002064C4">
        <w:rPr>
          <w:rFonts w:ascii="Times New Roman" w:hAnsi="Times New Roman"/>
          <w:bCs/>
          <w:sz w:val="24"/>
          <w:szCs w:val="24"/>
        </w:rPr>
        <w:t>c. Experimental</w:t>
      </w:r>
    </w:p>
    <w:p w:rsidR="002064C4" w:rsidRPr="002064C4" w:rsidRDefault="002064C4" w:rsidP="0054335D">
      <w:pPr>
        <w:pStyle w:val="NoSpacing"/>
        <w:rPr>
          <w:rFonts w:ascii="Times New Roman" w:hAnsi="Times New Roman"/>
          <w:bCs/>
          <w:sz w:val="24"/>
          <w:szCs w:val="24"/>
        </w:rPr>
      </w:pPr>
      <w:r w:rsidRPr="002064C4">
        <w:rPr>
          <w:rFonts w:ascii="Times New Roman" w:hAnsi="Times New Roman"/>
          <w:bCs/>
          <w:sz w:val="24"/>
          <w:szCs w:val="24"/>
        </w:rPr>
        <w:t xml:space="preserve">d. Case </w:t>
      </w:r>
    </w:p>
    <w:p w:rsidR="002064C4" w:rsidRPr="002064C4" w:rsidRDefault="002064C4" w:rsidP="0054335D">
      <w:pPr>
        <w:pStyle w:val="NoSpacing"/>
        <w:rPr>
          <w:rFonts w:ascii="Times New Roman" w:hAnsi="Times New Roman"/>
          <w:bCs/>
          <w:sz w:val="24"/>
          <w:szCs w:val="24"/>
        </w:rPr>
      </w:pPr>
    </w:p>
    <w:p w:rsidR="002064C4" w:rsidRDefault="002064C4" w:rsidP="0054335D">
      <w:pPr>
        <w:pStyle w:val="NoSpacing"/>
        <w:rPr>
          <w:rFonts w:ascii="Times New Roman" w:hAnsi="Times New Roman"/>
          <w:bCs/>
          <w:sz w:val="24"/>
          <w:szCs w:val="24"/>
        </w:rPr>
      </w:pPr>
      <w:r>
        <w:rPr>
          <w:rFonts w:ascii="Times New Roman" w:hAnsi="Times New Roman"/>
          <w:bCs/>
          <w:sz w:val="24"/>
          <w:szCs w:val="24"/>
        </w:rPr>
        <w:t>40. A 75+ year-long study of _________Sophomores and poor boys was conducted by more than one generation of researchers.</w:t>
      </w:r>
    </w:p>
    <w:p w:rsidR="002064C4" w:rsidRDefault="002064C4" w:rsidP="0054335D">
      <w:pPr>
        <w:pStyle w:val="NoSpacing"/>
        <w:rPr>
          <w:rFonts w:ascii="Times New Roman" w:hAnsi="Times New Roman"/>
          <w:bCs/>
          <w:sz w:val="24"/>
          <w:szCs w:val="24"/>
        </w:rPr>
      </w:pPr>
      <w:r>
        <w:rPr>
          <w:rFonts w:ascii="Times New Roman" w:hAnsi="Times New Roman"/>
          <w:bCs/>
          <w:sz w:val="24"/>
          <w:szCs w:val="24"/>
        </w:rPr>
        <w:t xml:space="preserve">*a. </w:t>
      </w:r>
      <w:proofErr w:type="spellStart"/>
      <w:r>
        <w:rPr>
          <w:rFonts w:ascii="Times New Roman" w:hAnsi="Times New Roman"/>
          <w:bCs/>
          <w:sz w:val="24"/>
          <w:szCs w:val="24"/>
        </w:rPr>
        <w:t>Harvard</w:t>
      </w:r>
      <w:proofErr w:type="spellEnd"/>
    </w:p>
    <w:p w:rsidR="002064C4" w:rsidRDefault="002064C4" w:rsidP="0054335D">
      <w:pPr>
        <w:pStyle w:val="NoSpacing"/>
        <w:rPr>
          <w:rFonts w:ascii="Times New Roman" w:hAnsi="Times New Roman"/>
          <w:bCs/>
          <w:sz w:val="24"/>
          <w:szCs w:val="24"/>
        </w:rPr>
      </w:pPr>
      <w:r>
        <w:rPr>
          <w:rFonts w:ascii="Times New Roman" w:hAnsi="Times New Roman"/>
          <w:bCs/>
          <w:sz w:val="24"/>
          <w:szCs w:val="24"/>
        </w:rPr>
        <w:t>b. Stanford</w:t>
      </w:r>
    </w:p>
    <w:p w:rsidR="002064C4" w:rsidRDefault="002064C4" w:rsidP="0054335D">
      <w:pPr>
        <w:pStyle w:val="NoSpacing"/>
        <w:rPr>
          <w:rFonts w:ascii="Times New Roman" w:hAnsi="Times New Roman"/>
          <w:bCs/>
          <w:sz w:val="24"/>
          <w:szCs w:val="24"/>
        </w:rPr>
      </w:pPr>
      <w:r>
        <w:rPr>
          <w:rFonts w:ascii="Times New Roman" w:hAnsi="Times New Roman"/>
          <w:bCs/>
          <w:sz w:val="24"/>
          <w:szCs w:val="24"/>
        </w:rPr>
        <w:t>c. Clemson</w:t>
      </w:r>
    </w:p>
    <w:p w:rsidR="002064C4" w:rsidRPr="002064C4" w:rsidRDefault="002064C4" w:rsidP="0054335D">
      <w:pPr>
        <w:pStyle w:val="NoSpacing"/>
        <w:rPr>
          <w:rFonts w:ascii="Times New Roman" w:hAnsi="Times New Roman"/>
          <w:bCs/>
          <w:sz w:val="24"/>
          <w:szCs w:val="24"/>
        </w:rPr>
      </w:pPr>
      <w:r>
        <w:rPr>
          <w:rFonts w:ascii="Times New Roman" w:hAnsi="Times New Roman"/>
          <w:bCs/>
          <w:sz w:val="24"/>
          <w:szCs w:val="24"/>
        </w:rPr>
        <w:t>d. Sorbonne</w:t>
      </w:r>
    </w:p>
    <w:p w:rsidR="002064C4" w:rsidRDefault="002064C4" w:rsidP="0054335D">
      <w:pPr>
        <w:pStyle w:val="NoSpacing"/>
        <w:rPr>
          <w:rFonts w:ascii="Times New Roman" w:hAnsi="Times New Roman"/>
          <w:bCs/>
          <w:sz w:val="24"/>
          <w:szCs w:val="24"/>
        </w:rPr>
      </w:pPr>
    </w:p>
    <w:p w:rsidR="002064C4" w:rsidRPr="002064C4" w:rsidRDefault="002064C4" w:rsidP="0054335D">
      <w:pPr>
        <w:pStyle w:val="NoSpacing"/>
        <w:rPr>
          <w:rFonts w:ascii="Times New Roman" w:hAnsi="Times New Roman"/>
          <w:bCs/>
          <w:color w:val="000000" w:themeColor="text1"/>
          <w:sz w:val="24"/>
          <w:szCs w:val="24"/>
        </w:rPr>
      </w:pPr>
      <w:r>
        <w:rPr>
          <w:rFonts w:ascii="Times New Roman" w:hAnsi="Times New Roman"/>
          <w:bCs/>
          <w:sz w:val="24"/>
          <w:szCs w:val="24"/>
        </w:rPr>
        <w:t>41. After studying hundreds of men for 75+ years,</w:t>
      </w:r>
      <w:r w:rsidRPr="002064C4">
        <w:rPr>
          <w:rFonts w:ascii="Times New Roman" w:hAnsi="Times New Roman"/>
          <w:bCs/>
          <w:color w:val="000000" w:themeColor="text1"/>
          <w:sz w:val="24"/>
          <w:szCs w:val="24"/>
        </w:rPr>
        <w:t xml:space="preserve"> </w:t>
      </w:r>
      <w:r w:rsidRPr="002064C4">
        <w:rPr>
          <w:color w:val="000000" w:themeColor="text1"/>
          <w:sz w:val="24"/>
          <w:szCs w:val="24"/>
        </w:rPr>
        <w:t xml:space="preserve">researchers have found that it is the quality of their </w:t>
      </w:r>
      <w:r w:rsidRPr="002064C4">
        <w:rPr>
          <w:color w:val="000000" w:themeColor="text1"/>
          <w:sz w:val="24"/>
          <w:szCs w:val="24"/>
        </w:rPr>
        <w:t>_______________</w:t>
      </w:r>
      <w:r w:rsidRPr="002064C4">
        <w:rPr>
          <w:color w:val="000000" w:themeColor="text1"/>
          <w:sz w:val="24"/>
          <w:szCs w:val="24"/>
        </w:rPr>
        <w:t xml:space="preserve">that most strongly predict their later life health and happiness.  </w:t>
      </w:r>
    </w:p>
    <w:p w:rsidR="002064C4" w:rsidRPr="002064C4" w:rsidRDefault="00400730" w:rsidP="0054335D">
      <w:pPr>
        <w:pStyle w:val="NoSpacing"/>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a. </w:t>
      </w:r>
      <w:r w:rsidR="002064C4" w:rsidRPr="002064C4">
        <w:rPr>
          <w:rFonts w:ascii="Times New Roman" w:hAnsi="Times New Roman"/>
          <w:bCs/>
          <w:color w:val="000000" w:themeColor="text1"/>
          <w:sz w:val="24"/>
          <w:szCs w:val="24"/>
        </w:rPr>
        <w:t>Resumes</w:t>
      </w:r>
    </w:p>
    <w:p w:rsidR="002064C4" w:rsidRPr="002064C4" w:rsidRDefault="00400730" w:rsidP="0054335D">
      <w:pPr>
        <w:pStyle w:val="NoSpacing"/>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b. </w:t>
      </w:r>
      <w:r w:rsidR="002064C4" w:rsidRPr="002064C4">
        <w:rPr>
          <w:rFonts w:ascii="Times New Roman" w:hAnsi="Times New Roman"/>
          <w:bCs/>
          <w:color w:val="000000" w:themeColor="text1"/>
          <w:sz w:val="24"/>
          <w:szCs w:val="24"/>
        </w:rPr>
        <w:t>Retirement portfolios</w:t>
      </w:r>
    </w:p>
    <w:p w:rsidR="002064C4" w:rsidRPr="002064C4" w:rsidRDefault="00400730" w:rsidP="0054335D">
      <w:pPr>
        <w:pStyle w:val="NoSpacing"/>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c. </w:t>
      </w:r>
      <w:r w:rsidR="002064C4" w:rsidRPr="002064C4">
        <w:rPr>
          <w:rFonts w:ascii="Times New Roman" w:hAnsi="Times New Roman"/>
          <w:bCs/>
          <w:color w:val="000000" w:themeColor="text1"/>
          <w:sz w:val="24"/>
          <w:szCs w:val="24"/>
        </w:rPr>
        <w:t>Criminal record</w:t>
      </w:r>
    </w:p>
    <w:p w:rsidR="002064C4" w:rsidRPr="002064C4" w:rsidRDefault="00400730" w:rsidP="0054335D">
      <w:pPr>
        <w:pStyle w:val="NoSpacing"/>
        <w:rPr>
          <w:rFonts w:ascii="Times New Roman" w:hAnsi="Times New Roman"/>
          <w:bCs/>
          <w:color w:val="000000" w:themeColor="text1"/>
          <w:sz w:val="24"/>
          <w:szCs w:val="24"/>
        </w:rPr>
      </w:pPr>
      <w:r>
        <w:rPr>
          <w:color w:val="000000" w:themeColor="text1"/>
          <w:sz w:val="24"/>
          <w:szCs w:val="24"/>
        </w:rPr>
        <w:t xml:space="preserve">*d. </w:t>
      </w:r>
      <w:r w:rsidR="002064C4" w:rsidRPr="002064C4">
        <w:rPr>
          <w:color w:val="000000" w:themeColor="text1"/>
          <w:sz w:val="24"/>
          <w:szCs w:val="24"/>
        </w:rPr>
        <w:t>I</w:t>
      </w:r>
      <w:r w:rsidR="002064C4" w:rsidRPr="002064C4">
        <w:rPr>
          <w:color w:val="000000" w:themeColor="text1"/>
          <w:sz w:val="24"/>
          <w:szCs w:val="24"/>
        </w:rPr>
        <w:t>ntimate relationships</w:t>
      </w:r>
    </w:p>
    <w:p w:rsidR="002064C4" w:rsidRPr="002064C4" w:rsidRDefault="002064C4" w:rsidP="0054335D">
      <w:pPr>
        <w:pStyle w:val="NoSpacing"/>
        <w:rPr>
          <w:rFonts w:ascii="Times New Roman" w:hAnsi="Times New Roman"/>
          <w:bCs/>
          <w:sz w:val="24"/>
          <w:szCs w:val="24"/>
        </w:rPr>
      </w:pPr>
    </w:p>
    <w:p w:rsidR="002064C4" w:rsidRPr="002064C4" w:rsidRDefault="002064C4"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True/False Questions</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 Intimacy is the physical, emotional, sexual, intellectual, or social affection one person holds for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Attachment is an emotional and social bond that forms between one person and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Love is the physical, emotional, sexual, intellectual, or social affection one person holds for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How you attached as an infant and young child shape how you will likely attach as an adult</w:t>
      </w:r>
    </w:p>
    <w:p w:rsidR="0054335D" w:rsidRDefault="0054335D" w:rsidP="0054335D">
      <w:pPr>
        <w:pStyle w:val="NoSpacing"/>
        <w:tabs>
          <w:tab w:val="left" w:pos="1185"/>
        </w:tabs>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Affection is the close relationship where mutual acceptance, nurturance, and trust are shared at some level.</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If you had weak attachments in childhood then forming adult relationships should be easier for you</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7. Attachment is directly related to emotional context of the relationships one has in life.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8. It can be argued that you can only be in love as much as </w:t>
      </w:r>
      <w:proofErr w:type="spellStart"/>
      <w:r>
        <w:rPr>
          <w:rFonts w:ascii="Times New Roman" w:hAnsi="Times New Roman"/>
          <w:sz w:val="24"/>
          <w:szCs w:val="24"/>
        </w:rPr>
        <w:t>your self</w:t>
      </w:r>
      <w:proofErr w:type="spellEnd"/>
      <w:r>
        <w:rPr>
          <w:rFonts w:ascii="Times New Roman" w:hAnsi="Times New Roman"/>
          <w:sz w:val="24"/>
          <w:szCs w:val="24"/>
        </w:rPr>
        <w:t xml:space="preserve"> will allow you to be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Once you or the other person open up and share something vulnerable you enter an emotional mine field of sorts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w:t>
      </w:r>
    </w:p>
    <w:p w:rsidR="0054335D" w:rsidRDefault="0054335D" w:rsidP="0054335D">
      <w:pPr>
        <w:pStyle w:val="NoSpacing"/>
        <w:rPr>
          <w:rFonts w:ascii="Times New Roman" w:hAnsi="Times New Roman"/>
          <w:sz w:val="24"/>
          <w:szCs w:val="24"/>
        </w:rPr>
      </w:pPr>
      <w:r>
        <w:rPr>
          <w:rFonts w:ascii="Times New Roman" w:hAnsi="Times New Roman"/>
          <w:sz w:val="24"/>
          <w:szCs w:val="24"/>
        </w:rPr>
        <w:t>10. Feeling better about yourself when you are with the other person is one of the very first symptoms that you are falling in love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Self-acceptance is the process of revealing the true nature of oneself to another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12. Self-disclosure is the process of revealing the true nature of oneself to another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Once you Self-disclose the potential for intimacy and love can be realized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There is a smaller chance of intimacy developing when the other person self-discloses back to you, or reciprocated your efforts to connect</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The Zone of Vulnerability includes risks, fear, hurt, pain, emotional nakedness, past experiences, and feelings of being exposed as a flawed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16. Confession is the process or revealing the true nature of oneself to another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The Zone of Vulnerability is the Birthplace of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18.  Shop Talk is a safe conversation about superficial things (places, time, weather, etc.)</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19.  A conversation starts being risky once Shop Talk takes place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If self-disclosure is not reciprocated then intimacy typically will not develop</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21. Our attractions are not connected to chemicals and hormone levels in our bodies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Our attractions are connected to chemicals and hormone levels in our bodies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23.  Sociologists will tell you that love is divine and is part of our eternal natures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24. Theologians will tell you that love is divine and is part of our eternal natures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One of the driving forces of our daily social interactions with others is our need for disclosure.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26. One of the driving forces of our daily social interactions with others is our need for social relationships.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27. When we feel turned </w:t>
      </w:r>
      <w:proofErr w:type="gramStart"/>
      <w:r>
        <w:rPr>
          <w:rFonts w:ascii="Times New Roman" w:hAnsi="Times New Roman"/>
          <w:sz w:val="24"/>
          <w:szCs w:val="24"/>
        </w:rPr>
        <w:t>on</w:t>
      </w:r>
      <w:proofErr w:type="gramEnd"/>
      <w:r>
        <w:rPr>
          <w:rFonts w:ascii="Times New Roman" w:hAnsi="Times New Roman"/>
          <w:sz w:val="24"/>
          <w:szCs w:val="24"/>
        </w:rPr>
        <w:t xml:space="preserve"> we are experiencing Agape love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Storge love is the love of your best friend in a normal casual context of life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29 Storge is the love of sensuality, sex, taste, touch, sight, hearing and smell</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Pragma lovers are satisfied and attracted by the other because of their characteristics like athleticism, intelligence and wealth</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31. John Lee assumed that we all shared 6 core components of love and that our current loving relationship can be assessed and measured.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32. Robert Sternberg is perhaps the most quoted researcher on love with his six love types: Eros, Storge, Pragma, Agape, </w:t>
      </w:r>
      <w:proofErr w:type="spellStart"/>
      <w:r>
        <w:rPr>
          <w:rFonts w:ascii="Times New Roman" w:hAnsi="Times New Roman"/>
          <w:sz w:val="24"/>
          <w:szCs w:val="24"/>
        </w:rPr>
        <w:t>Ludis</w:t>
      </w:r>
      <w:proofErr w:type="spellEnd"/>
      <w:r>
        <w:rPr>
          <w:rFonts w:ascii="Times New Roman" w:hAnsi="Times New Roman"/>
          <w:sz w:val="24"/>
          <w:szCs w:val="24"/>
        </w:rPr>
        <w:t>, and Mania</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33. </w:t>
      </w:r>
      <w:proofErr w:type="spellStart"/>
      <w:r>
        <w:rPr>
          <w:rFonts w:ascii="Times New Roman" w:hAnsi="Times New Roman"/>
          <w:sz w:val="24"/>
          <w:szCs w:val="24"/>
        </w:rPr>
        <w:t>Storgé</w:t>
      </w:r>
      <w:proofErr w:type="spellEnd"/>
      <w:r>
        <w:rPr>
          <w:rFonts w:ascii="Times New Roman" w:hAnsi="Times New Roman"/>
          <w:sz w:val="24"/>
          <w:szCs w:val="24"/>
        </w:rPr>
        <w:t xml:space="preserve"> love is peaceful and calm.</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34. Pragma lovers feel love at a rational level—thinking about the good deal they are getting in the relationship</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35. Mania is an immature love that is more of a tease than a legitimate loving relationship</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36. </w:t>
      </w:r>
      <w:proofErr w:type="spellStart"/>
      <w:r>
        <w:rPr>
          <w:rFonts w:ascii="Times New Roman" w:hAnsi="Times New Roman"/>
          <w:sz w:val="24"/>
          <w:szCs w:val="24"/>
        </w:rPr>
        <w:t>Ludis</w:t>
      </w:r>
      <w:proofErr w:type="spellEnd"/>
      <w:r>
        <w:rPr>
          <w:rFonts w:ascii="Times New Roman" w:hAnsi="Times New Roman"/>
          <w:sz w:val="24"/>
          <w:szCs w:val="24"/>
        </w:rPr>
        <w:t xml:space="preserve"> is an insecure love that is a mixture of conflict and artificially romantic Eros expressions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37. Manic lovers are horrified of being abandoned and simultaneously terrified by the vulnerabilities they feel when intimate with their lover</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38. Love that is selfless, other-focused and seeks to serve others is Agape love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39. Lee referred to Pragma love as a Christian love.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40.  Lee identified </w:t>
      </w:r>
      <w:proofErr w:type="spellStart"/>
      <w:r>
        <w:rPr>
          <w:rFonts w:ascii="Times New Roman" w:hAnsi="Times New Roman"/>
          <w:sz w:val="24"/>
          <w:szCs w:val="24"/>
        </w:rPr>
        <w:t>Ludis</w:t>
      </w:r>
      <w:proofErr w:type="spellEnd"/>
      <w:r>
        <w:rPr>
          <w:rFonts w:ascii="Times New Roman" w:hAnsi="Times New Roman"/>
          <w:sz w:val="24"/>
          <w:szCs w:val="24"/>
        </w:rPr>
        <w:t xml:space="preserve"> and Mania as defective love types that come from a damaged sense of self</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41.  Ludic lovers, trick their mates into believing that they are sincerely in love, while grooming one, two, or even three other lovers at the same time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42. Abraham Maslow addressed love in terms of how our needs are met by the other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43. Robert Sternberg’s consummate love was a love type that had unequal measures of passion, intimacy, and commitment that is satisfactory to both lovers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u w:val="single"/>
        </w:rPr>
      </w:pPr>
      <w:r>
        <w:rPr>
          <w:rFonts w:ascii="Times New Roman" w:hAnsi="Times New Roman"/>
          <w:sz w:val="24"/>
          <w:szCs w:val="24"/>
        </w:rPr>
        <w:t xml:space="preserve">44. Gary Chapman was the author of the book: </w:t>
      </w:r>
      <w:r>
        <w:rPr>
          <w:rFonts w:ascii="Times New Roman" w:hAnsi="Times New Roman"/>
          <w:sz w:val="24"/>
          <w:szCs w:val="24"/>
          <w:u w:val="single"/>
        </w:rPr>
        <w:t>The Five Love Languages, How to Express Heartfelt commitment to Your Mate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45. John Lee drew upon the ancient Greeks definition of Eros and Agape love types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46. Plato’s definition of love is often called Platonic Love.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47. Philia is often referred to as brotherly love or love without passion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48. Some ingredients of love include: commitment, passion, friendship, trust, loyalty, affections, intimacy, acceptance and caring</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49. Romantic love is so deep and profound that it lets us forgive and still love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50. Infatuation is a permanent state of love where the other person is overly idealized and seen in narrow and extremely positive terms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51. Romantic lovers are idealistic about their relationship and often feel that it was destined to be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52. Unconditional love is based on continual courtship and physical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53. Deficiency lover is a lover who provides the basic level of needs for the partner while having her needs reciprocated in a similar way.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54. An infatuated person may think obsessively about the other, may feel a strong emotional response when they are together and may see their entire world as revolving around the other</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color w:val="FF0000"/>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55. Many define committed love as an immature love experienced by those who are younger and perhaps a bit gullible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56. Committed lovers have a long-term history with one another and typically combine care giving, concern for one another’s well-being, and spending much time thinking of the other</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57.  According to some, true altruism is easy to find</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58. Sexual or Passionate lovers lust one another and feel closest when together and being physical</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59. Sexual love is almost never the love type experienced by those having an extra-marital affair</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60. Sexual love by itself typically lasts a lifetime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61. When men and women desire to find a partner with homogamous traits this is criteria or realistic love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62. Obsessive love is a healthy love type where conflict and dramatic extremes in the relationship are both the goal and the theme of the couple’s love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63. Deceptive love is formed when one or both partners either consciously or unconsciously lead the other in an effort to honestly establish trust and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64. Unrequited love is the result of one person deeply wanting an intimate relationship with another who simply is not interested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65. Unrequited love is common among older lovers who are good at reading verbal and nonverbal cues and aware of their own love needs and wants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66. Adolescent boys play at sex but really want love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67. Adolescent girls play at love but really want sex</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68. Many short-term relationships have fantasy elements in that one or both partners </w:t>
      </w:r>
      <w:proofErr w:type="gramStart"/>
      <w:r>
        <w:rPr>
          <w:rFonts w:ascii="Times New Roman" w:hAnsi="Times New Roman"/>
          <w:sz w:val="24"/>
          <w:szCs w:val="24"/>
        </w:rPr>
        <w:t>views</w:t>
      </w:r>
      <w:proofErr w:type="gramEnd"/>
      <w:r>
        <w:rPr>
          <w:rFonts w:ascii="Times New Roman" w:hAnsi="Times New Roman"/>
          <w:sz w:val="24"/>
          <w:szCs w:val="24"/>
        </w:rPr>
        <w:t xml:space="preserve"> the nature of the relationship in unrealistic terms and inflates its good qualities to better match the fantasy</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69. Long-term relationships have developed to the degree that exclusiveness is expected or offered.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70. Long-term relationships tend to have more drama, conflict, and infidelity or absence of loyalty, especially when apart.</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71. In long-term relationships Intimacy has deepened because it has been tested and sustained by loyalty, devotion, and exclusive fidelity to one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72. Fantasy basis for interactions, dramatic conflict and/or violence and easy blow ups and speedy recoveries are characteristics of Short-term relationships</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72. Intimacy that has proven stability, interdependence and mutual independence are characteristics of Long-term relationships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73. Understanding how needs and love interact is not essential to the study of love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74. Being in love means that each partner receives safe nurturing acceptance of their sense of self, even if the relationship hits a few bumps in the road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75. For very young couples falling into love and finding that safe place for both selves is hard and is often based on reality</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9C2BD1" w:rsidRDefault="009C2BD1" w:rsidP="0054335D">
      <w:pPr>
        <w:pStyle w:val="NoSpacing"/>
        <w:rPr>
          <w:rFonts w:ascii="Times New Roman" w:hAnsi="Times New Roman"/>
          <w:sz w:val="24"/>
          <w:szCs w:val="24"/>
        </w:rPr>
      </w:pPr>
    </w:p>
    <w:p w:rsidR="009C2BD1" w:rsidRPr="009C2BD1" w:rsidRDefault="009C2BD1" w:rsidP="0054335D">
      <w:pPr>
        <w:pStyle w:val="NoSpacing"/>
        <w:rPr>
          <w:color w:val="000000" w:themeColor="text1"/>
          <w:sz w:val="24"/>
          <w:szCs w:val="24"/>
        </w:rPr>
      </w:pPr>
      <w:r>
        <w:rPr>
          <w:rFonts w:ascii="Times New Roman" w:hAnsi="Times New Roman"/>
          <w:sz w:val="24"/>
          <w:szCs w:val="24"/>
        </w:rPr>
        <w:t xml:space="preserve">76. </w:t>
      </w:r>
      <w:r w:rsidRPr="009C2BD1">
        <w:rPr>
          <w:color w:val="000000" w:themeColor="text1"/>
          <w:sz w:val="24"/>
          <w:szCs w:val="24"/>
        </w:rPr>
        <w:t>I</w:t>
      </w:r>
      <w:r w:rsidRPr="009C2BD1">
        <w:rPr>
          <w:color w:val="000000" w:themeColor="text1"/>
          <w:sz w:val="24"/>
          <w:szCs w:val="24"/>
        </w:rPr>
        <w:t>ntimate relationships</w:t>
      </w:r>
      <w:r w:rsidRPr="009C2BD1">
        <w:rPr>
          <w:color w:val="000000" w:themeColor="text1"/>
          <w:sz w:val="24"/>
          <w:szCs w:val="24"/>
        </w:rPr>
        <w:t xml:space="preserve"> mattered more than finances and career success in a 75+ year study of men conducted at Harvard.</w:t>
      </w:r>
    </w:p>
    <w:p w:rsidR="009C2BD1" w:rsidRPr="009C2BD1" w:rsidRDefault="009C2BD1" w:rsidP="0054335D">
      <w:pPr>
        <w:pStyle w:val="NoSpacing"/>
        <w:rPr>
          <w:rFonts w:ascii="Times New Roman" w:hAnsi="Times New Roman"/>
          <w:color w:val="000000" w:themeColor="text1"/>
          <w:sz w:val="24"/>
          <w:szCs w:val="24"/>
        </w:rPr>
      </w:pPr>
      <w:r w:rsidRPr="009C2BD1">
        <w:rPr>
          <w:color w:val="000000" w:themeColor="text1"/>
          <w:sz w:val="24"/>
          <w:szCs w:val="24"/>
        </w:rPr>
        <w:t>*True</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Fill in the Blank Questions</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 _______________ is the physical, emotional, sexual, intellectual, or social affection one person holds for another.</w:t>
      </w:r>
    </w:p>
    <w:p w:rsidR="0054335D" w:rsidRDefault="0054335D" w:rsidP="0054335D">
      <w:pPr>
        <w:pStyle w:val="NoSpacing"/>
        <w:tabs>
          <w:tab w:val="left" w:pos="1185"/>
        </w:tabs>
        <w:rPr>
          <w:rFonts w:ascii="Times New Roman" w:hAnsi="Times New Roman"/>
          <w:sz w:val="24"/>
          <w:szCs w:val="24"/>
        </w:rPr>
      </w:pPr>
      <w:r>
        <w:rPr>
          <w:rFonts w:ascii="Times New Roman" w:hAnsi="Times New Roman"/>
          <w:sz w:val="24"/>
          <w:szCs w:val="24"/>
        </w:rPr>
        <w:t>* Love</w:t>
      </w:r>
      <w:r>
        <w:rPr>
          <w:rFonts w:ascii="Times New Roman" w:hAnsi="Times New Roman"/>
          <w:sz w:val="24"/>
          <w:szCs w:val="24"/>
        </w:rPr>
        <w:tab/>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________________ is the close relationship where mutual acceptance, nurturance, and trust are shared at some level.</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Intimacy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What is an emotional and social bond that forms between one person and another 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 Attachment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 A conversation about superficial things like places, time, weather, </w:t>
      </w:r>
      <w:proofErr w:type="spellStart"/>
      <w:r>
        <w:rPr>
          <w:rFonts w:ascii="Times New Roman" w:hAnsi="Times New Roman"/>
          <w:sz w:val="24"/>
          <w:szCs w:val="24"/>
        </w:rPr>
        <w:t>etc</w:t>
      </w:r>
      <w:proofErr w:type="spellEnd"/>
      <w:r>
        <w:rPr>
          <w:rFonts w:ascii="Times New Roman" w:hAnsi="Times New Roman"/>
          <w:sz w:val="24"/>
          <w:szCs w:val="24"/>
        </w:rPr>
        <w:t xml:space="preserve"> is called 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*Shop Talk</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The intimacy begins at the ________________.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 Zone of Vulnerability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________________ is the process or revealing the true nature of oneself to another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 Self-disclosure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 _______________________ gives you a greater chance of developing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Self-disclosure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A conversation start being risky once _____________________ takes place.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Self-disclosure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Our need for ____________________ is the driving force of our daily social interactions with others.</w:t>
      </w:r>
    </w:p>
    <w:p w:rsidR="0054335D" w:rsidRDefault="0054335D" w:rsidP="0054335D">
      <w:pPr>
        <w:pStyle w:val="NoSpacing"/>
        <w:rPr>
          <w:rFonts w:ascii="Times New Roman" w:hAnsi="Times New Roman"/>
          <w:sz w:val="24"/>
          <w:szCs w:val="24"/>
        </w:rPr>
      </w:pPr>
      <w:r>
        <w:rPr>
          <w:rFonts w:ascii="Times New Roman" w:hAnsi="Times New Roman"/>
          <w:sz w:val="24"/>
          <w:szCs w:val="24"/>
        </w:rPr>
        <w:t>* Social relationship</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10. List John Lee’s 6 love types.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Storgé</w:t>
      </w:r>
      <w:proofErr w:type="spellEnd"/>
      <w:r>
        <w:rPr>
          <w:rFonts w:ascii="Times New Roman" w:hAnsi="Times New Roman"/>
          <w:sz w:val="24"/>
          <w:szCs w:val="24"/>
        </w:rPr>
        <w:t xml:space="preserve">, Pragma, </w:t>
      </w:r>
      <w:proofErr w:type="spellStart"/>
      <w:r>
        <w:rPr>
          <w:rFonts w:ascii="Times New Roman" w:hAnsi="Times New Roman"/>
          <w:sz w:val="24"/>
          <w:szCs w:val="24"/>
        </w:rPr>
        <w:t>Agapé</w:t>
      </w:r>
      <w:proofErr w:type="spellEnd"/>
      <w:r>
        <w:rPr>
          <w:rFonts w:ascii="Times New Roman" w:hAnsi="Times New Roman"/>
          <w:sz w:val="24"/>
          <w:szCs w:val="24"/>
        </w:rPr>
        <w:t xml:space="preserve">, Mania, Eros,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11.  ____________________ love is the love of details and qualities in the other person such as athleticism, intelligence and wealth. </w:t>
      </w:r>
    </w:p>
    <w:p w:rsidR="0054335D" w:rsidRDefault="0054335D" w:rsidP="0054335D">
      <w:pPr>
        <w:pStyle w:val="NoSpacing"/>
        <w:rPr>
          <w:rFonts w:ascii="Times New Roman" w:hAnsi="Times New Roman"/>
          <w:sz w:val="24"/>
          <w:szCs w:val="24"/>
        </w:rPr>
      </w:pPr>
      <w:r>
        <w:rPr>
          <w:rFonts w:ascii="Times New Roman" w:hAnsi="Times New Roman"/>
          <w:sz w:val="24"/>
          <w:szCs w:val="24"/>
        </w:rPr>
        <w:t>* Pragma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12.  Most young couples in the U. S. marry with ____________________ love in mind.</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________________love is the love of sensuality, sex, taste, touch sight, hearing and smell.</w:t>
      </w:r>
    </w:p>
    <w:p w:rsidR="0054335D" w:rsidRDefault="0054335D" w:rsidP="0054335D">
      <w:pPr>
        <w:pStyle w:val="NoSpacing"/>
        <w:rPr>
          <w:rFonts w:ascii="Times New Roman" w:hAnsi="Times New Roman"/>
          <w:sz w:val="24"/>
          <w:szCs w:val="24"/>
        </w:rPr>
      </w:pPr>
      <w:r>
        <w:rPr>
          <w:rFonts w:ascii="Times New Roman" w:hAnsi="Times New Roman"/>
          <w:sz w:val="24"/>
          <w:szCs w:val="24"/>
        </w:rPr>
        <w:t>* Eros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________________ is a love that is peaceful and calm.</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Storgé</w:t>
      </w:r>
      <w:proofErr w:type="spellEnd"/>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15.________________lovers trick their mates into believing that they are sincerely in love, while grooming one, two, or even three other lovers.</w:t>
      </w:r>
    </w:p>
    <w:p w:rsidR="0054335D" w:rsidRDefault="0054335D" w:rsidP="0054335D">
      <w:pPr>
        <w:pStyle w:val="NoSpacing"/>
        <w:rPr>
          <w:rFonts w:ascii="Times New Roman" w:hAnsi="Times New Roman"/>
          <w:sz w:val="24"/>
          <w:szCs w:val="24"/>
        </w:rPr>
      </w:pPr>
      <w:r>
        <w:rPr>
          <w:rFonts w:ascii="Times New Roman" w:hAnsi="Times New Roman"/>
          <w:sz w:val="24"/>
          <w:szCs w:val="24"/>
        </w:rPr>
        <w:t>* Ludic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16. _________________love is selfless, other-focused, and seeks to serve </w:t>
      </w:r>
      <w:proofErr w:type="gramStart"/>
      <w:r>
        <w:rPr>
          <w:rFonts w:ascii="Times New Roman" w:hAnsi="Times New Roman"/>
          <w:sz w:val="24"/>
          <w:szCs w:val="24"/>
        </w:rPr>
        <w:t>others..</w:t>
      </w:r>
      <w:proofErr w:type="gramEnd"/>
      <w:r>
        <w:rPr>
          <w:rFonts w:ascii="Times New Roman" w:hAnsi="Times New Roman"/>
          <w:sz w:val="24"/>
          <w:szCs w:val="24"/>
        </w:rPr>
        <w:t xml:space="preserve">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The love that is most close to how God loves is _________________ love.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Agapé</w:t>
      </w:r>
      <w:proofErr w:type="spellEnd"/>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18. List the two love types that Lee identified as coming from a damaged sense of self.</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*Mania, </w:t>
      </w:r>
      <w:proofErr w:type="spellStart"/>
      <w:r>
        <w:rPr>
          <w:rFonts w:ascii="Times New Roman" w:hAnsi="Times New Roman"/>
          <w:sz w:val="24"/>
          <w:szCs w:val="24"/>
        </w:rPr>
        <w:t>Ludis</w:t>
      </w:r>
      <w:proofErr w:type="spellEnd"/>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19.  ______________ complements other love types.</w:t>
      </w:r>
    </w:p>
    <w:p w:rsidR="0054335D" w:rsidRDefault="0054335D" w:rsidP="0054335D">
      <w:pPr>
        <w:pStyle w:val="NoSpacing"/>
        <w:rPr>
          <w:rFonts w:ascii="Times New Roman" w:hAnsi="Times New Roman"/>
          <w:sz w:val="24"/>
          <w:szCs w:val="24"/>
        </w:rPr>
      </w:pPr>
      <w:r>
        <w:rPr>
          <w:rFonts w:ascii="Times New Roman" w:hAnsi="Times New Roman"/>
          <w:sz w:val="24"/>
          <w:szCs w:val="24"/>
        </w:rPr>
        <w:t>* Eros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I am afraid my boyfriend will leave me.  If he leaves me, I might just die! I am a _____________ lover.</w:t>
      </w:r>
    </w:p>
    <w:p w:rsidR="0054335D" w:rsidRDefault="0054335D" w:rsidP="0054335D">
      <w:pPr>
        <w:pStyle w:val="NoSpacing"/>
        <w:rPr>
          <w:rFonts w:ascii="Times New Roman" w:hAnsi="Times New Roman"/>
          <w:sz w:val="24"/>
          <w:szCs w:val="24"/>
        </w:rPr>
      </w:pPr>
      <w:r>
        <w:rPr>
          <w:rFonts w:ascii="Times New Roman" w:hAnsi="Times New Roman"/>
          <w:sz w:val="24"/>
          <w:szCs w:val="24"/>
        </w:rPr>
        <w:t>* Mania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21. The type of love which meets your aesthetic, intellectual and full actualization needs while you reciprocally meet theirs in a similar way is________________ love.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Being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A lover who provides the basic level of needs for the partner while having her needs reciprocated in a similar way.  This describes a __________________ lover.</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Deficiency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23.  The type of love which had equal measures of passion, intimacy, and commitment that is satisfactory to both lovers. This describes __________________ love.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*Consummate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24.  A type of love without passion is _______________ love.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 Philia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A nonsexual relationship that could include deep levels of trust and intimacy. This describes __________________ love.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Platonic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26. _____________________ is the sincere type of love that does not vary regardless of the actions of the person who is loved.  </w:t>
      </w:r>
    </w:p>
    <w:p w:rsidR="0054335D" w:rsidRDefault="0054335D" w:rsidP="0054335D">
      <w:pPr>
        <w:pStyle w:val="NoSpacing"/>
        <w:rPr>
          <w:rFonts w:ascii="Times New Roman" w:hAnsi="Times New Roman"/>
          <w:sz w:val="24"/>
          <w:szCs w:val="24"/>
        </w:rPr>
      </w:pPr>
      <w:r>
        <w:rPr>
          <w:rFonts w:ascii="Times New Roman" w:hAnsi="Times New Roman"/>
          <w:sz w:val="24"/>
          <w:szCs w:val="24"/>
        </w:rPr>
        <w:t>* Unconditional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27. _________________ lovers are idealistic about their relationship and often feel that it was destined to be.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Romantic </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_________________ is the selfless type of love that serves others while not serving oneself.</w:t>
      </w:r>
    </w:p>
    <w:p w:rsidR="0054335D" w:rsidRDefault="0054335D" w:rsidP="0054335D">
      <w:pPr>
        <w:pStyle w:val="NoSpacing"/>
        <w:rPr>
          <w:rFonts w:ascii="Times New Roman" w:hAnsi="Times New Roman"/>
          <w:sz w:val="24"/>
          <w:szCs w:val="24"/>
        </w:rPr>
      </w:pPr>
      <w:r>
        <w:rPr>
          <w:rFonts w:ascii="Times New Roman" w:hAnsi="Times New Roman"/>
          <w:sz w:val="24"/>
          <w:szCs w:val="24"/>
        </w:rPr>
        <w:t>* Altruism</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29. ________________ is a love heavily based on the traits of Eros.</w:t>
      </w:r>
    </w:p>
    <w:p w:rsidR="0054335D" w:rsidRDefault="0054335D" w:rsidP="0054335D">
      <w:pPr>
        <w:pStyle w:val="NoSpacing"/>
        <w:rPr>
          <w:rFonts w:ascii="Times New Roman" w:hAnsi="Times New Roman"/>
          <w:sz w:val="24"/>
          <w:szCs w:val="24"/>
        </w:rPr>
      </w:pPr>
      <w:r>
        <w:rPr>
          <w:rFonts w:ascii="Times New Roman" w:hAnsi="Times New Roman"/>
          <w:sz w:val="24"/>
          <w:szCs w:val="24"/>
        </w:rPr>
        <w:t>* Passionate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_______________ is a love that is centered on loyalty and devotion.</w:t>
      </w:r>
    </w:p>
    <w:p w:rsidR="0054335D" w:rsidRDefault="0054335D" w:rsidP="0054335D">
      <w:pPr>
        <w:pStyle w:val="NoSpacing"/>
        <w:rPr>
          <w:rFonts w:ascii="Times New Roman" w:hAnsi="Times New Roman"/>
          <w:sz w:val="24"/>
          <w:szCs w:val="24"/>
        </w:rPr>
      </w:pPr>
      <w:r>
        <w:rPr>
          <w:rFonts w:ascii="Times New Roman" w:hAnsi="Times New Roman"/>
          <w:sz w:val="24"/>
          <w:szCs w:val="24"/>
        </w:rPr>
        <w:t>* Committed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31. _______________ is the love that includes intimacy and trust among close friends.</w:t>
      </w:r>
    </w:p>
    <w:p w:rsidR="0054335D" w:rsidRDefault="0054335D" w:rsidP="0054335D">
      <w:pPr>
        <w:pStyle w:val="NoSpacing"/>
        <w:rPr>
          <w:rFonts w:ascii="Times New Roman" w:hAnsi="Times New Roman"/>
          <w:sz w:val="24"/>
          <w:szCs w:val="24"/>
        </w:rPr>
      </w:pPr>
      <w:r>
        <w:rPr>
          <w:rFonts w:ascii="Times New Roman" w:hAnsi="Times New Roman"/>
          <w:sz w:val="24"/>
          <w:szCs w:val="24"/>
        </w:rPr>
        <w:t>* Friendship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32. _____________________ love involves misleading the other in an effort to dishonestly establish trust and intimacy.</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 Deceptive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33. ________________ love places value in conflict and dramatic extremes in the relationship.</w:t>
      </w:r>
    </w:p>
    <w:p w:rsidR="0054335D" w:rsidRDefault="0054335D" w:rsidP="0054335D">
      <w:pPr>
        <w:pStyle w:val="NoSpacing"/>
        <w:rPr>
          <w:rFonts w:ascii="Times New Roman" w:hAnsi="Times New Roman"/>
          <w:sz w:val="24"/>
          <w:szCs w:val="24"/>
        </w:rPr>
      </w:pPr>
      <w:r>
        <w:rPr>
          <w:rFonts w:ascii="Times New Roman" w:hAnsi="Times New Roman"/>
          <w:sz w:val="24"/>
          <w:szCs w:val="24"/>
        </w:rPr>
        <w:t>* Obsessive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34. _____________________ love has a list of a potential mate’s personal traits which takes priority.</w:t>
      </w:r>
    </w:p>
    <w:p w:rsidR="0054335D" w:rsidRDefault="0054335D" w:rsidP="0054335D">
      <w:pPr>
        <w:pStyle w:val="NoSpacing"/>
        <w:rPr>
          <w:rFonts w:ascii="Times New Roman" w:hAnsi="Times New Roman"/>
          <w:sz w:val="24"/>
          <w:szCs w:val="24"/>
        </w:rPr>
      </w:pPr>
      <w:r>
        <w:rPr>
          <w:rFonts w:ascii="Times New Roman" w:hAnsi="Times New Roman"/>
          <w:sz w:val="24"/>
          <w:szCs w:val="24"/>
        </w:rPr>
        <w:t>* Realistic love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35. _______________ love is a one-sided love resulting in one person deeply wanting an intimate relationship with another without reciprocity.  </w:t>
      </w:r>
    </w:p>
    <w:p w:rsidR="0054335D" w:rsidRDefault="0054335D" w:rsidP="0054335D">
      <w:pPr>
        <w:pStyle w:val="NoSpacing"/>
        <w:rPr>
          <w:rFonts w:ascii="Times New Roman" w:hAnsi="Times New Roman"/>
          <w:sz w:val="24"/>
          <w:szCs w:val="24"/>
        </w:rPr>
      </w:pPr>
      <w:r>
        <w:rPr>
          <w:rFonts w:ascii="Times New Roman" w:hAnsi="Times New Roman"/>
          <w:sz w:val="24"/>
          <w:szCs w:val="24"/>
        </w:rPr>
        <w:t>* Unrequited love</w:t>
      </w:r>
    </w:p>
    <w:p w:rsidR="0054335D" w:rsidRDefault="0054335D"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A439F9" w:rsidRDefault="00A439F9"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54335D" w:rsidRDefault="0054335D" w:rsidP="0054335D">
      <w:pPr>
        <w:pStyle w:val="NoSpacing"/>
        <w:jc w:val="center"/>
        <w:rPr>
          <w:rFonts w:ascii="Times New Roman" w:hAnsi="Times New Roman"/>
          <w:b/>
          <w:sz w:val="40"/>
          <w:szCs w:val="40"/>
        </w:rPr>
      </w:pPr>
      <w:r w:rsidRPr="00FE15D5">
        <w:rPr>
          <w:rFonts w:ascii="Times New Roman" w:hAnsi="Times New Roman"/>
          <w:b/>
          <w:sz w:val="40"/>
          <w:szCs w:val="40"/>
        </w:rPr>
        <w:lastRenderedPageBreak/>
        <w:t>Chapter 6</w:t>
      </w:r>
      <w:r w:rsidR="00F34ACC">
        <w:rPr>
          <w:rFonts w:ascii="Times New Roman" w:hAnsi="Times New Roman"/>
          <w:b/>
          <w:sz w:val="40"/>
          <w:szCs w:val="40"/>
        </w:rPr>
        <w:t>: Communication</w:t>
      </w:r>
    </w:p>
    <w:p w:rsidR="00CA00B4" w:rsidRPr="00FE15D5" w:rsidRDefault="00CA00B4" w:rsidP="0054335D">
      <w:pPr>
        <w:pStyle w:val="NoSpacing"/>
        <w:jc w:val="center"/>
        <w:rPr>
          <w:rFonts w:ascii="Times New Roman" w:hAnsi="Times New Roman"/>
          <w:b/>
          <w:sz w:val="40"/>
          <w:szCs w:val="40"/>
        </w:rPr>
      </w:pPr>
    </w:p>
    <w:p w:rsidR="0054335D" w:rsidRPr="00FE15D5" w:rsidRDefault="0054335D" w:rsidP="0054335D">
      <w:pPr>
        <w:pStyle w:val="NoSpacing"/>
        <w:rPr>
          <w:rFonts w:ascii="Times New Roman" w:hAnsi="Times New Roman"/>
          <w:b/>
          <w:sz w:val="32"/>
          <w:szCs w:val="32"/>
        </w:rPr>
      </w:pPr>
      <w:r w:rsidRPr="00FE15D5">
        <w:rPr>
          <w:rFonts w:ascii="Times New Roman" w:hAnsi="Times New Roman"/>
          <w:b/>
          <w:sz w:val="32"/>
          <w:szCs w:val="32"/>
        </w:rPr>
        <w:t>Multiple Choice Questions</w:t>
      </w:r>
    </w:p>
    <w:p w:rsidR="0054335D" w:rsidRPr="00FE15D5" w:rsidRDefault="0054335D" w:rsidP="0054335D">
      <w:pPr>
        <w:pStyle w:val="NoSpacing"/>
        <w:rPr>
          <w:rFonts w:ascii="Times New Roman" w:hAnsi="Times New Roman"/>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 _______________ arguments have an underlying issue which is not being dealt with in the argument itself.</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Confrontational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Spiteful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Directional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Non-directional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2. _________________ arguments have a goal or a purpose and usually approach the issue that led to the argument in the first place.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Confrontational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Spiteful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Directional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Non-directional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 What type of arguments would be considered “beating around the bush”?</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Confrontational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Spiteful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Directional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Non-directional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4. The core of a healthy argument is to get to the _________ of the problem in such a way that both parties can be content with the outcomes.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root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cause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culprit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reason</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 Our beliefs are what we define as _______ and accept as truths in our lives.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desirable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absolute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sincere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real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6. Our values, beliefs, needs, and wants are typically where most _______________ originate and where most are resolved.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agreements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core distress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core issues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facts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7. What is the first strategy when resolving a conflict?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lastRenderedPageBreak/>
        <w:t>a. Identify who is at fault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*b. </w:t>
      </w:r>
      <w:proofErr w:type="gramStart"/>
      <w:r w:rsidRPr="00FE15D5">
        <w:rPr>
          <w:rFonts w:ascii="Times New Roman" w:hAnsi="Times New Roman"/>
          <w:sz w:val="24"/>
          <w:szCs w:val="24"/>
        </w:rPr>
        <w:t>negotiate</w:t>
      </w:r>
      <w:proofErr w:type="gramEnd"/>
      <w:r w:rsidRPr="00FE15D5">
        <w:rPr>
          <w:rFonts w:ascii="Times New Roman" w:hAnsi="Times New Roman"/>
          <w:sz w:val="24"/>
          <w:szCs w:val="24"/>
        </w:rPr>
        <w:t xml:space="preserve"> a win-win solution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c. </w:t>
      </w:r>
      <w:proofErr w:type="gramStart"/>
      <w:r w:rsidRPr="00FE15D5">
        <w:rPr>
          <w:rFonts w:ascii="Times New Roman" w:hAnsi="Times New Roman"/>
          <w:sz w:val="24"/>
          <w:szCs w:val="24"/>
        </w:rPr>
        <w:t>forgive</w:t>
      </w:r>
      <w:proofErr w:type="gramEnd"/>
      <w:r w:rsidRPr="00FE15D5">
        <w:rPr>
          <w:rFonts w:ascii="Times New Roman" w:hAnsi="Times New Roman"/>
          <w:sz w:val="24"/>
          <w:szCs w:val="24"/>
        </w:rPr>
        <w:t xml:space="preserve"> each other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d. </w:t>
      </w:r>
      <w:proofErr w:type="gramStart"/>
      <w:r w:rsidRPr="00FE15D5">
        <w:rPr>
          <w:rFonts w:ascii="Times New Roman" w:hAnsi="Times New Roman"/>
          <w:sz w:val="24"/>
          <w:szCs w:val="24"/>
        </w:rPr>
        <w:t>agree</w:t>
      </w:r>
      <w:proofErr w:type="gramEnd"/>
      <w:r w:rsidRPr="00FE15D5">
        <w:rPr>
          <w:rFonts w:ascii="Times New Roman" w:hAnsi="Times New Roman"/>
          <w:sz w:val="24"/>
          <w:szCs w:val="24"/>
        </w:rPr>
        <w:t xml:space="preserve"> to disagree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8. ________________ is a pair of people who identify themselves in terms of belonging together, trusting one another, and having a unique relationship, separate from all others.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trio</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duo</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couple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match</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9. A “We” is the _____________ and _____________ boundary a couple establishes when they decide to become a couple.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emotional, physical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social, emotional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psychological, social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psychological, emotional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10. Many ________________ arguments weaken one or both partners and can lead to an eventual abandonment of the relationship.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Confrontational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Spiteful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Directional</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Non-directional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11. When there is a need to change a negative behavior, what is the first step?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a. you know how to manage stressor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you catch yourself after the behavior you want to change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catching yourself in the middle of the behavior you want to change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d. </w:t>
      </w:r>
      <w:proofErr w:type="gramStart"/>
      <w:r w:rsidRPr="00FE15D5">
        <w:rPr>
          <w:rFonts w:ascii="Times New Roman" w:hAnsi="Times New Roman"/>
          <w:sz w:val="24"/>
          <w:szCs w:val="24"/>
        </w:rPr>
        <w:t>recognize</w:t>
      </w:r>
      <w:proofErr w:type="gramEnd"/>
      <w:r w:rsidRPr="00FE15D5">
        <w:rPr>
          <w:rFonts w:ascii="Times New Roman" w:hAnsi="Times New Roman"/>
          <w:sz w:val="24"/>
          <w:szCs w:val="24"/>
        </w:rPr>
        <w:t xml:space="preserve"> which triggers set off negative behavior</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12. When there is a need to change a negative behavior, what is the second step?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you catch yourself after the behavior you want to change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b. </w:t>
      </w:r>
      <w:proofErr w:type="gramStart"/>
      <w:r w:rsidRPr="00FE15D5">
        <w:rPr>
          <w:rFonts w:ascii="Times New Roman" w:hAnsi="Times New Roman"/>
          <w:sz w:val="24"/>
          <w:szCs w:val="24"/>
        </w:rPr>
        <w:t>recognize</w:t>
      </w:r>
      <w:proofErr w:type="gramEnd"/>
      <w:r w:rsidRPr="00FE15D5">
        <w:rPr>
          <w:rFonts w:ascii="Times New Roman" w:hAnsi="Times New Roman"/>
          <w:sz w:val="24"/>
          <w:szCs w:val="24"/>
        </w:rPr>
        <w:t xml:space="preserve"> which triggers set off negative behavior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*c. catching yourself in the middle of the behavior you want to change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you know how to manage stressor</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13. When there is a need to change a negative behavior, what is the third step?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you catch yourself after the behavior you want to change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*b. </w:t>
      </w:r>
      <w:proofErr w:type="gramStart"/>
      <w:r w:rsidRPr="00FE15D5">
        <w:rPr>
          <w:rFonts w:ascii="Times New Roman" w:hAnsi="Times New Roman"/>
          <w:sz w:val="24"/>
          <w:szCs w:val="24"/>
        </w:rPr>
        <w:t>recognize</w:t>
      </w:r>
      <w:proofErr w:type="gramEnd"/>
      <w:r w:rsidRPr="00FE15D5">
        <w:rPr>
          <w:rFonts w:ascii="Times New Roman" w:hAnsi="Times New Roman"/>
          <w:sz w:val="24"/>
          <w:szCs w:val="24"/>
        </w:rPr>
        <w:t xml:space="preserve"> which triggers set off negative behavior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c. catching yourself in the middle of the behavior you want to change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you know how to manage stressor</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14. We can change our own behaviors if we are _______________ and _______________.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intelligent, outgoing</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lastRenderedPageBreak/>
        <w:t>b. motivated, anxious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caring, empathetic</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persistent, patient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15. Which of the Problem Resolution Strategies should only be used on unique circumstances?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win/win negotiation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*b. </w:t>
      </w:r>
      <w:proofErr w:type="gramStart"/>
      <w:r w:rsidRPr="00FE15D5">
        <w:rPr>
          <w:rFonts w:ascii="Times New Roman" w:hAnsi="Times New Roman"/>
          <w:sz w:val="24"/>
          <w:szCs w:val="24"/>
        </w:rPr>
        <w:t>agree</w:t>
      </w:r>
      <w:proofErr w:type="gramEnd"/>
      <w:r w:rsidRPr="00FE15D5">
        <w:rPr>
          <w:rFonts w:ascii="Times New Roman" w:hAnsi="Times New Roman"/>
          <w:sz w:val="24"/>
          <w:szCs w:val="24"/>
        </w:rPr>
        <w:t xml:space="preserve"> as a gift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c. </w:t>
      </w:r>
      <w:proofErr w:type="gramStart"/>
      <w:r w:rsidRPr="00FE15D5">
        <w:rPr>
          <w:rFonts w:ascii="Times New Roman" w:hAnsi="Times New Roman"/>
          <w:sz w:val="24"/>
          <w:szCs w:val="24"/>
        </w:rPr>
        <w:t>live</w:t>
      </w:r>
      <w:proofErr w:type="gramEnd"/>
      <w:r w:rsidRPr="00FE15D5">
        <w:rPr>
          <w:rFonts w:ascii="Times New Roman" w:hAnsi="Times New Roman"/>
          <w:sz w:val="24"/>
          <w:szCs w:val="24"/>
        </w:rPr>
        <w:t xml:space="preserve"> with differences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change yourself</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16. Which of the Problem Resolution Strategies is risky because you are not getting what you wanted?</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win/win negotiation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*b. </w:t>
      </w:r>
      <w:proofErr w:type="gramStart"/>
      <w:r w:rsidRPr="00FE15D5">
        <w:rPr>
          <w:rFonts w:ascii="Times New Roman" w:hAnsi="Times New Roman"/>
          <w:sz w:val="24"/>
          <w:szCs w:val="24"/>
        </w:rPr>
        <w:t>agree</w:t>
      </w:r>
      <w:proofErr w:type="gramEnd"/>
      <w:r w:rsidRPr="00FE15D5">
        <w:rPr>
          <w:rFonts w:ascii="Times New Roman" w:hAnsi="Times New Roman"/>
          <w:sz w:val="24"/>
          <w:szCs w:val="24"/>
        </w:rPr>
        <w:t xml:space="preserve"> as a gift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c. </w:t>
      </w:r>
      <w:proofErr w:type="gramStart"/>
      <w:r w:rsidRPr="00FE15D5">
        <w:rPr>
          <w:rFonts w:ascii="Times New Roman" w:hAnsi="Times New Roman"/>
          <w:sz w:val="24"/>
          <w:szCs w:val="24"/>
        </w:rPr>
        <w:t>live</w:t>
      </w:r>
      <w:proofErr w:type="gramEnd"/>
      <w:r w:rsidRPr="00FE15D5">
        <w:rPr>
          <w:rFonts w:ascii="Times New Roman" w:hAnsi="Times New Roman"/>
          <w:sz w:val="24"/>
          <w:szCs w:val="24"/>
        </w:rPr>
        <w:t xml:space="preserve"> with differences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change yourself</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17. Happiness is a/an _____________ choice and exists when the individual persists in feeling happy even in difficult circumstances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conscious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miraculous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unconscious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“We”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18. The author suggests four steps in dealing with arguments.  What is the first step?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a. Don’t let others into the boundaries of your “We”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Have arguments when you need to do so</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Maintain your relationship as you would your car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Let professionals give you advice on how to argue in healthier ways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19. What is the second step of dealing with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*a. Don’t let others into the boundaries of your “We”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Have arguments when you need to do so</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Maintain your relationship as you would your car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Let professionals give you advice on how to argue in healthier ways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20. What is the author’s third step of dealing with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a. Don’t let others into the boundaries of your “We”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Have arguments when you need to do so</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Maintain your relationship as you would your car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Let professionals give you advice on how to argue in healthier ways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21. What is the fourth step of dealing with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a. Don’t let others into the boundaries of your “We”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Have arguments when you need to do so</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Maintain your relationship as you would your car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lastRenderedPageBreak/>
        <w:t>d. Let professionals give you advice on how to argue in healthier ways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 xml:space="preserve">22. Family Scientists have borrowed from the physics literature a concept called _____________ which is roughly defined as the principle that matter tends to decay and reduction, toward its simplest parts.  </w:t>
      </w: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a. atrophy</w:t>
      </w: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b. stagnancy</w:t>
      </w: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*c. entropy</w:t>
      </w: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d. decomposition</w:t>
      </w:r>
    </w:p>
    <w:p w:rsidR="0054335D" w:rsidRPr="00FE15D5" w:rsidRDefault="0054335D" w:rsidP="0054335D">
      <w:pPr>
        <w:pStyle w:val="NoSpacing"/>
        <w:rPr>
          <w:rFonts w:ascii="Times New Roman" w:hAnsi="Times New Roman"/>
          <w:bCs/>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23. ________________ is</w:t>
      </w:r>
      <w:r w:rsidRPr="00FE15D5">
        <w:rPr>
          <w:rFonts w:ascii="Times New Roman" w:hAnsi="Times New Roman"/>
          <w:b/>
          <w:sz w:val="24"/>
          <w:szCs w:val="24"/>
        </w:rPr>
        <w:t xml:space="preserve"> </w:t>
      </w:r>
      <w:r w:rsidRPr="00FE15D5">
        <w:rPr>
          <w:rFonts w:ascii="Times New Roman" w:hAnsi="Times New Roman"/>
          <w:sz w:val="24"/>
          <w:szCs w:val="24"/>
        </w:rPr>
        <w:t xml:space="preserve">the principle that if a marriage does not receive preventative maintenance and upgrades it will move towards decay and break down.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Marital atrophy</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Marital stagnancy</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Marital entropy</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Marital decomposition</w:t>
      </w:r>
    </w:p>
    <w:p w:rsidR="0054335D" w:rsidRPr="00FE15D5" w:rsidRDefault="0054335D" w:rsidP="0054335D">
      <w:pPr>
        <w:pStyle w:val="NoSpacing"/>
        <w:rPr>
          <w:rFonts w:ascii="Times New Roman" w:hAnsi="Times New Roman"/>
          <w:bCs/>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24. ________________ people tend to work extra hard to avoid conflict with others and often sacrifice the needed attention to issues that is required for a relationship to last.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Conflict escapist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Conflict aversion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Conflict engaged</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Conflict avoidant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25. ______________ is very destructive to relationships.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Fear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Guilt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Shame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Denial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26. What purpose does the author say that </w:t>
      </w:r>
      <w:proofErr w:type="spellStart"/>
      <w:r w:rsidRPr="00FE15D5">
        <w:rPr>
          <w:rFonts w:ascii="Times New Roman" w:hAnsi="Times New Roman"/>
          <w:sz w:val="24"/>
          <w:szCs w:val="24"/>
        </w:rPr>
        <w:t>self help</w:t>
      </w:r>
      <w:proofErr w:type="spellEnd"/>
      <w:r w:rsidRPr="00FE15D5">
        <w:rPr>
          <w:rFonts w:ascii="Times New Roman" w:hAnsi="Times New Roman"/>
          <w:sz w:val="24"/>
          <w:szCs w:val="24"/>
        </w:rPr>
        <w:t xml:space="preserve"> books serve?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they prepare us to be therapists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*b. </w:t>
      </w:r>
      <w:proofErr w:type="gramStart"/>
      <w:r w:rsidRPr="00FE15D5">
        <w:rPr>
          <w:rFonts w:ascii="Times New Roman" w:hAnsi="Times New Roman"/>
          <w:sz w:val="24"/>
          <w:szCs w:val="24"/>
        </w:rPr>
        <w:t>expand</w:t>
      </w:r>
      <w:proofErr w:type="gramEnd"/>
      <w:r w:rsidRPr="00FE15D5">
        <w:rPr>
          <w:rFonts w:ascii="Times New Roman" w:hAnsi="Times New Roman"/>
          <w:sz w:val="24"/>
          <w:szCs w:val="24"/>
        </w:rPr>
        <w:t xml:space="preserve"> our knowledge of others and ourselves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c. </w:t>
      </w:r>
      <w:proofErr w:type="gramStart"/>
      <w:r w:rsidRPr="00FE15D5">
        <w:rPr>
          <w:rFonts w:ascii="Times New Roman" w:hAnsi="Times New Roman"/>
          <w:sz w:val="24"/>
          <w:szCs w:val="24"/>
        </w:rPr>
        <w:t>explain</w:t>
      </w:r>
      <w:proofErr w:type="gramEnd"/>
      <w:r w:rsidRPr="00FE15D5">
        <w:rPr>
          <w:rFonts w:ascii="Times New Roman" w:hAnsi="Times New Roman"/>
          <w:sz w:val="24"/>
          <w:szCs w:val="24"/>
        </w:rPr>
        <w:t xml:space="preserve"> all that is wrong in each of us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creates a bridge between men and women</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27. According to the Principle of Least Interest, who has more power in an argument?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the one who has most at stake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the one who cares more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the one who has the least interest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the one who gives in</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28. Which of the non-verbal communication is an essential part of the human experience?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touch</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facial expression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eye contact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lastRenderedPageBreak/>
        <w:t>d. underlying meaning of verbal communication</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29. ___________ have difficulties in distinguishing the varieties of touch and its intended purpose.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Women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Men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Children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People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30. Which of the non-verbal communications reinforce verbal messages and can be very useful in understanding a person’s intended message?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touch</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gestures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facial expression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eye contact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31. __________ is one’s state of emotional being and is typically detected by the words and patterns of speaking a person uses.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Emotion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Mood</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Affect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Sentiment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32. ___________ is one’s emotion or current feeling and is judged by a person’s non-verbal messages.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Emotion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Mood</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Affect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Sentiment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33. The average person in </w:t>
      </w:r>
      <w:proofErr w:type="gramStart"/>
      <w:r w:rsidRPr="00FE15D5">
        <w:rPr>
          <w:rFonts w:ascii="Times New Roman" w:hAnsi="Times New Roman"/>
          <w:sz w:val="24"/>
          <w:szCs w:val="24"/>
        </w:rPr>
        <w:t>main stream</w:t>
      </w:r>
      <w:proofErr w:type="gramEnd"/>
      <w:r w:rsidRPr="00FE15D5">
        <w:rPr>
          <w:rFonts w:ascii="Times New Roman" w:hAnsi="Times New Roman"/>
          <w:sz w:val="24"/>
          <w:szCs w:val="24"/>
        </w:rPr>
        <w:t xml:space="preserve"> US society needs about ___________ inches of space between him or her and another person.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30-36</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45-50</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50-55</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55-60</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34. The author refers to the kind of arguments that arise from a disease level in one of the partner’s personalities as ___________________.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Leukemia of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Cirrhosis of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Blood Cell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Massive Bleeding Arguments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35. The author refers to the day-to-day arguments that are very common during the first 3 years of a relationship as 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lastRenderedPageBreak/>
        <w:t>a. Leukemia of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Cirrhosis of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Blood Cell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Massive Bleeding Arguments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36. The author refers to the kind of arguments that can threaten the very life of the relationship if unchecked as 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 Leukemia of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b. Cirrhosis of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 Blood Cell Arguments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d. Massive Bleeding Arguments</w:t>
      </w:r>
    </w:p>
    <w:p w:rsidR="0054335D" w:rsidRDefault="0054335D" w:rsidP="0054335D">
      <w:pPr>
        <w:pStyle w:val="NoSpacing"/>
        <w:rPr>
          <w:rFonts w:ascii="Times New Roman" w:hAnsi="Times New Roman"/>
          <w:sz w:val="24"/>
          <w:szCs w:val="24"/>
        </w:rPr>
      </w:pPr>
    </w:p>
    <w:p w:rsidR="0084355C" w:rsidRPr="00340909" w:rsidRDefault="0084355C" w:rsidP="0054335D">
      <w:pPr>
        <w:pStyle w:val="NoSpacing"/>
        <w:rPr>
          <w:color w:val="000000" w:themeColor="text1"/>
          <w:sz w:val="24"/>
          <w:szCs w:val="24"/>
        </w:rPr>
      </w:pPr>
      <w:r w:rsidRPr="00340909">
        <w:rPr>
          <w:color w:val="000000" w:themeColor="text1"/>
          <w:sz w:val="24"/>
          <w:szCs w:val="24"/>
        </w:rPr>
        <w:t xml:space="preserve">37. </w:t>
      </w:r>
      <w:r w:rsidRPr="00340909">
        <w:rPr>
          <w:color w:val="000000" w:themeColor="text1"/>
          <w:sz w:val="24"/>
          <w:szCs w:val="24"/>
        </w:rPr>
        <w:t xml:space="preserve">Deborah Tannen recently wrote another gender-related research-based communication book in 2017 which helps </w:t>
      </w:r>
      <w:r w:rsidRPr="00340909">
        <w:rPr>
          <w:color w:val="000000" w:themeColor="text1"/>
          <w:sz w:val="24"/>
          <w:szCs w:val="24"/>
        </w:rPr>
        <w:t>________________</w:t>
      </w:r>
      <w:r w:rsidRPr="00340909">
        <w:rPr>
          <w:color w:val="000000" w:themeColor="text1"/>
          <w:sz w:val="24"/>
          <w:szCs w:val="24"/>
        </w:rPr>
        <w:t xml:space="preserve"> understand the cultural norms and expectations beneath how they seek</w:t>
      </w:r>
      <w:r w:rsidRPr="00340909">
        <w:rPr>
          <w:color w:val="000000" w:themeColor="text1"/>
          <w:sz w:val="24"/>
          <w:szCs w:val="24"/>
        </w:rPr>
        <w:t xml:space="preserve"> </w:t>
      </w:r>
      <w:r w:rsidRPr="00340909">
        <w:rPr>
          <w:color w:val="000000" w:themeColor="text1"/>
          <w:sz w:val="24"/>
          <w:szCs w:val="24"/>
        </w:rPr>
        <w:t>for and establish bonds.</w:t>
      </w:r>
    </w:p>
    <w:p w:rsidR="0084355C" w:rsidRPr="00340909" w:rsidRDefault="0084355C" w:rsidP="0054335D">
      <w:pPr>
        <w:pStyle w:val="NoSpacing"/>
        <w:rPr>
          <w:color w:val="000000" w:themeColor="text1"/>
          <w:sz w:val="24"/>
          <w:szCs w:val="24"/>
        </w:rPr>
      </w:pPr>
      <w:r w:rsidRPr="00340909">
        <w:rPr>
          <w:color w:val="000000" w:themeColor="text1"/>
          <w:sz w:val="24"/>
          <w:szCs w:val="24"/>
        </w:rPr>
        <w:t>*a. Women and girls</w:t>
      </w:r>
    </w:p>
    <w:p w:rsidR="0084355C" w:rsidRPr="00340909" w:rsidRDefault="0084355C" w:rsidP="0054335D">
      <w:pPr>
        <w:pStyle w:val="NoSpacing"/>
        <w:rPr>
          <w:color w:val="000000" w:themeColor="text1"/>
          <w:sz w:val="24"/>
          <w:szCs w:val="24"/>
        </w:rPr>
      </w:pPr>
      <w:r w:rsidRPr="00340909">
        <w:rPr>
          <w:color w:val="000000" w:themeColor="text1"/>
          <w:sz w:val="24"/>
          <w:szCs w:val="24"/>
        </w:rPr>
        <w:t>b. Men and boys</w:t>
      </w:r>
    </w:p>
    <w:p w:rsidR="0084355C" w:rsidRPr="00340909" w:rsidRDefault="0084355C" w:rsidP="0054335D">
      <w:pPr>
        <w:pStyle w:val="NoSpacing"/>
        <w:rPr>
          <w:color w:val="000000" w:themeColor="text1"/>
          <w:sz w:val="24"/>
          <w:szCs w:val="24"/>
        </w:rPr>
      </w:pPr>
      <w:r w:rsidRPr="00340909">
        <w:rPr>
          <w:color w:val="000000" w:themeColor="text1"/>
          <w:sz w:val="24"/>
          <w:szCs w:val="24"/>
        </w:rPr>
        <w:t>c. Married and divorce</w:t>
      </w:r>
    </w:p>
    <w:p w:rsidR="0084355C" w:rsidRPr="00340909" w:rsidRDefault="0084355C" w:rsidP="0054335D">
      <w:pPr>
        <w:pStyle w:val="NoSpacing"/>
        <w:rPr>
          <w:color w:val="000000" w:themeColor="text1"/>
          <w:sz w:val="24"/>
          <w:szCs w:val="24"/>
        </w:rPr>
      </w:pPr>
      <w:r w:rsidRPr="00340909">
        <w:rPr>
          <w:color w:val="000000" w:themeColor="text1"/>
          <w:sz w:val="24"/>
          <w:szCs w:val="24"/>
        </w:rPr>
        <w:t>d. Widowed and never married</w:t>
      </w:r>
    </w:p>
    <w:p w:rsidR="0084355C" w:rsidRPr="00340909" w:rsidRDefault="0084355C" w:rsidP="0054335D">
      <w:pPr>
        <w:pStyle w:val="NoSpacing"/>
        <w:rPr>
          <w:color w:val="000000" w:themeColor="text1"/>
          <w:sz w:val="24"/>
          <w:szCs w:val="24"/>
        </w:rPr>
      </w:pPr>
    </w:p>
    <w:p w:rsidR="0084355C" w:rsidRPr="00340909" w:rsidRDefault="0084355C" w:rsidP="0054335D">
      <w:pPr>
        <w:pStyle w:val="NoSpacing"/>
        <w:rPr>
          <w:color w:val="000000" w:themeColor="text1"/>
          <w:sz w:val="24"/>
          <w:szCs w:val="24"/>
        </w:rPr>
      </w:pPr>
      <w:r w:rsidRPr="00340909">
        <w:rPr>
          <w:color w:val="000000" w:themeColor="text1"/>
          <w:sz w:val="24"/>
          <w:szCs w:val="24"/>
        </w:rPr>
        <w:t>38. The single best advice for successfully having an argument over SMS texting, email, and other forms of digital media is to:</w:t>
      </w:r>
    </w:p>
    <w:p w:rsidR="0084355C" w:rsidRPr="00340909" w:rsidRDefault="0084355C" w:rsidP="0054335D">
      <w:pPr>
        <w:pStyle w:val="NoSpacing"/>
        <w:rPr>
          <w:color w:val="000000" w:themeColor="text1"/>
          <w:sz w:val="24"/>
          <w:szCs w:val="24"/>
        </w:rPr>
      </w:pPr>
      <w:r w:rsidRPr="00340909">
        <w:rPr>
          <w:color w:val="000000" w:themeColor="text1"/>
          <w:sz w:val="24"/>
          <w:szCs w:val="24"/>
        </w:rPr>
        <w:t>a. Argue here rather than in person</w:t>
      </w:r>
    </w:p>
    <w:p w:rsidR="0084355C" w:rsidRPr="00340909" w:rsidRDefault="0084355C" w:rsidP="0054335D">
      <w:pPr>
        <w:pStyle w:val="NoSpacing"/>
        <w:rPr>
          <w:color w:val="000000" w:themeColor="text1"/>
          <w:sz w:val="24"/>
          <w:szCs w:val="24"/>
        </w:rPr>
      </w:pPr>
      <w:r w:rsidRPr="00340909">
        <w:rPr>
          <w:color w:val="000000" w:themeColor="text1"/>
          <w:sz w:val="24"/>
          <w:szCs w:val="24"/>
        </w:rPr>
        <w:t>b. Never argue with anyone</w:t>
      </w:r>
    </w:p>
    <w:p w:rsidR="0084355C" w:rsidRPr="00340909" w:rsidRDefault="0084355C" w:rsidP="0054335D">
      <w:pPr>
        <w:pStyle w:val="NoSpacing"/>
        <w:rPr>
          <w:color w:val="000000" w:themeColor="text1"/>
          <w:sz w:val="24"/>
          <w:szCs w:val="24"/>
        </w:rPr>
      </w:pPr>
      <w:r w:rsidRPr="00340909">
        <w:rPr>
          <w:color w:val="000000" w:themeColor="text1"/>
          <w:sz w:val="24"/>
          <w:szCs w:val="24"/>
        </w:rPr>
        <w:t>*c. Don’t argue over electronic communication devices</w:t>
      </w:r>
    </w:p>
    <w:p w:rsidR="0084355C" w:rsidRPr="00340909" w:rsidRDefault="0084355C" w:rsidP="0054335D">
      <w:pPr>
        <w:pStyle w:val="NoSpacing"/>
        <w:rPr>
          <w:color w:val="000000" w:themeColor="text1"/>
          <w:sz w:val="24"/>
          <w:szCs w:val="24"/>
        </w:rPr>
      </w:pPr>
      <w:r w:rsidRPr="00340909">
        <w:rPr>
          <w:color w:val="000000" w:themeColor="text1"/>
          <w:sz w:val="24"/>
          <w:szCs w:val="24"/>
        </w:rPr>
        <w:t>d. Smart people don’t have to argue.</w:t>
      </w:r>
    </w:p>
    <w:p w:rsidR="0084355C" w:rsidRDefault="0084355C" w:rsidP="0054335D">
      <w:pPr>
        <w:pStyle w:val="NoSpacing"/>
        <w:rPr>
          <w:color w:val="FF0000"/>
          <w:sz w:val="24"/>
          <w:szCs w:val="24"/>
        </w:rPr>
      </w:pPr>
    </w:p>
    <w:p w:rsidR="0084355C" w:rsidRPr="00FE15D5" w:rsidRDefault="0084355C"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b/>
          <w:sz w:val="32"/>
          <w:szCs w:val="32"/>
        </w:rPr>
      </w:pPr>
      <w:r w:rsidRPr="00FE15D5">
        <w:rPr>
          <w:rFonts w:ascii="Times New Roman" w:hAnsi="Times New Roman"/>
          <w:b/>
          <w:sz w:val="32"/>
          <w:szCs w:val="32"/>
        </w:rPr>
        <w:t>True/False Questions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 Directional arguments have an underlying issue which is not being dealt with in the argument itself.</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 Non-directional arguments have an underlying issue which is not being dealt with in the argument itself.</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3. Confrontational arguments have a goal or a purpose and usually approach the issue that led to the argument in the first place.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4. Directional arguments have a goal or a purpose and usually approach the issue that led to the argument in the first place.  </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 Spiteful arguments would be considered “beating around the bush.”</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6. Directional arguments would be considered “beating around the bush.”</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7. Non-directional arguments would be considered “beating around the bush.”</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8. Many relationship specialists have found that it is not the argument that is the problem, but it is how the argument transpires that matters.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9. The core of a healthy argument is to get to the root of the problem in such a way that both parties can be content with the outcomes.  </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10. Arguing is a quandary for many people because they believe that arguing is a weakness, sign of trouble, or even a sin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11. The core of the problem is found in the roots.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12. Martyrs always give in and find themselves extremely happy with the direction of the relationship.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13. Our beliefs are what we define as real and accept as truths in our lives.</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14.  Problem Resolution Strategy 3 is to simply stay in an unhappy relationship.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15. Our values, beliefs, needs, and wants are typically where most core issues originate and where most are resolved.   </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16. The first strategy when resolving a conflict is identify who is at fault.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17. The first strategy when resolving a conflict is negotiate a win-win solution.</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lastRenderedPageBreak/>
        <w:t>18. Duo is a pair of people who identify themselves in terms of belonging together, trusting one another, and having a unique relationship, separate from all others.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19. A couple is a pair of people who identify themselves in terms of belonging together, trusting one another, and having a unique relationship, separate from all others.</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20. Extended family should be included in the formation of a “We”.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21. A “We” is the social and emotional boundary a couple establishes when they decide to become a couple.</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22. Many non-directional arguments weaken one or both partners and can lead to an eventual abandonment of the relationship.</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rPr>
          <w:rFonts w:ascii="Times New Roman" w:hAnsi="Times New Roman"/>
          <w:szCs w:val="24"/>
        </w:rPr>
      </w:pPr>
      <w:r w:rsidRPr="00FE15D5">
        <w:rPr>
          <w:rFonts w:ascii="Times New Roman" w:hAnsi="Times New Roman"/>
          <w:szCs w:val="24"/>
        </w:rPr>
        <w:t xml:space="preserve">23. It is very difficult for humans to change their natures.  </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rPr>
          <w:rFonts w:ascii="Times New Roman" w:hAnsi="Times New Roman"/>
          <w:szCs w:val="24"/>
        </w:rPr>
      </w:pPr>
    </w:p>
    <w:p w:rsidR="0054335D" w:rsidRPr="00FE15D5" w:rsidRDefault="0054335D" w:rsidP="0054335D">
      <w:pPr>
        <w:rPr>
          <w:rFonts w:ascii="Times New Roman" w:hAnsi="Times New Roman"/>
          <w:szCs w:val="24"/>
        </w:rPr>
      </w:pPr>
      <w:r w:rsidRPr="00FE15D5">
        <w:rPr>
          <w:rFonts w:ascii="Times New Roman" w:hAnsi="Times New Roman"/>
          <w:szCs w:val="24"/>
        </w:rPr>
        <w:t>24. It is not very difficult for humans to change their natures.</w:t>
      </w:r>
    </w:p>
    <w:p w:rsidR="0054335D" w:rsidRPr="00FE15D5" w:rsidRDefault="0054335D" w:rsidP="0054335D">
      <w:pPr>
        <w:rPr>
          <w:rFonts w:ascii="Times New Roman" w:hAnsi="Times New Roman"/>
          <w:szCs w:val="24"/>
        </w:rPr>
      </w:pPr>
      <w:r w:rsidRPr="00FE15D5">
        <w:rPr>
          <w:rFonts w:ascii="Times New Roman" w:hAnsi="Times New Roman"/>
          <w:szCs w:val="24"/>
        </w:rPr>
        <w:t>*False</w:t>
      </w:r>
    </w:p>
    <w:p w:rsidR="0054335D" w:rsidRPr="00FE15D5" w:rsidRDefault="0054335D" w:rsidP="0054335D">
      <w:pPr>
        <w:rPr>
          <w:rFonts w:ascii="Times New Roman" w:hAnsi="Times New Roman"/>
          <w:szCs w:val="24"/>
        </w:rPr>
      </w:pPr>
    </w:p>
    <w:p w:rsidR="0054335D" w:rsidRPr="00FE15D5" w:rsidRDefault="0054335D" w:rsidP="0054335D">
      <w:pPr>
        <w:rPr>
          <w:rFonts w:ascii="Times New Roman" w:hAnsi="Times New Roman"/>
          <w:szCs w:val="24"/>
        </w:rPr>
      </w:pPr>
      <w:r w:rsidRPr="00FE15D5">
        <w:rPr>
          <w:rFonts w:ascii="Times New Roman" w:hAnsi="Times New Roman"/>
          <w:szCs w:val="24"/>
        </w:rPr>
        <w:t xml:space="preserve">25. It is much easier for humans to change one very specific unwanted behavior. </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rPr>
          <w:rFonts w:ascii="Times New Roman" w:hAnsi="Times New Roman"/>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26. The first step to changing a negative behavior is being able to catch yourself after the behavior you want to change.</w:t>
      </w:r>
    </w:p>
    <w:p w:rsidR="0054335D" w:rsidRPr="00FE15D5" w:rsidRDefault="0054335D" w:rsidP="0054335D">
      <w:pPr>
        <w:rPr>
          <w:rFonts w:ascii="Times New Roman" w:hAnsi="Times New Roman"/>
          <w:szCs w:val="24"/>
        </w:rPr>
      </w:pPr>
      <w:r w:rsidRPr="00FE15D5">
        <w:rPr>
          <w:rFonts w:ascii="Times New Roman" w:hAnsi="Times New Roman"/>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27. The first step to changing a negative behavior is being able to catch yourself in the middle of the behavior you want to change.</w:t>
      </w:r>
    </w:p>
    <w:p w:rsidR="0054335D" w:rsidRPr="00FE15D5" w:rsidRDefault="0054335D" w:rsidP="0054335D">
      <w:pPr>
        <w:rPr>
          <w:rFonts w:ascii="Times New Roman" w:hAnsi="Times New Roman"/>
          <w:szCs w:val="24"/>
        </w:rPr>
      </w:pPr>
      <w:r w:rsidRPr="00FE15D5">
        <w:rPr>
          <w:rFonts w:ascii="Times New Roman" w:hAnsi="Times New Roman"/>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28. The first step to changing a negative behavior is being able to recognize which triggers set off negative behavior.</w:t>
      </w:r>
    </w:p>
    <w:p w:rsidR="0054335D" w:rsidRPr="00FE15D5" w:rsidRDefault="0054335D" w:rsidP="0054335D">
      <w:pPr>
        <w:rPr>
          <w:rFonts w:ascii="Times New Roman" w:hAnsi="Times New Roman"/>
          <w:szCs w:val="24"/>
        </w:rPr>
      </w:pPr>
      <w:r w:rsidRPr="00FE15D5">
        <w:rPr>
          <w:rFonts w:ascii="Times New Roman" w:hAnsi="Times New Roman"/>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29. The second step to changing a negative behavior is being able to you catch yourself after the behavior you want to change.</w:t>
      </w:r>
    </w:p>
    <w:p w:rsidR="0054335D" w:rsidRPr="00FE15D5" w:rsidRDefault="0054335D" w:rsidP="0054335D">
      <w:pPr>
        <w:rPr>
          <w:rFonts w:ascii="Times New Roman" w:hAnsi="Times New Roman"/>
          <w:szCs w:val="24"/>
        </w:rPr>
      </w:pPr>
      <w:r w:rsidRPr="00FE15D5">
        <w:rPr>
          <w:rFonts w:ascii="Times New Roman" w:hAnsi="Times New Roman"/>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30. The second step to changing a negative behavior is being able to recognize which triggers set off negative behavior.</w:t>
      </w:r>
    </w:p>
    <w:p w:rsidR="0054335D" w:rsidRPr="00FE15D5" w:rsidRDefault="0054335D" w:rsidP="0054335D">
      <w:pPr>
        <w:rPr>
          <w:rFonts w:ascii="Times New Roman" w:hAnsi="Times New Roman"/>
          <w:szCs w:val="24"/>
        </w:rPr>
      </w:pPr>
      <w:r w:rsidRPr="00FE15D5">
        <w:rPr>
          <w:rFonts w:ascii="Times New Roman" w:hAnsi="Times New Roman"/>
          <w:szCs w:val="24"/>
        </w:rPr>
        <w:lastRenderedPageBreak/>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31. The second step to changing a negative behavior is being able to catch yourself in the middle of the behavior you want to change.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32. The third step to changing a negative behavior is being able to catch yourself in the middle of the behavior you want to change.</w:t>
      </w:r>
    </w:p>
    <w:p w:rsidR="0054335D" w:rsidRPr="00FE15D5" w:rsidRDefault="0054335D" w:rsidP="0054335D">
      <w:pPr>
        <w:rPr>
          <w:rFonts w:ascii="Times New Roman" w:hAnsi="Times New Roman"/>
          <w:szCs w:val="24"/>
        </w:rPr>
      </w:pPr>
      <w:r w:rsidRPr="00FE15D5">
        <w:rPr>
          <w:rFonts w:ascii="Times New Roman" w:hAnsi="Times New Roman"/>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33. The third step to changing a negative behavior is being able to recognize which triggers set off negative behavior.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34. The third step to changing a negative behavior is being able to catch yourself in the middle of the behavior you want to change </w:t>
      </w:r>
    </w:p>
    <w:p w:rsidR="0054335D" w:rsidRPr="00FE15D5" w:rsidRDefault="0054335D" w:rsidP="0054335D">
      <w:pPr>
        <w:rPr>
          <w:rFonts w:ascii="Times New Roman" w:hAnsi="Times New Roman"/>
          <w:szCs w:val="24"/>
        </w:rPr>
      </w:pPr>
      <w:r w:rsidRPr="00FE15D5">
        <w:rPr>
          <w:rFonts w:ascii="Times New Roman" w:hAnsi="Times New Roman"/>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35. We can change our own behaviors if we are persistent and patient.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36. In Problem Resolution Strategies, “Agree as a gift” should only be used on unique circumstances.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37. In Problem Resolution Strategies, “Live with differences” should only be used on unique circumstances.</w:t>
      </w:r>
    </w:p>
    <w:p w:rsidR="0054335D" w:rsidRPr="00FE15D5" w:rsidRDefault="0054335D" w:rsidP="0054335D">
      <w:pPr>
        <w:rPr>
          <w:rFonts w:ascii="Times New Roman" w:hAnsi="Times New Roman"/>
          <w:szCs w:val="24"/>
        </w:rPr>
      </w:pPr>
      <w:r w:rsidRPr="00FE15D5">
        <w:rPr>
          <w:rFonts w:ascii="Times New Roman" w:hAnsi="Times New Roman"/>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38. Agree as a gift of the Problem Resolution Strategies is risky because you are not getting what you wanted.</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39. Live with differences of the Problem Resolution Strategies is risky because you are not getting what you wanted.</w:t>
      </w:r>
    </w:p>
    <w:p w:rsidR="0054335D" w:rsidRPr="00FE15D5" w:rsidRDefault="0054335D" w:rsidP="0054335D">
      <w:pPr>
        <w:rPr>
          <w:rFonts w:ascii="Times New Roman" w:hAnsi="Times New Roman"/>
          <w:szCs w:val="24"/>
        </w:rPr>
      </w:pPr>
      <w:r w:rsidRPr="00FE15D5">
        <w:rPr>
          <w:rFonts w:ascii="Times New Roman" w:hAnsi="Times New Roman"/>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40. Change yourself of the Problem Resolution Strategies is risky because you are not getting what you wanted</w:t>
      </w:r>
    </w:p>
    <w:p w:rsidR="0054335D" w:rsidRPr="00FE15D5" w:rsidRDefault="0054335D" w:rsidP="0054335D">
      <w:pPr>
        <w:rPr>
          <w:rFonts w:ascii="Times New Roman" w:hAnsi="Times New Roman"/>
          <w:szCs w:val="24"/>
        </w:rPr>
      </w:pPr>
      <w:r w:rsidRPr="00FE15D5">
        <w:rPr>
          <w:rFonts w:ascii="Times New Roman" w:hAnsi="Times New Roman"/>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41. Most couples do have irreconcilable differences in their marriage or relationship.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42. Happiness is a conscious choice and exists when the individual persists in feeling happy even in difficult circumstances.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lastRenderedPageBreak/>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 xml:space="preserve">43. Family Scientists have borrowed from the physics literature a concept called entropy which is roughly defined as the principle that matter tends to decay and reduce, toward its simplest parts.  </w:t>
      </w: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*True</w:t>
      </w:r>
    </w:p>
    <w:p w:rsidR="0054335D" w:rsidRPr="00FE15D5" w:rsidRDefault="0054335D" w:rsidP="0054335D">
      <w:pPr>
        <w:pStyle w:val="NoSpacing"/>
        <w:rPr>
          <w:rFonts w:ascii="Times New Roman" w:hAnsi="Times New Roman"/>
          <w:bCs/>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44. Marital entropy is</w:t>
      </w:r>
      <w:r w:rsidRPr="00FE15D5">
        <w:rPr>
          <w:rFonts w:ascii="Times New Roman" w:hAnsi="Times New Roman"/>
          <w:b/>
          <w:sz w:val="24"/>
          <w:szCs w:val="24"/>
        </w:rPr>
        <w:t xml:space="preserve"> </w:t>
      </w:r>
      <w:r w:rsidRPr="00FE15D5">
        <w:rPr>
          <w:rFonts w:ascii="Times New Roman" w:hAnsi="Times New Roman"/>
          <w:sz w:val="24"/>
          <w:szCs w:val="24"/>
        </w:rPr>
        <w:t xml:space="preserve">the principle that if a marriage does not receive preventative maintenance and upgrades it will move towards decay and break down.  </w:t>
      </w: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45. Conflict escapist people tend to work extra hard to avoid conflict with others and often sacrifice the needed attention to issues that is required for a relationship to last.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46. Fear is very destructive to relationships.</w:t>
      </w: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47. There are gender differences in how we communicate.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48. Men and women communicate in a very similar way.</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49. To the author, </w:t>
      </w:r>
      <w:proofErr w:type="spellStart"/>
      <w:r w:rsidRPr="00FE15D5">
        <w:rPr>
          <w:rFonts w:ascii="Times New Roman" w:hAnsi="Times New Roman"/>
          <w:sz w:val="24"/>
          <w:szCs w:val="24"/>
        </w:rPr>
        <w:t>self help</w:t>
      </w:r>
      <w:proofErr w:type="spellEnd"/>
      <w:r w:rsidRPr="00FE15D5">
        <w:rPr>
          <w:rFonts w:ascii="Times New Roman" w:hAnsi="Times New Roman"/>
          <w:sz w:val="24"/>
          <w:szCs w:val="24"/>
        </w:rPr>
        <w:t xml:space="preserve"> books serve the purpose of expanding our knowledge of others and ourselves.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50. To the author, </w:t>
      </w:r>
      <w:proofErr w:type="spellStart"/>
      <w:r w:rsidRPr="00FE15D5">
        <w:rPr>
          <w:rFonts w:ascii="Times New Roman" w:hAnsi="Times New Roman"/>
          <w:sz w:val="24"/>
          <w:szCs w:val="24"/>
        </w:rPr>
        <w:t>self help</w:t>
      </w:r>
      <w:proofErr w:type="spellEnd"/>
      <w:r w:rsidRPr="00FE15D5">
        <w:rPr>
          <w:rFonts w:ascii="Times New Roman" w:hAnsi="Times New Roman"/>
          <w:sz w:val="24"/>
          <w:szCs w:val="24"/>
        </w:rPr>
        <w:t xml:space="preserve"> books serve the purpose of explaining all that is wrong in each of us.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51. According to the Principle of Least Interest the one who has most at stake has the most power.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52. According to the Principle of Least Interest the one who has minimal interest has the most power.</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53. Touch is an essential part of the human experience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54. Underlying meanings of verbal communication is essential part of the human experience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55. Women have difficulties in distinguishing the varieties of touch and its intended purpose.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lastRenderedPageBreak/>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56. Men have difficulties in distinguishing the varieties of touch and its intended purpose.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57. Children have difficulties in distinguishing the varieties of touch and its intended purpose.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58. Touch reinforces verbal messages and can be very useful in understanding a person’s intended message.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59. Gestures reinforce verbal messages and can be very useful in understanding a person’s intended message.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60. Facial expressions reinforce verbal messages and can be very useful in understanding a person’s intended message.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61. Mood is one’s state of emotional being and is typically detected by the words and patterns of speaking a person uses.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62. Emotion is one’s emotion or current feeling and is judged by a person’s non-verbal messages.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63. Affect is one’s emotion or current feeling and is judged by a person’s non-verbal messages.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*True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64. Sentiment is one’s emotion or current feeling and is judged by a person’s non-verbal messages.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*False</w:t>
      </w:r>
    </w:p>
    <w:p w:rsidR="0054335D" w:rsidRDefault="0054335D" w:rsidP="0054335D">
      <w:pPr>
        <w:pStyle w:val="NoSpacing"/>
        <w:rPr>
          <w:rFonts w:ascii="Times New Roman" w:hAnsi="Times New Roman"/>
          <w:b/>
          <w:sz w:val="24"/>
          <w:szCs w:val="24"/>
        </w:rPr>
      </w:pPr>
    </w:p>
    <w:p w:rsidR="000A6743" w:rsidRPr="000A6743" w:rsidRDefault="000A6743" w:rsidP="000A6743">
      <w:pPr>
        <w:pStyle w:val="NoSpacing"/>
        <w:rPr>
          <w:color w:val="000000" w:themeColor="text1"/>
          <w:sz w:val="24"/>
          <w:szCs w:val="24"/>
        </w:rPr>
      </w:pPr>
      <w:r w:rsidRPr="000A6743">
        <w:rPr>
          <w:color w:val="000000" w:themeColor="text1"/>
          <w:sz w:val="24"/>
          <w:szCs w:val="24"/>
        </w:rPr>
        <w:t>65</w:t>
      </w:r>
      <w:r w:rsidRPr="000A6743">
        <w:rPr>
          <w:color w:val="000000" w:themeColor="text1"/>
          <w:sz w:val="24"/>
          <w:szCs w:val="24"/>
        </w:rPr>
        <w:t>. Deborah Tannen recently wrote another gender-related research-based communication book in 2017 which helps women and girls understand the cultural norms and expectations beneath how they seek for and establish bonds.</w:t>
      </w:r>
    </w:p>
    <w:p w:rsidR="000A6743" w:rsidRPr="000A6743" w:rsidRDefault="000A6743" w:rsidP="000A6743">
      <w:pPr>
        <w:pStyle w:val="NoSpacing"/>
        <w:rPr>
          <w:color w:val="000000" w:themeColor="text1"/>
          <w:sz w:val="24"/>
          <w:szCs w:val="24"/>
        </w:rPr>
      </w:pPr>
      <w:r w:rsidRPr="000A6743">
        <w:rPr>
          <w:color w:val="000000" w:themeColor="text1"/>
          <w:sz w:val="24"/>
          <w:szCs w:val="24"/>
        </w:rPr>
        <w:t>*</w:t>
      </w:r>
      <w:r w:rsidRPr="000A6743">
        <w:rPr>
          <w:color w:val="000000" w:themeColor="text1"/>
          <w:sz w:val="24"/>
          <w:szCs w:val="24"/>
        </w:rPr>
        <w:t>true</w:t>
      </w:r>
    </w:p>
    <w:p w:rsidR="000A6743" w:rsidRPr="000A6743" w:rsidRDefault="000A6743" w:rsidP="000A6743">
      <w:pPr>
        <w:pStyle w:val="NoSpacing"/>
        <w:rPr>
          <w:color w:val="000000" w:themeColor="text1"/>
          <w:sz w:val="24"/>
          <w:szCs w:val="24"/>
        </w:rPr>
      </w:pPr>
    </w:p>
    <w:p w:rsidR="000A6743" w:rsidRPr="000A6743" w:rsidRDefault="000A6743" w:rsidP="000A6743">
      <w:pPr>
        <w:pStyle w:val="NoSpacing"/>
        <w:rPr>
          <w:color w:val="000000" w:themeColor="text1"/>
          <w:sz w:val="24"/>
          <w:szCs w:val="24"/>
        </w:rPr>
      </w:pPr>
      <w:r w:rsidRPr="000A6743">
        <w:rPr>
          <w:color w:val="000000" w:themeColor="text1"/>
          <w:sz w:val="24"/>
          <w:szCs w:val="24"/>
        </w:rPr>
        <w:t>66</w:t>
      </w:r>
      <w:r w:rsidRPr="000A6743">
        <w:rPr>
          <w:color w:val="000000" w:themeColor="text1"/>
          <w:sz w:val="24"/>
          <w:szCs w:val="24"/>
        </w:rPr>
        <w:t>. The single best advice for successfully having an argument over SMS texting, email, and other forms of digital media is to</w:t>
      </w:r>
      <w:r w:rsidRPr="000A6743">
        <w:rPr>
          <w:color w:val="000000" w:themeColor="text1"/>
          <w:sz w:val="24"/>
          <w:szCs w:val="24"/>
        </w:rPr>
        <w:t xml:space="preserve"> </w:t>
      </w:r>
      <w:r w:rsidRPr="000A6743">
        <w:rPr>
          <w:color w:val="000000" w:themeColor="text1"/>
          <w:sz w:val="24"/>
          <w:szCs w:val="24"/>
        </w:rPr>
        <w:t>Don’t argue over electronic communication devices</w:t>
      </w:r>
    </w:p>
    <w:p w:rsidR="000A6743" w:rsidRPr="000A6743" w:rsidRDefault="000A6743" w:rsidP="000A6743">
      <w:pPr>
        <w:pStyle w:val="NoSpacing"/>
        <w:rPr>
          <w:color w:val="000000" w:themeColor="text1"/>
          <w:sz w:val="24"/>
          <w:szCs w:val="24"/>
        </w:rPr>
      </w:pPr>
      <w:r w:rsidRPr="000A6743">
        <w:rPr>
          <w:color w:val="000000" w:themeColor="text1"/>
          <w:sz w:val="24"/>
          <w:szCs w:val="24"/>
        </w:rPr>
        <w:t>*true</w:t>
      </w:r>
    </w:p>
    <w:p w:rsidR="000A6743" w:rsidRPr="00FE15D5" w:rsidRDefault="000A6743" w:rsidP="0054335D">
      <w:pPr>
        <w:pStyle w:val="NoSpacing"/>
        <w:rPr>
          <w:rFonts w:ascii="Times New Roman" w:hAnsi="Times New Roman"/>
          <w:b/>
          <w:sz w:val="24"/>
          <w:szCs w:val="24"/>
        </w:rPr>
      </w:pPr>
    </w:p>
    <w:p w:rsidR="00F8179E" w:rsidRDefault="00F8179E" w:rsidP="0054335D">
      <w:pPr>
        <w:pStyle w:val="NoSpacing"/>
        <w:rPr>
          <w:rFonts w:ascii="Times New Roman" w:hAnsi="Times New Roman"/>
          <w:b/>
          <w:sz w:val="32"/>
          <w:szCs w:val="32"/>
        </w:rPr>
      </w:pPr>
    </w:p>
    <w:p w:rsidR="0054335D" w:rsidRPr="00FE15D5" w:rsidRDefault="0054335D" w:rsidP="0054335D">
      <w:pPr>
        <w:pStyle w:val="NoSpacing"/>
        <w:rPr>
          <w:rFonts w:ascii="Times New Roman" w:hAnsi="Times New Roman"/>
          <w:b/>
          <w:sz w:val="32"/>
          <w:szCs w:val="32"/>
        </w:rPr>
      </w:pPr>
      <w:r w:rsidRPr="00FE15D5">
        <w:rPr>
          <w:rFonts w:ascii="Times New Roman" w:hAnsi="Times New Roman"/>
          <w:b/>
          <w:sz w:val="32"/>
          <w:szCs w:val="32"/>
        </w:rPr>
        <w:lastRenderedPageBreak/>
        <w:t>Fill in the Blank Questions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 _______________ arguments have an underlying issue which is not being dealt with in the argument itself.</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*Non-directional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2. _________________ arguments have a goal or a purpose and usually approach the issue that led to the argument in the first place.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Directional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 ______________ type of arguments would be considered “beating around the bush.”</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*Non-directional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4. Many relationship specialists have found that it is not the argument that is the problem, but it is how the argument _____________ that matters.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*transpires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5. The core of a healthy argument is to get to the _________ of the problem in such a way that both parties can be content with the outcomes.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root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6. Our beliefs are what we define as _______ and accept as truths in our lives.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real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7. Our values, beliefs, needs, and wants are typically where most _______________ originate and where most are resolved.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*core issues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8. The first strategy to resolving a problem is to develop a _______________ solution.</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 win-win </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9. A ________________ is a pair of people who identify themselves in terms of belonging together, trusting one another, and having a unique relationship, separate from all others.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couple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10. A “We” is the _____________ and _____________ boundary a couple establishes when they decide to become a couple.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*social, emotional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11. Many ________________ arguments weaken one or both partners and can lead to an eventual abandonment of the relationship.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*non-directional</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rPr>
          <w:rFonts w:ascii="Times New Roman" w:hAnsi="Times New Roman"/>
          <w:szCs w:val="24"/>
        </w:rPr>
      </w:pPr>
      <w:r w:rsidRPr="00FE15D5">
        <w:rPr>
          <w:rFonts w:ascii="Times New Roman" w:hAnsi="Times New Roman"/>
          <w:szCs w:val="24"/>
        </w:rPr>
        <w:t xml:space="preserve">12. It is very _________for humans to change their natures.  </w:t>
      </w:r>
    </w:p>
    <w:p w:rsidR="0054335D" w:rsidRPr="00FE15D5" w:rsidRDefault="0054335D" w:rsidP="0054335D">
      <w:pPr>
        <w:rPr>
          <w:rFonts w:ascii="Times New Roman" w:hAnsi="Times New Roman"/>
          <w:szCs w:val="24"/>
        </w:rPr>
      </w:pPr>
      <w:r w:rsidRPr="00FE15D5">
        <w:rPr>
          <w:rFonts w:ascii="Times New Roman" w:hAnsi="Times New Roman"/>
          <w:szCs w:val="24"/>
        </w:rPr>
        <w:t>* difficult</w:t>
      </w:r>
    </w:p>
    <w:p w:rsidR="0054335D" w:rsidRPr="00FE15D5" w:rsidRDefault="0054335D" w:rsidP="0054335D">
      <w:pPr>
        <w:rPr>
          <w:rFonts w:ascii="Times New Roman" w:hAnsi="Times New Roman"/>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lastRenderedPageBreak/>
        <w:t>13. The first step of changing a negative behavior is _______________.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*you catch yourself after the behavior you want to change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14. The second step of changing a negative behavior is _______________.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*catching yourself in the middle of the behavior you want to change </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15. The third step of changing a negative behavior is _______________.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*recognize which triggers set off negative behavior</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16. We can change our own behaviors if we are _______________ and _______________.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persistent, patient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17. ________________ is a Problem Resolution Strategy that should only be used in unique circumstances.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*Agree as a gift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18. ______________ is a Problem Resolution Strategy that is risky because you are not getting what you want.?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*Agree as a gift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19. Most couples do have _____________differences in their marriage or relationship.</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*irreconcilable</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20. Happiness is a _____________ choice and exists when the individual persists in feeling happy even in difficult circumstances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*conscious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21. The author suggests four steps in dealing with arguments.  The first step is _______________________.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have arguments when you need to do so</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22. The author suggests four steps in dealing with arguments.  The second step is _______________________.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*don’t let others into the boundaries of your “We”  </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23. The author suggests four steps in dealing with arguments.  The third step is _______________________.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*Seek professional help</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24. The author suggests four steps in dealing with arguments.  The fourth step is _______________________.</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Maintain your relationship as you would your car</w:t>
      </w:r>
    </w:p>
    <w:p w:rsidR="0054335D" w:rsidRPr="00FE15D5" w:rsidRDefault="0054335D" w:rsidP="0054335D">
      <w:pPr>
        <w:pStyle w:val="NoSpacing"/>
        <w:rPr>
          <w:rFonts w:ascii="Times New Roman" w:hAnsi="Times New Roman"/>
          <w:bCs/>
          <w:sz w:val="24"/>
          <w:szCs w:val="24"/>
        </w:rPr>
      </w:pP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 xml:space="preserve">25. Family Scientists have borrowed from the physics literature a concept called _____________ which is roughly defined as the principle that matter tends to decay towards </w:t>
      </w:r>
      <w:proofErr w:type="spellStart"/>
      <w:proofErr w:type="gramStart"/>
      <w:r w:rsidRPr="00FE15D5">
        <w:rPr>
          <w:rFonts w:ascii="Times New Roman" w:hAnsi="Times New Roman"/>
          <w:bCs/>
          <w:sz w:val="24"/>
          <w:szCs w:val="24"/>
        </w:rPr>
        <w:t>it’s</w:t>
      </w:r>
      <w:proofErr w:type="spellEnd"/>
      <w:proofErr w:type="gramEnd"/>
      <w:r w:rsidRPr="00FE15D5">
        <w:rPr>
          <w:rFonts w:ascii="Times New Roman" w:hAnsi="Times New Roman"/>
          <w:bCs/>
          <w:sz w:val="24"/>
          <w:szCs w:val="24"/>
        </w:rPr>
        <w:t xml:space="preserve"> simplest parts.  </w:t>
      </w:r>
    </w:p>
    <w:p w:rsidR="0054335D" w:rsidRPr="00FE15D5" w:rsidRDefault="0054335D" w:rsidP="0054335D">
      <w:pPr>
        <w:pStyle w:val="NoSpacing"/>
        <w:rPr>
          <w:rFonts w:ascii="Times New Roman" w:hAnsi="Times New Roman"/>
          <w:bCs/>
          <w:sz w:val="24"/>
          <w:szCs w:val="24"/>
        </w:rPr>
      </w:pPr>
      <w:r w:rsidRPr="00FE15D5">
        <w:rPr>
          <w:rFonts w:ascii="Times New Roman" w:hAnsi="Times New Roman"/>
          <w:bCs/>
          <w:sz w:val="24"/>
          <w:szCs w:val="24"/>
        </w:rPr>
        <w:t>*entropy</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26. ________________ is</w:t>
      </w:r>
      <w:r w:rsidRPr="00FE15D5">
        <w:rPr>
          <w:rFonts w:ascii="Times New Roman" w:hAnsi="Times New Roman"/>
          <w:b/>
          <w:sz w:val="24"/>
          <w:szCs w:val="24"/>
        </w:rPr>
        <w:t xml:space="preserve"> </w:t>
      </w:r>
      <w:r w:rsidRPr="00FE15D5">
        <w:rPr>
          <w:rFonts w:ascii="Times New Roman" w:hAnsi="Times New Roman"/>
          <w:sz w:val="24"/>
          <w:szCs w:val="24"/>
        </w:rPr>
        <w:t xml:space="preserve">the principle that if a marriage does not receive preventative maintenance and upgrades it will move towards decay and break down.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*Marital entropy</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27. ________________ people tend to work extra hard to avoid conflict with others and often sacrifice the needed attention to issues that is required for a relationship to last.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*Conflict avoidant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28. ______________ is very destructive to relationships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*Fear</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29. According to the Principle of Least Interest, _______________ has more power in an argument.</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*the one who has minimal interest</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30. __________ is an aspect of non-verbal communication that is an essential part of the human experience.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*Touch</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31. ___________ have difficulties in distinguishing the varieties of touch and their intended purpose.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*Men</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32. ______________ are one of the non-verbal communications that reinforce verbal messages and can be very useful in understanding a person’s intended message.</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*Gestures</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33. __________ is one’s state of emotional being and is typically detected by the words and patterns of speaking a person uses.</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*Mood</w:t>
      </w:r>
    </w:p>
    <w:p w:rsidR="0054335D" w:rsidRPr="00FE15D5" w:rsidRDefault="0054335D" w:rsidP="0054335D">
      <w:pPr>
        <w:pStyle w:val="NoSpacing"/>
        <w:rPr>
          <w:rFonts w:ascii="Times New Roman" w:hAnsi="Times New Roman"/>
          <w:sz w:val="24"/>
          <w:szCs w:val="24"/>
        </w:rPr>
      </w:pP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 xml:space="preserve">34. ___________ is one’s emotion or current feeling and is judged by a person’s non-verbal messages.  </w:t>
      </w:r>
    </w:p>
    <w:p w:rsidR="0054335D" w:rsidRPr="00FE15D5" w:rsidRDefault="0054335D" w:rsidP="0054335D">
      <w:pPr>
        <w:pStyle w:val="NoSpacing"/>
        <w:rPr>
          <w:rFonts w:ascii="Times New Roman" w:hAnsi="Times New Roman"/>
          <w:sz w:val="24"/>
          <w:szCs w:val="24"/>
        </w:rPr>
      </w:pPr>
      <w:r w:rsidRPr="00FE15D5">
        <w:rPr>
          <w:rFonts w:ascii="Times New Roman" w:hAnsi="Times New Roman"/>
          <w:sz w:val="24"/>
          <w:szCs w:val="24"/>
        </w:rPr>
        <w:t>*Affect</w:t>
      </w:r>
    </w:p>
    <w:p w:rsidR="0054335D" w:rsidRDefault="0054335D"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54335D" w:rsidRDefault="0054335D" w:rsidP="0054335D">
      <w:pPr>
        <w:pStyle w:val="NoSpacing"/>
        <w:jc w:val="center"/>
        <w:rPr>
          <w:rFonts w:ascii="Times New Roman" w:eastAsia="Calibri" w:hAnsi="Times New Roman"/>
          <w:b/>
          <w:color w:val="000000"/>
          <w:sz w:val="40"/>
          <w:szCs w:val="40"/>
        </w:rPr>
      </w:pPr>
      <w:r w:rsidRPr="00FE15D5">
        <w:rPr>
          <w:rFonts w:ascii="Times New Roman" w:hAnsi="Times New Roman"/>
          <w:sz w:val="24"/>
          <w:szCs w:val="24"/>
        </w:rPr>
        <w:lastRenderedPageBreak/>
        <w:t xml:space="preserve"> </w:t>
      </w:r>
      <w:r w:rsidR="002A6680">
        <w:rPr>
          <w:rFonts w:ascii="Times New Roman" w:hAnsi="Times New Roman"/>
          <w:b/>
          <w:color w:val="000000"/>
          <w:sz w:val="40"/>
          <w:szCs w:val="40"/>
        </w:rPr>
        <w:t xml:space="preserve">Chapter 7: </w:t>
      </w:r>
      <w:r w:rsidR="00D141FA">
        <w:rPr>
          <w:rFonts w:ascii="Times New Roman" w:hAnsi="Times New Roman"/>
          <w:b/>
          <w:color w:val="000000"/>
          <w:sz w:val="40"/>
          <w:szCs w:val="40"/>
        </w:rPr>
        <w:t>Sexual Scripts</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b/>
          <w:color w:val="000000"/>
          <w:sz w:val="32"/>
          <w:szCs w:val="32"/>
        </w:rPr>
      </w:pPr>
      <w:r>
        <w:rPr>
          <w:rFonts w:ascii="Times New Roman" w:hAnsi="Times New Roman"/>
          <w:b/>
          <w:color w:val="000000"/>
          <w:sz w:val="32"/>
          <w:szCs w:val="32"/>
        </w:rPr>
        <w:t>Multiple Choice Questions</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 Our own sexual scripts are ______________.</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Determined before we are born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Mostly learned</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Socialized mostly through our parents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very similar to our siblings’</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 We are all born with ________________</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Basic drives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sexual scripts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biological needs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a &amp; c</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3. Which of these is NOT one of the most powerful biological drives?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breathing</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sleeping</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intimacy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sexual involvement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e. eating</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4. The process by which we learn how, when, where, with whom, why, and with which motivations we are sexual beings.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Gender socialization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Sexual script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Sexual socialization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Gender script</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bCs/>
          <w:color w:val="000000"/>
          <w:sz w:val="24"/>
          <w:szCs w:val="24"/>
        </w:rPr>
        <w:t>5. Sexual drives</w:t>
      </w:r>
      <w:r>
        <w:rPr>
          <w:rFonts w:ascii="Times New Roman" w:hAnsi="Times New Roman"/>
          <w:color w:val="000000"/>
          <w:sz w:val="24"/>
          <w:szCs w:val="24"/>
        </w:rPr>
        <w:t xml:space="preserve"> are </w:t>
      </w:r>
      <w:r>
        <w:rPr>
          <w:rFonts w:ascii="Times New Roman" w:hAnsi="Times New Roman"/>
          <w:bCs/>
          <w:color w:val="000000"/>
          <w:sz w:val="24"/>
          <w:szCs w:val="24"/>
        </w:rPr>
        <w:t>biological</w:t>
      </w:r>
      <w:r>
        <w:rPr>
          <w:rFonts w:ascii="Times New Roman" w:hAnsi="Times New Roman"/>
          <w:color w:val="000000"/>
          <w:sz w:val="24"/>
          <w:szCs w:val="24"/>
        </w:rPr>
        <w:t xml:space="preserve"> ___________ to participate in sexual activity in certain sexual roles.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urges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desires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compulsions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pressure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bCs/>
          <w:color w:val="000000"/>
          <w:sz w:val="24"/>
          <w:szCs w:val="24"/>
        </w:rPr>
        <w:t>6. How is sexuality</w:t>
      </w:r>
      <w:r>
        <w:rPr>
          <w:rFonts w:ascii="Times New Roman" w:hAnsi="Times New Roman"/>
          <w:color w:val="000000"/>
          <w:sz w:val="24"/>
          <w:szCs w:val="24"/>
        </w:rPr>
        <w:t xml:space="preserve"> is learned?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culture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personal experiments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socialization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all of the above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*e. both a &amp; c</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7.  Which of these statements if most true of sexual scripts?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lastRenderedPageBreak/>
        <w:t>a. Sexual scripts differ among different cultures, but most get acculturated to the host country’s sexual script.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Most people follow a common theme apparent in sexual scripts.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There are as many unique sexual scripts as there are people.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There are finite number of sexual scripts which are also limited to cultural constraints.</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8. What does it mean to learn about sexuality passively?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we learn through passive experiences.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we most often learn through observing other’s 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we learn through living life without actively seeking for it.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we learn through combination of concepts, images and ideals.</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9. So much of the younger generation’s focus on sex is about the __________.</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foreplay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methods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orgasm</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sexual amusement</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10. ____________ is the sexual climax that accompanies sexual intercourse and includes muscle tightening in the genital area, electrical sensations radiating from the genitals, and a surge of a variety of pleasure-producing hormones throughout the body.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ecstasy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methods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climax</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orgasm</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11.  Which of these is NOT a problematic assumption about sex script?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the man must be in charge.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b. the man is a performer whose skills are proven effective upon arrival of his partner’s orgasm.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men are sexual while women are not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d. Sex always leads to female orgasm.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*e. All of these are problematic assumptions about sexual script.</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12. Which of these is NOT a problematic assumption about sex script?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the man must be in charge.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b. the man is a performer whose skills are proven effective upon arrival of his partner’s orgasm.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men and women can negotiate for sexual needs and desires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men are sexual while women are not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e. Sex always leads to female orgasm.  </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13. Ideas from more contemporary sexual scripts include?</w:t>
      </w:r>
    </w:p>
    <w:p w:rsidR="0054335D" w:rsidRDefault="0054335D" w:rsidP="0054335D">
      <w:pPr>
        <w:pStyle w:val="ListParagraph"/>
        <w:spacing w:before="0" w:beforeAutospacing="0" w:after="200" w:afterAutospacing="0" w:line="276" w:lineRule="auto"/>
        <w:ind w:left="0"/>
        <w:rPr>
          <w:color w:val="000000"/>
        </w:rPr>
      </w:pPr>
      <w:r>
        <w:rPr>
          <w:rFonts w:eastAsia="Calibri"/>
          <w:color w:val="000000"/>
        </w:rPr>
        <w:t xml:space="preserve">a. </w:t>
      </w:r>
      <w:r>
        <w:rPr>
          <w:color w:val="000000"/>
        </w:rPr>
        <w:t xml:space="preserve">both partners need to learn </w:t>
      </w:r>
      <w:proofErr w:type="gramStart"/>
      <w:r>
        <w:rPr>
          <w:color w:val="000000"/>
        </w:rPr>
        <w:t>to  meet</w:t>
      </w:r>
      <w:proofErr w:type="gramEnd"/>
      <w:r>
        <w:rPr>
          <w:color w:val="000000"/>
        </w:rPr>
        <w:t xml:space="preserve"> one another’s desires and needs</w:t>
      </w:r>
    </w:p>
    <w:p w:rsidR="0054335D" w:rsidRDefault="0054335D" w:rsidP="0054335D">
      <w:pPr>
        <w:pStyle w:val="ListParagraph"/>
        <w:spacing w:before="0" w:beforeAutospacing="0" w:after="200" w:afterAutospacing="0" w:line="276" w:lineRule="auto"/>
        <w:ind w:left="0"/>
        <w:rPr>
          <w:color w:val="000000"/>
        </w:rPr>
      </w:pPr>
      <w:r>
        <w:rPr>
          <w:color w:val="000000"/>
        </w:rPr>
        <w:t>b. both partners need to learn to communicate openly and honestly about their feelings</w:t>
      </w:r>
    </w:p>
    <w:p w:rsidR="0054335D" w:rsidRDefault="0054335D" w:rsidP="0054335D">
      <w:pPr>
        <w:pStyle w:val="ListParagraph"/>
        <w:spacing w:before="0" w:beforeAutospacing="0" w:after="200" w:afterAutospacing="0" w:line="276" w:lineRule="auto"/>
        <w:ind w:left="0"/>
        <w:rPr>
          <w:color w:val="000000"/>
        </w:rPr>
      </w:pPr>
      <w:r>
        <w:rPr>
          <w:color w:val="000000"/>
        </w:rPr>
        <w:t>c. both partners need to learn to state own wishes while making sure that their own needs are being met</w:t>
      </w:r>
    </w:p>
    <w:p w:rsidR="0054335D" w:rsidRDefault="0054335D" w:rsidP="0054335D">
      <w:pPr>
        <w:pStyle w:val="ListParagraph"/>
        <w:spacing w:before="0" w:beforeAutospacing="0" w:after="200" w:afterAutospacing="0" w:line="276" w:lineRule="auto"/>
        <w:ind w:left="0"/>
        <w:rPr>
          <w:color w:val="000000"/>
        </w:rPr>
      </w:pPr>
      <w:r>
        <w:rPr>
          <w:color w:val="000000"/>
        </w:rPr>
        <w:t>*d. all of the above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lastRenderedPageBreak/>
        <w:t>14. A rare condition wherein some of both reproductive organs for males or females are present in one person’s body, but neither male nor female organs are completely present and/or fully functioning.</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Hermaphroditism</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b. </w:t>
      </w:r>
      <w:proofErr w:type="spellStart"/>
      <w:r>
        <w:rPr>
          <w:rFonts w:ascii="Times New Roman" w:hAnsi="Times New Roman"/>
          <w:color w:val="000000"/>
          <w:sz w:val="24"/>
          <w:szCs w:val="24"/>
        </w:rPr>
        <w:t>Pseudohermaphroditism</w:t>
      </w:r>
      <w:proofErr w:type="spellEnd"/>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True Hermaphroditism</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Near Hermaphroditism</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*e. both b &amp; d</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15.  ____________________ is an extremely rare condition wherein both reproductive organs of both males and females are in one person’s body and functioning to some degree or another</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Hermaphroditism</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b. </w:t>
      </w:r>
      <w:proofErr w:type="spellStart"/>
      <w:r>
        <w:rPr>
          <w:rFonts w:ascii="Times New Roman" w:hAnsi="Times New Roman"/>
          <w:color w:val="000000"/>
          <w:sz w:val="24"/>
          <w:szCs w:val="24"/>
        </w:rPr>
        <w:t>Pseudohermaphroditism</w:t>
      </w:r>
      <w:proofErr w:type="spellEnd"/>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True Hermaphroditism</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Near Hermaphroditism</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16.  As many as ________ eggs are released during a woman’s reproductive years.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300</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350</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400</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450</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17. Which of these is NOT one of the sexual response phases?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Plateau Stage</w:t>
      </w:r>
    </w:p>
    <w:p w:rsidR="0054335D" w:rsidRDefault="0054335D" w:rsidP="0054335D">
      <w:pPr>
        <w:pStyle w:val="NoSpacing"/>
        <w:rPr>
          <w:rFonts w:ascii="Times New Roman" w:eastAsia="MS PGothic" w:hAnsi="Times New Roman"/>
          <w:color w:val="000000"/>
          <w:kern w:val="24"/>
          <w:sz w:val="24"/>
          <w:szCs w:val="24"/>
        </w:rPr>
      </w:pPr>
      <w:r>
        <w:rPr>
          <w:rFonts w:ascii="Times New Roman" w:eastAsia="MS PGothic" w:hAnsi="Times New Roman"/>
          <w:color w:val="000000"/>
          <w:kern w:val="24"/>
          <w:sz w:val="24"/>
          <w:szCs w:val="24"/>
        </w:rPr>
        <w:t>b. Excitement Phase</w:t>
      </w:r>
    </w:p>
    <w:p w:rsidR="0054335D" w:rsidRDefault="0054335D" w:rsidP="0054335D">
      <w:pPr>
        <w:pStyle w:val="NoSpacing"/>
        <w:rPr>
          <w:rFonts w:ascii="Times New Roman" w:eastAsia="MS PGothic" w:hAnsi="Times New Roman"/>
          <w:color w:val="000000"/>
          <w:kern w:val="24"/>
          <w:sz w:val="24"/>
          <w:szCs w:val="24"/>
        </w:rPr>
      </w:pPr>
      <w:r>
        <w:rPr>
          <w:rFonts w:ascii="Times New Roman" w:eastAsia="MS PGothic" w:hAnsi="Times New Roman"/>
          <w:color w:val="000000"/>
          <w:kern w:val="24"/>
          <w:sz w:val="24"/>
          <w:szCs w:val="24"/>
        </w:rPr>
        <w:t>*c. Stimulation Phase</w:t>
      </w:r>
    </w:p>
    <w:p w:rsidR="0054335D" w:rsidRDefault="0054335D" w:rsidP="0054335D">
      <w:pPr>
        <w:pStyle w:val="NoSpacing"/>
        <w:rPr>
          <w:rFonts w:ascii="Times New Roman" w:eastAsia="Calibri" w:hAnsi="Times New Roman"/>
          <w:color w:val="000000"/>
          <w:sz w:val="24"/>
          <w:szCs w:val="24"/>
        </w:rPr>
      </w:pPr>
      <w:r>
        <w:rPr>
          <w:rFonts w:ascii="Times New Roman" w:hAnsi="Times New Roman"/>
          <w:color w:val="000000"/>
          <w:sz w:val="24"/>
          <w:szCs w:val="24"/>
        </w:rPr>
        <w:t>d. Orgasm Phase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18. Which represents the most correct sexual response cycle?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a. Plateau Stage </w:t>
      </w:r>
      <w:r>
        <w:rPr>
          <w:rFonts w:ascii="Times New Roman" w:hAnsi="Times New Roman"/>
          <w:color w:val="000000"/>
          <w:sz w:val="24"/>
          <w:szCs w:val="24"/>
        </w:rPr>
        <w:sym w:font="Wingdings" w:char="F0E0"/>
      </w:r>
      <w:r>
        <w:rPr>
          <w:rFonts w:ascii="Times New Roman" w:hAnsi="Times New Roman"/>
          <w:color w:val="000000"/>
          <w:sz w:val="24"/>
          <w:szCs w:val="24"/>
        </w:rPr>
        <w:t xml:space="preserve">Pre-excitement phase </w:t>
      </w:r>
      <w:r>
        <w:rPr>
          <w:rFonts w:ascii="Times New Roman" w:hAnsi="Times New Roman"/>
          <w:color w:val="000000"/>
          <w:sz w:val="24"/>
          <w:szCs w:val="24"/>
        </w:rPr>
        <w:sym w:font="Wingdings" w:char="F0E0"/>
      </w:r>
      <w:r>
        <w:rPr>
          <w:rFonts w:ascii="Times New Roman" w:eastAsia="MS PGothic" w:hAnsi="Times New Roman"/>
          <w:color w:val="000000"/>
          <w:kern w:val="24"/>
          <w:sz w:val="24"/>
          <w:szCs w:val="24"/>
        </w:rPr>
        <w:t xml:space="preserve">Excitement Phase </w:t>
      </w:r>
      <w:r>
        <w:rPr>
          <w:rFonts w:ascii="Times New Roman" w:eastAsia="MS PGothic" w:hAnsi="Times New Roman"/>
          <w:color w:val="000000"/>
          <w:kern w:val="24"/>
          <w:sz w:val="24"/>
          <w:szCs w:val="24"/>
        </w:rPr>
        <w:sym w:font="Wingdings" w:char="F0E0"/>
      </w:r>
      <w:r>
        <w:rPr>
          <w:rFonts w:ascii="Times New Roman" w:eastAsia="MS PGothic" w:hAnsi="Times New Roman"/>
          <w:color w:val="000000"/>
          <w:kern w:val="24"/>
          <w:sz w:val="24"/>
          <w:szCs w:val="24"/>
        </w:rPr>
        <w:t xml:space="preserve"> Stimulation Phase </w:t>
      </w:r>
      <w:r>
        <w:rPr>
          <w:rFonts w:ascii="Times New Roman" w:eastAsia="MS PGothic" w:hAnsi="Times New Roman"/>
          <w:color w:val="000000"/>
          <w:kern w:val="24"/>
          <w:sz w:val="24"/>
          <w:szCs w:val="24"/>
        </w:rPr>
        <w:sym w:font="Wingdings" w:char="F0E0"/>
      </w:r>
      <w:r>
        <w:rPr>
          <w:rFonts w:ascii="Times New Roman" w:eastAsia="MS PGothic" w:hAnsi="Times New Roman"/>
          <w:color w:val="000000"/>
          <w:kern w:val="24"/>
          <w:sz w:val="24"/>
          <w:szCs w:val="24"/>
        </w:rPr>
        <w:t xml:space="preserve"> </w:t>
      </w:r>
      <w:r>
        <w:rPr>
          <w:rFonts w:ascii="Times New Roman" w:hAnsi="Times New Roman"/>
          <w:color w:val="000000"/>
          <w:sz w:val="24"/>
          <w:szCs w:val="24"/>
        </w:rPr>
        <w:t>Orgasm Phase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*b. </w:t>
      </w:r>
      <w:r>
        <w:rPr>
          <w:rFonts w:ascii="Times New Roman" w:eastAsia="MS PGothic" w:hAnsi="Times New Roman"/>
          <w:color w:val="000000"/>
          <w:kern w:val="24"/>
          <w:sz w:val="24"/>
          <w:szCs w:val="24"/>
        </w:rPr>
        <w:t xml:space="preserve">Excitement Phase </w:t>
      </w:r>
      <w:r>
        <w:rPr>
          <w:rFonts w:ascii="Times New Roman" w:eastAsia="MS PGothic" w:hAnsi="Times New Roman"/>
          <w:color w:val="000000"/>
          <w:kern w:val="24"/>
          <w:sz w:val="24"/>
          <w:szCs w:val="24"/>
        </w:rPr>
        <w:sym w:font="Wingdings" w:char="F0E0"/>
      </w:r>
      <w:r>
        <w:rPr>
          <w:rFonts w:ascii="Times New Roman" w:eastAsia="MS PGothic" w:hAnsi="Times New Roman"/>
          <w:color w:val="000000"/>
          <w:kern w:val="24"/>
          <w:sz w:val="24"/>
          <w:szCs w:val="24"/>
        </w:rPr>
        <w:t xml:space="preserve"> </w:t>
      </w:r>
      <w:r>
        <w:rPr>
          <w:rFonts w:ascii="Times New Roman" w:hAnsi="Times New Roman"/>
          <w:color w:val="000000"/>
          <w:sz w:val="24"/>
          <w:szCs w:val="24"/>
        </w:rPr>
        <w:t xml:space="preserve">Plateau Stage </w:t>
      </w:r>
      <w:r>
        <w:rPr>
          <w:rFonts w:ascii="Times New Roman" w:hAnsi="Times New Roman"/>
          <w:color w:val="000000"/>
          <w:sz w:val="24"/>
          <w:szCs w:val="24"/>
        </w:rPr>
        <w:sym w:font="Wingdings" w:char="F0E0"/>
      </w:r>
      <w:r>
        <w:rPr>
          <w:rFonts w:ascii="Times New Roman" w:hAnsi="Times New Roman"/>
          <w:color w:val="000000"/>
          <w:sz w:val="24"/>
          <w:szCs w:val="24"/>
        </w:rPr>
        <w:t xml:space="preserve"> Orgasm Phase</w:t>
      </w:r>
      <w:r>
        <w:rPr>
          <w:rFonts w:ascii="Times New Roman" w:hAnsi="Times New Roman"/>
          <w:color w:val="000000"/>
          <w:sz w:val="24"/>
          <w:szCs w:val="24"/>
        </w:rPr>
        <w:sym w:font="Wingdings" w:char="F0E0"/>
      </w:r>
      <w:r>
        <w:rPr>
          <w:rFonts w:ascii="Times New Roman" w:hAnsi="Times New Roman"/>
          <w:color w:val="000000"/>
          <w:sz w:val="24"/>
          <w:szCs w:val="24"/>
        </w:rPr>
        <w:t>Pre-excitement phase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c. Pre-excitement phase </w:t>
      </w:r>
      <w:r>
        <w:rPr>
          <w:rFonts w:ascii="Times New Roman" w:hAnsi="Times New Roman"/>
          <w:color w:val="000000"/>
          <w:sz w:val="24"/>
          <w:szCs w:val="24"/>
        </w:rPr>
        <w:sym w:font="Wingdings" w:char="F0E0"/>
      </w:r>
      <w:r>
        <w:rPr>
          <w:rFonts w:ascii="Times New Roman" w:hAnsi="Times New Roman"/>
          <w:color w:val="000000"/>
          <w:sz w:val="24"/>
          <w:szCs w:val="24"/>
        </w:rPr>
        <w:t xml:space="preserve"> </w:t>
      </w:r>
      <w:r>
        <w:rPr>
          <w:rFonts w:ascii="Times New Roman" w:eastAsia="MS PGothic" w:hAnsi="Times New Roman"/>
          <w:color w:val="000000"/>
          <w:kern w:val="24"/>
          <w:sz w:val="24"/>
          <w:szCs w:val="24"/>
        </w:rPr>
        <w:t xml:space="preserve">Excitement Phase </w:t>
      </w:r>
      <w:r>
        <w:rPr>
          <w:rFonts w:ascii="Times New Roman" w:eastAsia="MS PGothic" w:hAnsi="Times New Roman"/>
          <w:color w:val="000000"/>
          <w:kern w:val="24"/>
          <w:sz w:val="24"/>
          <w:szCs w:val="24"/>
        </w:rPr>
        <w:sym w:font="Wingdings" w:char="F0E0"/>
      </w:r>
      <w:r>
        <w:rPr>
          <w:rFonts w:ascii="Times New Roman" w:eastAsia="MS PGothic" w:hAnsi="Times New Roman"/>
          <w:color w:val="000000"/>
          <w:kern w:val="24"/>
          <w:sz w:val="24"/>
          <w:szCs w:val="24"/>
        </w:rPr>
        <w:t xml:space="preserve"> </w:t>
      </w:r>
      <w:r>
        <w:rPr>
          <w:rFonts w:ascii="Times New Roman" w:hAnsi="Times New Roman"/>
          <w:color w:val="000000"/>
          <w:sz w:val="24"/>
          <w:szCs w:val="24"/>
        </w:rPr>
        <w:t xml:space="preserve">Plateau Stage </w:t>
      </w:r>
      <w:r>
        <w:rPr>
          <w:rFonts w:ascii="Times New Roman" w:hAnsi="Times New Roman"/>
          <w:color w:val="000000"/>
          <w:sz w:val="24"/>
          <w:szCs w:val="24"/>
        </w:rPr>
        <w:sym w:font="Wingdings" w:char="F0E0"/>
      </w:r>
      <w:r>
        <w:rPr>
          <w:rFonts w:ascii="Times New Roman" w:hAnsi="Times New Roman"/>
          <w:color w:val="000000"/>
          <w:sz w:val="24"/>
          <w:szCs w:val="24"/>
        </w:rPr>
        <w:t xml:space="preserve"> Orgasm Phase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all of these are correct, depending on the individual sexual experience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19. According to the text, who can have more sexual intercourse, more often, and with more orgasms?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Men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above average men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women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Either men or women.  The rate is about the same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20. Hormone released during the orgasmic phase is called ______________.</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Progesterone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Dehydroepiandrosterone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Oxytocin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lastRenderedPageBreak/>
        <w:t>d. Aldosterone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e. Luteinizing hormone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21. What elevates and lowers the testicles based on temperature and sexual pleasure?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Scrotum</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Dartos muscle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Hormones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Urethral tissue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22. ________________ is the sexual preference one has for their partner: male, female, both, </w:t>
      </w: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neither.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Sexual Orientation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Sexual Script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Sexual Socialization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d. Sexual </w:t>
      </w:r>
      <w:proofErr w:type="spellStart"/>
      <w:r>
        <w:rPr>
          <w:rFonts w:ascii="Times New Roman" w:hAnsi="Times New Roman"/>
          <w:color w:val="000000"/>
          <w:sz w:val="24"/>
          <w:szCs w:val="24"/>
        </w:rPr>
        <w:t>Desposition</w:t>
      </w:r>
      <w:proofErr w:type="spellEnd"/>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23. ________________is the sexual attraction between a male and a female.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Heterosexuality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Homosexuality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Bisexuality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Asexuality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e. </w:t>
      </w:r>
      <w:proofErr w:type="spellStart"/>
      <w:r>
        <w:rPr>
          <w:rFonts w:ascii="Times New Roman" w:hAnsi="Times New Roman"/>
          <w:color w:val="000000"/>
          <w:sz w:val="24"/>
          <w:szCs w:val="24"/>
        </w:rPr>
        <w:t>Gynephilic</w:t>
      </w:r>
      <w:proofErr w:type="spellEnd"/>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24. ________________is a sexual attraction between a male to another male or a female to another female.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Heterosexuality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Homosexuality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Bisexuality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Asexuality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e. Androphilic</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25. ________________is a sexual attraction to both male and female sexual partners.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Androphilic</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Homosexuality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Bisexuality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Asexuality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e. </w:t>
      </w:r>
      <w:proofErr w:type="spellStart"/>
      <w:r>
        <w:rPr>
          <w:rFonts w:ascii="Times New Roman" w:hAnsi="Times New Roman"/>
          <w:color w:val="000000"/>
          <w:sz w:val="24"/>
          <w:szCs w:val="24"/>
        </w:rPr>
        <w:t>Gynephilic</w:t>
      </w:r>
      <w:proofErr w:type="spellEnd"/>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26. _________________ is the attractions we have for sexual partners and experience that exist independent of our behaviors.  Sexual behaviors are our actual sexual actions and interactions.  </w:t>
      </w:r>
    </w:p>
    <w:p w:rsidR="0054335D" w:rsidRDefault="0054335D" w:rsidP="0054335D">
      <w:pPr>
        <w:pStyle w:val="NoSpacing"/>
        <w:rPr>
          <w:rFonts w:ascii="Times New Roman" w:hAnsi="Times New Roman"/>
          <w:sz w:val="24"/>
          <w:szCs w:val="24"/>
        </w:rPr>
      </w:pPr>
      <w:r>
        <w:rPr>
          <w:rFonts w:ascii="Times New Roman" w:hAnsi="Times New Roman"/>
          <w:sz w:val="24"/>
          <w:szCs w:val="24"/>
        </w:rPr>
        <w:t>a. Sexual attraction</w:t>
      </w:r>
    </w:p>
    <w:p w:rsidR="0054335D" w:rsidRDefault="0054335D" w:rsidP="0054335D">
      <w:pPr>
        <w:pStyle w:val="NoSpacing"/>
        <w:rPr>
          <w:rFonts w:ascii="Times New Roman" w:hAnsi="Times New Roman"/>
          <w:sz w:val="24"/>
          <w:szCs w:val="24"/>
        </w:rPr>
      </w:pPr>
      <w:r>
        <w:rPr>
          <w:rFonts w:ascii="Times New Roman" w:hAnsi="Times New Roman"/>
          <w:sz w:val="24"/>
          <w:szCs w:val="24"/>
        </w:rPr>
        <w:t>* d. Sexual desire</w:t>
      </w:r>
    </w:p>
    <w:p w:rsidR="0054335D" w:rsidRDefault="0054335D" w:rsidP="0054335D">
      <w:pPr>
        <w:pStyle w:val="NoSpacing"/>
        <w:rPr>
          <w:rFonts w:ascii="Times New Roman" w:hAnsi="Times New Roman"/>
          <w:sz w:val="24"/>
          <w:szCs w:val="24"/>
        </w:rPr>
      </w:pPr>
      <w:r>
        <w:rPr>
          <w:rFonts w:ascii="Times New Roman" w:hAnsi="Times New Roman"/>
          <w:sz w:val="24"/>
          <w:szCs w:val="24"/>
        </w:rPr>
        <w:t>c. Sexual magnetism</w:t>
      </w:r>
    </w:p>
    <w:p w:rsidR="0054335D" w:rsidRDefault="0054335D" w:rsidP="0054335D">
      <w:pPr>
        <w:pStyle w:val="NoSpacing"/>
        <w:rPr>
          <w:rFonts w:ascii="Times New Roman" w:hAnsi="Times New Roman"/>
          <w:sz w:val="24"/>
          <w:szCs w:val="24"/>
        </w:rPr>
      </w:pPr>
      <w:r>
        <w:rPr>
          <w:rFonts w:ascii="Times New Roman" w:hAnsi="Times New Roman"/>
          <w:sz w:val="24"/>
          <w:szCs w:val="24"/>
        </w:rPr>
        <w:t>d. Sexual enticement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27. When orientation, desires, and behaviors are congruent.</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*a. dimensional continuity</w:t>
      </w:r>
    </w:p>
    <w:p w:rsidR="0054335D" w:rsidRDefault="0054335D" w:rsidP="0054335D">
      <w:pPr>
        <w:pStyle w:val="NoSpacing"/>
        <w:rPr>
          <w:rFonts w:ascii="Times New Roman" w:hAnsi="Times New Roman"/>
          <w:sz w:val="24"/>
          <w:szCs w:val="24"/>
        </w:rPr>
      </w:pPr>
      <w:r>
        <w:rPr>
          <w:rFonts w:ascii="Times New Roman" w:hAnsi="Times New Roman"/>
          <w:sz w:val="24"/>
          <w:szCs w:val="24"/>
        </w:rPr>
        <w:t>b. dimensional discontinuity</w:t>
      </w:r>
    </w:p>
    <w:p w:rsidR="0054335D" w:rsidRDefault="0054335D" w:rsidP="0054335D">
      <w:pPr>
        <w:pStyle w:val="NoSpacing"/>
        <w:rPr>
          <w:rFonts w:ascii="Times New Roman" w:hAnsi="Times New Roman"/>
          <w:sz w:val="24"/>
          <w:szCs w:val="24"/>
        </w:rPr>
      </w:pPr>
      <w:r>
        <w:rPr>
          <w:rFonts w:ascii="Times New Roman" w:hAnsi="Times New Roman"/>
          <w:sz w:val="24"/>
          <w:szCs w:val="24"/>
        </w:rPr>
        <w:t>c. dimensional congruency</w:t>
      </w:r>
    </w:p>
    <w:p w:rsidR="0054335D" w:rsidRDefault="0054335D" w:rsidP="0054335D">
      <w:pPr>
        <w:pStyle w:val="NoSpacing"/>
        <w:rPr>
          <w:rFonts w:ascii="Times New Roman" w:hAnsi="Times New Roman"/>
          <w:sz w:val="24"/>
          <w:szCs w:val="24"/>
        </w:rPr>
      </w:pPr>
      <w:r>
        <w:rPr>
          <w:rFonts w:ascii="Times New Roman" w:hAnsi="Times New Roman"/>
          <w:sz w:val="24"/>
          <w:szCs w:val="24"/>
        </w:rPr>
        <w:t>d. dimensional incongruency</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28. When orientation, desires, and behaviors are incongruent.</w:t>
      </w:r>
    </w:p>
    <w:p w:rsidR="0054335D" w:rsidRDefault="0054335D" w:rsidP="0054335D">
      <w:pPr>
        <w:pStyle w:val="NoSpacing"/>
        <w:rPr>
          <w:rFonts w:ascii="Times New Roman" w:hAnsi="Times New Roman"/>
          <w:sz w:val="24"/>
          <w:szCs w:val="24"/>
        </w:rPr>
      </w:pPr>
      <w:r>
        <w:rPr>
          <w:rFonts w:ascii="Times New Roman" w:hAnsi="Times New Roman"/>
          <w:sz w:val="24"/>
          <w:szCs w:val="24"/>
        </w:rPr>
        <w:t>a. dimensional continuity</w:t>
      </w:r>
    </w:p>
    <w:p w:rsidR="0054335D" w:rsidRDefault="0054335D" w:rsidP="0054335D">
      <w:pPr>
        <w:pStyle w:val="NoSpacing"/>
        <w:rPr>
          <w:rFonts w:ascii="Times New Roman" w:hAnsi="Times New Roman"/>
          <w:sz w:val="24"/>
          <w:szCs w:val="24"/>
        </w:rPr>
      </w:pPr>
      <w:r>
        <w:rPr>
          <w:rFonts w:ascii="Times New Roman" w:hAnsi="Times New Roman"/>
          <w:sz w:val="24"/>
          <w:szCs w:val="24"/>
        </w:rPr>
        <w:t>*b. dimensional discontinuity</w:t>
      </w:r>
    </w:p>
    <w:p w:rsidR="0054335D" w:rsidRDefault="0054335D" w:rsidP="0054335D">
      <w:pPr>
        <w:pStyle w:val="NoSpacing"/>
        <w:rPr>
          <w:rFonts w:ascii="Times New Roman" w:hAnsi="Times New Roman"/>
          <w:sz w:val="24"/>
          <w:szCs w:val="24"/>
        </w:rPr>
      </w:pPr>
      <w:r>
        <w:rPr>
          <w:rFonts w:ascii="Times New Roman" w:hAnsi="Times New Roman"/>
          <w:sz w:val="24"/>
          <w:szCs w:val="24"/>
        </w:rPr>
        <w:t>c. dimensional congruency</w:t>
      </w:r>
    </w:p>
    <w:p w:rsidR="0054335D" w:rsidRDefault="0054335D" w:rsidP="0054335D">
      <w:pPr>
        <w:pStyle w:val="NoSpacing"/>
        <w:rPr>
          <w:rFonts w:ascii="Times New Roman" w:hAnsi="Times New Roman"/>
          <w:sz w:val="24"/>
          <w:szCs w:val="24"/>
        </w:rPr>
      </w:pPr>
      <w:r>
        <w:rPr>
          <w:rFonts w:ascii="Times New Roman" w:hAnsi="Times New Roman"/>
          <w:sz w:val="24"/>
          <w:szCs w:val="24"/>
        </w:rPr>
        <w:t>d. dimensional incongruency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29. According to </w:t>
      </w:r>
      <w:proofErr w:type="spellStart"/>
      <w:proofErr w:type="gramStart"/>
      <w:r>
        <w:rPr>
          <w:rFonts w:ascii="Times New Roman" w:hAnsi="Times New Roman"/>
          <w:color w:val="000000"/>
          <w:sz w:val="24"/>
          <w:szCs w:val="24"/>
        </w:rPr>
        <w:t>Laumann</w:t>
      </w:r>
      <w:proofErr w:type="spellEnd"/>
      <w:r>
        <w:rPr>
          <w:rFonts w:ascii="Times New Roman" w:hAnsi="Times New Roman"/>
          <w:color w:val="000000"/>
          <w:sz w:val="24"/>
          <w:szCs w:val="24"/>
        </w:rPr>
        <w:t>,  most</w:t>
      </w:r>
      <w:proofErr w:type="gramEnd"/>
      <w:r>
        <w:rPr>
          <w:rFonts w:ascii="Times New Roman" w:hAnsi="Times New Roman"/>
          <w:color w:val="000000"/>
          <w:sz w:val="24"/>
          <w:szCs w:val="24"/>
        </w:rPr>
        <w:t xml:space="preserve"> in the US are ______________.</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Heterosexuals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Heterosexuals with slight homosexual tendency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c. Heterosexuals with slight bisexual tendency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 Asexual</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e. </w:t>
      </w:r>
      <w:proofErr w:type="spellStart"/>
      <w:r>
        <w:rPr>
          <w:rFonts w:ascii="Times New Roman" w:hAnsi="Times New Roman"/>
          <w:color w:val="000000"/>
          <w:sz w:val="24"/>
          <w:szCs w:val="24"/>
        </w:rPr>
        <w:t>Gynephilic</w:t>
      </w:r>
      <w:proofErr w:type="spellEnd"/>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30. Which is NOT true of sexuality in the U. S.?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*a. More men claim to be heterosexuals.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 More women claim to be heterosexuals.</w:t>
      </w:r>
    </w:p>
    <w:p w:rsidR="0054335D" w:rsidRDefault="0054335D" w:rsidP="0054335D">
      <w:pPr>
        <w:pStyle w:val="NoSpacing"/>
        <w:rPr>
          <w:rFonts w:ascii="Times New Roman" w:hAnsi="Times New Roman"/>
          <w:sz w:val="24"/>
          <w:szCs w:val="24"/>
        </w:rPr>
      </w:pPr>
      <w:r>
        <w:rPr>
          <w:rFonts w:ascii="Times New Roman" w:hAnsi="Times New Roman"/>
          <w:color w:val="000000"/>
          <w:sz w:val="24"/>
          <w:szCs w:val="24"/>
        </w:rPr>
        <w:t xml:space="preserve">c. There are heterosexuals who had </w:t>
      </w:r>
      <w:r>
        <w:rPr>
          <w:rFonts w:ascii="Times New Roman" w:hAnsi="Times New Roman"/>
          <w:sz w:val="24"/>
          <w:szCs w:val="24"/>
        </w:rPr>
        <w:t>homosexual experiences.</w:t>
      </w:r>
    </w:p>
    <w:p w:rsidR="0054335D" w:rsidRDefault="0054335D" w:rsidP="0054335D">
      <w:pPr>
        <w:pStyle w:val="NoSpacing"/>
        <w:rPr>
          <w:rFonts w:ascii="Times New Roman" w:hAnsi="Times New Roman"/>
          <w:sz w:val="24"/>
          <w:szCs w:val="24"/>
        </w:rPr>
      </w:pPr>
      <w:r>
        <w:rPr>
          <w:rFonts w:ascii="Times New Roman" w:hAnsi="Times New Roman"/>
          <w:sz w:val="24"/>
          <w:szCs w:val="24"/>
        </w:rPr>
        <w:t>d. Only about 8% claim to be bisexuals.</w:t>
      </w:r>
    </w:p>
    <w:p w:rsidR="00F8179E" w:rsidRDefault="00F8179E" w:rsidP="0054335D">
      <w:pPr>
        <w:pStyle w:val="NoSpacing"/>
        <w:rPr>
          <w:rFonts w:ascii="Times New Roman" w:hAnsi="Times New Roman"/>
          <w:sz w:val="24"/>
          <w:szCs w:val="24"/>
        </w:rPr>
      </w:pPr>
    </w:p>
    <w:p w:rsidR="00F8179E" w:rsidRPr="00F8179E" w:rsidRDefault="00F8179E" w:rsidP="0054335D">
      <w:pPr>
        <w:pStyle w:val="NoSpacing"/>
        <w:rPr>
          <w:color w:val="000000" w:themeColor="text1"/>
          <w:sz w:val="24"/>
          <w:szCs w:val="24"/>
        </w:rPr>
      </w:pPr>
      <w:r w:rsidRPr="00F8179E">
        <w:rPr>
          <w:rFonts w:ascii="Times New Roman" w:hAnsi="Times New Roman"/>
          <w:color w:val="000000" w:themeColor="text1"/>
          <w:sz w:val="24"/>
          <w:szCs w:val="24"/>
        </w:rPr>
        <w:t xml:space="preserve">31. </w:t>
      </w:r>
      <w:r w:rsidRPr="00F8179E">
        <w:rPr>
          <w:color w:val="000000" w:themeColor="text1"/>
          <w:sz w:val="24"/>
          <w:szCs w:val="24"/>
        </w:rPr>
        <w:t>A more recent 2017 survey of U.S. adults and their sexual frequency indicated that there was an overall reduction in sexual frequencies from</w:t>
      </w:r>
      <w:r w:rsidRPr="00F8179E">
        <w:rPr>
          <w:color w:val="000000" w:themeColor="text1"/>
          <w:sz w:val="24"/>
          <w:szCs w:val="24"/>
        </w:rPr>
        <w:t xml:space="preserve"> ______</w:t>
      </w:r>
      <w:r w:rsidRPr="00F8179E">
        <w:rPr>
          <w:color w:val="000000" w:themeColor="text1"/>
          <w:sz w:val="24"/>
          <w:szCs w:val="24"/>
        </w:rPr>
        <w:t>to 2010</w:t>
      </w:r>
      <w:r w:rsidRPr="00F8179E">
        <w:rPr>
          <w:color w:val="000000" w:themeColor="text1"/>
          <w:sz w:val="24"/>
          <w:szCs w:val="24"/>
        </w:rPr>
        <w:t>.</w:t>
      </w:r>
    </w:p>
    <w:p w:rsidR="00F8179E" w:rsidRPr="00F8179E" w:rsidRDefault="00F8179E" w:rsidP="0054335D">
      <w:pPr>
        <w:pStyle w:val="NoSpacing"/>
        <w:rPr>
          <w:color w:val="000000" w:themeColor="text1"/>
          <w:sz w:val="24"/>
          <w:szCs w:val="24"/>
        </w:rPr>
      </w:pPr>
      <w:r w:rsidRPr="00F8179E">
        <w:rPr>
          <w:color w:val="000000" w:themeColor="text1"/>
          <w:sz w:val="24"/>
          <w:szCs w:val="24"/>
        </w:rPr>
        <w:t>*a. 1990</w:t>
      </w:r>
    </w:p>
    <w:p w:rsidR="00F8179E" w:rsidRPr="00F8179E" w:rsidRDefault="00F8179E" w:rsidP="0054335D">
      <w:pPr>
        <w:pStyle w:val="NoSpacing"/>
        <w:rPr>
          <w:color w:val="000000" w:themeColor="text1"/>
          <w:sz w:val="24"/>
          <w:szCs w:val="24"/>
        </w:rPr>
      </w:pPr>
      <w:r w:rsidRPr="00F8179E">
        <w:rPr>
          <w:color w:val="000000" w:themeColor="text1"/>
          <w:sz w:val="24"/>
          <w:szCs w:val="24"/>
        </w:rPr>
        <w:t>b. 1980</w:t>
      </w:r>
    </w:p>
    <w:p w:rsidR="00F8179E" w:rsidRPr="00F8179E" w:rsidRDefault="00F8179E" w:rsidP="0054335D">
      <w:pPr>
        <w:pStyle w:val="NoSpacing"/>
        <w:rPr>
          <w:color w:val="000000" w:themeColor="text1"/>
          <w:sz w:val="24"/>
          <w:szCs w:val="24"/>
        </w:rPr>
      </w:pPr>
      <w:r w:rsidRPr="00F8179E">
        <w:rPr>
          <w:color w:val="000000" w:themeColor="text1"/>
          <w:sz w:val="24"/>
          <w:szCs w:val="24"/>
        </w:rPr>
        <w:t>c. 1950</w:t>
      </w:r>
    </w:p>
    <w:p w:rsidR="00F8179E" w:rsidRPr="00F8179E" w:rsidRDefault="00F8179E" w:rsidP="0054335D">
      <w:pPr>
        <w:pStyle w:val="NoSpacing"/>
        <w:rPr>
          <w:rFonts w:ascii="Times New Roman" w:hAnsi="Times New Roman"/>
          <w:color w:val="000000" w:themeColor="text1"/>
          <w:sz w:val="24"/>
          <w:szCs w:val="24"/>
        </w:rPr>
      </w:pPr>
      <w:r w:rsidRPr="00F8179E">
        <w:rPr>
          <w:color w:val="000000" w:themeColor="text1"/>
          <w:sz w:val="24"/>
          <w:szCs w:val="24"/>
        </w:rPr>
        <w:t>d. 1900</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b/>
          <w:color w:val="000000"/>
          <w:sz w:val="32"/>
          <w:szCs w:val="32"/>
        </w:rPr>
      </w:pPr>
      <w:r>
        <w:rPr>
          <w:rFonts w:ascii="Times New Roman" w:hAnsi="Times New Roman"/>
          <w:b/>
          <w:color w:val="000000"/>
          <w:sz w:val="32"/>
          <w:szCs w:val="32"/>
        </w:rPr>
        <w:t>True/False Questions</w:t>
      </w:r>
    </w:p>
    <w:p w:rsidR="0054335D" w:rsidRDefault="0054335D" w:rsidP="0054335D">
      <w:pPr>
        <w:pStyle w:val="NoSpacing"/>
        <w:rPr>
          <w:rFonts w:ascii="Times New Roman" w:hAnsi="Times New Roman"/>
          <w:b/>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 Sexuality is not controversial.</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 In the United States, most parents are quite open about teaching sex and related topics to their children.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3. Our own sexual scripts are determined before we are born.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4.  Our own sexual scripts are determined mostly through what we learn.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lastRenderedPageBreak/>
        <w:t>5. Our own sexual scripts are determined through being socialized by our parents</w:t>
      </w:r>
    </w:p>
    <w:p w:rsidR="0054335D" w:rsidRDefault="0054335D" w:rsidP="0054335D">
      <w:pPr>
        <w:pStyle w:val="NoSpacing"/>
        <w:rPr>
          <w:rFonts w:ascii="Times New Roman" w:hAnsi="Times New Roman"/>
          <w:color w:val="000000"/>
          <w:sz w:val="24"/>
          <w:szCs w:val="24"/>
          <w:highlight w:val="yellow"/>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6. We are all born with basic drives which are biological needs.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7. We are all born with basic sexual scripts.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8. The most powerful biological drives is sex.</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9. Sexual socialization is the process by which we learn how, when, where, with whom, why, and with which motivations we are sexual beings.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10. Gender socialization is the process by which we learn how, when, where, with whom, why, and with which motivations we are sexual beings.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11</w:t>
      </w:r>
      <w:r>
        <w:rPr>
          <w:rFonts w:ascii="Times New Roman" w:hAnsi="Times New Roman"/>
          <w:bCs/>
          <w:color w:val="000000"/>
          <w:sz w:val="24"/>
          <w:szCs w:val="24"/>
        </w:rPr>
        <w:t>. Sexual drives</w:t>
      </w:r>
      <w:r>
        <w:rPr>
          <w:rFonts w:ascii="Times New Roman" w:hAnsi="Times New Roman"/>
          <w:color w:val="000000"/>
          <w:sz w:val="24"/>
          <w:szCs w:val="24"/>
        </w:rPr>
        <w:t xml:space="preserve"> are </w:t>
      </w:r>
      <w:r>
        <w:rPr>
          <w:rFonts w:ascii="Times New Roman" w:hAnsi="Times New Roman"/>
          <w:bCs/>
          <w:color w:val="000000"/>
          <w:sz w:val="24"/>
          <w:szCs w:val="24"/>
        </w:rPr>
        <w:t>biological</w:t>
      </w:r>
      <w:r>
        <w:rPr>
          <w:rFonts w:ascii="Times New Roman" w:hAnsi="Times New Roman"/>
          <w:color w:val="000000"/>
          <w:sz w:val="24"/>
          <w:szCs w:val="24"/>
        </w:rPr>
        <w:t xml:space="preserve"> urges to participate in sexual activity in certain sexual roles.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12. </w:t>
      </w:r>
      <w:r>
        <w:rPr>
          <w:rFonts w:ascii="Times New Roman" w:hAnsi="Times New Roman"/>
          <w:bCs/>
          <w:color w:val="000000"/>
          <w:sz w:val="24"/>
          <w:szCs w:val="24"/>
        </w:rPr>
        <w:t>Sexual drives</w:t>
      </w:r>
      <w:r>
        <w:rPr>
          <w:rFonts w:ascii="Times New Roman" w:hAnsi="Times New Roman"/>
          <w:color w:val="000000"/>
          <w:sz w:val="24"/>
          <w:szCs w:val="24"/>
        </w:rPr>
        <w:t xml:space="preserve"> are </w:t>
      </w:r>
      <w:r>
        <w:rPr>
          <w:rFonts w:ascii="Times New Roman" w:hAnsi="Times New Roman"/>
          <w:bCs/>
          <w:color w:val="000000"/>
          <w:sz w:val="24"/>
          <w:szCs w:val="24"/>
        </w:rPr>
        <w:t>biological</w:t>
      </w:r>
      <w:r>
        <w:rPr>
          <w:rFonts w:ascii="Times New Roman" w:hAnsi="Times New Roman"/>
          <w:color w:val="000000"/>
          <w:sz w:val="24"/>
          <w:szCs w:val="24"/>
        </w:rPr>
        <w:t xml:space="preserve"> compulsions to participate in sexual activity in certain sexual roles.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13. </w:t>
      </w:r>
      <w:r>
        <w:rPr>
          <w:rFonts w:ascii="Times New Roman" w:hAnsi="Times New Roman"/>
          <w:bCs/>
          <w:color w:val="000000"/>
          <w:sz w:val="24"/>
          <w:szCs w:val="24"/>
        </w:rPr>
        <w:t>Sexual drives</w:t>
      </w:r>
      <w:r>
        <w:rPr>
          <w:rFonts w:ascii="Times New Roman" w:hAnsi="Times New Roman"/>
          <w:color w:val="000000"/>
          <w:sz w:val="24"/>
          <w:szCs w:val="24"/>
        </w:rPr>
        <w:t xml:space="preserve"> are </w:t>
      </w:r>
      <w:r>
        <w:rPr>
          <w:rFonts w:ascii="Times New Roman" w:hAnsi="Times New Roman"/>
          <w:bCs/>
          <w:color w:val="000000"/>
          <w:sz w:val="24"/>
          <w:szCs w:val="24"/>
        </w:rPr>
        <w:t>biological</w:t>
      </w:r>
      <w:r>
        <w:rPr>
          <w:rFonts w:ascii="Times New Roman" w:hAnsi="Times New Roman"/>
          <w:color w:val="000000"/>
          <w:sz w:val="24"/>
          <w:szCs w:val="24"/>
        </w:rPr>
        <w:t xml:space="preserve"> pressure to participate in sexual activity in certain sexual roles.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bCs/>
          <w:color w:val="000000"/>
          <w:sz w:val="24"/>
          <w:szCs w:val="24"/>
        </w:rPr>
        <w:t>14.  Sexuality</w:t>
      </w:r>
      <w:r>
        <w:rPr>
          <w:rFonts w:ascii="Times New Roman" w:hAnsi="Times New Roman"/>
          <w:color w:val="000000"/>
          <w:sz w:val="24"/>
          <w:szCs w:val="24"/>
        </w:rPr>
        <w:t xml:space="preserve"> is learned through culture and socialization.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15. Sexuality is mostly learned through personal experiences.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16. There are as many unique sexual scripts as there are people.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17. </w:t>
      </w:r>
      <w:r>
        <w:rPr>
          <w:rFonts w:ascii="Times New Roman" w:hAnsi="Times New Roman"/>
          <w:sz w:val="24"/>
          <w:szCs w:val="24"/>
        </w:rPr>
        <w:t>All of us are sexual beings, yet none of us is exactly identical to another in our sexual definitions and script expectations.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color w:val="000000"/>
          <w:sz w:val="24"/>
          <w:szCs w:val="24"/>
        </w:rPr>
        <w:t xml:space="preserve">18. </w:t>
      </w:r>
      <w:r>
        <w:rPr>
          <w:rFonts w:ascii="Times New Roman" w:hAnsi="Times New Roman"/>
          <w:sz w:val="24"/>
          <w:szCs w:val="24"/>
        </w:rPr>
        <w:t>Sexual socialization is the process by which we learn how, when, where, with whom, why, and with which motivations we are sexual beings.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19. Sexual scripts are learned in an un-passive way.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20. Some of the sexual scripts have common themes and can be viewed as a collective pattern or trend in the larger social level.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21. All sexual scripts have common themes and can be viewed as a collective pattern or trend in the larger social level.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22. Learning about sexuality passively means that we learn through passive experiences.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23. Learning about sexuality passively means that we most often learn through observing other’s sexuality.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24. Learning about sexuality passively means that we learn through living life without actively seeking for it.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25. Learning about sexuality passively means that we learn through combination of concepts, images and ideals.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26. So much of the younger generation’s focus on sex is about the foreplay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27. So much of the younger generation’s focus on sex is about the methods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30. So much of the younger generation’s focus on sex is about the orgasm</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31. Many cultures have records of sexual expression and some even have records of sexual pleasure maximization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32. One of the problematic assumptions about sex script is that the man must be in charge.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33. One of the problematic assumptions about sex script is that the man is a performer whose skills are proven effective upon arrival of his partner’s orgasm.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34. One of the problematic assumptions about sex script is that sex always leads to female orgasm.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35. One of the problematic assumptions about sex script is that men and women can negotiate for sexual needs and desires too much.</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ListParagraph"/>
        <w:spacing w:before="0" w:beforeAutospacing="0" w:after="200" w:afterAutospacing="0" w:line="276" w:lineRule="auto"/>
        <w:ind w:left="0"/>
        <w:rPr>
          <w:color w:val="000000"/>
        </w:rPr>
      </w:pPr>
      <w:r>
        <w:rPr>
          <w:rFonts w:eastAsia="Calibri"/>
          <w:color w:val="000000"/>
        </w:rPr>
        <w:t xml:space="preserve">36. The notion that </w:t>
      </w:r>
      <w:r>
        <w:rPr>
          <w:color w:val="000000"/>
        </w:rPr>
        <w:t xml:space="preserve">both partners need to learn to meet one another’s desires and needs is a contemporary sexual script. </w:t>
      </w:r>
    </w:p>
    <w:p w:rsidR="0054335D" w:rsidRDefault="0054335D" w:rsidP="0054335D">
      <w:pPr>
        <w:pStyle w:val="ListParagraph"/>
        <w:spacing w:before="0" w:beforeAutospacing="0" w:after="200" w:afterAutospacing="0" w:line="276" w:lineRule="auto"/>
        <w:ind w:left="0"/>
        <w:rPr>
          <w:color w:val="000000"/>
        </w:rPr>
      </w:pPr>
      <w:r>
        <w:rPr>
          <w:color w:val="000000"/>
        </w:rPr>
        <w:t>*True</w:t>
      </w:r>
    </w:p>
    <w:p w:rsidR="0054335D" w:rsidRDefault="0054335D" w:rsidP="0054335D">
      <w:pPr>
        <w:pStyle w:val="ListParagraph"/>
        <w:spacing w:before="0" w:beforeAutospacing="0" w:after="200" w:afterAutospacing="0" w:line="276" w:lineRule="auto"/>
        <w:ind w:left="0"/>
        <w:rPr>
          <w:color w:val="000000"/>
          <w:highlight w:val="yellow"/>
        </w:rPr>
      </w:pPr>
    </w:p>
    <w:p w:rsidR="0054335D" w:rsidRDefault="0054335D" w:rsidP="0054335D">
      <w:pPr>
        <w:pStyle w:val="ListParagraph"/>
        <w:spacing w:before="0" w:beforeAutospacing="0" w:after="200" w:afterAutospacing="0" w:line="276" w:lineRule="auto"/>
        <w:ind w:left="0"/>
        <w:rPr>
          <w:color w:val="000000"/>
        </w:rPr>
      </w:pPr>
      <w:r>
        <w:rPr>
          <w:color w:val="000000"/>
        </w:rPr>
        <w:t>37.  It is a traditional sexual script to assume that both partners need to learn to state own wishes while making sure that their own needs are being met.</w:t>
      </w:r>
    </w:p>
    <w:p w:rsidR="0054335D" w:rsidRDefault="0054335D" w:rsidP="0054335D">
      <w:pPr>
        <w:pStyle w:val="ListParagraph"/>
        <w:spacing w:before="0" w:beforeAutospacing="0" w:after="200" w:afterAutospacing="0" w:line="276" w:lineRule="auto"/>
        <w:ind w:left="0"/>
        <w:rPr>
          <w:color w:val="000000"/>
        </w:rPr>
      </w:pPr>
      <w:r>
        <w:rPr>
          <w:color w:val="000000"/>
        </w:rPr>
        <w:t>*False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38. Sexually, males and females start with identical genital buds that eventually form the male or female reproductive organs.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39. Sexually, males and females start with quite different genital buds to form the male or female reproductive organs.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39. Sexual development is a natural yet extremely complex process that yields a mostly predictable outcome among newborns.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40. </w:t>
      </w:r>
      <w:proofErr w:type="spellStart"/>
      <w:r>
        <w:rPr>
          <w:rFonts w:ascii="Times New Roman" w:hAnsi="Times New Roman"/>
          <w:color w:val="000000"/>
          <w:sz w:val="24"/>
          <w:szCs w:val="24"/>
        </w:rPr>
        <w:t>Psuedohermaphroditism</w:t>
      </w:r>
      <w:proofErr w:type="spellEnd"/>
      <w:r>
        <w:rPr>
          <w:rFonts w:ascii="Times New Roman" w:hAnsi="Times New Roman"/>
          <w:color w:val="000000"/>
          <w:sz w:val="24"/>
          <w:szCs w:val="24"/>
        </w:rPr>
        <w:t xml:space="preserve"> is a rare condition wherein some of both reproductive organs for males or females are present in one person’s body, but neither male nor female organs are completely present and/or fully functioning.</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41. True Hermaphroditism is an extremely rare condition wherein both reproductive organs of both males and females are in one person’s body and functioning to some degree or another.</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42. Near Hermaphroditism is an extremely rare condition wherein both reproductive organs of both males and females are in one person’s body and functioning to some degree or another.</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43. All fetal sexual development occurs uniformly.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highlight w:val="yellow"/>
        </w:rPr>
      </w:pPr>
      <w:r>
        <w:rPr>
          <w:rFonts w:ascii="Times New Roman" w:hAnsi="Times New Roman"/>
          <w:color w:val="000000"/>
          <w:sz w:val="24"/>
          <w:szCs w:val="24"/>
        </w:rPr>
        <w:lastRenderedPageBreak/>
        <w:t xml:space="preserve">44. </w:t>
      </w:r>
      <w:r>
        <w:rPr>
          <w:rFonts w:ascii="Times New Roman" w:hAnsi="Times New Roman"/>
          <w:sz w:val="24"/>
          <w:szCs w:val="24"/>
        </w:rPr>
        <w:t>Sexuality is important to us because it represents an activity that is a rite of passage into adulthood</w:t>
      </w:r>
      <w:r>
        <w:rPr>
          <w:rFonts w:ascii="Times New Roman" w:hAnsi="Times New Roman"/>
          <w:color w:val="000000"/>
          <w:sz w:val="24"/>
          <w:szCs w:val="24"/>
        </w:rPr>
        <w:t>.</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45.  As many as 450 eggs are released during a woman’s reproductive years.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46. It is impossible to tell how many eggs are released during a woman’s reproductive years because of number of eggs produced in each menstrual cycle.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47. The correct sexual response cycle is: Orgasm Stage </w:t>
      </w:r>
      <w:r>
        <w:rPr>
          <w:rFonts w:ascii="Times New Roman" w:hAnsi="Times New Roman"/>
          <w:color w:val="000000"/>
          <w:sz w:val="24"/>
          <w:szCs w:val="24"/>
        </w:rPr>
        <w:sym w:font="Wingdings" w:char="F0E0"/>
      </w:r>
      <w:r>
        <w:rPr>
          <w:rFonts w:ascii="Times New Roman" w:eastAsia="MS PGothic" w:hAnsi="Times New Roman"/>
          <w:color w:val="000000"/>
          <w:kern w:val="24"/>
          <w:sz w:val="24"/>
          <w:szCs w:val="24"/>
        </w:rPr>
        <w:t xml:space="preserve">Excitement Phase </w:t>
      </w:r>
      <w:r>
        <w:rPr>
          <w:rFonts w:ascii="Times New Roman" w:eastAsia="MS PGothic" w:hAnsi="Times New Roman"/>
          <w:color w:val="000000"/>
          <w:kern w:val="24"/>
          <w:sz w:val="24"/>
          <w:szCs w:val="24"/>
        </w:rPr>
        <w:sym w:font="Wingdings" w:char="F0E0"/>
      </w:r>
      <w:r>
        <w:rPr>
          <w:rFonts w:ascii="Times New Roman" w:eastAsia="MS PGothic" w:hAnsi="Times New Roman"/>
          <w:color w:val="000000"/>
          <w:kern w:val="24"/>
          <w:sz w:val="24"/>
          <w:szCs w:val="24"/>
        </w:rPr>
        <w:t xml:space="preserve"> Pre-Excitement Phase </w:t>
      </w:r>
      <w:r>
        <w:rPr>
          <w:rFonts w:ascii="Times New Roman" w:eastAsia="MS PGothic" w:hAnsi="Times New Roman"/>
          <w:color w:val="000000"/>
          <w:kern w:val="24"/>
          <w:sz w:val="24"/>
          <w:szCs w:val="24"/>
        </w:rPr>
        <w:sym w:font="Wingdings" w:char="F0E0"/>
      </w:r>
      <w:r>
        <w:rPr>
          <w:rFonts w:ascii="Times New Roman" w:eastAsia="MS PGothic" w:hAnsi="Times New Roman"/>
          <w:color w:val="000000"/>
          <w:kern w:val="24"/>
          <w:sz w:val="24"/>
          <w:szCs w:val="24"/>
        </w:rPr>
        <w:t xml:space="preserve"> Plateau </w:t>
      </w:r>
      <w:r>
        <w:rPr>
          <w:rFonts w:ascii="Times New Roman" w:hAnsi="Times New Roman"/>
          <w:color w:val="000000"/>
          <w:sz w:val="24"/>
          <w:szCs w:val="24"/>
        </w:rPr>
        <w:t>Phase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48. The correct sexual response cycle is: </w:t>
      </w:r>
      <w:r>
        <w:rPr>
          <w:rFonts w:ascii="Times New Roman" w:eastAsia="MS PGothic" w:hAnsi="Times New Roman"/>
          <w:color w:val="000000"/>
          <w:kern w:val="24"/>
          <w:sz w:val="24"/>
          <w:szCs w:val="24"/>
        </w:rPr>
        <w:t xml:space="preserve">Excitement Phase </w:t>
      </w:r>
      <w:r>
        <w:rPr>
          <w:rFonts w:ascii="Times New Roman" w:eastAsia="MS PGothic" w:hAnsi="Times New Roman"/>
          <w:color w:val="000000"/>
          <w:kern w:val="24"/>
          <w:sz w:val="24"/>
          <w:szCs w:val="24"/>
        </w:rPr>
        <w:sym w:font="Wingdings" w:char="F0E0"/>
      </w:r>
      <w:r>
        <w:rPr>
          <w:rFonts w:ascii="Times New Roman" w:eastAsia="MS PGothic" w:hAnsi="Times New Roman"/>
          <w:color w:val="000000"/>
          <w:kern w:val="24"/>
          <w:sz w:val="24"/>
          <w:szCs w:val="24"/>
        </w:rPr>
        <w:t xml:space="preserve"> </w:t>
      </w:r>
      <w:r>
        <w:rPr>
          <w:rFonts w:ascii="Times New Roman" w:hAnsi="Times New Roman"/>
          <w:color w:val="000000"/>
          <w:sz w:val="24"/>
          <w:szCs w:val="24"/>
        </w:rPr>
        <w:t xml:space="preserve">Plateau Stage </w:t>
      </w:r>
      <w:r>
        <w:rPr>
          <w:rFonts w:ascii="Times New Roman" w:hAnsi="Times New Roman"/>
          <w:color w:val="000000"/>
          <w:sz w:val="24"/>
          <w:szCs w:val="24"/>
        </w:rPr>
        <w:sym w:font="Wingdings" w:char="F0E0"/>
      </w:r>
      <w:r>
        <w:rPr>
          <w:rFonts w:ascii="Times New Roman" w:hAnsi="Times New Roman"/>
          <w:color w:val="000000"/>
          <w:sz w:val="24"/>
          <w:szCs w:val="24"/>
        </w:rPr>
        <w:t xml:space="preserve"> Orgasm Phase</w:t>
      </w:r>
      <w:r>
        <w:rPr>
          <w:rFonts w:ascii="Times New Roman" w:hAnsi="Times New Roman"/>
          <w:color w:val="000000"/>
          <w:sz w:val="24"/>
          <w:szCs w:val="24"/>
        </w:rPr>
        <w:sym w:font="Wingdings" w:char="F0E0"/>
      </w:r>
      <w:r>
        <w:rPr>
          <w:rFonts w:ascii="Times New Roman" w:hAnsi="Times New Roman"/>
          <w:color w:val="000000"/>
          <w:sz w:val="24"/>
          <w:szCs w:val="24"/>
        </w:rPr>
        <w:t>Pre-Excitement Phase.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49. According to the text, women can have more sexual intercourse, more often, and with more orgasms.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50. According to the text, men can have more sexual intercourse, more often, and with more orgasms.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*False </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51. Hormone released during the orgasmic phase is called Oxytocin.</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52. Hormone released during the orgasmic phase is called Dehydroepiandrosterone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53. Dartos muscle elevates and lowers the testicles based on temperature and sexual pleasure.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54. Scrotum elevates and lowers the testicles based on temperature and sexual pleasure.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55. Ejaculations happen with or without orgasms and orgasms may happen without ejaculations.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56. Ejaculations always accompany orgasms.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57.  Women are more sensitive to meaningfulness of sex and intimate connections.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lastRenderedPageBreak/>
        <w:t>*True</w:t>
      </w:r>
    </w:p>
    <w:p w:rsidR="0054335D" w:rsidRDefault="0054335D" w:rsidP="0054335D">
      <w:pPr>
        <w:pStyle w:val="NoSpacing"/>
        <w:rPr>
          <w:rFonts w:ascii="Times New Roman" w:hAnsi="Times New Roman"/>
          <w:color w:val="000000"/>
          <w:sz w:val="24"/>
          <w:szCs w:val="24"/>
          <w:highlight w:val="yellow"/>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58. Women are more easily aroused but they have more control of their bodily reactions.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*False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59. Affairs don’t always lead to marital or relational dissolution.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60. Affairs almost always lead to marital or relational dissolution.</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61. Heterosexuality is the sexual attraction between a male and a female.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62. Homosexuality is a sexual attraction to both male and female sexual partners.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63. Bisexuality is a sexual attraction to both male and female sexual partners.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F8179E" w:rsidRDefault="00F8179E" w:rsidP="0054335D">
      <w:pPr>
        <w:pStyle w:val="NoSpacing"/>
        <w:rPr>
          <w:rFonts w:ascii="Times New Roman" w:hAnsi="Times New Roman"/>
          <w:sz w:val="24"/>
          <w:szCs w:val="24"/>
        </w:rPr>
      </w:pPr>
      <w:r>
        <w:rPr>
          <w:rFonts w:ascii="Times New Roman" w:hAnsi="Times New Roman"/>
          <w:sz w:val="24"/>
          <w:szCs w:val="24"/>
        </w:rPr>
        <w:t>64. There is no “cause” for either heterosexuality or homosexuality (LGBTQIA)</w:t>
      </w:r>
    </w:p>
    <w:p w:rsidR="00F8179E" w:rsidRDefault="00F8179E" w:rsidP="0054335D">
      <w:pPr>
        <w:pStyle w:val="NoSpacing"/>
        <w:rPr>
          <w:rFonts w:ascii="Times New Roman" w:hAnsi="Times New Roman"/>
          <w:sz w:val="24"/>
          <w:szCs w:val="24"/>
        </w:rPr>
      </w:pPr>
      <w:r>
        <w:rPr>
          <w:rFonts w:ascii="Times New Roman" w:hAnsi="Times New Roman"/>
          <w:sz w:val="24"/>
          <w:szCs w:val="24"/>
        </w:rPr>
        <w:t>*True</w:t>
      </w:r>
    </w:p>
    <w:p w:rsidR="00F8179E" w:rsidRDefault="00F8179E" w:rsidP="0054335D">
      <w:pPr>
        <w:pStyle w:val="NoSpacing"/>
        <w:rPr>
          <w:rFonts w:ascii="Times New Roman" w:hAnsi="Times New Roman"/>
          <w:sz w:val="24"/>
          <w:szCs w:val="24"/>
        </w:rPr>
      </w:pPr>
    </w:p>
    <w:p w:rsidR="00F8179E" w:rsidRDefault="00F8179E" w:rsidP="0054335D">
      <w:pPr>
        <w:pStyle w:val="NoSpacing"/>
        <w:rPr>
          <w:rFonts w:ascii="Times New Roman" w:hAnsi="Times New Roman"/>
          <w:sz w:val="24"/>
          <w:szCs w:val="24"/>
        </w:rPr>
      </w:pPr>
      <w:r>
        <w:rPr>
          <w:rFonts w:ascii="Times New Roman" w:hAnsi="Times New Roman"/>
          <w:sz w:val="24"/>
          <w:szCs w:val="24"/>
        </w:rPr>
        <w:t>65.</w:t>
      </w:r>
      <w:r w:rsidR="00924CCC">
        <w:rPr>
          <w:rFonts w:ascii="Times New Roman" w:hAnsi="Times New Roman"/>
          <w:sz w:val="24"/>
          <w:szCs w:val="24"/>
        </w:rPr>
        <w:t xml:space="preserve"> </w:t>
      </w:r>
      <w:proofErr w:type="gramStart"/>
      <w:r w:rsidR="00924CCC">
        <w:rPr>
          <w:rFonts w:ascii="Times New Roman" w:hAnsi="Times New Roman"/>
          <w:sz w:val="24"/>
          <w:szCs w:val="24"/>
        </w:rPr>
        <w:t>Same-experimenting</w:t>
      </w:r>
      <w:proofErr w:type="gramEnd"/>
      <w:r w:rsidR="00924CCC">
        <w:rPr>
          <w:rFonts w:ascii="Times New Roman" w:hAnsi="Times New Roman"/>
          <w:sz w:val="24"/>
          <w:szCs w:val="24"/>
        </w:rPr>
        <w:t xml:space="preserve"> does not contribute to eventually “coming out” </w:t>
      </w:r>
      <w:r w:rsidR="00924CCC" w:rsidRPr="00924CCC">
        <w:rPr>
          <w:rFonts w:ascii="Times New Roman" w:hAnsi="Times New Roman"/>
          <w:sz w:val="24"/>
          <w:szCs w:val="24"/>
        </w:rPr>
        <w:t>as an heterosexual or LGBTQ person later in life</w:t>
      </w:r>
      <w:r w:rsidR="00924CCC">
        <w:rPr>
          <w:rFonts w:ascii="Times New Roman" w:hAnsi="Times New Roman"/>
          <w:sz w:val="24"/>
          <w:szCs w:val="24"/>
        </w:rPr>
        <w:t>.</w:t>
      </w:r>
    </w:p>
    <w:p w:rsidR="00924CCC" w:rsidRDefault="00924CCC" w:rsidP="0054335D">
      <w:pPr>
        <w:pStyle w:val="NoSpacing"/>
        <w:rPr>
          <w:rFonts w:ascii="Times New Roman" w:hAnsi="Times New Roman"/>
          <w:sz w:val="24"/>
          <w:szCs w:val="24"/>
        </w:rPr>
      </w:pPr>
      <w:r>
        <w:rPr>
          <w:rFonts w:ascii="Times New Roman" w:hAnsi="Times New Roman"/>
          <w:sz w:val="24"/>
          <w:szCs w:val="24"/>
        </w:rPr>
        <w:t>*true</w:t>
      </w:r>
    </w:p>
    <w:p w:rsidR="00F8179E" w:rsidRDefault="00F8179E" w:rsidP="0054335D">
      <w:pPr>
        <w:pStyle w:val="NoSpacing"/>
        <w:rPr>
          <w:rFonts w:ascii="Times New Roman" w:hAnsi="Times New Roman"/>
          <w:sz w:val="24"/>
          <w:szCs w:val="24"/>
        </w:rPr>
      </w:pPr>
    </w:p>
    <w:p w:rsidR="00F8179E" w:rsidRDefault="00F8179E" w:rsidP="0054335D">
      <w:pPr>
        <w:pStyle w:val="NoSpacing"/>
        <w:rPr>
          <w:rFonts w:ascii="Times New Roman" w:hAnsi="Times New Roman"/>
          <w:sz w:val="24"/>
          <w:szCs w:val="24"/>
        </w:rPr>
      </w:pPr>
    </w:p>
    <w:p w:rsidR="0054335D" w:rsidRDefault="0054335D" w:rsidP="0054335D">
      <w:pPr>
        <w:pStyle w:val="NoSpacing"/>
        <w:rPr>
          <w:rFonts w:ascii="Times New Roman" w:hAnsi="Times New Roman"/>
          <w:b/>
          <w:color w:val="000000"/>
          <w:sz w:val="32"/>
          <w:szCs w:val="32"/>
        </w:rPr>
      </w:pPr>
      <w:r>
        <w:rPr>
          <w:rFonts w:ascii="Times New Roman" w:hAnsi="Times New Roman"/>
          <w:b/>
          <w:color w:val="000000"/>
          <w:sz w:val="32"/>
          <w:szCs w:val="32"/>
        </w:rPr>
        <w:t>Fill in the Blank Questions</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 ________________ is the process by which we learn how, when, where, with whom, why, and with which motivations we are sexual beings.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Sexual socialization</w:t>
      </w:r>
    </w:p>
    <w:p w:rsidR="0054335D" w:rsidRDefault="0054335D" w:rsidP="0054335D">
      <w:pPr>
        <w:pStyle w:val="NoSpacing"/>
        <w:rPr>
          <w:rFonts w:ascii="Times New Roman" w:hAnsi="Times New Roman"/>
          <w:bCs/>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bCs/>
          <w:color w:val="000000"/>
          <w:sz w:val="24"/>
          <w:szCs w:val="24"/>
        </w:rPr>
        <w:t>2. Sexual drives</w:t>
      </w:r>
      <w:r>
        <w:rPr>
          <w:rFonts w:ascii="Times New Roman" w:hAnsi="Times New Roman"/>
          <w:color w:val="000000"/>
          <w:sz w:val="24"/>
          <w:szCs w:val="24"/>
        </w:rPr>
        <w:t xml:space="preserve"> are </w:t>
      </w:r>
      <w:r>
        <w:rPr>
          <w:rFonts w:ascii="Times New Roman" w:hAnsi="Times New Roman"/>
          <w:bCs/>
          <w:color w:val="000000"/>
          <w:sz w:val="24"/>
          <w:szCs w:val="24"/>
        </w:rPr>
        <w:t>biological</w:t>
      </w:r>
      <w:r>
        <w:rPr>
          <w:rFonts w:ascii="Times New Roman" w:hAnsi="Times New Roman"/>
          <w:color w:val="000000"/>
          <w:sz w:val="24"/>
          <w:szCs w:val="24"/>
        </w:rPr>
        <w:t xml:space="preserve"> ___________ to participate in sexual activity in certain sexual roles.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urges</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bCs/>
          <w:color w:val="000000"/>
          <w:sz w:val="24"/>
          <w:szCs w:val="24"/>
        </w:rPr>
        <w:t xml:space="preserve">3. Two methods of how </w:t>
      </w:r>
      <w:proofErr w:type="gramStart"/>
      <w:r>
        <w:rPr>
          <w:rFonts w:ascii="Times New Roman" w:hAnsi="Times New Roman"/>
          <w:bCs/>
          <w:color w:val="000000"/>
          <w:sz w:val="24"/>
          <w:szCs w:val="24"/>
        </w:rPr>
        <w:t>is sexuality</w:t>
      </w:r>
      <w:proofErr w:type="gramEnd"/>
      <w:r>
        <w:rPr>
          <w:rFonts w:ascii="Times New Roman" w:hAnsi="Times New Roman"/>
          <w:color w:val="000000"/>
          <w:sz w:val="24"/>
          <w:szCs w:val="24"/>
        </w:rPr>
        <w:t xml:space="preserve"> is learned. _______________, ___________________</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culture, socialization</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4. ____________ is the sexual climax that accompanies sexual intercourse and includes muscle tightening in the genital area, electrical sensations radiating from the genitals, and a surge of a variety of pleasure-producing hormones throughout the body.</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orgasm</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lastRenderedPageBreak/>
        <w:t>5. So much of the younger generation’s focus on sex is about the __________.</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orgasm</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6. ______________________ is a rare condition wherein some of both reproductive organs for males or females are present in one person’s body, but neither male nor female organs are completely present and/or fully functioning.</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 * </w:t>
      </w:r>
      <w:proofErr w:type="spellStart"/>
      <w:r>
        <w:rPr>
          <w:rFonts w:ascii="Times New Roman" w:hAnsi="Times New Roman"/>
          <w:color w:val="000000"/>
          <w:sz w:val="24"/>
          <w:szCs w:val="24"/>
        </w:rPr>
        <w:t>Psuedohermaphroditism</w:t>
      </w:r>
      <w:proofErr w:type="spellEnd"/>
      <w:r>
        <w:rPr>
          <w:rFonts w:ascii="Times New Roman" w:hAnsi="Times New Roman"/>
          <w:color w:val="000000"/>
          <w:sz w:val="24"/>
          <w:szCs w:val="24"/>
        </w:rPr>
        <w:t xml:space="preserve"> or Near Hermaphroditism</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sz w:val="24"/>
          <w:szCs w:val="24"/>
        </w:rPr>
        <w:t>7.</w:t>
      </w:r>
      <w:r>
        <w:rPr>
          <w:rFonts w:ascii="Times New Roman" w:hAnsi="Times New Roman"/>
          <w:color w:val="000000"/>
          <w:sz w:val="24"/>
          <w:szCs w:val="24"/>
        </w:rPr>
        <w:t xml:space="preserve"> ____________________ is an extremely rare condition wherein both reproductive organs of both males and females are in one person’s body and functioning to some degree or another</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True Hermaphroditism</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As many as ________ eggs are released during a woman’s reproductive years.</w:t>
      </w:r>
    </w:p>
    <w:p w:rsidR="0054335D" w:rsidRDefault="0054335D" w:rsidP="0054335D">
      <w:pPr>
        <w:pStyle w:val="NoSpacing"/>
        <w:rPr>
          <w:rFonts w:ascii="Times New Roman" w:hAnsi="Times New Roman"/>
          <w:sz w:val="24"/>
          <w:szCs w:val="24"/>
        </w:rPr>
      </w:pPr>
      <w:r>
        <w:rPr>
          <w:rFonts w:ascii="Times New Roman" w:hAnsi="Times New Roman"/>
          <w:sz w:val="24"/>
          <w:szCs w:val="24"/>
        </w:rPr>
        <w:t>*450</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9. According to the text, _________ can have more sexual intercourse, more often, and with more orgasms.</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 *women</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10.  Hormone released during the orgasmic phase is called ______________.</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Oxytocin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sz w:val="24"/>
          <w:szCs w:val="24"/>
        </w:rPr>
        <w:t xml:space="preserve">11. </w:t>
      </w:r>
      <w:r>
        <w:rPr>
          <w:rFonts w:ascii="Times New Roman" w:hAnsi="Times New Roman"/>
          <w:color w:val="000000"/>
          <w:sz w:val="24"/>
          <w:szCs w:val="24"/>
        </w:rPr>
        <w:t>_______________ elevates and lowers the testicles based on temperature and sexual pleasure.</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*Dartos muscle</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12. ________________ is the sexual preference one has for their partner: male, female, both, </w:t>
      </w: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neither.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Sexual Orientation</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13. ________________is the sexual attraction between a male and a female.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Heterosexuality</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sz w:val="24"/>
          <w:szCs w:val="24"/>
        </w:rPr>
        <w:t xml:space="preserve">14. </w:t>
      </w:r>
      <w:r>
        <w:rPr>
          <w:rFonts w:ascii="Times New Roman" w:hAnsi="Times New Roman"/>
          <w:color w:val="000000"/>
          <w:sz w:val="24"/>
          <w:szCs w:val="24"/>
        </w:rPr>
        <w:t xml:space="preserve">________________is a sexual attraction between a male to another male or a female to another female.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Homosexuality</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 xml:space="preserve">15. ________________is a sexual attraction to both male and female sexual partners.  </w:t>
      </w:r>
    </w:p>
    <w:p w:rsidR="0054335D" w:rsidRDefault="0054335D" w:rsidP="0054335D">
      <w:pPr>
        <w:pStyle w:val="NoSpacing"/>
        <w:rPr>
          <w:rFonts w:ascii="Times New Roman" w:hAnsi="Times New Roman"/>
          <w:color w:val="000000"/>
          <w:sz w:val="24"/>
          <w:szCs w:val="24"/>
        </w:rPr>
      </w:pPr>
      <w:r>
        <w:rPr>
          <w:rFonts w:ascii="Times New Roman" w:hAnsi="Times New Roman"/>
          <w:color w:val="000000"/>
          <w:sz w:val="24"/>
          <w:szCs w:val="24"/>
        </w:rPr>
        <w:t>*Bisexuality</w:t>
      </w:r>
    </w:p>
    <w:p w:rsidR="0054335D" w:rsidRDefault="0054335D" w:rsidP="0054335D">
      <w:pPr>
        <w:pStyle w:val="NoSpacing"/>
        <w:rPr>
          <w:rFonts w:ascii="Times New Roman" w:hAnsi="Times New Roman"/>
          <w:color w:val="000000"/>
          <w:sz w:val="24"/>
          <w:szCs w:val="24"/>
        </w:rPr>
      </w:pPr>
    </w:p>
    <w:p w:rsidR="0054335D" w:rsidRDefault="0054335D" w:rsidP="0054335D">
      <w:pPr>
        <w:pStyle w:val="NoSpacing"/>
        <w:rPr>
          <w:rFonts w:ascii="Times New Roman" w:hAnsi="Times New Roman"/>
          <w:sz w:val="24"/>
          <w:szCs w:val="24"/>
        </w:rPr>
      </w:pPr>
      <w:r>
        <w:rPr>
          <w:rFonts w:ascii="Times New Roman" w:hAnsi="Times New Roman"/>
          <w:color w:val="000000"/>
          <w:sz w:val="24"/>
          <w:szCs w:val="24"/>
        </w:rPr>
        <w:t xml:space="preserve">16. </w:t>
      </w:r>
      <w:r>
        <w:rPr>
          <w:rFonts w:ascii="Times New Roman" w:hAnsi="Times New Roman"/>
          <w:sz w:val="24"/>
          <w:szCs w:val="24"/>
        </w:rPr>
        <w:t xml:space="preserve">_________________ is the attractions we have for sexual partners and experience that exist independent of our behaviors.  Sexual behaviors are our actual sexual actions and interactions.  </w:t>
      </w:r>
    </w:p>
    <w:p w:rsidR="0054335D" w:rsidRDefault="0054335D" w:rsidP="0054335D">
      <w:pPr>
        <w:pStyle w:val="NoSpacing"/>
        <w:rPr>
          <w:rFonts w:ascii="Times New Roman" w:hAnsi="Times New Roman"/>
          <w:sz w:val="24"/>
          <w:szCs w:val="24"/>
        </w:rPr>
      </w:pPr>
      <w:r>
        <w:rPr>
          <w:rFonts w:ascii="Times New Roman" w:hAnsi="Times New Roman"/>
          <w:sz w:val="24"/>
          <w:szCs w:val="24"/>
        </w:rPr>
        <w:t>* Sexual desire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sz w:val="24"/>
          <w:szCs w:val="24"/>
        </w:rPr>
        <w:t>17. ______________ is w</w:t>
      </w:r>
      <w:r>
        <w:rPr>
          <w:rFonts w:ascii="Times New Roman" w:hAnsi="Times New Roman"/>
          <w:color w:val="000000"/>
          <w:sz w:val="24"/>
          <w:szCs w:val="24"/>
        </w:rPr>
        <w:t>hen orientation, desires, and behaviors are congruent.</w:t>
      </w:r>
    </w:p>
    <w:p w:rsidR="0054335D" w:rsidRDefault="0054335D" w:rsidP="0054335D">
      <w:pPr>
        <w:pStyle w:val="NoSpacing"/>
        <w:rPr>
          <w:rFonts w:ascii="Times New Roman" w:hAnsi="Times New Roman"/>
          <w:sz w:val="24"/>
          <w:szCs w:val="24"/>
        </w:rPr>
      </w:pPr>
      <w:r>
        <w:rPr>
          <w:rFonts w:ascii="Times New Roman" w:hAnsi="Times New Roman"/>
          <w:sz w:val="24"/>
          <w:szCs w:val="24"/>
        </w:rPr>
        <w:t>* Dimensional continuity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color w:val="000000"/>
          <w:sz w:val="24"/>
          <w:szCs w:val="24"/>
        </w:rPr>
      </w:pPr>
      <w:r>
        <w:rPr>
          <w:rFonts w:ascii="Times New Roman" w:hAnsi="Times New Roman"/>
          <w:sz w:val="24"/>
          <w:szCs w:val="24"/>
        </w:rPr>
        <w:t>18. ______________ is w</w:t>
      </w:r>
      <w:r>
        <w:rPr>
          <w:rFonts w:ascii="Times New Roman" w:hAnsi="Times New Roman"/>
          <w:color w:val="000000"/>
          <w:sz w:val="24"/>
          <w:szCs w:val="24"/>
        </w:rPr>
        <w:t>hen orientation, desires, and behaviors are incongruent.</w:t>
      </w:r>
    </w:p>
    <w:p w:rsidR="0054335D" w:rsidRDefault="0054335D" w:rsidP="0054335D">
      <w:pPr>
        <w:pStyle w:val="NoSpacing"/>
        <w:rPr>
          <w:rFonts w:ascii="Times New Roman" w:hAnsi="Times New Roman"/>
          <w:sz w:val="24"/>
          <w:szCs w:val="24"/>
        </w:rPr>
      </w:pPr>
      <w:r>
        <w:rPr>
          <w:rFonts w:ascii="Times New Roman" w:hAnsi="Times New Roman"/>
          <w:sz w:val="24"/>
          <w:szCs w:val="24"/>
        </w:rPr>
        <w:t>* Dimensional discontinuity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19. Janus and </w:t>
      </w:r>
      <w:proofErr w:type="spellStart"/>
      <w:r>
        <w:rPr>
          <w:rFonts w:ascii="Times New Roman" w:hAnsi="Times New Roman"/>
          <w:sz w:val="24"/>
          <w:szCs w:val="24"/>
        </w:rPr>
        <w:t>Laumann</w:t>
      </w:r>
      <w:proofErr w:type="spellEnd"/>
      <w:r>
        <w:rPr>
          <w:rFonts w:ascii="Times New Roman" w:hAnsi="Times New Roman"/>
          <w:sz w:val="24"/>
          <w:szCs w:val="24"/>
        </w:rPr>
        <w:t xml:space="preserve"> reported that ______________men and women reported never having had vaginal sexual intercourse. </w:t>
      </w:r>
    </w:p>
    <w:p w:rsidR="0054335D" w:rsidRDefault="0054335D" w:rsidP="0054335D">
      <w:pPr>
        <w:pStyle w:val="NoSpacing"/>
        <w:rPr>
          <w:rFonts w:ascii="Times New Roman" w:hAnsi="Times New Roman"/>
          <w:sz w:val="24"/>
          <w:szCs w:val="24"/>
        </w:rPr>
      </w:pPr>
      <w:r>
        <w:rPr>
          <w:rFonts w:ascii="Times New Roman" w:hAnsi="Times New Roman"/>
          <w:sz w:val="24"/>
          <w:szCs w:val="24"/>
        </w:rPr>
        <w:t>* very few</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LGBT stands for _____________, ________________, ______________, and 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 Lesbian, Gay, Bisexual, Transgendered</w:t>
      </w:r>
    </w:p>
    <w:p w:rsidR="0054335D" w:rsidRDefault="0054335D"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924CCC" w:rsidRDefault="00924CCC" w:rsidP="0054335D">
      <w:pPr>
        <w:rPr>
          <w:rFonts w:ascii="Times New Roman" w:hAnsi="Times New Roman"/>
          <w:szCs w:val="24"/>
        </w:rPr>
      </w:pPr>
    </w:p>
    <w:p w:rsidR="0054335D" w:rsidRDefault="0054335D" w:rsidP="0054335D">
      <w:pPr>
        <w:autoSpaceDE w:val="0"/>
        <w:autoSpaceDN w:val="0"/>
        <w:adjustRightInd w:val="0"/>
        <w:jc w:val="center"/>
        <w:rPr>
          <w:rFonts w:ascii="Times New Roman" w:eastAsiaTheme="minorHAnsi" w:hAnsi="Times New Roman"/>
          <w:b/>
          <w:bCs/>
          <w:sz w:val="40"/>
          <w:szCs w:val="40"/>
        </w:rPr>
      </w:pPr>
      <w:r>
        <w:rPr>
          <w:rFonts w:ascii="Times New Roman" w:hAnsi="Times New Roman"/>
          <w:b/>
          <w:bCs/>
          <w:sz w:val="40"/>
          <w:szCs w:val="40"/>
        </w:rPr>
        <w:lastRenderedPageBreak/>
        <w:t>Chapter 8</w:t>
      </w:r>
      <w:r w:rsidR="0088461B">
        <w:rPr>
          <w:rFonts w:ascii="Times New Roman" w:hAnsi="Times New Roman"/>
          <w:b/>
          <w:bCs/>
          <w:sz w:val="40"/>
          <w:szCs w:val="40"/>
        </w:rPr>
        <w:t>: Dating and Mate Selection</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 w:val="32"/>
          <w:szCs w:val="32"/>
        </w:rPr>
      </w:pPr>
      <w:r>
        <w:rPr>
          <w:rFonts w:ascii="Times New Roman" w:hAnsi="Times New Roman"/>
          <w:b/>
          <w:bCs/>
          <w:sz w:val="32"/>
          <w:szCs w:val="32"/>
        </w:rPr>
        <w:t>Multiple Choice Questions</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 What age is considered the prime dating and mate selection age?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18-24</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19-25</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20-27</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mid 20’s</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2. ______________ is the process of identifying those we interact with as either being in or out of our pool of people we might consider to be a date or mate.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Selection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Sorting</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Filtering</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Categorize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3. Which of these is not one of the criteria we use to select a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Physical appearance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Homogamy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Propinquity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level of education</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4. ________________ is the geographic closeness experienced by potential dates and mates.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Homogamy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Propinquity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Heterogamy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*d. </w:t>
      </w:r>
      <w:proofErr w:type="spellStart"/>
      <w:r>
        <w:rPr>
          <w:rFonts w:ascii="Times New Roman" w:hAnsi="Times New Roman"/>
          <w:szCs w:val="24"/>
        </w:rPr>
        <w:t>Propenquity</w:t>
      </w:r>
      <w:proofErr w:type="spellEnd"/>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5. ______________________ is the tendency for dates, mates, and spouses to pair off with someone of similar attraction, background, interests, and needs.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Homogamy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Heterogamy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c. </w:t>
      </w:r>
      <w:proofErr w:type="spellStart"/>
      <w:r>
        <w:rPr>
          <w:rFonts w:ascii="Times New Roman" w:hAnsi="Times New Roman"/>
          <w:szCs w:val="24"/>
        </w:rPr>
        <w:t>Homogyny</w:t>
      </w:r>
      <w:proofErr w:type="spellEnd"/>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d. </w:t>
      </w:r>
      <w:proofErr w:type="spellStart"/>
      <w:r>
        <w:rPr>
          <w:rFonts w:ascii="Times New Roman" w:hAnsi="Times New Roman"/>
          <w:szCs w:val="24"/>
        </w:rPr>
        <w:t>Heterogyny</w:t>
      </w:r>
      <w:proofErr w:type="spellEnd"/>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6. _________________is the dating or pairing of individuals with differences in traits.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Homogamy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Heterogamy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c. </w:t>
      </w:r>
      <w:proofErr w:type="spellStart"/>
      <w:r>
        <w:rPr>
          <w:rFonts w:ascii="Times New Roman" w:hAnsi="Times New Roman"/>
          <w:szCs w:val="24"/>
        </w:rPr>
        <w:t>Homogyny</w:t>
      </w:r>
      <w:proofErr w:type="spellEnd"/>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d. </w:t>
      </w:r>
      <w:proofErr w:type="spellStart"/>
      <w:r>
        <w:rPr>
          <w:rFonts w:ascii="Times New Roman" w:hAnsi="Times New Roman"/>
          <w:szCs w:val="24"/>
        </w:rPr>
        <w:t>Heterogyny</w:t>
      </w:r>
      <w:proofErr w:type="spellEnd"/>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7. Whose idea is Stimulus-Value-Role Theory of marital choice?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Maslow</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Wallerstein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 xml:space="preserve">*c. </w:t>
      </w:r>
      <w:proofErr w:type="spellStart"/>
      <w:r>
        <w:rPr>
          <w:rFonts w:ascii="Times New Roman" w:hAnsi="Times New Roman"/>
          <w:szCs w:val="24"/>
        </w:rPr>
        <w:t>Murstein</w:t>
      </w:r>
      <w:proofErr w:type="spellEnd"/>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Hammond</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8. ___________________ is the trait (usually physical) that draws your attention to the person.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Drive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Motive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Impulse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Stimulus</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9. _______________are compared for compatibility and evaluation of “maximization of Rewards while minimization of costs is calculated.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Values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Ideals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Standards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Principles</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10. If after time and relational compatibility supports it, the pair may choose to take ____________.</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Responsibility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*b. Roles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Position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d. A second look </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11. _________________ is the mutual feeling of acceptance, trust, and connection to another person, even with the understanding of personal faults of the individual.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Affection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Intimacy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Love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Attachment</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12. _____________ is the ability to become close to one another, to accept one another as is, and eventually to feel accepted by the other.</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Affection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Intimacy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Love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Attachment</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13. _______________ is the mutual agreement to exclude others from dating either individual in the relationship.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Selective dating</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Steady dating</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*c. Exclusive dating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Perpetual dating</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14. The process in which we determine if we want to include each other in a specific goal-directed destination.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a. Dating</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Define the Relationship (DTR)</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Engagement</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d. DMT </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15. The _______________ states that the more similar two people perceive themselves to be, the more likely their relationship will continue and succeed.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Homogamy Principle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Process of Courtship</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Comparison Principle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Similarity Principle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16.  Which of these is not a rule of date and mate selection?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Select someone who is a good find, great deal, or maximized reward, minimized costs formula.</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Maximize homogamy and look for commonalities that will smooth out the daily adjustments of the relationship.</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You must learn to discern trouble and danger in a date or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Find someone who you are not interested in and would not be happy with.</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e. All of these are rules of date and mate selection.</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17. ______________ is the tendency to pair off with or marry someone outside of your own familial groups.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Endogamy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Exogamy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Heterogamy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Homogamy</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18. The </w:t>
      </w:r>
      <w:r>
        <w:rPr>
          <w:rFonts w:ascii="Times New Roman" w:hAnsi="Times New Roman"/>
          <w:szCs w:val="24"/>
          <w:u w:val="single"/>
        </w:rPr>
        <w:t>very</w:t>
      </w:r>
      <w:r>
        <w:rPr>
          <w:rFonts w:ascii="Times New Roman" w:hAnsi="Times New Roman"/>
          <w:szCs w:val="24"/>
        </w:rPr>
        <w:t xml:space="preserve"> important rule of date and mate selection.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Select someone who is a good find, great deal, or maximized reward, minimized costs formula.</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Maximize homogamy and look for commonalities that will smooth out the daily adjustments of the relationship.</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You must learn to discern trouble and danger in a date or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d. Find a compatible person who can have their needs be met by you and your needs be met by him or her.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e. Pair off with or marry someone outside of your own familial groups.  </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19. What is the worst and most deadly violence especially for women?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Rape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Assault</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Intimate violence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Psychological abuse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20.  Which of these is a risky, dangerous, and unhealthy trait in a potential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Physically violent toward others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b. Blames everyone but oneself</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Does not respect your decision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Flirts with others in your presence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*e. All of the above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21. An average of engagement ring cost ___________.</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about $5,000</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up to $10,000 – 15,000</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up to $10,000</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about $2-5,000</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22. The creation of extended ___________ ties </w:t>
      </w:r>
      <w:proofErr w:type="gramStart"/>
      <w:r>
        <w:rPr>
          <w:rFonts w:ascii="Times New Roman" w:hAnsi="Times New Roman"/>
          <w:szCs w:val="24"/>
        </w:rPr>
        <w:t>is</w:t>
      </w:r>
      <w:proofErr w:type="gramEnd"/>
      <w:r>
        <w:rPr>
          <w:rFonts w:ascii="Times New Roman" w:hAnsi="Times New Roman"/>
          <w:szCs w:val="24"/>
        </w:rPr>
        <w:t xml:space="preserve"> crucial to a successful engagement.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in-law</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kin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family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friendship</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23. Engagement usually signifies _________________.</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the ultimate direction of their courtship.</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the beginning of dating multiple people at one time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the worth of the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that you are not committed to the other person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e. none of the above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24. What do many couples focus heavily which causes unwarranted stress to the relationship?</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The honeymoon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The reception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Buying a house after the wedding</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The wedding ceremony</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25. A _______________ is a demographic imbalance in the number of males to females among those considered to be of marrying ages.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Male Deficiency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Marriage Squeeze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Marriage Shortage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Male Scarcity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e. Marriage Gradient</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26. The _____________ is the tendency for women to marry a man slightly older and slightly taller while men tend to marry a woman slightly more attractive.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Deficiency Squeeze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Marriage Squeeze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Marriage Selectivity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Mate Selectivity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*e. Marriage Gradient</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27.  The country (</w:t>
      </w:r>
      <w:proofErr w:type="spellStart"/>
      <w:r>
        <w:rPr>
          <w:rFonts w:ascii="Times New Roman" w:hAnsi="Times New Roman"/>
          <w:szCs w:val="24"/>
        </w:rPr>
        <w:t>ies</w:t>
      </w:r>
      <w:proofErr w:type="spellEnd"/>
      <w:r>
        <w:rPr>
          <w:rFonts w:ascii="Times New Roman" w:hAnsi="Times New Roman"/>
          <w:szCs w:val="24"/>
        </w:rPr>
        <w:t>) with most difficulty in marriage squeeze is?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China and India</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Russia and Argentina</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Japan and Fiji</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Indonesia and Iceland</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28.  Which of these is not a reason for the marriage squeeze?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sex-selection abortion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b. female infanticide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c. cultural preferences for males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d. cultural definitions of females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*e. extending marital age</w:t>
      </w:r>
    </w:p>
    <w:p w:rsidR="0054335D" w:rsidRDefault="0054335D" w:rsidP="0054335D">
      <w:pPr>
        <w:autoSpaceDE w:val="0"/>
        <w:autoSpaceDN w:val="0"/>
        <w:adjustRightInd w:val="0"/>
        <w:rPr>
          <w:rFonts w:ascii="Times New Roman" w:hAnsi="Times New Roman"/>
          <w:b/>
          <w:bCs/>
          <w:szCs w:val="24"/>
          <w:highlight w:val="yellow"/>
        </w:rPr>
      </w:pPr>
    </w:p>
    <w:p w:rsidR="00A51040" w:rsidRPr="00A51040" w:rsidRDefault="00A51040" w:rsidP="0054335D">
      <w:pPr>
        <w:autoSpaceDE w:val="0"/>
        <w:autoSpaceDN w:val="0"/>
        <w:adjustRightInd w:val="0"/>
        <w:rPr>
          <w:color w:val="000000" w:themeColor="text1"/>
          <w:szCs w:val="24"/>
        </w:rPr>
      </w:pPr>
      <w:r w:rsidRPr="00A51040">
        <w:rPr>
          <w:rFonts w:ascii="Times New Roman" w:hAnsi="Times New Roman"/>
          <w:color w:val="000000" w:themeColor="text1"/>
          <w:szCs w:val="24"/>
        </w:rPr>
        <w:t>29.</w:t>
      </w:r>
      <w:r w:rsidRPr="00A51040">
        <w:rPr>
          <w:rFonts w:ascii="Times New Roman" w:hAnsi="Times New Roman"/>
          <w:b/>
          <w:bCs/>
          <w:color w:val="000000" w:themeColor="text1"/>
          <w:szCs w:val="24"/>
        </w:rPr>
        <w:t xml:space="preserve"> </w:t>
      </w:r>
      <w:r w:rsidRPr="00A51040">
        <w:rPr>
          <w:color w:val="000000" w:themeColor="text1"/>
          <w:szCs w:val="24"/>
        </w:rPr>
        <w:t xml:space="preserve"> </w:t>
      </w:r>
      <w:r w:rsidRPr="00A51040">
        <w:rPr>
          <w:color w:val="000000" w:themeColor="text1"/>
          <w:szCs w:val="24"/>
        </w:rPr>
        <w:t xml:space="preserve">In recent decades, </w:t>
      </w:r>
      <w:r w:rsidRPr="00A51040">
        <w:rPr>
          <w:color w:val="000000" w:themeColor="text1"/>
          <w:szCs w:val="24"/>
        </w:rPr>
        <w:t>______________</w:t>
      </w:r>
      <w:r w:rsidRPr="00A51040">
        <w:rPr>
          <w:color w:val="000000" w:themeColor="text1"/>
          <w:szCs w:val="24"/>
        </w:rPr>
        <w:t>has been less important than it was in the past</w:t>
      </w:r>
      <w:r w:rsidRPr="00A51040">
        <w:rPr>
          <w:color w:val="000000" w:themeColor="text1"/>
          <w:szCs w:val="24"/>
        </w:rPr>
        <w:t>, because of the increase in online daters.</w:t>
      </w:r>
    </w:p>
    <w:p w:rsidR="00A51040" w:rsidRPr="00A51040" w:rsidRDefault="00A51040" w:rsidP="0054335D">
      <w:pPr>
        <w:autoSpaceDE w:val="0"/>
        <w:autoSpaceDN w:val="0"/>
        <w:adjustRightInd w:val="0"/>
        <w:rPr>
          <w:color w:val="000000" w:themeColor="text1"/>
          <w:szCs w:val="24"/>
        </w:rPr>
      </w:pPr>
      <w:r w:rsidRPr="00A51040">
        <w:rPr>
          <w:color w:val="000000" w:themeColor="text1"/>
          <w:szCs w:val="24"/>
        </w:rPr>
        <w:t>a. Hanging out</w:t>
      </w:r>
    </w:p>
    <w:p w:rsidR="00A51040" w:rsidRPr="00A51040" w:rsidRDefault="00A51040" w:rsidP="0054335D">
      <w:pPr>
        <w:autoSpaceDE w:val="0"/>
        <w:autoSpaceDN w:val="0"/>
        <w:adjustRightInd w:val="0"/>
        <w:rPr>
          <w:color w:val="000000" w:themeColor="text1"/>
          <w:szCs w:val="24"/>
        </w:rPr>
      </w:pPr>
      <w:r w:rsidRPr="00A51040">
        <w:rPr>
          <w:color w:val="000000" w:themeColor="text1"/>
          <w:szCs w:val="24"/>
        </w:rPr>
        <w:t>b. Cohabitation</w:t>
      </w:r>
    </w:p>
    <w:p w:rsidR="00A51040" w:rsidRPr="00A51040" w:rsidRDefault="00A51040" w:rsidP="0054335D">
      <w:pPr>
        <w:autoSpaceDE w:val="0"/>
        <w:autoSpaceDN w:val="0"/>
        <w:adjustRightInd w:val="0"/>
        <w:rPr>
          <w:color w:val="000000" w:themeColor="text1"/>
          <w:szCs w:val="24"/>
        </w:rPr>
      </w:pPr>
      <w:r w:rsidRPr="00A51040">
        <w:rPr>
          <w:color w:val="000000" w:themeColor="text1"/>
          <w:szCs w:val="24"/>
        </w:rPr>
        <w:t>c. Arguing</w:t>
      </w:r>
    </w:p>
    <w:p w:rsidR="00A51040" w:rsidRPr="00A51040" w:rsidRDefault="00A51040" w:rsidP="0054335D">
      <w:pPr>
        <w:autoSpaceDE w:val="0"/>
        <w:autoSpaceDN w:val="0"/>
        <w:adjustRightInd w:val="0"/>
        <w:rPr>
          <w:color w:val="000000" w:themeColor="text1"/>
          <w:szCs w:val="24"/>
        </w:rPr>
      </w:pPr>
      <w:r w:rsidRPr="00A51040">
        <w:rPr>
          <w:color w:val="000000" w:themeColor="text1"/>
          <w:szCs w:val="24"/>
        </w:rPr>
        <w:t>*d. P</w:t>
      </w:r>
      <w:r w:rsidRPr="00A51040">
        <w:rPr>
          <w:color w:val="000000" w:themeColor="text1"/>
          <w:szCs w:val="24"/>
        </w:rPr>
        <w:t>ropinquity</w:t>
      </w:r>
    </w:p>
    <w:p w:rsidR="00A51040" w:rsidRPr="00A51040" w:rsidRDefault="00A51040" w:rsidP="0054335D">
      <w:pPr>
        <w:autoSpaceDE w:val="0"/>
        <w:autoSpaceDN w:val="0"/>
        <w:adjustRightInd w:val="0"/>
        <w:rPr>
          <w:color w:val="000000" w:themeColor="text1"/>
          <w:szCs w:val="24"/>
        </w:rPr>
      </w:pPr>
    </w:p>
    <w:p w:rsidR="00A51040" w:rsidRPr="00A51040" w:rsidRDefault="00A51040" w:rsidP="0054335D">
      <w:pPr>
        <w:autoSpaceDE w:val="0"/>
        <w:autoSpaceDN w:val="0"/>
        <w:adjustRightInd w:val="0"/>
        <w:rPr>
          <w:rFonts w:eastAsia="Verdana" w:cs="Verdana"/>
          <w:color w:val="000000" w:themeColor="text1"/>
        </w:rPr>
      </w:pPr>
      <w:r w:rsidRPr="00A51040">
        <w:rPr>
          <w:color w:val="000000" w:themeColor="text1"/>
          <w:szCs w:val="24"/>
        </w:rPr>
        <w:t xml:space="preserve">30. </w:t>
      </w:r>
      <w:r w:rsidRPr="00A51040">
        <w:rPr>
          <w:rFonts w:eastAsia="Verdana" w:cs="Verdana"/>
          <w:color w:val="000000" w:themeColor="text1"/>
        </w:rPr>
        <w:t xml:space="preserve">The extremely strict “One-Child-Only-Policy” </w:t>
      </w:r>
      <w:r w:rsidRPr="00A51040">
        <w:rPr>
          <w:rFonts w:eastAsia="Verdana" w:cs="Verdana"/>
          <w:color w:val="000000" w:themeColor="text1"/>
        </w:rPr>
        <w:t>______</w:t>
      </w:r>
      <w:r w:rsidRPr="00A51040">
        <w:rPr>
          <w:rFonts w:eastAsia="Verdana" w:cs="Verdana"/>
          <w:color w:val="000000" w:themeColor="text1"/>
        </w:rPr>
        <w:t xml:space="preserve"> passed in 1979 created some demographically challenging current and future circumstances for </w:t>
      </w:r>
      <w:r w:rsidRPr="00A51040">
        <w:rPr>
          <w:rFonts w:eastAsia="Verdana" w:cs="Verdana"/>
          <w:color w:val="000000" w:themeColor="text1"/>
        </w:rPr>
        <w:t>this country.</w:t>
      </w:r>
    </w:p>
    <w:p w:rsidR="00A51040" w:rsidRPr="00A51040" w:rsidRDefault="00A51040" w:rsidP="0054335D">
      <w:pPr>
        <w:autoSpaceDE w:val="0"/>
        <w:autoSpaceDN w:val="0"/>
        <w:adjustRightInd w:val="0"/>
        <w:rPr>
          <w:rFonts w:eastAsia="Verdana" w:cs="Verdana"/>
          <w:color w:val="000000" w:themeColor="text1"/>
        </w:rPr>
      </w:pPr>
      <w:r w:rsidRPr="00A51040">
        <w:rPr>
          <w:rFonts w:eastAsia="Verdana" w:cs="Verdana"/>
          <w:color w:val="000000" w:themeColor="text1"/>
        </w:rPr>
        <w:t>*a. China</w:t>
      </w:r>
    </w:p>
    <w:p w:rsidR="00A51040" w:rsidRPr="00A51040" w:rsidRDefault="00A51040" w:rsidP="0054335D">
      <w:pPr>
        <w:autoSpaceDE w:val="0"/>
        <w:autoSpaceDN w:val="0"/>
        <w:adjustRightInd w:val="0"/>
        <w:rPr>
          <w:rFonts w:eastAsia="Verdana" w:cs="Verdana"/>
          <w:color w:val="000000" w:themeColor="text1"/>
        </w:rPr>
      </w:pPr>
      <w:r w:rsidRPr="00A51040">
        <w:rPr>
          <w:rFonts w:eastAsia="Verdana" w:cs="Verdana"/>
          <w:color w:val="000000" w:themeColor="text1"/>
        </w:rPr>
        <w:t>b. France</w:t>
      </w:r>
    </w:p>
    <w:p w:rsidR="00A51040" w:rsidRPr="00A51040" w:rsidRDefault="00A51040" w:rsidP="0054335D">
      <w:pPr>
        <w:autoSpaceDE w:val="0"/>
        <w:autoSpaceDN w:val="0"/>
        <w:adjustRightInd w:val="0"/>
        <w:rPr>
          <w:rFonts w:eastAsia="Verdana" w:cs="Verdana"/>
          <w:color w:val="000000" w:themeColor="text1"/>
        </w:rPr>
      </w:pPr>
      <w:r w:rsidRPr="00A51040">
        <w:rPr>
          <w:rFonts w:eastAsia="Verdana" w:cs="Verdana"/>
          <w:color w:val="000000" w:themeColor="text1"/>
        </w:rPr>
        <w:t>c. Japan</w:t>
      </w:r>
    </w:p>
    <w:p w:rsidR="00A51040" w:rsidRPr="00A51040" w:rsidRDefault="00A51040" w:rsidP="0054335D">
      <w:pPr>
        <w:autoSpaceDE w:val="0"/>
        <w:autoSpaceDN w:val="0"/>
        <w:adjustRightInd w:val="0"/>
        <w:rPr>
          <w:rFonts w:eastAsia="Verdana" w:cs="Verdana"/>
          <w:color w:val="000000" w:themeColor="text1"/>
        </w:rPr>
      </w:pPr>
      <w:r w:rsidRPr="00A51040">
        <w:rPr>
          <w:rFonts w:eastAsia="Verdana" w:cs="Verdana"/>
          <w:color w:val="000000" w:themeColor="text1"/>
        </w:rPr>
        <w:t>d. South Africa</w:t>
      </w:r>
    </w:p>
    <w:p w:rsidR="00A51040" w:rsidRPr="00A51040" w:rsidRDefault="00A51040" w:rsidP="0054335D">
      <w:pPr>
        <w:autoSpaceDE w:val="0"/>
        <w:autoSpaceDN w:val="0"/>
        <w:adjustRightInd w:val="0"/>
        <w:rPr>
          <w:rFonts w:eastAsia="Verdana" w:cs="Verdana"/>
          <w:color w:val="000000" w:themeColor="text1"/>
        </w:rPr>
      </w:pPr>
    </w:p>
    <w:p w:rsidR="00A51040" w:rsidRPr="00A51040" w:rsidRDefault="00A51040" w:rsidP="0054335D">
      <w:pPr>
        <w:autoSpaceDE w:val="0"/>
        <w:autoSpaceDN w:val="0"/>
        <w:adjustRightInd w:val="0"/>
        <w:rPr>
          <w:color w:val="000000" w:themeColor="text1"/>
          <w:szCs w:val="24"/>
        </w:rPr>
      </w:pPr>
      <w:r w:rsidRPr="00A51040">
        <w:rPr>
          <w:rFonts w:eastAsia="Verdana" w:cs="Verdana"/>
          <w:color w:val="000000" w:themeColor="text1"/>
        </w:rPr>
        <w:t xml:space="preserve">31. </w:t>
      </w:r>
      <w:r w:rsidRPr="00A51040">
        <w:rPr>
          <w:color w:val="000000" w:themeColor="text1"/>
          <w:szCs w:val="24"/>
        </w:rPr>
        <w:t>I</w:t>
      </w:r>
      <w:r w:rsidRPr="00A51040">
        <w:rPr>
          <w:color w:val="000000" w:themeColor="text1"/>
          <w:szCs w:val="24"/>
        </w:rPr>
        <w:t xml:space="preserve">n the U.S. 2018 there are also more </w:t>
      </w:r>
      <w:r w:rsidRPr="00A51040">
        <w:rPr>
          <w:color w:val="000000" w:themeColor="text1"/>
          <w:szCs w:val="24"/>
        </w:rPr>
        <w:t>___________</w:t>
      </w:r>
      <w:r w:rsidRPr="00A51040">
        <w:rPr>
          <w:color w:val="000000" w:themeColor="text1"/>
          <w:szCs w:val="24"/>
        </w:rPr>
        <w:t>males than females.</w:t>
      </w:r>
    </w:p>
    <w:p w:rsidR="00A51040" w:rsidRPr="00A51040" w:rsidRDefault="00A51040" w:rsidP="0054335D">
      <w:pPr>
        <w:autoSpaceDE w:val="0"/>
        <w:autoSpaceDN w:val="0"/>
        <w:adjustRightInd w:val="0"/>
        <w:rPr>
          <w:color w:val="000000" w:themeColor="text1"/>
          <w:szCs w:val="24"/>
        </w:rPr>
      </w:pPr>
      <w:r w:rsidRPr="00A51040">
        <w:rPr>
          <w:color w:val="000000" w:themeColor="text1"/>
          <w:szCs w:val="24"/>
        </w:rPr>
        <w:t xml:space="preserve">*a. </w:t>
      </w:r>
      <w:r w:rsidRPr="00A51040">
        <w:rPr>
          <w:color w:val="000000" w:themeColor="text1"/>
          <w:szCs w:val="24"/>
        </w:rPr>
        <w:t>never married</w:t>
      </w:r>
    </w:p>
    <w:p w:rsidR="00A51040" w:rsidRPr="00A51040" w:rsidRDefault="00A51040" w:rsidP="0054335D">
      <w:pPr>
        <w:autoSpaceDE w:val="0"/>
        <w:autoSpaceDN w:val="0"/>
        <w:adjustRightInd w:val="0"/>
        <w:rPr>
          <w:color w:val="000000" w:themeColor="text1"/>
          <w:szCs w:val="24"/>
        </w:rPr>
      </w:pPr>
      <w:r w:rsidRPr="00A51040">
        <w:rPr>
          <w:color w:val="000000" w:themeColor="text1"/>
          <w:szCs w:val="24"/>
        </w:rPr>
        <w:t>b. married</w:t>
      </w:r>
    </w:p>
    <w:p w:rsidR="00A51040" w:rsidRPr="00A51040" w:rsidRDefault="00A51040" w:rsidP="0054335D">
      <w:pPr>
        <w:autoSpaceDE w:val="0"/>
        <w:autoSpaceDN w:val="0"/>
        <w:adjustRightInd w:val="0"/>
        <w:rPr>
          <w:color w:val="000000" w:themeColor="text1"/>
          <w:szCs w:val="24"/>
        </w:rPr>
      </w:pPr>
      <w:r w:rsidRPr="00A51040">
        <w:rPr>
          <w:color w:val="000000" w:themeColor="text1"/>
          <w:szCs w:val="24"/>
        </w:rPr>
        <w:t>c. divorced</w:t>
      </w:r>
    </w:p>
    <w:p w:rsidR="00A51040" w:rsidRPr="00A51040" w:rsidRDefault="00A51040" w:rsidP="0054335D">
      <w:pPr>
        <w:autoSpaceDE w:val="0"/>
        <w:autoSpaceDN w:val="0"/>
        <w:adjustRightInd w:val="0"/>
        <w:rPr>
          <w:color w:val="000000" w:themeColor="text1"/>
          <w:szCs w:val="24"/>
        </w:rPr>
      </w:pPr>
      <w:r w:rsidRPr="00A51040">
        <w:rPr>
          <w:color w:val="000000" w:themeColor="text1"/>
          <w:szCs w:val="24"/>
        </w:rPr>
        <w:t>d. older</w:t>
      </w:r>
    </w:p>
    <w:p w:rsidR="00A51040" w:rsidRDefault="00A51040" w:rsidP="0054335D">
      <w:pPr>
        <w:autoSpaceDE w:val="0"/>
        <w:autoSpaceDN w:val="0"/>
        <w:adjustRightInd w:val="0"/>
        <w:rPr>
          <w:rFonts w:ascii="Times New Roman" w:hAnsi="Times New Roman"/>
          <w:b/>
          <w:bCs/>
          <w:szCs w:val="24"/>
          <w:highlight w:val="yellow"/>
        </w:rPr>
      </w:pPr>
    </w:p>
    <w:p w:rsidR="0054335D" w:rsidRDefault="0054335D" w:rsidP="0054335D">
      <w:pPr>
        <w:autoSpaceDE w:val="0"/>
        <w:autoSpaceDN w:val="0"/>
        <w:adjustRightInd w:val="0"/>
        <w:rPr>
          <w:rFonts w:ascii="Times New Roman" w:hAnsi="Times New Roman"/>
          <w:sz w:val="32"/>
          <w:szCs w:val="32"/>
        </w:rPr>
      </w:pPr>
      <w:r>
        <w:rPr>
          <w:rFonts w:ascii="Times New Roman" w:hAnsi="Times New Roman"/>
          <w:b/>
          <w:bCs/>
          <w:sz w:val="32"/>
          <w:szCs w:val="32"/>
        </w:rPr>
        <w:t>True/False Questions</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 The age is considered the prime mate selection age is 18-24.</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 The age is considered the prime mate selection age is 19-25.</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3. The age is considered the prime mate selection age is mid 20’s.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A51040" w:rsidRDefault="00A51040"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 xml:space="preserve">4. Filtering is the process of identifying those we interact with as either being in or out of our pool of people we might consider to be a date or mate.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5. Sorting is the process of identifying those we interact with as either being in or out of our pool of people we might consider to be a date or mate.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6. Physical appearance is one of the criteria we use to select a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7. Homogamy is one of the criteria we use to select a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8. Propinquity is one of the criteria we use to select a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9. Level of education is one of the criteria we use to select a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10. Proximity is the geographic closeness experienced by potential dates and mates.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11. Propinquity is the geographic closeness experienced by potential dates and mates.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12. Homogamy is the tendency for dates, mates, and spouses to pair off with someone of similar attraction, background, interests, and needs.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13. </w:t>
      </w:r>
      <w:proofErr w:type="spellStart"/>
      <w:r>
        <w:rPr>
          <w:rFonts w:ascii="Times New Roman" w:hAnsi="Times New Roman"/>
          <w:szCs w:val="24"/>
        </w:rPr>
        <w:t>Homogyny</w:t>
      </w:r>
      <w:proofErr w:type="spellEnd"/>
      <w:r>
        <w:rPr>
          <w:rFonts w:ascii="Times New Roman" w:hAnsi="Times New Roman"/>
          <w:szCs w:val="24"/>
        </w:rPr>
        <w:t xml:space="preserve"> is the tendency for dates, mates, and spouses to pair off with someone of similar attraction, background, interests, and needs.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14. Heterogamy is the dating or pairing of individuals with differences in traits.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15. </w:t>
      </w:r>
      <w:proofErr w:type="spellStart"/>
      <w:r>
        <w:rPr>
          <w:rFonts w:ascii="Times New Roman" w:hAnsi="Times New Roman"/>
          <w:szCs w:val="24"/>
        </w:rPr>
        <w:t>Heterogyny</w:t>
      </w:r>
      <w:proofErr w:type="spellEnd"/>
      <w:r>
        <w:rPr>
          <w:rFonts w:ascii="Times New Roman" w:hAnsi="Times New Roman"/>
          <w:szCs w:val="24"/>
        </w:rPr>
        <w:t xml:space="preserve"> is the dating or pairing of individuals with differences in traits.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16. Wallerstein came up with the idea of Stimulus-Value-Role Theory of marital choice.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17. </w:t>
      </w:r>
      <w:proofErr w:type="spellStart"/>
      <w:r>
        <w:rPr>
          <w:rFonts w:ascii="Times New Roman" w:hAnsi="Times New Roman"/>
          <w:szCs w:val="24"/>
        </w:rPr>
        <w:t>Murstein</w:t>
      </w:r>
      <w:proofErr w:type="spellEnd"/>
      <w:r>
        <w:rPr>
          <w:rFonts w:ascii="Times New Roman" w:hAnsi="Times New Roman"/>
          <w:szCs w:val="24"/>
        </w:rPr>
        <w:t xml:space="preserve"> came up with the idea of Stimulus-Value-Role Theory of marital choice.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18. Impulse is the trait (usually physical) that draws your attention to the person.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19. Stimulus is the trait (usually physical) that draws your attention to the person.</w:t>
      </w:r>
    </w:p>
    <w:p w:rsidR="0054335D" w:rsidRDefault="0054335D" w:rsidP="0054335D">
      <w:pPr>
        <w:autoSpaceDE w:val="0"/>
        <w:autoSpaceDN w:val="0"/>
        <w:adjustRightInd w:val="0"/>
        <w:rPr>
          <w:rFonts w:ascii="Times New Roman" w:hAnsi="Times New Roman"/>
          <w:szCs w:val="24"/>
          <w:highlight w:val="yellow"/>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20. Values are compared for compatibility and evaluation of “maximization of Rewards while minimization of costs is calculated.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21. Standards are compared for compatibility and evaluation of “maximization of Rewards while minimization of costs is calculated.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21. If after time and relational compatibility supports it, the pair may choose to take roles.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22. If after time and relational compatibility supports it, the pair may choose to take a second look.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23. Intimacy is the mutual feeling of acceptance, trust, and connection to another person, even with the understanding of personal faults of the individual.</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24. Lust is the mutual feeling of acceptance, trust, and connection to another person, even with the understanding of personal faults of the individual.</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25. Attachment is the mutual feeling of acceptance, trust, and connection to another person, even with the understanding of personal faults of the individual.</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26. Affection is the ability to become close to one another, to accept one another as is, and eventually to feel accepted by the other.</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27. Intimacy is the ability to become close to one another, to accept one another as is, and eventually to feel accepted by the other.</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28. Attachment is the ability to become close to one another, to accept one another as is, and eventually to feel accepted by the other.</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 xml:space="preserve">29. Selective dating is the mutual agreement to exclude others from dating either individual in the relationship.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30. Exclusive dating is the mutual agreement to exclude others from dating either individual in the relationship.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31. DTR is the process in which we determine if we want to include each other in a specific goal-directed destination.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32. Engagement is the process in which we determine if we want to include each other in a specific goal-directed destination.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33. Homogamy Principle states that the more similar two people perceive themselves to be, the more likely their relationship will continue and succeed.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34. Similarity Principle states that the more similar two people perceive themselves to be, the more likely their relationship will continue and succeed.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35. Selecting someone who is a good find, great deal, or maximized reward, minimized costs formula is one of the rules of date and mate selection.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36. Learning to discern trouble and danger in a date or mate is one of the rules of date and mate selection.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37. Endogamy is the tendency to pair off with or marry someone outside of your own familial groups.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38. Exogamy is the tendency to pair off with or marry someone outside of your own familial groups.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39. Heterogamy is the tendency to pair off with or marry someone outside of your own familial groups.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40. Rape is the worst and most deadly violence especially for women.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41. Intimate violence is the worst and most deadly violence especially for women.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 42. The presence of any one of the risky and unhealthy </w:t>
      </w:r>
      <w:proofErr w:type="gramStart"/>
      <w:r>
        <w:rPr>
          <w:rFonts w:ascii="Times New Roman" w:hAnsi="Times New Roman"/>
          <w:szCs w:val="24"/>
        </w:rPr>
        <w:t>trait</w:t>
      </w:r>
      <w:proofErr w:type="gramEnd"/>
      <w:r>
        <w:rPr>
          <w:rFonts w:ascii="Times New Roman" w:hAnsi="Times New Roman"/>
          <w:szCs w:val="24"/>
        </w:rPr>
        <w:t xml:space="preserve"> is a sign that you should stop your relationship. *False  </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43. The presence of any one of the risky and unhealthy </w:t>
      </w:r>
      <w:proofErr w:type="gramStart"/>
      <w:r>
        <w:rPr>
          <w:rFonts w:ascii="Times New Roman" w:hAnsi="Times New Roman"/>
          <w:szCs w:val="24"/>
        </w:rPr>
        <w:t>trait</w:t>
      </w:r>
      <w:proofErr w:type="gramEnd"/>
      <w:r>
        <w:rPr>
          <w:rFonts w:ascii="Times New Roman" w:hAnsi="Times New Roman"/>
          <w:szCs w:val="24"/>
        </w:rPr>
        <w:t xml:space="preserve"> may just indicate a bad day.</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44. When dating and selecting a mate, overcautious discernment is justified.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45. When dating and selecting a mate, you shouldn’t be too overcautious discernment because this may tell others you are too picky.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46. An average of engagement ring cost about $5,000</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47. An average of engagement ring cost up to $10,000</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48. The creation of extended kin ties is crucial to a successful engagement.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49. The creation of extended family ties is crucial to a successful engagement.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50. Engagement usually signifies the ultimate direction of their courtship.</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51. Engagement usually signifies that you are not committed to the other person.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52. Engagement usually signifies the worth of the mate to you.</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53. Many couples focus heavily on the reception which causes unwarranted stress to the relationship.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54. Many couples focus heavily on buying a house after the wedding which causes unwarranted stress to the relationship.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55. A Marriage Squeeze is a demographic imbalance in the number of males to females among those considered to be of marrying ages.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56. A Marriage Shortage is a demographic imbalance in the number of males to females among those considered to be of marrying ages.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57. The Marriage Gradient is the tendency for women to marry a man slightly older and slightly taller while men tend to marry a woman slightly more attractive.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58. The Mate Selectivity is the tendency for women to marry a man slightly older and slightly taller while men tend to marry a woman slightly more attractive.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59. China is one of the countries with most difficulty in marriage squeeze.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60. India is one of the countries with most difficulty in marriage squeeze.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*True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61. Indonesia is one of the countries with most difficulty in marriage squeeze.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*False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 w:val="32"/>
          <w:szCs w:val="32"/>
        </w:rPr>
      </w:pPr>
      <w:r>
        <w:rPr>
          <w:rFonts w:ascii="Times New Roman" w:hAnsi="Times New Roman"/>
          <w:b/>
          <w:bCs/>
          <w:sz w:val="32"/>
          <w:szCs w:val="32"/>
        </w:rPr>
        <w:t>Fill in the Blank Questions</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 What age is considered the prime mate selection age?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*a. 18-24</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2. ______________ is the process of identifying those we interact with as either being in or out of our pool of people we might consider to be a date or mate.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Filtering</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3. List the criteria we use to select a mate.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Physical appearance, Homogamy, Propinquity</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4. ______________________ is the geographic closeness experienced by potential dates and mates.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Propinquity</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5. ______________________ is the tendency for dates, mates, and spouses to pair off with someone of similar attraction, background, interests, and needs.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Homogamy</w:t>
      </w:r>
    </w:p>
    <w:p w:rsidR="0054335D" w:rsidRDefault="0054335D" w:rsidP="0054335D">
      <w:pPr>
        <w:autoSpaceDE w:val="0"/>
        <w:autoSpaceDN w:val="0"/>
        <w:adjustRightInd w:val="0"/>
        <w:rPr>
          <w:rFonts w:ascii="Times New Roman" w:hAnsi="Times New Roman"/>
          <w:szCs w:val="24"/>
        </w:rPr>
      </w:pPr>
    </w:p>
    <w:p w:rsidR="00A51040" w:rsidRDefault="00A51040"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6. _________________is the dating or pairing of individuals with differences in traits.</w:t>
      </w:r>
    </w:p>
    <w:p w:rsidR="00A51040" w:rsidRDefault="00A51040"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Heterogamy</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7. The theorist who introduced the Stimulus-Value-Role Theory of marital choice.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 </w:t>
      </w:r>
      <w:proofErr w:type="spellStart"/>
      <w:r>
        <w:rPr>
          <w:rFonts w:ascii="Times New Roman" w:hAnsi="Times New Roman"/>
          <w:szCs w:val="24"/>
        </w:rPr>
        <w:t>Murstein</w:t>
      </w:r>
      <w:proofErr w:type="spellEnd"/>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8. ___________________ is the trait (usually physical) that draws your attention to the person.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Stimulus</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9. _______________are compared for compatibility and evaluation of “maximization of Rewards while minimization of costs is calculated.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Values</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10. If after time and relational compatibility supports it, the pair may choose to take ____________.</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 Roles </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11. _________________ is the mutual feeling of acceptance, trust, and connection to another person, even with the understanding of personal faults of the individual.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Intimacy</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12. _____________ is the ability to become close to one another, to accept one another as is, and eventually to feel accepted by the other.</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Intimacy</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13. _______________ which is the mutual agreement to exclude others from dating either individual in the relationship.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 Exclusive dating </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14. The process in which we determine if we want to include each other in a specific goal-directed destination.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DTR or</w:t>
      </w:r>
      <w:r>
        <w:rPr>
          <w:rFonts w:ascii="Times New Roman" w:hAnsi="Times New Roman"/>
          <w:b/>
          <w:bCs/>
          <w:szCs w:val="24"/>
        </w:rPr>
        <w:t xml:space="preserve"> </w:t>
      </w:r>
      <w:r>
        <w:rPr>
          <w:rFonts w:ascii="Times New Roman" w:hAnsi="Times New Roman"/>
          <w:szCs w:val="24"/>
        </w:rPr>
        <w:t>Define the Relationship</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15. The _______________ states that the more similar two people perceive themselves to be, the more likely their relationship will continue and succeed.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Similarity Principle</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16. List the rules of date and mate selection.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*1) Exogamy; 2) Find a compatible person who can have their needs be met by you and your needs be met by him or her; 3) Select someone who is a good find, great deal, or maximized reward, minimized costs formula; 4) Maximize homogamy and look for commonalities that will smooth out the daily adjustments of the relationship; 5) You must learn to discern trouble and danger in a date or mate.  </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lastRenderedPageBreak/>
        <w:t xml:space="preserve">17. ______________ is the tendency to pair off with or marry someone outside of your own familial groups.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Exogamy</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18. ______________ is the worst and most deadly violence especially for women.</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Intimate violence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 19. An average of engagement ring cost ___________.</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$2-10,000</w:t>
      </w:r>
    </w:p>
    <w:p w:rsidR="0054335D" w:rsidRDefault="0054335D" w:rsidP="0054335D">
      <w:pPr>
        <w:autoSpaceDE w:val="0"/>
        <w:autoSpaceDN w:val="0"/>
        <w:adjustRightInd w:val="0"/>
        <w:rPr>
          <w:rFonts w:ascii="Times New Roman" w:hAnsi="Times New Roman"/>
          <w:szCs w:val="24"/>
          <w:highlight w:val="yellow"/>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20. The creation of extended ___________ ties </w:t>
      </w:r>
      <w:proofErr w:type="gramStart"/>
      <w:r>
        <w:rPr>
          <w:rFonts w:ascii="Times New Roman" w:hAnsi="Times New Roman"/>
          <w:szCs w:val="24"/>
        </w:rPr>
        <w:t>is</w:t>
      </w:r>
      <w:proofErr w:type="gramEnd"/>
      <w:r>
        <w:rPr>
          <w:rFonts w:ascii="Times New Roman" w:hAnsi="Times New Roman"/>
          <w:szCs w:val="24"/>
        </w:rPr>
        <w:t xml:space="preserve"> crucial to a successful engagement.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kin</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21. Many couples focus heavily on ____________, which causes unwarranted stress to the relationship?</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The reception</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22. A _______________ is a demographic imbalance in the number of males to females among those considered to be of marrying ages.</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Marriage Squeeze</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xml:space="preserve">23. The _____________ is the tendency for women to marry a man slightly older and slightly taller while men tend to marry a woman slightly more attractive.   </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Marriage Gradient</w:t>
      </w:r>
    </w:p>
    <w:p w:rsidR="0054335D" w:rsidRDefault="0054335D" w:rsidP="0054335D">
      <w:pPr>
        <w:autoSpaceDE w:val="0"/>
        <w:autoSpaceDN w:val="0"/>
        <w:adjustRightInd w:val="0"/>
        <w:rPr>
          <w:rFonts w:ascii="Times New Roman" w:hAnsi="Times New Roman"/>
          <w:szCs w:val="24"/>
        </w:rPr>
      </w:pP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24.  The country (</w:t>
      </w:r>
      <w:proofErr w:type="spellStart"/>
      <w:r>
        <w:rPr>
          <w:rFonts w:ascii="Times New Roman" w:hAnsi="Times New Roman"/>
          <w:szCs w:val="24"/>
        </w:rPr>
        <w:t>ies</w:t>
      </w:r>
      <w:proofErr w:type="spellEnd"/>
      <w:r>
        <w:rPr>
          <w:rFonts w:ascii="Times New Roman" w:hAnsi="Times New Roman"/>
          <w:szCs w:val="24"/>
        </w:rPr>
        <w:t>) with most difficulty in marriage squeeze.</w:t>
      </w:r>
    </w:p>
    <w:p w:rsidR="0054335D" w:rsidRDefault="0054335D" w:rsidP="0054335D">
      <w:pPr>
        <w:autoSpaceDE w:val="0"/>
        <w:autoSpaceDN w:val="0"/>
        <w:adjustRightInd w:val="0"/>
        <w:rPr>
          <w:rFonts w:ascii="Times New Roman" w:hAnsi="Times New Roman"/>
          <w:szCs w:val="24"/>
        </w:rPr>
      </w:pPr>
      <w:r>
        <w:rPr>
          <w:rFonts w:ascii="Times New Roman" w:hAnsi="Times New Roman"/>
          <w:szCs w:val="24"/>
        </w:rPr>
        <w:t>* China, India</w:t>
      </w:r>
    </w:p>
    <w:p w:rsidR="0054335D" w:rsidRDefault="0054335D"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CA00B4" w:rsidRDefault="00CA00B4" w:rsidP="0054335D">
      <w:pPr>
        <w:autoSpaceDE w:val="0"/>
        <w:autoSpaceDN w:val="0"/>
        <w:adjustRightInd w:val="0"/>
        <w:rPr>
          <w:rFonts w:ascii="Times New Roman" w:hAnsi="Times New Roman"/>
          <w:szCs w:val="24"/>
        </w:rPr>
      </w:pPr>
    </w:p>
    <w:p w:rsidR="0054335D" w:rsidRDefault="0054335D" w:rsidP="0054335D">
      <w:pPr>
        <w:pStyle w:val="NoSpacing"/>
        <w:jc w:val="center"/>
        <w:rPr>
          <w:rFonts w:ascii="Times New Roman" w:eastAsia="Calibri" w:hAnsi="Times New Roman"/>
          <w:b/>
          <w:sz w:val="40"/>
          <w:szCs w:val="40"/>
        </w:rPr>
      </w:pPr>
      <w:r>
        <w:rPr>
          <w:rFonts w:ascii="Times New Roman" w:hAnsi="Times New Roman"/>
          <w:b/>
          <w:sz w:val="40"/>
          <w:szCs w:val="40"/>
        </w:rPr>
        <w:lastRenderedPageBreak/>
        <w:t>Chapter 9</w:t>
      </w:r>
      <w:r w:rsidR="00705953">
        <w:rPr>
          <w:rFonts w:ascii="Times New Roman" w:hAnsi="Times New Roman"/>
          <w:b/>
          <w:sz w:val="40"/>
          <w:szCs w:val="40"/>
        </w:rPr>
        <w:t>: Long-Term Relationships</w:t>
      </w:r>
    </w:p>
    <w:p w:rsidR="0054335D" w:rsidRDefault="0054335D" w:rsidP="0054335D">
      <w:pPr>
        <w:pStyle w:val="NoSpacing"/>
        <w:rPr>
          <w:rFonts w:ascii="Times New Roman" w:hAnsi="Times New Roman"/>
          <w:b/>
          <w:sz w:val="32"/>
          <w:szCs w:val="32"/>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Multiple Choice Questions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 A “We” is the _____________ and _____________ boundary a couple establishes when they decide to become a couple.  </w:t>
      </w:r>
    </w:p>
    <w:p w:rsidR="0054335D" w:rsidRDefault="0054335D" w:rsidP="0054335D">
      <w:pPr>
        <w:pStyle w:val="NoSpacing"/>
        <w:rPr>
          <w:rFonts w:ascii="Times New Roman" w:hAnsi="Times New Roman"/>
          <w:sz w:val="24"/>
          <w:szCs w:val="24"/>
        </w:rPr>
      </w:pPr>
      <w:r>
        <w:rPr>
          <w:rFonts w:ascii="Times New Roman" w:hAnsi="Times New Roman"/>
          <w:sz w:val="24"/>
          <w:szCs w:val="24"/>
        </w:rPr>
        <w:t>a. emotional, physical</w:t>
      </w:r>
    </w:p>
    <w:p w:rsidR="0054335D" w:rsidRDefault="0054335D" w:rsidP="0054335D">
      <w:pPr>
        <w:pStyle w:val="NoSpacing"/>
        <w:rPr>
          <w:rFonts w:ascii="Times New Roman" w:hAnsi="Times New Roman"/>
          <w:sz w:val="24"/>
          <w:szCs w:val="24"/>
        </w:rPr>
      </w:pPr>
      <w:r>
        <w:rPr>
          <w:rFonts w:ascii="Times New Roman" w:hAnsi="Times New Roman"/>
          <w:sz w:val="24"/>
          <w:szCs w:val="24"/>
        </w:rPr>
        <w:t>*b. social, emotional</w:t>
      </w:r>
    </w:p>
    <w:p w:rsidR="0054335D" w:rsidRDefault="0054335D" w:rsidP="0054335D">
      <w:pPr>
        <w:pStyle w:val="NoSpacing"/>
        <w:rPr>
          <w:rFonts w:ascii="Times New Roman" w:hAnsi="Times New Roman"/>
          <w:sz w:val="24"/>
          <w:szCs w:val="24"/>
        </w:rPr>
      </w:pPr>
      <w:r>
        <w:rPr>
          <w:rFonts w:ascii="Times New Roman" w:hAnsi="Times New Roman"/>
          <w:sz w:val="24"/>
          <w:szCs w:val="24"/>
        </w:rPr>
        <w:t>c. psychological, social</w:t>
      </w:r>
    </w:p>
    <w:p w:rsidR="0054335D" w:rsidRDefault="0054335D" w:rsidP="0054335D">
      <w:pPr>
        <w:pStyle w:val="NoSpacing"/>
        <w:rPr>
          <w:rFonts w:ascii="Times New Roman" w:hAnsi="Times New Roman"/>
          <w:sz w:val="24"/>
          <w:szCs w:val="24"/>
        </w:rPr>
      </w:pPr>
      <w:r>
        <w:rPr>
          <w:rFonts w:ascii="Times New Roman" w:hAnsi="Times New Roman"/>
          <w:sz w:val="24"/>
          <w:szCs w:val="24"/>
        </w:rPr>
        <w:t>d. psychological, emotional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_______________ is the marriage form permitting only one spouse at a time.</w:t>
      </w:r>
    </w:p>
    <w:p w:rsidR="0054335D" w:rsidRDefault="0054335D" w:rsidP="0054335D">
      <w:pPr>
        <w:pStyle w:val="NoSpacing"/>
        <w:rPr>
          <w:rFonts w:ascii="Times New Roman" w:hAnsi="Times New Roman"/>
          <w:sz w:val="24"/>
          <w:szCs w:val="24"/>
        </w:rPr>
      </w:pPr>
      <w:r>
        <w:rPr>
          <w:rFonts w:ascii="Times New Roman" w:hAnsi="Times New Roman"/>
          <w:sz w:val="24"/>
          <w:szCs w:val="24"/>
        </w:rPr>
        <w:t>*a. Monogamy</w:t>
      </w:r>
    </w:p>
    <w:p w:rsidR="0054335D" w:rsidRDefault="0054335D" w:rsidP="0054335D">
      <w:pPr>
        <w:pStyle w:val="NoSpacing"/>
        <w:rPr>
          <w:rFonts w:ascii="Times New Roman" w:hAnsi="Times New Roman"/>
          <w:sz w:val="24"/>
          <w:szCs w:val="24"/>
        </w:rPr>
      </w:pPr>
      <w:r>
        <w:rPr>
          <w:rFonts w:ascii="Times New Roman" w:hAnsi="Times New Roman"/>
          <w:sz w:val="24"/>
          <w:szCs w:val="24"/>
        </w:rPr>
        <w:t>b. Serial monogamy</w:t>
      </w:r>
    </w:p>
    <w:p w:rsidR="0054335D" w:rsidRDefault="0054335D" w:rsidP="0054335D">
      <w:pPr>
        <w:pStyle w:val="NoSpacing"/>
        <w:rPr>
          <w:rFonts w:ascii="Times New Roman" w:hAnsi="Times New Roman"/>
          <w:sz w:val="24"/>
          <w:szCs w:val="24"/>
        </w:rPr>
      </w:pPr>
      <w:r>
        <w:rPr>
          <w:rFonts w:ascii="Times New Roman" w:hAnsi="Times New Roman"/>
          <w:sz w:val="24"/>
          <w:szCs w:val="24"/>
        </w:rPr>
        <w:t>c. Legal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d. Polyandry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_______________ is the heterosexual, bisexual, and homosexual moving in together of two partners without going through the formalities of legal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Monogamy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Polyandry </w:t>
      </w:r>
    </w:p>
    <w:p w:rsidR="0054335D" w:rsidRDefault="0054335D" w:rsidP="0054335D">
      <w:pPr>
        <w:pStyle w:val="NoSpacing"/>
        <w:rPr>
          <w:rFonts w:ascii="Times New Roman" w:hAnsi="Times New Roman"/>
          <w:sz w:val="24"/>
          <w:szCs w:val="24"/>
        </w:rPr>
      </w:pPr>
      <w:r>
        <w:rPr>
          <w:rFonts w:ascii="Times New Roman" w:hAnsi="Times New Roman"/>
          <w:sz w:val="24"/>
          <w:szCs w:val="24"/>
        </w:rPr>
        <w:t>*c. Cohabitation</w:t>
      </w:r>
    </w:p>
    <w:p w:rsidR="0054335D" w:rsidRDefault="0054335D" w:rsidP="0054335D">
      <w:pPr>
        <w:pStyle w:val="NoSpacing"/>
        <w:rPr>
          <w:rFonts w:ascii="Times New Roman" w:hAnsi="Times New Roman"/>
          <w:sz w:val="24"/>
          <w:szCs w:val="24"/>
        </w:rPr>
      </w:pPr>
      <w:r>
        <w:rPr>
          <w:rFonts w:ascii="Times New Roman" w:hAnsi="Times New Roman"/>
          <w:sz w:val="24"/>
          <w:szCs w:val="24"/>
        </w:rPr>
        <w:t>d. Roommates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 ____________________ is a marriage form permitting more than one spouse at the same time.  </w:t>
      </w:r>
    </w:p>
    <w:p w:rsidR="0054335D" w:rsidRDefault="0054335D" w:rsidP="0054335D">
      <w:pPr>
        <w:pStyle w:val="NoSpacing"/>
        <w:rPr>
          <w:rFonts w:ascii="Times New Roman" w:hAnsi="Times New Roman"/>
          <w:sz w:val="24"/>
          <w:szCs w:val="24"/>
        </w:rPr>
      </w:pPr>
      <w:r>
        <w:rPr>
          <w:rFonts w:ascii="Times New Roman" w:hAnsi="Times New Roman"/>
          <w:sz w:val="24"/>
          <w:szCs w:val="24"/>
        </w:rPr>
        <w:t>a. Polygyny</w:t>
      </w:r>
    </w:p>
    <w:p w:rsidR="0054335D" w:rsidRDefault="0054335D" w:rsidP="0054335D">
      <w:pPr>
        <w:pStyle w:val="NoSpacing"/>
        <w:rPr>
          <w:rFonts w:ascii="Times New Roman" w:hAnsi="Times New Roman"/>
          <w:sz w:val="24"/>
          <w:szCs w:val="24"/>
        </w:rPr>
      </w:pPr>
      <w:r>
        <w:rPr>
          <w:rFonts w:ascii="Times New Roman" w:hAnsi="Times New Roman"/>
          <w:sz w:val="24"/>
          <w:szCs w:val="24"/>
        </w:rPr>
        <w:t>b. Polyandry</w:t>
      </w:r>
    </w:p>
    <w:p w:rsidR="0054335D" w:rsidRDefault="0054335D" w:rsidP="0054335D">
      <w:pPr>
        <w:pStyle w:val="NoSpacing"/>
        <w:rPr>
          <w:rFonts w:ascii="Times New Roman" w:hAnsi="Times New Roman"/>
          <w:sz w:val="24"/>
          <w:szCs w:val="24"/>
        </w:rPr>
      </w:pPr>
      <w:r>
        <w:rPr>
          <w:rFonts w:ascii="Times New Roman" w:hAnsi="Times New Roman"/>
          <w:sz w:val="24"/>
          <w:szCs w:val="24"/>
        </w:rPr>
        <w:t>c. Polyamory</w:t>
      </w:r>
    </w:p>
    <w:p w:rsidR="0054335D" w:rsidRDefault="0054335D" w:rsidP="0054335D">
      <w:pPr>
        <w:pStyle w:val="NoSpacing"/>
        <w:rPr>
          <w:rFonts w:ascii="Times New Roman" w:hAnsi="Times New Roman"/>
          <w:sz w:val="24"/>
          <w:szCs w:val="24"/>
        </w:rPr>
      </w:pPr>
      <w:r>
        <w:rPr>
          <w:rFonts w:ascii="Times New Roman" w:hAnsi="Times New Roman"/>
          <w:sz w:val="24"/>
          <w:szCs w:val="24"/>
        </w:rPr>
        <w:t>*d. Polygamy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__________</w:t>
      </w:r>
      <w:proofErr w:type="gramStart"/>
      <w:r>
        <w:rPr>
          <w:rFonts w:ascii="Times New Roman" w:hAnsi="Times New Roman"/>
          <w:sz w:val="24"/>
          <w:szCs w:val="24"/>
        </w:rPr>
        <w:t>_  is</w:t>
      </w:r>
      <w:proofErr w:type="gramEnd"/>
      <w:r>
        <w:rPr>
          <w:rFonts w:ascii="Times New Roman" w:hAnsi="Times New Roman"/>
          <w:sz w:val="24"/>
          <w:szCs w:val="24"/>
        </w:rPr>
        <w:t xml:space="preserve"> marriage form permitting more than one wife at the same time.</w:t>
      </w:r>
    </w:p>
    <w:p w:rsidR="0054335D" w:rsidRDefault="0054335D" w:rsidP="0054335D">
      <w:pPr>
        <w:pStyle w:val="NoSpacing"/>
        <w:rPr>
          <w:rFonts w:ascii="Times New Roman" w:hAnsi="Times New Roman"/>
          <w:sz w:val="24"/>
          <w:szCs w:val="24"/>
        </w:rPr>
      </w:pPr>
      <w:r>
        <w:rPr>
          <w:rFonts w:ascii="Times New Roman" w:hAnsi="Times New Roman"/>
          <w:sz w:val="24"/>
          <w:szCs w:val="24"/>
        </w:rPr>
        <w:t>*a. Polygyny</w:t>
      </w:r>
    </w:p>
    <w:p w:rsidR="0054335D" w:rsidRDefault="0054335D" w:rsidP="0054335D">
      <w:pPr>
        <w:pStyle w:val="NoSpacing"/>
        <w:rPr>
          <w:rFonts w:ascii="Times New Roman" w:hAnsi="Times New Roman"/>
          <w:sz w:val="24"/>
          <w:szCs w:val="24"/>
        </w:rPr>
      </w:pPr>
      <w:r>
        <w:rPr>
          <w:rFonts w:ascii="Times New Roman" w:hAnsi="Times New Roman"/>
          <w:sz w:val="24"/>
          <w:szCs w:val="24"/>
        </w:rPr>
        <w:t>b. Polyandry</w:t>
      </w:r>
    </w:p>
    <w:p w:rsidR="0054335D" w:rsidRDefault="0054335D" w:rsidP="0054335D">
      <w:pPr>
        <w:pStyle w:val="NoSpacing"/>
        <w:rPr>
          <w:rFonts w:ascii="Times New Roman" w:hAnsi="Times New Roman"/>
          <w:sz w:val="24"/>
          <w:szCs w:val="24"/>
        </w:rPr>
      </w:pPr>
      <w:r>
        <w:rPr>
          <w:rFonts w:ascii="Times New Roman" w:hAnsi="Times New Roman"/>
          <w:sz w:val="24"/>
          <w:szCs w:val="24"/>
        </w:rPr>
        <w:t>c. Polyamory</w:t>
      </w:r>
    </w:p>
    <w:p w:rsidR="0054335D" w:rsidRDefault="0054335D" w:rsidP="0054335D">
      <w:pPr>
        <w:pStyle w:val="NoSpacing"/>
        <w:rPr>
          <w:rFonts w:ascii="Times New Roman" w:hAnsi="Times New Roman"/>
          <w:sz w:val="24"/>
          <w:szCs w:val="24"/>
        </w:rPr>
      </w:pPr>
      <w:r>
        <w:rPr>
          <w:rFonts w:ascii="Times New Roman" w:hAnsi="Times New Roman"/>
          <w:sz w:val="24"/>
          <w:szCs w:val="24"/>
        </w:rPr>
        <w:t>d. Polygamy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6._______________ is a marriage form permitting more than one husband at the same time.  </w:t>
      </w:r>
    </w:p>
    <w:p w:rsidR="0054335D" w:rsidRDefault="0054335D" w:rsidP="0054335D">
      <w:pPr>
        <w:pStyle w:val="NoSpacing"/>
        <w:rPr>
          <w:rFonts w:ascii="Times New Roman" w:hAnsi="Times New Roman"/>
          <w:sz w:val="24"/>
          <w:szCs w:val="24"/>
        </w:rPr>
      </w:pPr>
      <w:r>
        <w:rPr>
          <w:rFonts w:ascii="Times New Roman" w:hAnsi="Times New Roman"/>
          <w:sz w:val="24"/>
          <w:szCs w:val="24"/>
        </w:rPr>
        <w:t>a. Polygyny</w:t>
      </w:r>
    </w:p>
    <w:p w:rsidR="0054335D" w:rsidRDefault="0054335D" w:rsidP="0054335D">
      <w:pPr>
        <w:pStyle w:val="NoSpacing"/>
        <w:rPr>
          <w:rFonts w:ascii="Times New Roman" w:hAnsi="Times New Roman"/>
          <w:sz w:val="24"/>
          <w:szCs w:val="24"/>
        </w:rPr>
      </w:pPr>
      <w:r>
        <w:rPr>
          <w:rFonts w:ascii="Times New Roman" w:hAnsi="Times New Roman"/>
          <w:sz w:val="24"/>
          <w:szCs w:val="24"/>
        </w:rPr>
        <w:t>*b. Polyandry</w:t>
      </w:r>
    </w:p>
    <w:p w:rsidR="0054335D" w:rsidRDefault="0054335D" w:rsidP="0054335D">
      <w:pPr>
        <w:pStyle w:val="NoSpacing"/>
        <w:rPr>
          <w:rFonts w:ascii="Times New Roman" w:hAnsi="Times New Roman"/>
          <w:sz w:val="24"/>
          <w:szCs w:val="24"/>
        </w:rPr>
      </w:pPr>
      <w:r>
        <w:rPr>
          <w:rFonts w:ascii="Times New Roman" w:hAnsi="Times New Roman"/>
          <w:sz w:val="24"/>
          <w:szCs w:val="24"/>
        </w:rPr>
        <w:t>c. Polyamory</w:t>
      </w:r>
    </w:p>
    <w:p w:rsidR="0054335D" w:rsidRDefault="0054335D" w:rsidP="0054335D">
      <w:pPr>
        <w:pStyle w:val="NoSpacing"/>
        <w:rPr>
          <w:rFonts w:ascii="Times New Roman" w:hAnsi="Times New Roman"/>
          <w:sz w:val="24"/>
          <w:szCs w:val="24"/>
        </w:rPr>
      </w:pPr>
      <w:r>
        <w:rPr>
          <w:rFonts w:ascii="Times New Roman" w:hAnsi="Times New Roman"/>
          <w:sz w:val="24"/>
          <w:szCs w:val="24"/>
        </w:rPr>
        <w:t>d. Polygamy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 The most common form of polygamy in the world’s history.</w:t>
      </w:r>
    </w:p>
    <w:p w:rsidR="0054335D" w:rsidRDefault="0054335D" w:rsidP="0054335D">
      <w:pPr>
        <w:pStyle w:val="NoSpacing"/>
        <w:rPr>
          <w:rFonts w:ascii="Times New Roman" w:hAnsi="Times New Roman"/>
          <w:sz w:val="24"/>
          <w:szCs w:val="24"/>
        </w:rPr>
      </w:pPr>
      <w:r>
        <w:rPr>
          <w:rFonts w:ascii="Times New Roman" w:hAnsi="Times New Roman"/>
          <w:sz w:val="24"/>
          <w:szCs w:val="24"/>
        </w:rPr>
        <w:t>*a. Polygyny</w:t>
      </w:r>
    </w:p>
    <w:p w:rsidR="0054335D" w:rsidRDefault="0054335D" w:rsidP="0054335D">
      <w:pPr>
        <w:pStyle w:val="NoSpacing"/>
        <w:rPr>
          <w:rFonts w:ascii="Times New Roman" w:hAnsi="Times New Roman"/>
          <w:sz w:val="24"/>
          <w:szCs w:val="24"/>
        </w:rPr>
      </w:pPr>
      <w:r>
        <w:rPr>
          <w:rFonts w:ascii="Times New Roman" w:hAnsi="Times New Roman"/>
          <w:sz w:val="24"/>
          <w:szCs w:val="24"/>
        </w:rPr>
        <w:t>b. Polyandry</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c. Polyamory</w:t>
      </w:r>
    </w:p>
    <w:p w:rsidR="0054335D" w:rsidRDefault="0054335D" w:rsidP="0054335D">
      <w:pPr>
        <w:pStyle w:val="NoSpacing"/>
        <w:rPr>
          <w:rFonts w:ascii="Times New Roman" w:hAnsi="Times New Roman"/>
          <w:sz w:val="24"/>
          <w:szCs w:val="24"/>
        </w:rPr>
      </w:pPr>
      <w:r>
        <w:rPr>
          <w:rFonts w:ascii="Times New Roman" w:hAnsi="Times New Roman"/>
          <w:sz w:val="24"/>
          <w:szCs w:val="24"/>
        </w:rPr>
        <w:t>d. Polygamy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The least common form of polygamy in the world’s history.</w:t>
      </w:r>
    </w:p>
    <w:p w:rsidR="0054335D" w:rsidRDefault="0054335D" w:rsidP="0054335D">
      <w:pPr>
        <w:pStyle w:val="NoSpacing"/>
        <w:rPr>
          <w:rFonts w:ascii="Times New Roman" w:hAnsi="Times New Roman"/>
          <w:sz w:val="24"/>
          <w:szCs w:val="24"/>
        </w:rPr>
      </w:pPr>
      <w:r>
        <w:rPr>
          <w:rFonts w:ascii="Times New Roman" w:hAnsi="Times New Roman"/>
          <w:sz w:val="24"/>
          <w:szCs w:val="24"/>
        </w:rPr>
        <w:t>a. Polygyny</w:t>
      </w:r>
    </w:p>
    <w:p w:rsidR="0054335D" w:rsidRDefault="0054335D" w:rsidP="0054335D">
      <w:pPr>
        <w:pStyle w:val="NoSpacing"/>
        <w:rPr>
          <w:rFonts w:ascii="Times New Roman" w:hAnsi="Times New Roman"/>
          <w:sz w:val="24"/>
          <w:szCs w:val="24"/>
        </w:rPr>
      </w:pPr>
      <w:r>
        <w:rPr>
          <w:rFonts w:ascii="Times New Roman" w:hAnsi="Times New Roman"/>
          <w:sz w:val="24"/>
          <w:szCs w:val="24"/>
        </w:rPr>
        <w:t>*b. Polyandry</w:t>
      </w:r>
    </w:p>
    <w:p w:rsidR="0054335D" w:rsidRDefault="0054335D" w:rsidP="0054335D">
      <w:pPr>
        <w:pStyle w:val="NoSpacing"/>
        <w:rPr>
          <w:rFonts w:ascii="Times New Roman" w:hAnsi="Times New Roman"/>
          <w:sz w:val="24"/>
          <w:szCs w:val="24"/>
        </w:rPr>
      </w:pPr>
      <w:r>
        <w:rPr>
          <w:rFonts w:ascii="Times New Roman" w:hAnsi="Times New Roman"/>
          <w:sz w:val="24"/>
          <w:szCs w:val="24"/>
        </w:rPr>
        <w:t>c. Polyamory</w:t>
      </w:r>
    </w:p>
    <w:p w:rsidR="0054335D" w:rsidRDefault="0054335D" w:rsidP="0054335D">
      <w:pPr>
        <w:pStyle w:val="NoSpacing"/>
        <w:rPr>
          <w:rFonts w:ascii="Times New Roman" w:hAnsi="Times New Roman"/>
          <w:sz w:val="24"/>
          <w:szCs w:val="24"/>
        </w:rPr>
      </w:pPr>
      <w:r>
        <w:rPr>
          <w:rFonts w:ascii="Times New Roman" w:hAnsi="Times New Roman"/>
          <w:sz w:val="24"/>
          <w:szCs w:val="24"/>
        </w:rPr>
        <w:t>d. Polygamy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9. </w:t>
      </w:r>
      <w:r>
        <w:rPr>
          <w:rFonts w:ascii="Times New Roman" w:eastAsia="Times New Roman" w:hAnsi="Times New Roman"/>
          <w:sz w:val="24"/>
          <w:szCs w:val="24"/>
        </w:rPr>
        <w:t>A form of marriage in which a person can have several spouses in his or her lifetime but only one spouse at a time.</w:t>
      </w:r>
    </w:p>
    <w:p w:rsidR="0054335D" w:rsidRDefault="0054335D" w:rsidP="0054335D">
      <w:pPr>
        <w:pStyle w:val="NoSpacing"/>
        <w:rPr>
          <w:rFonts w:ascii="Times New Roman" w:hAnsi="Times New Roman"/>
          <w:sz w:val="24"/>
          <w:szCs w:val="24"/>
        </w:rPr>
      </w:pPr>
      <w:r>
        <w:rPr>
          <w:rFonts w:ascii="Times New Roman" w:hAnsi="Times New Roman"/>
          <w:sz w:val="24"/>
          <w:szCs w:val="24"/>
        </w:rPr>
        <w:t>a. Monogamy</w:t>
      </w:r>
    </w:p>
    <w:p w:rsidR="0054335D" w:rsidRDefault="0054335D" w:rsidP="0054335D">
      <w:pPr>
        <w:pStyle w:val="NoSpacing"/>
        <w:rPr>
          <w:rFonts w:ascii="Times New Roman" w:hAnsi="Times New Roman"/>
          <w:sz w:val="24"/>
          <w:szCs w:val="24"/>
        </w:rPr>
      </w:pPr>
      <w:r>
        <w:rPr>
          <w:rFonts w:ascii="Times New Roman" w:hAnsi="Times New Roman"/>
          <w:sz w:val="24"/>
          <w:szCs w:val="24"/>
        </w:rPr>
        <w:t>*b. Serial monogamy</w:t>
      </w:r>
    </w:p>
    <w:p w:rsidR="0054335D" w:rsidRDefault="0054335D" w:rsidP="0054335D">
      <w:pPr>
        <w:pStyle w:val="NoSpacing"/>
        <w:rPr>
          <w:rFonts w:ascii="Times New Roman" w:hAnsi="Times New Roman"/>
          <w:sz w:val="24"/>
          <w:szCs w:val="24"/>
        </w:rPr>
      </w:pPr>
      <w:r>
        <w:rPr>
          <w:rFonts w:ascii="Times New Roman" w:hAnsi="Times New Roman"/>
          <w:sz w:val="24"/>
          <w:szCs w:val="24"/>
        </w:rPr>
        <w:t>c. Serial polygamy</w:t>
      </w:r>
    </w:p>
    <w:p w:rsidR="0054335D" w:rsidRDefault="0054335D" w:rsidP="0054335D">
      <w:pPr>
        <w:pStyle w:val="NoSpacing"/>
        <w:rPr>
          <w:rFonts w:ascii="Times New Roman" w:hAnsi="Times New Roman"/>
          <w:sz w:val="24"/>
          <w:szCs w:val="24"/>
        </w:rPr>
      </w:pPr>
      <w:r>
        <w:rPr>
          <w:rFonts w:ascii="Times New Roman" w:hAnsi="Times New Roman"/>
          <w:sz w:val="24"/>
          <w:szCs w:val="24"/>
        </w:rPr>
        <w:t>d. Polyandry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10. Families where males have more power and authority than females and where rights and inheritances typically pass from fathers to sons.</w:t>
      </w:r>
    </w:p>
    <w:p w:rsidR="0054335D" w:rsidRDefault="0054335D" w:rsidP="0054335D">
      <w:pPr>
        <w:pStyle w:val="NoSpacing"/>
        <w:rPr>
          <w:rFonts w:ascii="Times New Roman" w:hAnsi="Times New Roman"/>
          <w:sz w:val="24"/>
          <w:szCs w:val="24"/>
        </w:rPr>
      </w:pPr>
      <w:r>
        <w:rPr>
          <w:rFonts w:ascii="Times New Roman" w:hAnsi="Times New Roman"/>
          <w:sz w:val="24"/>
          <w:szCs w:val="24"/>
        </w:rPr>
        <w:t>a. Matriarchal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b. Traditional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*c. Patriarchal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d. Modern families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Families are where females have more power and authority than males and rights and inheritances pass from mothers to daughter and sons.</w:t>
      </w:r>
    </w:p>
    <w:p w:rsidR="0054335D" w:rsidRDefault="0054335D" w:rsidP="0054335D">
      <w:pPr>
        <w:pStyle w:val="NoSpacing"/>
        <w:rPr>
          <w:rFonts w:ascii="Times New Roman" w:hAnsi="Times New Roman"/>
          <w:sz w:val="24"/>
          <w:szCs w:val="24"/>
        </w:rPr>
      </w:pPr>
      <w:r>
        <w:rPr>
          <w:rFonts w:ascii="Times New Roman" w:hAnsi="Times New Roman"/>
          <w:sz w:val="24"/>
          <w:szCs w:val="24"/>
        </w:rPr>
        <w:t>a. Modern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b. Traditional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*c. Matriarchal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d. Patriarchal families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12. Families with power and authority more fairly distributed between husband and wife.  </w:t>
      </w:r>
    </w:p>
    <w:p w:rsidR="0054335D" w:rsidRDefault="0054335D" w:rsidP="0054335D">
      <w:pPr>
        <w:pStyle w:val="NoSpacing"/>
        <w:rPr>
          <w:rFonts w:ascii="Times New Roman" w:hAnsi="Times New Roman"/>
          <w:sz w:val="24"/>
          <w:szCs w:val="24"/>
        </w:rPr>
      </w:pPr>
      <w:r>
        <w:rPr>
          <w:rFonts w:ascii="Times New Roman" w:hAnsi="Times New Roman"/>
          <w:sz w:val="24"/>
          <w:szCs w:val="24"/>
        </w:rPr>
        <w:t>a. Modern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b. Traditional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c. Matriarchal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d. Democratic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*e. Egalitarian families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The entity with power to license and legalize marriage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a. Federal government</w:t>
      </w:r>
    </w:p>
    <w:p w:rsidR="0054335D" w:rsidRDefault="0054335D" w:rsidP="0054335D">
      <w:pPr>
        <w:pStyle w:val="NoSpacing"/>
        <w:rPr>
          <w:rFonts w:ascii="Times New Roman" w:hAnsi="Times New Roman"/>
          <w:sz w:val="24"/>
          <w:szCs w:val="24"/>
        </w:rPr>
      </w:pPr>
      <w:r>
        <w:rPr>
          <w:rFonts w:ascii="Times New Roman" w:hAnsi="Times New Roman"/>
          <w:sz w:val="24"/>
          <w:szCs w:val="24"/>
        </w:rPr>
        <w:t>b. Religious leaders</w:t>
      </w:r>
    </w:p>
    <w:p w:rsidR="0054335D" w:rsidRDefault="0054335D" w:rsidP="0054335D">
      <w:pPr>
        <w:pStyle w:val="NoSpacing"/>
        <w:rPr>
          <w:rFonts w:ascii="Times New Roman" w:hAnsi="Times New Roman"/>
          <w:sz w:val="24"/>
          <w:szCs w:val="24"/>
        </w:rPr>
      </w:pPr>
      <w:r>
        <w:rPr>
          <w:rFonts w:ascii="Times New Roman" w:hAnsi="Times New Roman"/>
          <w:sz w:val="24"/>
          <w:szCs w:val="24"/>
        </w:rPr>
        <w:t>c. Community leadership</w:t>
      </w:r>
    </w:p>
    <w:p w:rsidR="0054335D" w:rsidRDefault="0054335D" w:rsidP="0054335D">
      <w:pPr>
        <w:pStyle w:val="NoSpacing"/>
        <w:rPr>
          <w:rFonts w:ascii="Times New Roman" w:hAnsi="Times New Roman"/>
          <w:sz w:val="24"/>
          <w:szCs w:val="24"/>
        </w:rPr>
      </w:pPr>
      <w:r>
        <w:rPr>
          <w:rFonts w:ascii="Times New Roman" w:hAnsi="Times New Roman"/>
          <w:sz w:val="24"/>
          <w:szCs w:val="24"/>
        </w:rPr>
        <w:t>*d. State government</w:t>
      </w:r>
    </w:p>
    <w:p w:rsidR="0054335D" w:rsidRDefault="0054335D" w:rsidP="0054335D">
      <w:pPr>
        <w:pStyle w:val="NoSpacing"/>
        <w:rPr>
          <w:rFonts w:ascii="Times New Roman" w:hAnsi="Times New Roman"/>
          <w:sz w:val="24"/>
          <w:szCs w:val="24"/>
        </w:rPr>
      </w:pPr>
      <w:r>
        <w:rPr>
          <w:rFonts w:ascii="Times New Roman" w:hAnsi="Times New Roman"/>
          <w:sz w:val="24"/>
          <w:szCs w:val="24"/>
        </w:rPr>
        <w:t>e. Department of Vital Statistics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Which is most true of marriage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a. anyone over 18 can marry without parental consent.</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*b. anyone over 18 can marry without parental consent except in Mississippi where you must be 21.</w:t>
      </w:r>
    </w:p>
    <w:p w:rsidR="0054335D" w:rsidRDefault="0054335D" w:rsidP="0054335D">
      <w:pPr>
        <w:pStyle w:val="NoSpacing"/>
        <w:rPr>
          <w:rFonts w:ascii="Times New Roman" w:hAnsi="Times New Roman"/>
          <w:sz w:val="24"/>
          <w:szCs w:val="24"/>
        </w:rPr>
      </w:pPr>
      <w:r>
        <w:rPr>
          <w:rFonts w:ascii="Times New Roman" w:hAnsi="Times New Roman"/>
          <w:sz w:val="24"/>
          <w:szCs w:val="24"/>
        </w:rPr>
        <w:t>c. most who marry in early twenties end up divorcing before their 10</w:t>
      </w:r>
      <w:r>
        <w:rPr>
          <w:rFonts w:ascii="Times New Roman" w:hAnsi="Times New Roman"/>
          <w:sz w:val="24"/>
          <w:szCs w:val="24"/>
          <w:vertAlign w:val="superscript"/>
        </w:rPr>
        <w:t>th</w:t>
      </w:r>
      <w:r>
        <w:rPr>
          <w:rFonts w:ascii="Times New Roman" w:hAnsi="Times New Roman"/>
          <w:sz w:val="24"/>
          <w:szCs w:val="24"/>
        </w:rPr>
        <w:t xml:space="preserve"> anniversary.</w:t>
      </w:r>
    </w:p>
    <w:p w:rsidR="0054335D" w:rsidRDefault="0054335D" w:rsidP="0054335D">
      <w:pPr>
        <w:pStyle w:val="NoSpacing"/>
        <w:rPr>
          <w:rFonts w:ascii="Times New Roman" w:hAnsi="Times New Roman"/>
          <w:sz w:val="24"/>
          <w:szCs w:val="24"/>
        </w:rPr>
      </w:pPr>
      <w:r>
        <w:rPr>
          <w:rFonts w:ascii="Times New Roman" w:hAnsi="Times New Roman"/>
          <w:sz w:val="24"/>
          <w:szCs w:val="24"/>
        </w:rPr>
        <w:t>d. many who marry in their late teens struggle but manages to work through marital hardships.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Those with the highest rate of divorce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*a. those who marry in their teens</w:t>
      </w:r>
    </w:p>
    <w:p w:rsidR="0054335D" w:rsidRDefault="0054335D" w:rsidP="0054335D">
      <w:pPr>
        <w:pStyle w:val="NoSpacing"/>
        <w:rPr>
          <w:rFonts w:ascii="Times New Roman" w:hAnsi="Times New Roman"/>
          <w:sz w:val="24"/>
          <w:szCs w:val="24"/>
        </w:rPr>
      </w:pPr>
      <w:r>
        <w:rPr>
          <w:rFonts w:ascii="Times New Roman" w:hAnsi="Times New Roman"/>
          <w:sz w:val="24"/>
          <w:szCs w:val="24"/>
        </w:rPr>
        <w:t>b. those with young children</w:t>
      </w:r>
    </w:p>
    <w:p w:rsidR="0054335D" w:rsidRDefault="0054335D" w:rsidP="0054335D">
      <w:pPr>
        <w:pStyle w:val="NoSpacing"/>
        <w:rPr>
          <w:rFonts w:ascii="Times New Roman" w:hAnsi="Times New Roman"/>
          <w:sz w:val="24"/>
          <w:szCs w:val="24"/>
        </w:rPr>
      </w:pPr>
      <w:r>
        <w:rPr>
          <w:rFonts w:ascii="Times New Roman" w:hAnsi="Times New Roman"/>
          <w:sz w:val="24"/>
          <w:szCs w:val="24"/>
        </w:rPr>
        <w:t>c. those with different economic status</w:t>
      </w:r>
    </w:p>
    <w:p w:rsidR="0054335D" w:rsidRDefault="0054335D" w:rsidP="0054335D">
      <w:pPr>
        <w:pStyle w:val="NoSpacing"/>
        <w:rPr>
          <w:rFonts w:ascii="Times New Roman" w:hAnsi="Times New Roman"/>
          <w:sz w:val="24"/>
          <w:szCs w:val="24"/>
        </w:rPr>
      </w:pPr>
      <w:r>
        <w:rPr>
          <w:rFonts w:ascii="Times New Roman" w:hAnsi="Times New Roman"/>
          <w:sz w:val="24"/>
          <w:szCs w:val="24"/>
        </w:rPr>
        <w:t>d. those with no college degrees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16. _________________is </w:t>
      </w:r>
      <w:r>
        <w:rPr>
          <w:rFonts w:ascii="Times New Roman" w:hAnsi="Times New Roman"/>
          <w:bCs/>
          <w:sz w:val="24"/>
          <w:szCs w:val="24"/>
        </w:rPr>
        <w:t xml:space="preserve">the principle that if a marriage does not receive preventative maintenance and upgrades it will move towards decay and break down.  </w:t>
      </w:r>
    </w:p>
    <w:p w:rsidR="0054335D" w:rsidRDefault="0054335D" w:rsidP="0054335D">
      <w:pPr>
        <w:pStyle w:val="NoSpacing"/>
        <w:rPr>
          <w:rFonts w:ascii="Times New Roman" w:hAnsi="Times New Roman"/>
          <w:sz w:val="24"/>
          <w:szCs w:val="24"/>
        </w:rPr>
      </w:pPr>
      <w:r>
        <w:rPr>
          <w:rFonts w:ascii="Times New Roman" w:hAnsi="Times New Roman"/>
          <w:sz w:val="24"/>
          <w:szCs w:val="24"/>
        </w:rPr>
        <w:t>a. Marital Decay</w:t>
      </w:r>
    </w:p>
    <w:p w:rsidR="0054335D" w:rsidRDefault="0054335D" w:rsidP="0054335D">
      <w:pPr>
        <w:pStyle w:val="NoSpacing"/>
        <w:rPr>
          <w:rFonts w:ascii="Times New Roman" w:hAnsi="Times New Roman"/>
          <w:sz w:val="24"/>
          <w:szCs w:val="24"/>
        </w:rPr>
      </w:pPr>
      <w:r>
        <w:rPr>
          <w:rFonts w:ascii="Times New Roman" w:hAnsi="Times New Roman"/>
          <w:sz w:val="24"/>
          <w:szCs w:val="24"/>
        </w:rPr>
        <w:t>*b. Marital Entropy</w:t>
      </w:r>
    </w:p>
    <w:p w:rsidR="0054335D" w:rsidRDefault="0054335D" w:rsidP="0054335D">
      <w:pPr>
        <w:pStyle w:val="NoSpacing"/>
        <w:rPr>
          <w:rFonts w:ascii="Times New Roman" w:hAnsi="Times New Roman"/>
          <w:sz w:val="24"/>
          <w:szCs w:val="24"/>
        </w:rPr>
      </w:pPr>
      <w:r>
        <w:rPr>
          <w:rFonts w:ascii="Times New Roman" w:hAnsi="Times New Roman"/>
          <w:sz w:val="24"/>
          <w:szCs w:val="24"/>
        </w:rPr>
        <w:t>c. Marital Disintegration</w:t>
      </w:r>
    </w:p>
    <w:p w:rsidR="0054335D" w:rsidRDefault="0054335D" w:rsidP="0054335D">
      <w:pPr>
        <w:pStyle w:val="NoSpacing"/>
        <w:rPr>
          <w:rFonts w:ascii="Times New Roman" w:hAnsi="Times New Roman"/>
          <w:sz w:val="24"/>
          <w:szCs w:val="24"/>
        </w:rPr>
      </w:pPr>
      <w:r>
        <w:rPr>
          <w:rFonts w:ascii="Times New Roman" w:hAnsi="Times New Roman"/>
          <w:sz w:val="24"/>
          <w:szCs w:val="24"/>
        </w:rPr>
        <w:t>d. Marital Putrefaction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17. How/Where do most of us find those we marry?</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a. friends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b. clubs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c. dating service</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d. work</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*e. a &amp; d</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18. _____________________ describes a shortage of males or females in the marriage market.  </w:t>
      </w:r>
    </w:p>
    <w:p w:rsidR="0054335D" w:rsidRDefault="0054335D" w:rsidP="0054335D">
      <w:pPr>
        <w:pStyle w:val="NoSpacing"/>
        <w:rPr>
          <w:rFonts w:ascii="Times New Roman" w:hAnsi="Times New Roman"/>
          <w:sz w:val="24"/>
          <w:szCs w:val="24"/>
        </w:rPr>
      </w:pPr>
      <w:r>
        <w:rPr>
          <w:rFonts w:ascii="Times New Roman" w:hAnsi="Times New Roman"/>
          <w:sz w:val="24"/>
          <w:szCs w:val="24"/>
        </w:rPr>
        <w:t>a. Male Deficiency</w:t>
      </w:r>
    </w:p>
    <w:p w:rsidR="0054335D" w:rsidRDefault="0054335D" w:rsidP="0054335D">
      <w:pPr>
        <w:pStyle w:val="NoSpacing"/>
        <w:rPr>
          <w:rFonts w:ascii="Times New Roman" w:hAnsi="Times New Roman"/>
          <w:sz w:val="24"/>
          <w:szCs w:val="24"/>
        </w:rPr>
      </w:pPr>
      <w:r>
        <w:rPr>
          <w:rFonts w:ascii="Times New Roman" w:hAnsi="Times New Roman"/>
          <w:sz w:val="24"/>
          <w:szCs w:val="24"/>
        </w:rPr>
        <w:t>*b. Marriage Squeeze</w:t>
      </w:r>
    </w:p>
    <w:p w:rsidR="0054335D" w:rsidRDefault="0054335D" w:rsidP="0054335D">
      <w:pPr>
        <w:pStyle w:val="NoSpacing"/>
        <w:rPr>
          <w:rFonts w:ascii="Times New Roman" w:hAnsi="Times New Roman"/>
          <w:sz w:val="24"/>
          <w:szCs w:val="24"/>
        </w:rPr>
      </w:pPr>
      <w:r>
        <w:rPr>
          <w:rFonts w:ascii="Times New Roman" w:hAnsi="Times New Roman"/>
          <w:sz w:val="24"/>
          <w:szCs w:val="24"/>
        </w:rPr>
        <w:t>c. Marriage Shortage</w:t>
      </w:r>
    </w:p>
    <w:p w:rsidR="0054335D" w:rsidRDefault="0054335D" w:rsidP="0054335D">
      <w:pPr>
        <w:pStyle w:val="NoSpacing"/>
        <w:rPr>
          <w:rFonts w:ascii="Times New Roman" w:hAnsi="Times New Roman"/>
          <w:sz w:val="24"/>
          <w:szCs w:val="24"/>
        </w:rPr>
      </w:pPr>
      <w:r>
        <w:rPr>
          <w:rFonts w:ascii="Times New Roman" w:hAnsi="Times New Roman"/>
          <w:sz w:val="24"/>
          <w:szCs w:val="24"/>
        </w:rPr>
        <w:t>d. Male Scarcity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19. In 20</w:t>
      </w:r>
      <w:r w:rsidR="008D2F0C">
        <w:rPr>
          <w:rFonts w:ascii="Times New Roman" w:hAnsi="Times New Roman"/>
          <w:sz w:val="24"/>
          <w:szCs w:val="24"/>
        </w:rPr>
        <w:t>19</w:t>
      </w:r>
      <w:r>
        <w:rPr>
          <w:rFonts w:ascii="Times New Roman" w:hAnsi="Times New Roman"/>
          <w:sz w:val="24"/>
          <w:szCs w:val="24"/>
        </w:rPr>
        <w:t xml:space="preserve">, what was the median age of men for the </w:t>
      </w:r>
      <w:proofErr w:type="gramStart"/>
      <w:r>
        <w:rPr>
          <w:rFonts w:ascii="Times New Roman" w:hAnsi="Times New Roman"/>
          <w:sz w:val="24"/>
          <w:szCs w:val="24"/>
        </w:rPr>
        <w:t>first time</w:t>
      </w:r>
      <w:proofErr w:type="gramEnd"/>
      <w:r>
        <w:rPr>
          <w:rFonts w:ascii="Times New Roman" w:hAnsi="Times New Roman"/>
          <w:sz w:val="24"/>
          <w:szCs w:val="24"/>
        </w:rPr>
        <w:t xml:space="preserve"> marriage in the US?</w:t>
      </w:r>
    </w:p>
    <w:p w:rsidR="0054335D" w:rsidRDefault="0054335D" w:rsidP="0054335D">
      <w:pPr>
        <w:pStyle w:val="NoSpacing"/>
        <w:rPr>
          <w:rFonts w:ascii="Times New Roman" w:hAnsi="Times New Roman"/>
          <w:sz w:val="24"/>
          <w:szCs w:val="24"/>
        </w:rPr>
      </w:pPr>
      <w:r>
        <w:rPr>
          <w:rFonts w:ascii="Times New Roman" w:hAnsi="Times New Roman"/>
          <w:sz w:val="24"/>
          <w:szCs w:val="24"/>
        </w:rPr>
        <w:t>a. 2</w:t>
      </w:r>
      <w:r w:rsidR="008D2F0C">
        <w:rPr>
          <w:rFonts w:ascii="Times New Roman" w:hAnsi="Times New Roman"/>
          <w:sz w:val="24"/>
          <w:szCs w:val="24"/>
        </w:rPr>
        <w:t>1</w:t>
      </w:r>
      <w:r>
        <w:rPr>
          <w:rFonts w:ascii="Times New Roman" w:hAnsi="Times New Roman"/>
          <w:sz w:val="24"/>
          <w:szCs w:val="24"/>
        </w:rPr>
        <w:t>.9</w:t>
      </w:r>
    </w:p>
    <w:p w:rsidR="0054335D" w:rsidRDefault="0054335D" w:rsidP="0054335D">
      <w:pPr>
        <w:pStyle w:val="NoSpacing"/>
        <w:rPr>
          <w:rFonts w:ascii="Times New Roman" w:hAnsi="Times New Roman"/>
          <w:sz w:val="24"/>
          <w:szCs w:val="24"/>
        </w:rPr>
      </w:pPr>
      <w:r>
        <w:rPr>
          <w:rFonts w:ascii="Times New Roman" w:hAnsi="Times New Roman"/>
          <w:sz w:val="24"/>
          <w:szCs w:val="24"/>
        </w:rPr>
        <w:t>b. 24.6</w:t>
      </w:r>
    </w:p>
    <w:p w:rsidR="0054335D" w:rsidRDefault="0054335D" w:rsidP="0054335D">
      <w:pPr>
        <w:pStyle w:val="NoSpacing"/>
        <w:rPr>
          <w:rFonts w:ascii="Times New Roman" w:hAnsi="Times New Roman"/>
          <w:sz w:val="24"/>
          <w:szCs w:val="24"/>
        </w:rPr>
      </w:pPr>
      <w:r>
        <w:rPr>
          <w:rFonts w:ascii="Times New Roman" w:hAnsi="Times New Roman"/>
          <w:sz w:val="24"/>
          <w:szCs w:val="24"/>
        </w:rPr>
        <w:t>c. 25.5</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r w:rsidR="008D2F0C">
        <w:rPr>
          <w:rFonts w:ascii="Times New Roman" w:hAnsi="Times New Roman"/>
          <w:sz w:val="24"/>
          <w:szCs w:val="24"/>
        </w:rPr>
        <w:t>29-30</w:t>
      </w:r>
      <w:r>
        <w:rPr>
          <w:rFonts w:ascii="Times New Roman" w:hAnsi="Times New Roman"/>
          <w:sz w:val="24"/>
          <w:szCs w:val="24"/>
        </w:rPr>
        <w:br/>
      </w:r>
    </w:p>
    <w:p w:rsidR="0054335D" w:rsidRDefault="0054335D" w:rsidP="0054335D">
      <w:pPr>
        <w:pStyle w:val="NoSpacing"/>
        <w:rPr>
          <w:rFonts w:ascii="Times New Roman" w:hAnsi="Times New Roman"/>
          <w:sz w:val="24"/>
          <w:szCs w:val="24"/>
        </w:rPr>
      </w:pPr>
      <w:r>
        <w:rPr>
          <w:rFonts w:ascii="Times New Roman" w:hAnsi="Times New Roman"/>
          <w:sz w:val="24"/>
          <w:szCs w:val="24"/>
        </w:rPr>
        <w:t>20.  In 20</w:t>
      </w:r>
      <w:r w:rsidR="00711B30">
        <w:rPr>
          <w:rFonts w:ascii="Times New Roman" w:hAnsi="Times New Roman"/>
          <w:sz w:val="24"/>
          <w:szCs w:val="24"/>
        </w:rPr>
        <w:t>19</w:t>
      </w:r>
      <w:r>
        <w:rPr>
          <w:rFonts w:ascii="Times New Roman" w:hAnsi="Times New Roman"/>
          <w:sz w:val="24"/>
          <w:szCs w:val="24"/>
        </w:rPr>
        <w:t xml:space="preserve">, what was the median age of women for the </w:t>
      </w:r>
      <w:proofErr w:type="gramStart"/>
      <w:r>
        <w:rPr>
          <w:rFonts w:ascii="Times New Roman" w:hAnsi="Times New Roman"/>
          <w:sz w:val="24"/>
          <w:szCs w:val="24"/>
        </w:rPr>
        <w:t>first time</w:t>
      </w:r>
      <w:proofErr w:type="gramEnd"/>
      <w:r>
        <w:rPr>
          <w:rFonts w:ascii="Times New Roman" w:hAnsi="Times New Roman"/>
          <w:sz w:val="24"/>
          <w:szCs w:val="24"/>
        </w:rPr>
        <w:t xml:space="preserve"> marriage in the US?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r w:rsidR="00711B30">
        <w:rPr>
          <w:rFonts w:ascii="Times New Roman" w:hAnsi="Times New Roman"/>
          <w:sz w:val="24"/>
          <w:szCs w:val="24"/>
        </w:rPr>
        <w:t>5</w:t>
      </w:r>
      <w:r>
        <w:rPr>
          <w:rFonts w:ascii="Times New Roman" w:hAnsi="Times New Roman"/>
          <w:sz w:val="24"/>
          <w:szCs w:val="24"/>
        </w:rPr>
        <w:t>9.9</w:t>
      </w:r>
    </w:p>
    <w:p w:rsidR="0054335D" w:rsidRDefault="0054335D" w:rsidP="0054335D">
      <w:pPr>
        <w:pStyle w:val="NoSpacing"/>
        <w:rPr>
          <w:rFonts w:ascii="Times New Roman" w:hAnsi="Times New Roman"/>
          <w:sz w:val="24"/>
          <w:szCs w:val="24"/>
        </w:rPr>
      </w:pPr>
      <w:r>
        <w:rPr>
          <w:rFonts w:ascii="Times New Roman" w:hAnsi="Times New Roman"/>
          <w:sz w:val="24"/>
          <w:szCs w:val="24"/>
        </w:rPr>
        <w:t>b. 24.6</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r w:rsidR="00711B30">
        <w:rPr>
          <w:rFonts w:ascii="Times New Roman" w:hAnsi="Times New Roman"/>
          <w:sz w:val="24"/>
          <w:szCs w:val="24"/>
        </w:rPr>
        <w:t>28</w:t>
      </w:r>
    </w:p>
    <w:p w:rsidR="0054335D" w:rsidRDefault="0054335D" w:rsidP="0054335D">
      <w:pPr>
        <w:pStyle w:val="NoSpacing"/>
        <w:rPr>
          <w:rFonts w:ascii="Times New Roman" w:hAnsi="Times New Roman"/>
          <w:sz w:val="24"/>
          <w:szCs w:val="24"/>
        </w:rPr>
      </w:pPr>
      <w:r>
        <w:rPr>
          <w:rFonts w:ascii="Times New Roman" w:hAnsi="Times New Roman"/>
          <w:sz w:val="24"/>
          <w:szCs w:val="24"/>
        </w:rPr>
        <w:t>d. 2</w:t>
      </w:r>
      <w:r w:rsidR="00711B30">
        <w:rPr>
          <w:rFonts w:ascii="Times New Roman" w:hAnsi="Times New Roman"/>
          <w:sz w:val="24"/>
          <w:szCs w:val="24"/>
        </w:rPr>
        <w:t>1</w:t>
      </w:r>
      <w:r>
        <w:rPr>
          <w:rFonts w:ascii="Times New Roman" w:hAnsi="Times New Roman"/>
          <w:sz w:val="24"/>
          <w:szCs w:val="24"/>
        </w:rPr>
        <w:br/>
      </w:r>
    </w:p>
    <w:p w:rsidR="0054335D" w:rsidRDefault="0054335D" w:rsidP="0054335D">
      <w:pPr>
        <w:pStyle w:val="NoSpacing"/>
        <w:rPr>
          <w:rFonts w:ascii="Times New Roman" w:hAnsi="Times New Roman"/>
          <w:sz w:val="24"/>
          <w:szCs w:val="24"/>
        </w:rPr>
      </w:pPr>
      <w:r>
        <w:rPr>
          <w:rFonts w:ascii="Times New Roman" w:hAnsi="Times New Roman"/>
          <w:sz w:val="24"/>
          <w:szCs w:val="24"/>
        </w:rPr>
        <w:t>21. Which of these is NOT one of the ten benefits of being married?</w:t>
      </w:r>
    </w:p>
    <w:p w:rsidR="0054335D" w:rsidRDefault="0054335D" w:rsidP="0054335D">
      <w:pPr>
        <w:pStyle w:val="NoSpacing"/>
        <w:rPr>
          <w:rFonts w:ascii="Times New Roman" w:hAnsi="Times New Roman"/>
          <w:sz w:val="24"/>
          <w:szCs w:val="24"/>
        </w:rPr>
      </w:pPr>
      <w:r>
        <w:rPr>
          <w:rFonts w:ascii="Times New Roman" w:hAnsi="Times New Roman"/>
          <w:sz w:val="24"/>
          <w:szCs w:val="24"/>
        </w:rPr>
        <w:t>a. Longer life expectancy</w:t>
      </w:r>
    </w:p>
    <w:p w:rsidR="0054335D" w:rsidRDefault="0054335D" w:rsidP="0054335D">
      <w:pPr>
        <w:pStyle w:val="NoSpacing"/>
        <w:rPr>
          <w:rFonts w:ascii="Times New Roman" w:hAnsi="Times New Roman"/>
          <w:sz w:val="24"/>
          <w:szCs w:val="24"/>
        </w:rPr>
      </w:pPr>
      <w:r>
        <w:rPr>
          <w:rFonts w:ascii="Times New Roman" w:hAnsi="Times New Roman"/>
          <w:sz w:val="24"/>
          <w:szCs w:val="24"/>
        </w:rPr>
        <w:t>b. Lower odds of being crime victims</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*c. Financial difficulty</w:t>
      </w:r>
    </w:p>
    <w:p w:rsidR="0054335D" w:rsidRDefault="0054335D" w:rsidP="0054335D">
      <w:pPr>
        <w:pStyle w:val="NoSpacing"/>
        <w:rPr>
          <w:rFonts w:ascii="Times New Roman" w:hAnsi="Times New Roman"/>
          <w:sz w:val="24"/>
          <w:szCs w:val="24"/>
        </w:rPr>
      </w:pPr>
      <w:r>
        <w:rPr>
          <w:rFonts w:ascii="Times New Roman" w:hAnsi="Times New Roman"/>
          <w:sz w:val="24"/>
          <w:szCs w:val="24"/>
        </w:rPr>
        <w:t>d. More and safer sex</w:t>
      </w:r>
    </w:p>
    <w:p w:rsidR="0054335D" w:rsidRDefault="0054335D" w:rsidP="0054335D">
      <w:pPr>
        <w:pStyle w:val="NoSpacing"/>
        <w:rPr>
          <w:rFonts w:ascii="Times New Roman" w:hAnsi="Times New Roman"/>
          <w:sz w:val="24"/>
          <w:szCs w:val="24"/>
        </w:rPr>
      </w:pPr>
      <w:r>
        <w:rPr>
          <w:rFonts w:ascii="Times New Roman" w:hAnsi="Times New Roman"/>
          <w:sz w:val="24"/>
          <w:szCs w:val="24"/>
        </w:rPr>
        <w:t>e. Positive social status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bCs/>
          <w:sz w:val="24"/>
          <w:szCs w:val="24"/>
        </w:rPr>
      </w:pPr>
      <w:r>
        <w:rPr>
          <w:rFonts w:ascii="Times New Roman" w:hAnsi="Times New Roman"/>
          <w:sz w:val="24"/>
          <w:szCs w:val="24"/>
        </w:rPr>
        <w:t xml:space="preserve">22. </w:t>
      </w:r>
      <w:r>
        <w:rPr>
          <w:rFonts w:ascii="Times New Roman" w:hAnsi="Times New Roman"/>
          <w:bCs/>
          <w:sz w:val="24"/>
          <w:szCs w:val="24"/>
        </w:rPr>
        <w:t>What type of maintenance is needed to have a rewarding and satisfying marriage?</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a. preventative</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b. consistent</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c. timely</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d. proactive</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*e. all of the above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23. The bottom line is that the burden of your marital quality falls to________________.  </w:t>
      </w:r>
    </w:p>
    <w:p w:rsidR="0054335D" w:rsidRDefault="0054335D" w:rsidP="0054335D">
      <w:pPr>
        <w:pStyle w:val="NoSpacing"/>
        <w:rPr>
          <w:rFonts w:ascii="Times New Roman" w:hAnsi="Times New Roman"/>
          <w:sz w:val="24"/>
          <w:szCs w:val="24"/>
        </w:rPr>
      </w:pPr>
      <w:r>
        <w:rPr>
          <w:rFonts w:ascii="Times New Roman" w:hAnsi="Times New Roman"/>
          <w:sz w:val="24"/>
          <w:szCs w:val="24"/>
        </w:rPr>
        <w:t>a. your spouse</w:t>
      </w:r>
    </w:p>
    <w:p w:rsidR="0054335D" w:rsidRDefault="0054335D" w:rsidP="0054335D">
      <w:pPr>
        <w:pStyle w:val="NoSpacing"/>
        <w:rPr>
          <w:rFonts w:ascii="Times New Roman" w:hAnsi="Times New Roman"/>
          <w:sz w:val="24"/>
          <w:szCs w:val="24"/>
        </w:rPr>
      </w:pPr>
      <w:r>
        <w:rPr>
          <w:rFonts w:ascii="Times New Roman" w:hAnsi="Times New Roman"/>
          <w:sz w:val="24"/>
          <w:szCs w:val="24"/>
        </w:rPr>
        <w:t>b. you</w:t>
      </w:r>
    </w:p>
    <w:p w:rsidR="0054335D" w:rsidRDefault="0054335D" w:rsidP="0054335D">
      <w:pPr>
        <w:pStyle w:val="NoSpacing"/>
        <w:rPr>
          <w:rFonts w:ascii="Times New Roman" w:hAnsi="Times New Roman"/>
          <w:sz w:val="24"/>
          <w:szCs w:val="24"/>
        </w:rPr>
      </w:pPr>
      <w:r>
        <w:rPr>
          <w:rFonts w:ascii="Times New Roman" w:hAnsi="Times New Roman"/>
          <w:sz w:val="24"/>
          <w:szCs w:val="24"/>
        </w:rPr>
        <w:t>*c. your spouse and you</w:t>
      </w:r>
    </w:p>
    <w:p w:rsidR="0054335D" w:rsidRDefault="0054335D" w:rsidP="0054335D">
      <w:pPr>
        <w:pStyle w:val="NoSpacing"/>
        <w:rPr>
          <w:rFonts w:ascii="Times New Roman" w:hAnsi="Times New Roman"/>
          <w:sz w:val="24"/>
          <w:szCs w:val="24"/>
        </w:rPr>
      </w:pPr>
      <w:r>
        <w:rPr>
          <w:rFonts w:ascii="Times New Roman" w:hAnsi="Times New Roman"/>
          <w:sz w:val="24"/>
          <w:szCs w:val="24"/>
        </w:rPr>
        <w:t>d. your spouse, you, and your children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24. Who tends to cohabit longer?</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a. teens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 xml:space="preserve">*b. Less educated </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 xml:space="preserve">c. college-graduated </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d. those over fifty</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27. Percentage of US </w:t>
      </w:r>
      <w:r w:rsidR="00711B30">
        <w:rPr>
          <w:rFonts w:ascii="Times New Roman" w:hAnsi="Times New Roman"/>
          <w:sz w:val="24"/>
          <w:szCs w:val="24"/>
        </w:rPr>
        <w:t>adults</w:t>
      </w:r>
      <w:r>
        <w:rPr>
          <w:rFonts w:ascii="Times New Roman" w:hAnsi="Times New Roman"/>
          <w:sz w:val="24"/>
          <w:szCs w:val="24"/>
        </w:rPr>
        <w:t xml:space="preserve"> who reported having cohabited at some point in their lives.</w:t>
      </w:r>
    </w:p>
    <w:p w:rsidR="0054335D" w:rsidRDefault="0054335D" w:rsidP="0054335D">
      <w:pPr>
        <w:pStyle w:val="NoSpacing"/>
        <w:rPr>
          <w:rFonts w:ascii="Times New Roman" w:hAnsi="Times New Roman"/>
          <w:sz w:val="24"/>
          <w:szCs w:val="24"/>
        </w:rPr>
      </w:pPr>
      <w:r>
        <w:rPr>
          <w:rFonts w:ascii="Times New Roman" w:hAnsi="Times New Roman"/>
          <w:sz w:val="24"/>
          <w:szCs w:val="24"/>
        </w:rPr>
        <w:t>a. 40%</w:t>
      </w:r>
    </w:p>
    <w:p w:rsidR="0054335D" w:rsidRDefault="0054335D" w:rsidP="0054335D">
      <w:pPr>
        <w:pStyle w:val="NoSpacing"/>
        <w:rPr>
          <w:rFonts w:ascii="Times New Roman" w:hAnsi="Times New Roman"/>
          <w:sz w:val="24"/>
          <w:szCs w:val="24"/>
        </w:rPr>
      </w:pPr>
      <w:r>
        <w:rPr>
          <w:rFonts w:ascii="Times New Roman" w:hAnsi="Times New Roman"/>
          <w:sz w:val="24"/>
          <w:szCs w:val="24"/>
        </w:rPr>
        <w:t>b. 45%</w:t>
      </w:r>
    </w:p>
    <w:p w:rsidR="0054335D" w:rsidRDefault="0054335D" w:rsidP="0054335D">
      <w:pPr>
        <w:pStyle w:val="NoSpacing"/>
        <w:rPr>
          <w:rFonts w:ascii="Times New Roman" w:hAnsi="Times New Roman"/>
          <w:sz w:val="24"/>
          <w:szCs w:val="24"/>
        </w:rPr>
      </w:pPr>
      <w:r>
        <w:rPr>
          <w:rFonts w:ascii="Times New Roman" w:hAnsi="Times New Roman"/>
          <w:sz w:val="24"/>
          <w:szCs w:val="24"/>
        </w:rPr>
        <w:t>*c. 5</w:t>
      </w:r>
      <w:r w:rsidR="00711B30">
        <w:rPr>
          <w:rFonts w:ascii="Times New Roman" w:hAnsi="Times New Roman"/>
          <w:sz w:val="24"/>
          <w:szCs w:val="24"/>
        </w:rPr>
        <w:t>9</w:t>
      </w:r>
      <w:r>
        <w:rPr>
          <w:rFonts w:ascii="Times New Roman" w:hAnsi="Times New Roman"/>
          <w:sz w:val="24"/>
          <w:szCs w:val="24"/>
        </w:rPr>
        <w:t>%</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r w:rsidR="00711B30">
        <w:rPr>
          <w:rFonts w:ascii="Times New Roman" w:hAnsi="Times New Roman"/>
          <w:sz w:val="24"/>
          <w:szCs w:val="24"/>
        </w:rPr>
        <w:t>2</w:t>
      </w:r>
      <w:r>
        <w:rPr>
          <w:rFonts w:ascii="Times New Roman" w:hAnsi="Times New Roman"/>
          <w:sz w:val="24"/>
          <w:szCs w:val="24"/>
        </w:rPr>
        <w:t>5%</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Cohabiters who get pregnant usually 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gramStart"/>
      <w:r>
        <w:rPr>
          <w:rFonts w:ascii="Times New Roman" w:hAnsi="Times New Roman"/>
          <w:sz w:val="24"/>
          <w:szCs w:val="24"/>
        </w:rPr>
        <w:t>get</w:t>
      </w:r>
      <w:proofErr w:type="gramEnd"/>
      <w:r>
        <w:rPr>
          <w:rFonts w:ascii="Times New Roman" w:hAnsi="Times New Roman"/>
          <w:sz w:val="24"/>
          <w:szCs w:val="24"/>
        </w:rPr>
        <w:t xml:space="preserve"> engaged</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w:t>
      </w:r>
      <w:proofErr w:type="gramStart"/>
      <w:r>
        <w:rPr>
          <w:rFonts w:ascii="Times New Roman" w:hAnsi="Times New Roman"/>
          <w:sz w:val="24"/>
          <w:szCs w:val="24"/>
        </w:rPr>
        <w:t>continue</w:t>
      </w:r>
      <w:proofErr w:type="gramEnd"/>
      <w:r>
        <w:rPr>
          <w:rFonts w:ascii="Times New Roman" w:hAnsi="Times New Roman"/>
          <w:sz w:val="24"/>
          <w:szCs w:val="24"/>
        </w:rPr>
        <w:t xml:space="preserve"> to live together</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gramStart"/>
      <w:r>
        <w:rPr>
          <w:rFonts w:ascii="Times New Roman" w:hAnsi="Times New Roman"/>
          <w:sz w:val="24"/>
          <w:szCs w:val="24"/>
        </w:rPr>
        <w:t>break</w:t>
      </w:r>
      <w:proofErr w:type="gramEnd"/>
      <w:r>
        <w:rPr>
          <w:rFonts w:ascii="Times New Roman" w:hAnsi="Times New Roman"/>
          <w:sz w:val="24"/>
          <w:szCs w:val="24"/>
        </w:rPr>
        <w:t xml:space="preserve"> up</w:t>
      </w:r>
    </w:p>
    <w:p w:rsidR="0054335D" w:rsidRDefault="00711B30" w:rsidP="0054335D">
      <w:pPr>
        <w:pStyle w:val="NoSpacing"/>
        <w:rPr>
          <w:rFonts w:ascii="Times New Roman" w:hAnsi="Times New Roman"/>
          <w:sz w:val="24"/>
          <w:szCs w:val="24"/>
        </w:rPr>
      </w:pPr>
      <w:r>
        <w:rPr>
          <w:rFonts w:ascii="Times New Roman" w:hAnsi="Times New Roman"/>
          <w:sz w:val="24"/>
          <w:szCs w:val="24"/>
        </w:rPr>
        <w:t>*</w:t>
      </w:r>
      <w:r w:rsidR="0054335D">
        <w:rPr>
          <w:rFonts w:ascii="Times New Roman" w:hAnsi="Times New Roman"/>
          <w:sz w:val="24"/>
          <w:szCs w:val="24"/>
        </w:rPr>
        <w:t xml:space="preserve">d. </w:t>
      </w:r>
      <w:proofErr w:type="gramStart"/>
      <w:r w:rsidR="0054335D">
        <w:rPr>
          <w:rFonts w:ascii="Times New Roman" w:hAnsi="Times New Roman"/>
          <w:sz w:val="24"/>
          <w:szCs w:val="24"/>
        </w:rPr>
        <w:t>get</w:t>
      </w:r>
      <w:proofErr w:type="gramEnd"/>
      <w:r w:rsidR="0054335D">
        <w:rPr>
          <w:rFonts w:ascii="Times New Roman" w:hAnsi="Times New Roman"/>
          <w:sz w:val="24"/>
          <w:szCs w:val="24"/>
        </w:rPr>
        <w:t xml:space="preserve"> married</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29. Cohabiters are usually 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a. less educated</w:t>
      </w:r>
    </w:p>
    <w:p w:rsidR="0054335D" w:rsidRDefault="0054335D" w:rsidP="0054335D">
      <w:pPr>
        <w:pStyle w:val="NoSpacing"/>
        <w:rPr>
          <w:rFonts w:ascii="Times New Roman" w:hAnsi="Times New Roman"/>
          <w:sz w:val="24"/>
          <w:szCs w:val="24"/>
        </w:rPr>
      </w:pPr>
      <w:r>
        <w:rPr>
          <w:rFonts w:ascii="Times New Roman" w:hAnsi="Times New Roman"/>
          <w:sz w:val="24"/>
          <w:szCs w:val="24"/>
        </w:rPr>
        <w:t>b. less committed</w:t>
      </w:r>
    </w:p>
    <w:p w:rsidR="0054335D" w:rsidRDefault="0054335D" w:rsidP="0054335D">
      <w:pPr>
        <w:pStyle w:val="NoSpacing"/>
        <w:rPr>
          <w:rFonts w:ascii="Times New Roman" w:hAnsi="Times New Roman"/>
          <w:sz w:val="24"/>
          <w:szCs w:val="24"/>
        </w:rPr>
      </w:pPr>
      <w:r>
        <w:rPr>
          <w:rFonts w:ascii="Times New Roman" w:hAnsi="Times New Roman"/>
          <w:sz w:val="24"/>
          <w:szCs w:val="24"/>
        </w:rPr>
        <w:t>c. less religious</w:t>
      </w:r>
    </w:p>
    <w:p w:rsidR="0054335D" w:rsidRDefault="0054335D" w:rsidP="0054335D">
      <w:pPr>
        <w:pStyle w:val="NoSpacing"/>
        <w:rPr>
          <w:rFonts w:ascii="Times New Roman" w:hAnsi="Times New Roman"/>
          <w:sz w:val="24"/>
          <w:szCs w:val="24"/>
        </w:rPr>
      </w:pPr>
      <w:r>
        <w:rPr>
          <w:rFonts w:ascii="Times New Roman" w:hAnsi="Times New Roman"/>
          <w:sz w:val="24"/>
          <w:szCs w:val="24"/>
        </w:rPr>
        <w:t>d. poorer</w:t>
      </w:r>
    </w:p>
    <w:p w:rsidR="0054335D" w:rsidRDefault="0054335D" w:rsidP="0054335D">
      <w:pPr>
        <w:pStyle w:val="NoSpacing"/>
        <w:rPr>
          <w:rFonts w:ascii="Times New Roman" w:hAnsi="Times New Roman"/>
          <w:sz w:val="24"/>
          <w:szCs w:val="24"/>
        </w:rPr>
      </w:pPr>
      <w:r>
        <w:rPr>
          <w:rFonts w:ascii="Times New Roman" w:hAnsi="Times New Roman"/>
          <w:sz w:val="24"/>
          <w:szCs w:val="24"/>
        </w:rPr>
        <w:t>*e. all of the above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How are married couples rewarded?</w:t>
      </w:r>
    </w:p>
    <w:p w:rsidR="0054335D" w:rsidRDefault="0054335D" w:rsidP="0054335D">
      <w:pPr>
        <w:pStyle w:val="NoSpacing"/>
        <w:rPr>
          <w:rFonts w:ascii="Times New Roman" w:hAnsi="Times New Roman"/>
          <w:sz w:val="24"/>
          <w:szCs w:val="24"/>
        </w:rPr>
      </w:pPr>
      <w:r>
        <w:rPr>
          <w:rFonts w:ascii="Times New Roman" w:hAnsi="Times New Roman"/>
          <w:sz w:val="24"/>
          <w:szCs w:val="24"/>
        </w:rPr>
        <w:t>a. longer life</w:t>
      </w:r>
    </w:p>
    <w:p w:rsidR="0054335D" w:rsidRDefault="0054335D" w:rsidP="0054335D">
      <w:pPr>
        <w:pStyle w:val="NoSpacing"/>
        <w:rPr>
          <w:rFonts w:ascii="Times New Roman" w:hAnsi="Times New Roman"/>
          <w:sz w:val="24"/>
          <w:szCs w:val="24"/>
        </w:rPr>
      </w:pPr>
      <w:r>
        <w:rPr>
          <w:rFonts w:ascii="Times New Roman" w:hAnsi="Times New Roman"/>
          <w:sz w:val="24"/>
          <w:szCs w:val="24"/>
        </w:rPr>
        <w:t>b. less trouble</w:t>
      </w:r>
    </w:p>
    <w:p w:rsidR="0054335D" w:rsidRDefault="0054335D" w:rsidP="0054335D">
      <w:pPr>
        <w:pStyle w:val="NoSpacing"/>
        <w:rPr>
          <w:rFonts w:ascii="Times New Roman" w:hAnsi="Times New Roman"/>
          <w:sz w:val="24"/>
          <w:szCs w:val="24"/>
        </w:rPr>
      </w:pPr>
      <w:r>
        <w:rPr>
          <w:rFonts w:ascii="Times New Roman" w:hAnsi="Times New Roman"/>
          <w:sz w:val="24"/>
          <w:szCs w:val="24"/>
        </w:rPr>
        <w:t>c. tax breaks</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d. more wealth</w:t>
      </w:r>
    </w:p>
    <w:p w:rsidR="0054335D" w:rsidRDefault="0054335D" w:rsidP="0054335D">
      <w:pPr>
        <w:pStyle w:val="NoSpacing"/>
        <w:rPr>
          <w:rFonts w:ascii="Times New Roman" w:hAnsi="Times New Roman"/>
          <w:sz w:val="24"/>
          <w:szCs w:val="24"/>
        </w:rPr>
      </w:pPr>
      <w:r>
        <w:rPr>
          <w:rFonts w:ascii="Times New Roman" w:hAnsi="Times New Roman"/>
          <w:sz w:val="24"/>
          <w:szCs w:val="24"/>
        </w:rPr>
        <w:t>*e. all of the above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True/False Questions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 A “We” is the social and emotional boundary a couple establishes when they decide to become a couple.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 A “We” is the psychological and emotional boundary a couple establishes when they decide to become a couple.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A “We” relationship only includes the boundary of the husband and the wife.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Monogamy is the marriage form permitting only one spouse at a time.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Polyandry is the marriage form permitting only one spouse at a time.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Cohabitation is the heterosexual, bisexual, and homosexual moving in together of two partners without going through the formalities of legal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7. Polyamory is a marriage form permitting more than one spouse at the same time.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Polygamy is a marriage form permitting more than one spouse at the same time.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Polygyny is marriage form permitting more than one wife at the same time.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10. Polyandry is marriage form permitting more than one wife at the same time.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11. Polygyny is a marriage form permitting more than one husband at the same time.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12. Polyandry is a marriage form permitting more than one husband at the same time.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The most common form of polygamy in the world’s history is Polygyny.</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The most common form of polygamy in the world’s history is Polyandry.</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The most common form of polygamy in the world’s history is Polyamory.</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16. The least common form of polygamy in the world’s history is Polygyny.</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The least common form of polygamy in the world’s history is Polyandry.</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18. The least common form of polygamy in the world’s history is Polyamory.</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19. </w:t>
      </w:r>
      <w:r>
        <w:rPr>
          <w:rFonts w:ascii="Times New Roman" w:eastAsia="Times New Roman" w:hAnsi="Times New Roman"/>
          <w:sz w:val="24"/>
          <w:szCs w:val="24"/>
        </w:rPr>
        <w:t xml:space="preserve"> </w:t>
      </w:r>
      <w:r>
        <w:rPr>
          <w:rFonts w:ascii="Times New Roman" w:eastAsia="Times New Roman" w:hAnsi="Times New Roman"/>
          <w:sz w:val="24"/>
          <w:szCs w:val="24"/>
          <w:lang w:val="en-GB"/>
        </w:rPr>
        <w:t>Serial Monogamy or Serial Polygamy is the process of establishing an intimate marriage or cohabiting relationship that eventually dissolves and is followed by another intimate marriage or cohabiting relationship that eventually dissolves, etc., in a series.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Polyandry</w:t>
      </w:r>
      <w:r>
        <w:rPr>
          <w:rFonts w:ascii="Times New Roman" w:eastAsia="Times New Roman" w:hAnsi="Times New Roman"/>
          <w:sz w:val="24"/>
          <w:szCs w:val="24"/>
        </w:rPr>
        <w:t xml:space="preserve"> </w:t>
      </w:r>
      <w:r>
        <w:rPr>
          <w:rFonts w:ascii="Times New Roman" w:eastAsia="Times New Roman" w:hAnsi="Times New Roman"/>
          <w:sz w:val="24"/>
          <w:szCs w:val="24"/>
          <w:lang w:val="en-GB"/>
        </w:rPr>
        <w:t>is the process of establishing an intimate marriage or cohabiting relationship that eventually dissolves and is followed by another intimate marriage or cohabiting relationship that eventually dissolves, etc., in a series.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21. Matriarchal families are families where males have more power and authority than females and where rights and inheritances typically pass from fathers to sons.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Traditional families are families where males have more power and authority than females and where rights and inheritances typically pass from fathers to sons.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23. Patriarchal families are families where males have more power and authority than females and where rights and inheritances typically pass from fathers to sons.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24. Modern families are families are where females have more power and authority than males and rights and inheritances pass from mothers to daughter and sons.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Matriarchal families are families are where females have more power and authority than males and rights and inheritances pass from mothers to daughter and sons.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26. Patriarchal families are families are where females have more power and authority than males and rights and inheritances pass from mothers to daughter and sons.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27. Democratic families are families with power and authority more fairly distributed between husband and wife.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28. Egalitarian families are families with power and authority more fairly distributed between husband and wife.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29. Federal government has the power to license and legalize marriage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Religious leaders have the power to license and legalize marriage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31. State government has the power to license and legalize marriage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32. In the U. S. anyone over 18 can marry without parental consent.</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33. </w:t>
      </w:r>
      <w:r>
        <w:rPr>
          <w:rFonts w:ascii="Times New Roman" w:eastAsia="Times New Roman" w:hAnsi="Times New Roman"/>
          <w:sz w:val="24"/>
          <w:szCs w:val="24"/>
          <w:lang w:val="en-GB"/>
        </w:rPr>
        <w:t>Those marrying in their teen years have the highest rates of having ever been divorced.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35. </w:t>
      </w:r>
      <w:r>
        <w:rPr>
          <w:rFonts w:ascii="Times New Roman" w:eastAsia="Times New Roman" w:hAnsi="Times New Roman"/>
          <w:sz w:val="24"/>
          <w:szCs w:val="24"/>
          <w:lang w:val="en-GB"/>
        </w:rPr>
        <w:t>Individuals who marry in their teens (even 17, 18, &amp; 19) have much higher rates of marital dissolution.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36. </w:t>
      </w:r>
      <w:r>
        <w:rPr>
          <w:rFonts w:ascii="Times New Roman" w:eastAsia="Times New Roman" w:hAnsi="Times New Roman"/>
          <w:sz w:val="24"/>
          <w:szCs w:val="24"/>
          <w:lang w:val="en-GB"/>
        </w:rPr>
        <w:t>The existence of children at the time of the wedding is often associated with higher divorce rates.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37. Marital Decay is </w:t>
      </w:r>
      <w:r>
        <w:rPr>
          <w:rFonts w:ascii="Times New Roman" w:hAnsi="Times New Roman"/>
          <w:bCs/>
          <w:sz w:val="24"/>
          <w:szCs w:val="24"/>
        </w:rPr>
        <w:t xml:space="preserve">the principle that if a marriage does not receive preventative maintenance and upgrades it will move towards decay and break down.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38. Marital Entropy is </w:t>
      </w:r>
      <w:r>
        <w:rPr>
          <w:rFonts w:ascii="Times New Roman" w:hAnsi="Times New Roman"/>
          <w:bCs/>
          <w:sz w:val="24"/>
          <w:szCs w:val="24"/>
        </w:rPr>
        <w:t xml:space="preserve">the principle that if a marriage does not receive preventative maintenance and upgrades it will move towards decay and break down.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39. Male Deficiency describes a shortage of males or females in the marriage market.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xml:space="preserve">40. Marriage Squeeze describes a shortage of males or females in the marriage market.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41. Marriage Shortage describes a shortage of males or females in the marriage market.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42. Longer life expectancy is not one of the ten benefits of being married.</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43. Financial difficulty is not one of the ten benefits of being married.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44. Positive social status is not one of the ten benefits of being married.</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45. The bottom line is that the burden of your marital quality falls to you.</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46. The bottom line is that the burden of your marital quality falls to your spouse and you.</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highlight w:val="yellow"/>
        </w:rPr>
      </w:pPr>
    </w:p>
    <w:p w:rsidR="0054335D" w:rsidRDefault="0054335D" w:rsidP="0054335D">
      <w:pPr>
        <w:pStyle w:val="NoSpacing"/>
        <w:rPr>
          <w:rFonts w:ascii="Times New Roman" w:hAnsi="Times New Roman"/>
          <w:sz w:val="24"/>
          <w:szCs w:val="24"/>
        </w:rPr>
      </w:pPr>
      <w:r>
        <w:rPr>
          <w:rFonts w:ascii="Times New Roman" w:hAnsi="Times New Roman"/>
          <w:sz w:val="24"/>
          <w:szCs w:val="24"/>
        </w:rPr>
        <w:t>47. The bottom line is that the burden of your marital quality falls to your spouse, you, and your children.</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eastAsia="Times New Roman" w:hAnsi="Times New Roman"/>
          <w:sz w:val="24"/>
          <w:szCs w:val="24"/>
          <w:lang w:val="en-GB"/>
        </w:rPr>
      </w:pPr>
      <w:r>
        <w:rPr>
          <w:rFonts w:ascii="Times New Roman" w:hAnsi="Times New Roman"/>
          <w:sz w:val="24"/>
          <w:szCs w:val="24"/>
        </w:rPr>
        <w:t xml:space="preserve">48. </w:t>
      </w:r>
      <w:r>
        <w:rPr>
          <w:rFonts w:ascii="Times New Roman" w:eastAsia="Times New Roman" w:hAnsi="Times New Roman"/>
          <w:sz w:val="24"/>
          <w:szCs w:val="24"/>
          <w:lang w:val="en-GB"/>
        </w:rPr>
        <w:t>Serial Cohabiters are persons who have a series of cohabiting relationships over the course of time.</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*True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49. Lifetime Cohabiters are persons who have a series of cohabiting relationships over the course of time.</w:t>
      </w:r>
    </w:p>
    <w:p w:rsidR="0054335D" w:rsidRDefault="0054335D" w:rsidP="0054335D">
      <w:pPr>
        <w:pStyle w:val="NoSpacing"/>
        <w:rPr>
          <w:rFonts w:ascii="Times New Roman" w:eastAsia="Calibri"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eastAsia="Times New Roman" w:hAnsi="Times New Roman"/>
          <w:sz w:val="24"/>
          <w:szCs w:val="24"/>
          <w:lang w:val="en-GB"/>
        </w:rPr>
      </w:pPr>
      <w:r>
        <w:rPr>
          <w:rFonts w:ascii="Times New Roman" w:hAnsi="Times New Roman"/>
          <w:sz w:val="24"/>
          <w:szCs w:val="24"/>
        </w:rPr>
        <w:t xml:space="preserve">50. Living longer is one of the </w:t>
      </w:r>
      <w:r>
        <w:rPr>
          <w:rFonts w:ascii="Times New Roman" w:eastAsia="Times New Roman" w:hAnsi="Times New Roman"/>
          <w:sz w:val="24"/>
          <w:szCs w:val="24"/>
          <w:lang w:val="en-GB"/>
        </w:rPr>
        <w:t>benefits known to be an advantage among married persons in the U.S.</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*True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 xml:space="preserve">51. Lower rates of insurance </w:t>
      </w:r>
      <w:r>
        <w:rPr>
          <w:rFonts w:ascii="Times New Roman" w:hAnsi="Times New Roman"/>
          <w:sz w:val="24"/>
          <w:szCs w:val="24"/>
        </w:rPr>
        <w:t xml:space="preserve">is one of the </w:t>
      </w:r>
      <w:r>
        <w:rPr>
          <w:rFonts w:ascii="Times New Roman" w:eastAsia="Times New Roman" w:hAnsi="Times New Roman"/>
          <w:sz w:val="24"/>
          <w:szCs w:val="24"/>
          <w:lang w:val="en-GB"/>
        </w:rPr>
        <w:t>benefits known to be an advantage among married persons in the U.S.</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*False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 xml:space="preserve">52. Better health and well-being of children </w:t>
      </w:r>
      <w:r>
        <w:rPr>
          <w:rFonts w:ascii="Times New Roman" w:hAnsi="Times New Roman"/>
          <w:sz w:val="24"/>
          <w:szCs w:val="24"/>
        </w:rPr>
        <w:t xml:space="preserve">is one of the </w:t>
      </w:r>
      <w:r>
        <w:rPr>
          <w:rFonts w:ascii="Times New Roman" w:eastAsia="Times New Roman" w:hAnsi="Times New Roman"/>
          <w:sz w:val="24"/>
          <w:szCs w:val="24"/>
          <w:lang w:val="en-GB"/>
        </w:rPr>
        <w:t>benefits known to be an advantage among married persons in the U.S.</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*True</w:t>
      </w:r>
    </w:p>
    <w:p w:rsidR="0054335D" w:rsidRDefault="0054335D" w:rsidP="0054335D">
      <w:pPr>
        <w:pStyle w:val="NoSpacing"/>
        <w:rPr>
          <w:rFonts w:ascii="Times New Roman" w:eastAsia="Times New Roman" w:hAnsi="Times New Roman"/>
          <w:sz w:val="24"/>
          <w:szCs w:val="24"/>
          <w:lang w:val="en-GB"/>
        </w:rPr>
      </w:pPr>
    </w:p>
    <w:p w:rsidR="00BD7482" w:rsidRDefault="00BD7482"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lastRenderedPageBreak/>
        <w:t>53. Married people are safer and less prone to get into trouble than others.</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*True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54. People who cohabitate have more social support, more continuity in long-term relationships, and especially more closeness for men in intimate family relationships.</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*False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55. Marrieds have more social support, more continuity in long-term relationships, and especially more closeness for men in intimate family relationships.</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*True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56. Husbands are less likely to abuse and be violent toward their wives than are boyfriends and partners if they are cohabitating.</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*False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57. Husbands are less likely to abuse and be violent toward their wives than are boyfriends and partners if they are married.</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*True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58. Couples who are married compared to couples who are not married have more and better self-rated sex.</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*True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59. Couples who are married compared to couples who are not married have a shorter life expectancy.</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*False</w:t>
      </w:r>
    </w:p>
    <w:p w:rsidR="0054335D" w:rsidRDefault="0054335D" w:rsidP="0054335D">
      <w:pPr>
        <w:pStyle w:val="NoSpacing"/>
        <w:rPr>
          <w:rFonts w:ascii="Times New Roman" w:eastAsia="Times New Roman" w:hAnsi="Times New Roman"/>
          <w:sz w:val="24"/>
          <w:szCs w:val="24"/>
          <w:lang w:val="en-GB"/>
        </w:rPr>
      </w:pP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60. Couples who are married compared to couples who are not married have more medical benefits.</w:t>
      </w:r>
    </w:p>
    <w:p w:rsidR="0054335D" w:rsidRDefault="0054335D" w:rsidP="0054335D">
      <w:pPr>
        <w:pStyle w:val="NoSpacing"/>
        <w:rPr>
          <w:rFonts w:ascii="Times New Roman" w:eastAsia="Times New Roman" w:hAnsi="Times New Roman"/>
          <w:sz w:val="24"/>
          <w:szCs w:val="24"/>
          <w:lang w:val="en-GB"/>
        </w:rPr>
      </w:pPr>
      <w:r>
        <w:rPr>
          <w:rFonts w:ascii="Times New Roman" w:eastAsia="Times New Roman" w:hAnsi="Times New Roman"/>
          <w:sz w:val="24"/>
          <w:szCs w:val="24"/>
          <w:lang w:val="en-GB"/>
        </w:rPr>
        <w:t>*True</w:t>
      </w:r>
    </w:p>
    <w:p w:rsidR="0054335D" w:rsidRDefault="0054335D" w:rsidP="0054335D">
      <w:pPr>
        <w:pStyle w:val="NoSpacing"/>
        <w:rPr>
          <w:rFonts w:ascii="Times New Roman" w:eastAsia="Calibri" w:hAnsi="Times New Roman"/>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Fill in the Blank Questions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 A “We” is the _____________ and _____________ boundary a couple establishes when they decide to become a couple.  </w:t>
      </w:r>
    </w:p>
    <w:p w:rsidR="0054335D" w:rsidRDefault="0054335D" w:rsidP="0054335D">
      <w:pPr>
        <w:pStyle w:val="NoSpacing"/>
        <w:rPr>
          <w:rFonts w:ascii="Times New Roman" w:hAnsi="Times New Roman"/>
          <w:sz w:val="24"/>
          <w:szCs w:val="24"/>
        </w:rPr>
      </w:pPr>
      <w:r>
        <w:rPr>
          <w:rFonts w:ascii="Times New Roman" w:hAnsi="Times New Roman"/>
          <w:sz w:val="24"/>
          <w:szCs w:val="24"/>
        </w:rPr>
        <w:t>* social, emotional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_______________ is the marriage form permitting only one spouse at a time.</w:t>
      </w:r>
    </w:p>
    <w:p w:rsidR="0054335D" w:rsidRDefault="0054335D" w:rsidP="0054335D">
      <w:pPr>
        <w:pStyle w:val="NoSpacing"/>
        <w:rPr>
          <w:rFonts w:ascii="Times New Roman" w:hAnsi="Times New Roman"/>
          <w:sz w:val="24"/>
          <w:szCs w:val="24"/>
        </w:rPr>
      </w:pPr>
      <w:r>
        <w:rPr>
          <w:rFonts w:ascii="Times New Roman" w:hAnsi="Times New Roman"/>
          <w:sz w:val="24"/>
          <w:szCs w:val="24"/>
        </w:rPr>
        <w:t>* Monogamy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_______________ is the heterosexual, bisexual, and homosexual moving in together of two partners without going through the formalities of legal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 Cohabitation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 ____________________ is a marriage form permitting more than one spouse at the same time.  </w:t>
      </w:r>
    </w:p>
    <w:p w:rsidR="0054335D" w:rsidRDefault="0054335D" w:rsidP="0054335D">
      <w:pPr>
        <w:pStyle w:val="NoSpacing"/>
        <w:rPr>
          <w:rFonts w:ascii="Times New Roman" w:hAnsi="Times New Roman"/>
          <w:sz w:val="24"/>
          <w:szCs w:val="24"/>
        </w:rPr>
      </w:pPr>
      <w:r>
        <w:rPr>
          <w:rFonts w:ascii="Times New Roman" w:hAnsi="Times New Roman"/>
          <w:sz w:val="24"/>
          <w:szCs w:val="24"/>
        </w:rPr>
        <w:t>* Polygamy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__________</w:t>
      </w:r>
      <w:proofErr w:type="gramStart"/>
      <w:r>
        <w:rPr>
          <w:rFonts w:ascii="Times New Roman" w:hAnsi="Times New Roman"/>
          <w:sz w:val="24"/>
          <w:szCs w:val="24"/>
        </w:rPr>
        <w:t>_  is</w:t>
      </w:r>
      <w:proofErr w:type="gramEnd"/>
      <w:r>
        <w:rPr>
          <w:rFonts w:ascii="Times New Roman" w:hAnsi="Times New Roman"/>
          <w:sz w:val="24"/>
          <w:szCs w:val="24"/>
        </w:rPr>
        <w:t xml:space="preserve"> marriage form permitting more than one wife at the same time.</w:t>
      </w:r>
    </w:p>
    <w:p w:rsidR="0054335D" w:rsidRDefault="0054335D" w:rsidP="0054335D">
      <w:pPr>
        <w:pStyle w:val="NoSpacing"/>
        <w:rPr>
          <w:rFonts w:ascii="Times New Roman" w:hAnsi="Times New Roman"/>
          <w:sz w:val="24"/>
          <w:szCs w:val="24"/>
        </w:rPr>
      </w:pPr>
      <w:r>
        <w:rPr>
          <w:rFonts w:ascii="Times New Roman" w:hAnsi="Times New Roman"/>
          <w:sz w:val="24"/>
          <w:szCs w:val="24"/>
        </w:rPr>
        <w:t>* Polygyny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6._______________ is a marriage form permitting more than one husband at the same time.  </w:t>
      </w:r>
    </w:p>
    <w:p w:rsidR="0054335D" w:rsidRDefault="0054335D" w:rsidP="0054335D">
      <w:pPr>
        <w:pStyle w:val="NoSpacing"/>
        <w:rPr>
          <w:rFonts w:ascii="Times New Roman" w:hAnsi="Times New Roman"/>
          <w:sz w:val="24"/>
          <w:szCs w:val="24"/>
        </w:rPr>
      </w:pPr>
      <w:r>
        <w:rPr>
          <w:rFonts w:ascii="Times New Roman" w:hAnsi="Times New Roman"/>
          <w:sz w:val="24"/>
          <w:szCs w:val="24"/>
        </w:rPr>
        <w:t>* Polyandry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 ____________ is the most common form of polygamy in the world’s history.</w:t>
      </w:r>
    </w:p>
    <w:p w:rsidR="0054335D" w:rsidRDefault="0054335D" w:rsidP="0054335D">
      <w:pPr>
        <w:pStyle w:val="NoSpacing"/>
        <w:rPr>
          <w:rFonts w:ascii="Times New Roman" w:hAnsi="Times New Roman"/>
          <w:sz w:val="24"/>
          <w:szCs w:val="24"/>
        </w:rPr>
      </w:pPr>
      <w:r>
        <w:rPr>
          <w:rFonts w:ascii="Times New Roman" w:hAnsi="Times New Roman"/>
          <w:sz w:val="24"/>
          <w:szCs w:val="24"/>
        </w:rPr>
        <w:t>* Polygyny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____________ is the least common form of polygamy in the world’s history.</w:t>
      </w:r>
    </w:p>
    <w:p w:rsidR="0054335D" w:rsidRDefault="0054335D" w:rsidP="0054335D">
      <w:pPr>
        <w:pStyle w:val="NoSpacing"/>
        <w:rPr>
          <w:rFonts w:ascii="Times New Roman" w:hAnsi="Times New Roman"/>
          <w:sz w:val="24"/>
          <w:szCs w:val="24"/>
        </w:rPr>
      </w:pPr>
      <w:r>
        <w:rPr>
          <w:rFonts w:ascii="Times New Roman" w:hAnsi="Times New Roman"/>
          <w:sz w:val="24"/>
          <w:szCs w:val="24"/>
        </w:rPr>
        <w:t>* Polyandry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____________ is a</w:t>
      </w:r>
      <w:r>
        <w:rPr>
          <w:rFonts w:ascii="Times New Roman" w:eastAsia="Times New Roman" w:hAnsi="Times New Roman"/>
          <w:sz w:val="24"/>
          <w:szCs w:val="24"/>
        </w:rPr>
        <w:t xml:space="preserve"> form of marriage in which a person can have several spouses in his or her lifetime but only one spouse at a time.</w:t>
      </w:r>
    </w:p>
    <w:p w:rsidR="0054335D" w:rsidRDefault="0054335D" w:rsidP="0054335D">
      <w:pPr>
        <w:pStyle w:val="NoSpacing"/>
        <w:rPr>
          <w:rFonts w:ascii="Times New Roman" w:hAnsi="Times New Roman"/>
          <w:sz w:val="24"/>
          <w:szCs w:val="24"/>
        </w:rPr>
      </w:pPr>
      <w:r>
        <w:rPr>
          <w:rFonts w:ascii="Times New Roman" w:hAnsi="Times New Roman"/>
          <w:sz w:val="24"/>
          <w:szCs w:val="24"/>
        </w:rPr>
        <w:t>* Serial monogamy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10. ____________________ are families where males have more power and authority than females and where rights and inheritances typically pass from fathers to sons.</w:t>
      </w:r>
    </w:p>
    <w:p w:rsidR="0054335D" w:rsidRDefault="0054335D" w:rsidP="0054335D">
      <w:pPr>
        <w:pStyle w:val="NoSpacing"/>
        <w:rPr>
          <w:rFonts w:ascii="Times New Roman" w:hAnsi="Times New Roman"/>
          <w:sz w:val="24"/>
          <w:szCs w:val="24"/>
        </w:rPr>
      </w:pPr>
      <w:r>
        <w:rPr>
          <w:rFonts w:ascii="Times New Roman" w:hAnsi="Times New Roman"/>
          <w:sz w:val="24"/>
          <w:szCs w:val="24"/>
        </w:rPr>
        <w:t>* Patriarchal families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____________________ are families are where females have more power and authority than males and rights and inheritances pass from mothers to daughter and sons.</w:t>
      </w:r>
    </w:p>
    <w:p w:rsidR="0054335D" w:rsidRDefault="0054335D" w:rsidP="0054335D">
      <w:pPr>
        <w:pStyle w:val="NoSpacing"/>
        <w:rPr>
          <w:rFonts w:ascii="Times New Roman" w:hAnsi="Times New Roman"/>
          <w:sz w:val="24"/>
          <w:szCs w:val="24"/>
        </w:rPr>
      </w:pPr>
      <w:r>
        <w:rPr>
          <w:rFonts w:ascii="Times New Roman" w:hAnsi="Times New Roman"/>
          <w:sz w:val="24"/>
          <w:szCs w:val="24"/>
        </w:rPr>
        <w:t>* Matriarchal families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12. ____________________ are families with power and authority more fairly distributed between husband and wife.  </w:t>
      </w:r>
    </w:p>
    <w:p w:rsidR="0054335D" w:rsidRDefault="0054335D" w:rsidP="0054335D">
      <w:pPr>
        <w:pStyle w:val="NoSpacing"/>
        <w:rPr>
          <w:rFonts w:ascii="Times New Roman" w:hAnsi="Times New Roman"/>
          <w:sz w:val="24"/>
          <w:szCs w:val="24"/>
        </w:rPr>
      </w:pPr>
      <w:r>
        <w:rPr>
          <w:rFonts w:ascii="Times New Roman" w:hAnsi="Times New Roman"/>
          <w:sz w:val="24"/>
          <w:szCs w:val="24"/>
        </w:rPr>
        <w:t>* Egalitarian families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_______________ has the power to license and legalize marriage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 State government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The group which has the highest rate of divorce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 Those who marry in their teens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16. _________________is </w:t>
      </w:r>
      <w:r>
        <w:rPr>
          <w:rFonts w:ascii="Times New Roman" w:hAnsi="Times New Roman"/>
          <w:bCs/>
          <w:sz w:val="24"/>
          <w:szCs w:val="24"/>
        </w:rPr>
        <w:t xml:space="preserve">the principle that if a marriage does not receive preventative maintenance and upgrades it will move towards decay and break down.  </w:t>
      </w:r>
    </w:p>
    <w:p w:rsidR="0054335D" w:rsidRDefault="0054335D" w:rsidP="0054335D">
      <w:pPr>
        <w:pStyle w:val="NoSpacing"/>
        <w:rPr>
          <w:rFonts w:ascii="Times New Roman" w:hAnsi="Times New Roman"/>
          <w:sz w:val="24"/>
          <w:szCs w:val="24"/>
        </w:rPr>
      </w:pPr>
      <w:r>
        <w:rPr>
          <w:rFonts w:ascii="Times New Roman" w:hAnsi="Times New Roman"/>
          <w:sz w:val="24"/>
          <w:szCs w:val="24"/>
        </w:rPr>
        <w:t>* Marital Entropy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17. List sources where most of us find those we marry.</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 work, campus, dorms, frats and sororities, friends of friends, and other relationship-based connections</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18. _____________________ describes a shortage of males or females in the marriage market.  </w:t>
      </w:r>
    </w:p>
    <w:p w:rsidR="0054335D" w:rsidRDefault="0054335D" w:rsidP="0054335D">
      <w:pPr>
        <w:pStyle w:val="NoSpacing"/>
        <w:rPr>
          <w:rFonts w:ascii="Times New Roman" w:hAnsi="Times New Roman"/>
          <w:sz w:val="24"/>
          <w:szCs w:val="24"/>
        </w:rPr>
      </w:pPr>
      <w:r>
        <w:rPr>
          <w:rFonts w:ascii="Times New Roman" w:hAnsi="Times New Roman"/>
          <w:sz w:val="24"/>
          <w:szCs w:val="24"/>
        </w:rPr>
        <w:t>* Marriage Squeeze</w:t>
      </w:r>
    </w:p>
    <w:p w:rsidR="0054335D" w:rsidRDefault="0054335D" w:rsidP="0054335D">
      <w:pPr>
        <w:pStyle w:val="NoSpacing"/>
        <w:rPr>
          <w:rFonts w:ascii="Times New Roman" w:hAnsi="Times New Roman"/>
          <w:sz w:val="24"/>
          <w:szCs w:val="24"/>
        </w:rPr>
      </w:pPr>
    </w:p>
    <w:p w:rsidR="0054335D" w:rsidRDefault="00BD7482" w:rsidP="0054335D">
      <w:pPr>
        <w:pStyle w:val="NoSpacing"/>
        <w:rPr>
          <w:rFonts w:ascii="Times New Roman" w:hAnsi="Times New Roman"/>
          <w:sz w:val="24"/>
          <w:szCs w:val="24"/>
        </w:rPr>
      </w:pPr>
      <w:r>
        <w:rPr>
          <w:rFonts w:ascii="Times New Roman" w:hAnsi="Times New Roman"/>
          <w:sz w:val="24"/>
          <w:szCs w:val="24"/>
        </w:rPr>
        <w:lastRenderedPageBreak/>
        <w:t xml:space="preserve"> </w:t>
      </w:r>
    </w:p>
    <w:p w:rsidR="0054335D" w:rsidRDefault="0054335D" w:rsidP="0054335D">
      <w:pPr>
        <w:pStyle w:val="NoSpacing"/>
        <w:rPr>
          <w:rFonts w:ascii="Times New Roman" w:hAnsi="Times New Roman"/>
          <w:sz w:val="24"/>
          <w:szCs w:val="24"/>
        </w:rPr>
      </w:pPr>
    </w:p>
    <w:p w:rsidR="0054335D" w:rsidRPr="0083051D" w:rsidRDefault="0054335D" w:rsidP="0054335D">
      <w:pPr>
        <w:pStyle w:val="NoSpacing"/>
        <w:jc w:val="center"/>
        <w:rPr>
          <w:rFonts w:ascii="Times New Roman" w:hAnsi="Times New Roman"/>
          <w:b/>
          <w:sz w:val="40"/>
          <w:szCs w:val="40"/>
        </w:rPr>
      </w:pPr>
      <w:r w:rsidRPr="0083051D">
        <w:rPr>
          <w:rFonts w:ascii="Times New Roman" w:hAnsi="Times New Roman"/>
          <w:b/>
          <w:sz w:val="40"/>
          <w:szCs w:val="40"/>
        </w:rPr>
        <w:t>Chapter 10</w:t>
      </w:r>
      <w:r w:rsidR="00523063">
        <w:rPr>
          <w:rFonts w:ascii="Times New Roman" w:hAnsi="Times New Roman"/>
          <w:b/>
          <w:sz w:val="40"/>
          <w:szCs w:val="40"/>
        </w:rPr>
        <w:t>: Parenting</w:t>
      </w:r>
    </w:p>
    <w:p w:rsidR="0054335D" w:rsidRPr="0083051D" w:rsidRDefault="0054335D" w:rsidP="0054335D">
      <w:pPr>
        <w:pStyle w:val="NoSpacing"/>
        <w:jc w:val="center"/>
        <w:rPr>
          <w:rFonts w:ascii="Times New Roman" w:hAnsi="Times New Roman"/>
          <w:sz w:val="24"/>
          <w:szCs w:val="24"/>
        </w:rPr>
      </w:pPr>
    </w:p>
    <w:p w:rsidR="0054335D" w:rsidRPr="0083051D" w:rsidRDefault="0054335D" w:rsidP="0054335D">
      <w:pPr>
        <w:pStyle w:val="NoSpacing"/>
        <w:rPr>
          <w:rFonts w:ascii="Times New Roman" w:hAnsi="Times New Roman"/>
          <w:b/>
          <w:sz w:val="32"/>
          <w:szCs w:val="32"/>
        </w:rPr>
      </w:pPr>
      <w:r w:rsidRPr="0083051D">
        <w:rPr>
          <w:rFonts w:ascii="Times New Roman" w:hAnsi="Times New Roman"/>
          <w:b/>
          <w:sz w:val="32"/>
          <w:szCs w:val="32"/>
        </w:rPr>
        <w:t>Multiple Choice Questions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 _____________________ is the process by which people learn characteristics of their group’s norms, values, attitudes, and behaviors.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Acculturation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w:t>
      </w:r>
      <w:r w:rsidR="005F646C">
        <w:rPr>
          <w:rFonts w:ascii="Times New Roman" w:hAnsi="Times New Roman"/>
          <w:sz w:val="24"/>
          <w:szCs w:val="24"/>
        </w:rPr>
        <w:t xml:space="preserve"> </w:t>
      </w:r>
      <w:proofErr w:type="spellStart"/>
      <w:r w:rsidRPr="0083051D">
        <w:rPr>
          <w:rFonts w:ascii="Times New Roman" w:hAnsi="Times New Roman"/>
          <w:sz w:val="24"/>
          <w:szCs w:val="24"/>
        </w:rPr>
        <w:t>Enculruation</w:t>
      </w:r>
      <w:proofErr w:type="spellEnd"/>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Socialization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Social Interactions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 ____________________ is what people define as real because of their background assumptions and life experiences with others.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a. </w:t>
      </w:r>
      <w:r w:rsidRPr="0083051D">
        <w:rPr>
          <w:rFonts w:ascii="Times New Roman" w:eastAsia="Times New Roman" w:hAnsi="Times New Roman"/>
          <w:sz w:val="24"/>
          <w:szCs w:val="24"/>
        </w:rPr>
        <w:t>Social epidemiology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Social Construction of Reality</w:t>
      </w:r>
    </w:p>
    <w:p w:rsidR="0054335D" w:rsidRPr="0083051D" w:rsidRDefault="0054335D" w:rsidP="0054335D">
      <w:pPr>
        <w:pStyle w:val="NoSpacing"/>
        <w:rPr>
          <w:rFonts w:ascii="Times New Roman" w:eastAsia="Times New Roman" w:hAnsi="Times New Roman"/>
          <w:sz w:val="24"/>
          <w:szCs w:val="24"/>
        </w:rPr>
      </w:pPr>
      <w:r w:rsidRPr="0083051D">
        <w:rPr>
          <w:rFonts w:ascii="Times New Roman" w:eastAsia="Times New Roman" w:hAnsi="Times New Roman"/>
          <w:sz w:val="24"/>
          <w:szCs w:val="24"/>
        </w:rPr>
        <w:t>c. Societal-reaction approach  </w:t>
      </w:r>
    </w:p>
    <w:p w:rsidR="0054335D" w:rsidRPr="0083051D" w:rsidRDefault="0054335D" w:rsidP="0054335D">
      <w:pPr>
        <w:pStyle w:val="NoSpacing"/>
        <w:rPr>
          <w:rFonts w:ascii="Times New Roman" w:eastAsia="Times New Roman" w:hAnsi="Times New Roman"/>
          <w:sz w:val="24"/>
          <w:szCs w:val="24"/>
        </w:rPr>
      </w:pPr>
      <w:r w:rsidRPr="0083051D">
        <w:rPr>
          <w:rFonts w:ascii="Times New Roman" w:eastAsia="Times New Roman" w:hAnsi="Times New Roman"/>
          <w:sz w:val="24"/>
          <w:szCs w:val="24"/>
        </w:rPr>
        <w:t>d. Social interaction  </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3. _______________ includes all the ways the newborn is molded into a social being capable of interacting in and meeting the expectations of society.</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Primary socialization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Crucial socialization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Essential socialization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Basic socialization</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4. Which of these is a socialization factor for children?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Friends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Family</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Media</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All of the above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e. b &amp; c</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5. All of these are one of the roles of a parent described in the text, except?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Teacher</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Mediator</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Guardian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Coach</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6. What age range group has the highest birthrate in the U. 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15-29</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16-25</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18-25</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18-29</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7. _______________are conceptual patterns or ideas that provide the basis of parents’ strategy in the parenting role.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Parenting theories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Parenting patterns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Parenting paradigms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Parenting skills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8. Teens exert their independence in a process called___________________.</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rebellion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individuation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c. emancipation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maturity</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e. self-identity</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9. _________________ is the process of separating oneself, one’s identity, and one’s dependence on others, especially on parents.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rebellion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individuation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c. emancipation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maturity</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e. self-identity</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10. _______________ makes it difficult for parents and children to function independently because their identities are intertwined.</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a. Disengagement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Enmeshment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Codependence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d. </w:t>
      </w:r>
      <w:proofErr w:type="spellStart"/>
      <w:r w:rsidRPr="0083051D">
        <w:rPr>
          <w:rFonts w:ascii="Times New Roman" w:hAnsi="Times New Roman"/>
          <w:sz w:val="24"/>
          <w:szCs w:val="24"/>
        </w:rPr>
        <w:t>Disindividuation</w:t>
      </w:r>
      <w:proofErr w:type="spellEnd"/>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11. Children of all ages respond well to parental attempts to promote ________________?</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independence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self-sufficiency</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individuation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all of the above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e. a &amp; b</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12. Which statement is most true regarding parenting styles?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Parents need not control their children.  More freedom gives children room to grow into limitless possibilities.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It is important for parents to be healed of their childhood demons before having children.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Children respond well to high level of support and moderate control from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Once children reach adolescence, parents need to give them as much freedom as possible to help them become contributing adult members of their own families and communities.</w:t>
      </w:r>
    </w:p>
    <w:p w:rsidR="0054335D" w:rsidRPr="0083051D" w:rsidRDefault="0054335D" w:rsidP="0054335D">
      <w:pPr>
        <w:pStyle w:val="NoSpacing"/>
        <w:rPr>
          <w:rFonts w:ascii="Times New Roman" w:hAnsi="Times New Roman"/>
          <w:sz w:val="24"/>
          <w:szCs w:val="24"/>
        </w:rPr>
      </w:pPr>
    </w:p>
    <w:p w:rsidR="005F646C" w:rsidRDefault="005F646C"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lastRenderedPageBreak/>
        <w:t>13. Which statement about spanking is most accurate?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Most parents spank out of necessity when all other parenting methods have failed.</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Spanking is generally accepted in our society as long as it is not done with anger.</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Spanking has been frowned upon by specialists and most people do it behind closed doors.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d. Spanking is only allowed within the home, only administered by a parent or a caregiver. </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14. The core of the most effective rewarding and punishing system is to _______________________.</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*a. </w:t>
      </w:r>
      <w:proofErr w:type="gramStart"/>
      <w:r w:rsidRPr="0083051D">
        <w:rPr>
          <w:rFonts w:ascii="Times New Roman" w:hAnsi="Times New Roman"/>
          <w:sz w:val="24"/>
          <w:szCs w:val="24"/>
        </w:rPr>
        <w:t>connect</w:t>
      </w:r>
      <w:proofErr w:type="gramEnd"/>
      <w:r w:rsidRPr="0083051D">
        <w:rPr>
          <w:rFonts w:ascii="Times New Roman" w:hAnsi="Times New Roman"/>
          <w:sz w:val="24"/>
          <w:szCs w:val="24"/>
        </w:rPr>
        <w:t xml:space="preserve"> the reward or punishment to the natural consequence of the behavior.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use variant form so children cannot suspect when these will be implemented.</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reward good behavior well but ignore the negative behavior, deterring attention away.</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combat negative behavior with natural consequence but apply it sparingly.</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15. The approach that applies reason and clarification to the child in a persuasive effort to get them to understand why they should behave a certain way.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Behaviorism</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Modeling</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 c. Classical conditioning</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Operant conditioning</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*e. Cognitive Model</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16. Parents who constantly interferes with their children’s activities.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Mentoring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Rescue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Dominating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Authoritative Parents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17. Parents who over control and coerce their children.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Mentoring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Rescue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Dominating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Authoritative Parents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18. Parents who tend to negotiate and share control with their children.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Mentoring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Rescue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Dominating Parents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Authoritarian Parents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19.  It makes me nervous when my son tries to </w:t>
      </w:r>
      <w:proofErr w:type="gramStart"/>
      <w:r w:rsidRPr="0083051D">
        <w:rPr>
          <w:rFonts w:ascii="Times New Roman" w:hAnsi="Times New Roman"/>
          <w:sz w:val="24"/>
          <w:szCs w:val="24"/>
        </w:rPr>
        <w:t>works</w:t>
      </w:r>
      <w:proofErr w:type="gramEnd"/>
      <w:r w:rsidRPr="0083051D">
        <w:rPr>
          <w:rFonts w:ascii="Times New Roman" w:hAnsi="Times New Roman"/>
          <w:sz w:val="24"/>
          <w:szCs w:val="24"/>
        </w:rPr>
        <w:t xml:space="preserve"> on a school project by himself.  I want to be sure he completes it just the right way.  In the end the project looks awesome and is filled with things that should be on there.  I’m glad I helped!  I am a _______________.</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Mentoring Parent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Rescue Parent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Dominating Parent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Authoritative Parent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20. I run a tight ship!  My children must follow my rules as long as they live under my roof.  I am a ______________.</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Mentoring Parent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Rescue Parent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Dominating Parent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Authoritative Parent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21.  My children are well adjusted and independent.  I make sure they know the rules and </w:t>
      </w:r>
      <w:proofErr w:type="gramStart"/>
      <w:r w:rsidRPr="0083051D">
        <w:rPr>
          <w:rFonts w:ascii="Times New Roman" w:hAnsi="Times New Roman"/>
          <w:sz w:val="24"/>
          <w:szCs w:val="24"/>
        </w:rPr>
        <w:t>consequences</w:t>
      </w:r>
      <w:proofErr w:type="gramEnd"/>
      <w:r w:rsidRPr="0083051D">
        <w:rPr>
          <w:rFonts w:ascii="Times New Roman" w:hAnsi="Times New Roman"/>
          <w:sz w:val="24"/>
          <w:szCs w:val="24"/>
        </w:rPr>
        <w:t xml:space="preserve"> but I do not monitor everything they do.  I give them clear boundaries and let them make decisions.  I am there if they need me or if I need to enforce the rules when they break them.  I am a ______________.</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Mentoring Parent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Rescue Parent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Dominating Parent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Authoritarian Parent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22. _____________________ is the status children attain when they are independent, capable of fulfilling responsibilities and roles, and confident in their own identities as emerging adults.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Emancipation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Individuated adolescence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Self-actualization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Co-adulthood</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23. At what age do U. S. adults have fully mature brains?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*a. around the mid to late twenties.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around late teens to early twenties</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c. around age </w:t>
      </w:r>
      <w:proofErr w:type="gramStart"/>
      <w:r w:rsidRPr="0083051D">
        <w:rPr>
          <w:rFonts w:ascii="Times New Roman" w:hAnsi="Times New Roman"/>
          <w:sz w:val="24"/>
          <w:szCs w:val="24"/>
        </w:rPr>
        <w:t>twenty five</w:t>
      </w:r>
      <w:proofErr w:type="gramEnd"/>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around early twenties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24. _______________ is the feeling of acceptance a child has about his or her own strengths and weaknesses, desirable and undesirable traits, and value as an individual.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Self-esteem</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Self-worth</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Self-concept</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Self-respect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25. ___________________ is a feeling of being worthless, bad, broken, or flawed at an irreparable level.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Humiliation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b. Indignity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Shame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Ignominy</w:t>
      </w:r>
    </w:p>
    <w:p w:rsidR="0054335D" w:rsidRPr="0083051D" w:rsidRDefault="0054335D" w:rsidP="0054335D">
      <w:pPr>
        <w:pStyle w:val="NoSpacing"/>
        <w:rPr>
          <w:rFonts w:ascii="Times New Roman" w:hAnsi="Times New Roman"/>
          <w:sz w:val="24"/>
          <w:szCs w:val="24"/>
        </w:rPr>
      </w:pPr>
    </w:p>
    <w:p w:rsidR="005F646C" w:rsidRDefault="005F646C"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lastRenderedPageBreak/>
        <w:t xml:space="preserve">26. ______________is a feeling of remorse for doing something wrong or not having done what one should have done.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Shame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Remorse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Culpability</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Guilt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27. _________________is at the core of every single addiction be it alcohol or drugs, TV or gambling, eating or shopping.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Shame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Remorse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Culpability</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Guilt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28. __________________ is an emotional tool devised to control and sometimes break the will of a child so that he or she would conform to the parent’s will.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Shame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b. Remorse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Humiliation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Guilt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29. ____________ is what we think we should or ought to be.</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Actual self</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*b. Ideal self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Ultimate self</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Authentic self</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30. ____________ is based on what we actually achieve or fail.</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*a. Actual self</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b. Ideal self </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c. Ultimate self</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d. Authentic self</w:t>
      </w:r>
    </w:p>
    <w:p w:rsidR="0054335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b/>
          <w:sz w:val="32"/>
          <w:szCs w:val="32"/>
        </w:rPr>
      </w:pPr>
      <w:r w:rsidRPr="0083051D">
        <w:rPr>
          <w:rFonts w:ascii="Times New Roman" w:hAnsi="Times New Roman"/>
          <w:b/>
          <w:sz w:val="32"/>
          <w:szCs w:val="32"/>
        </w:rPr>
        <w:t>True/ False Questions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 Enculturation is the process by which people learn characteristics of their group’s norms, values, attitudes, and behaviors.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 </w:t>
      </w:r>
      <w:r w:rsidRPr="0083051D">
        <w:rPr>
          <w:rFonts w:ascii="Times New Roman" w:eastAsia="Times New Roman" w:hAnsi="Times New Roman"/>
          <w:sz w:val="24"/>
          <w:szCs w:val="24"/>
        </w:rPr>
        <w:t xml:space="preserve">Societal-reaction </w:t>
      </w:r>
      <w:proofErr w:type="gramStart"/>
      <w:r w:rsidRPr="0083051D">
        <w:rPr>
          <w:rFonts w:ascii="Times New Roman" w:eastAsia="Times New Roman" w:hAnsi="Times New Roman"/>
          <w:sz w:val="24"/>
          <w:szCs w:val="24"/>
        </w:rPr>
        <w:t>approach  is</w:t>
      </w:r>
      <w:proofErr w:type="gramEnd"/>
      <w:r w:rsidRPr="0083051D">
        <w:rPr>
          <w:rFonts w:ascii="Times New Roman" w:hAnsi="Times New Roman"/>
          <w:sz w:val="24"/>
          <w:szCs w:val="24"/>
        </w:rPr>
        <w:t xml:space="preserve"> what people define as real because of their background assumptions and life experiences with others.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3. Social Construction of Reality is what people define as real because of their background assumptions and life experiences with others.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eastAsia="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4. Primary socialization includes all the ways the newborn is molded into a social being capable of interacting in and meeting the expectations of society.</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5. The age group which has the highest birthrate in the U. S. is 15-29</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6. The age group which has the highest birthrate in the U. S. is 16-25</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7. Total Fertility Rate refers to the average number of births per woman in a given population.</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8. Parenting theories are conceptual patterns or ideas that provide the basis of parents’ strategy in the parenting role.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9. Parenting paradigms are conceptual patterns or ideas that provide the basis of parents’ strategy in the parenting role.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10. Teens exert their independence in a process called individuation.</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11. Teens exert their independence in a process called emancipation.</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12. Individuation is the process of separating oneself, one’s identity, and one’s dependence on others, especially on parents.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13. Emancipation is the process of separating oneself, one’s identity, and one’s dependence on others, especially on parents.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14. Enmeshment makes it difficult for parents and children to function independently because their identities are intertwined.</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sidRPr="0083051D">
        <w:rPr>
          <w:rFonts w:ascii="Times New Roman" w:hAnsi="Times New Roman"/>
          <w:sz w:val="24"/>
          <w:szCs w:val="24"/>
        </w:rPr>
        <w:t>15. Codependence makes it difficult for parents and children to function independently because their identities are intertwined.</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16. Children of all ages respond well to parental attempts to promote independence, self-sufficiency and individuation.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lastRenderedPageBreak/>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17. Parents need not control their children.  More freedom gives children room to grow into limitless possibilities.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18. It is important for parents to be healed of their childhood demons before having children.</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19. Children respond well to high level of support and moderate control from parents.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20. Once children reach adolescence, parents need to give them as much freedom as possible to help them become contributing adult members of their own families and communities.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21. Behaviorism is a theory of learning that simply states that children will repeat behaviors that they perceive to bring a desired reward while ceasing behaviors that they perceive bring punishments.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22. Classical conditioning is a theory of learning that simply states that children will repeat behaviors that they perceive to bring a desired reward while ceasing behaviors that they perceive bring punishments.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23. Most parents spank out of necessity when all other parenting methods have failed.</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24. Spanking is generally accepted in our society as long as it is not done with anger.</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25. Spanking has been frowned upon by specialists and most people do it behind closed doors.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26. The core of the most effective rewarding and punishing system is to connect the reward or punishment to the natural consequence of the behavior.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27. The core of the most effective rewarding and punishing system is to reward good behavior well but ignore the negative behavior, deterring attention away.</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28. Modeling is the approach that applies reason and clarification to the child in a persuasive effort to get them to understand why they should behave a certain way.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29. Cognitive Model is the approach that applies reason and clarification to the child in a persuasive effort to get them to understand why they should behave a certain way.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30. Mentoring Parents constantly interferes with their children’s activities.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31. Rescue Parents constantly interfere with their children’s activities.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32. Authoritative Parents constantly interferes with their children’s activities.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33. Rescue Parents over control and coerce their children.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34. Dominating Parents over control and coerce their children.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35. Mentoring Parents tend to negotiate and share control with their children.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36. Authoritarian Parents tend to negotiate and share control with their children.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37. It makes me nervous when my son tries to </w:t>
      </w:r>
      <w:proofErr w:type="gramStart"/>
      <w:r w:rsidRPr="0083051D">
        <w:rPr>
          <w:rFonts w:ascii="Times New Roman" w:hAnsi="Times New Roman"/>
          <w:sz w:val="24"/>
          <w:szCs w:val="24"/>
        </w:rPr>
        <w:t>works</w:t>
      </w:r>
      <w:proofErr w:type="gramEnd"/>
      <w:r w:rsidRPr="0083051D">
        <w:rPr>
          <w:rFonts w:ascii="Times New Roman" w:hAnsi="Times New Roman"/>
          <w:sz w:val="24"/>
          <w:szCs w:val="24"/>
        </w:rPr>
        <w:t xml:space="preserve"> on a school project by himself.  I want to be sure he completes it just the right way.  In the end the project looks awesome and is filled with things that should be on there.  I’m glad I helped!  I am a Rescue Parent.</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38. I run a tight ship!  My children must follow my rules as long as they live under my roof.  I am a Dominating Parent.</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39. My children are well adjusted and independent.  I make sure they know the rules and </w:t>
      </w:r>
      <w:proofErr w:type="gramStart"/>
      <w:r w:rsidRPr="0083051D">
        <w:rPr>
          <w:rFonts w:ascii="Times New Roman" w:hAnsi="Times New Roman"/>
          <w:sz w:val="24"/>
          <w:szCs w:val="24"/>
        </w:rPr>
        <w:t>consequences</w:t>
      </w:r>
      <w:proofErr w:type="gramEnd"/>
      <w:r w:rsidRPr="0083051D">
        <w:rPr>
          <w:rFonts w:ascii="Times New Roman" w:hAnsi="Times New Roman"/>
          <w:sz w:val="24"/>
          <w:szCs w:val="24"/>
        </w:rPr>
        <w:t xml:space="preserve"> but I do not monitor everything they do.  I give them clear boundaries and let them make decisions.  I am there if they need me or if I need to enforce the rules when they break them.  I am a Mentoring Parent</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40. My children are well adjusted and independent.  I make sure they know the rules and </w:t>
      </w:r>
      <w:proofErr w:type="gramStart"/>
      <w:r w:rsidRPr="0083051D">
        <w:rPr>
          <w:rFonts w:ascii="Times New Roman" w:hAnsi="Times New Roman"/>
          <w:sz w:val="24"/>
          <w:szCs w:val="24"/>
        </w:rPr>
        <w:t>consequences</w:t>
      </w:r>
      <w:proofErr w:type="gramEnd"/>
      <w:r w:rsidRPr="0083051D">
        <w:rPr>
          <w:rFonts w:ascii="Times New Roman" w:hAnsi="Times New Roman"/>
          <w:sz w:val="24"/>
          <w:szCs w:val="24"/>
        </w:rPr>
        <w:t xml:space="preserve"> but I do not monitor everything they do.  I give them clear boundaries and let them make decisions.  I am there if they need me or if I need to enforce the rules when they break them.  I am </w:t>
      </w:r>
      <w:proofErr w:type="spellStart"/>
      <w:proofErr w:type="gramStart"/>
      <w:r w:rsidRPr="0083051D">
        <w:rPr>
          <w:rFonts w:ascii="Times New Roman" w:hAnsi="Times New Roman"/>
          <w:sz w:val="24"/>
          <w:szCs w:val="24"/>
        </w:rPr>
        <w:t>a</w:t>
      </w:r>
      <w:proofErr w:type="spellEnd"/>
      <w:proofErr w:type="gramEnd"/>
      <w:r w:rsidRPr="0083051D">
        <w:rPr>
          <w:rFonts w:ascii="Times New Roman" w:hAnsi="Times New Roman"/>
          <w:sz w:val="24"/>
          <w:szCs w:val="24"/>
        </w:rPr>
        <w:t xml:space="preserve"> Authoritarian Parent.</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41. Self-actualization is the status children attain when they are independent, capable of fulfilling responsibilities and roles, and confident in their own identities as emerging adults.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42. Co-adulthood is the status children attain when they are independent, capable of fulfilling responsibilities and roles, and confident in their own identities as emerging adults.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43. U. S. adults have fully mature brains around the mid to late twenties.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44. U. S. adults have fully mature brains around late teens to early twenties.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45. Parents are not the only ones who socialize another family member.  Studies have shown that children socialize parents as well.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46. Parents go through dramatic changes in anticipation of, and accommodation to a newborn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47. Self-esteem is the feeling of acceptance a child has about his or her own strengths and weaknesses, desirable and undesirable traits, and value as an individual.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48. Self-worth is the feeling of acceptance a child has about his or her own strengths and weaknesses, desirable and undesirable traits, and value as an individual.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49. Humiliation is a feeling of being worthless, bad, broken, or flawed at an irreparable level.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50. Shame is a feeling of being worthless, bad, broken, or flawed at an irreparable level.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51. Guilt is a feeling of remorse for doing something wrong or not having done what one should have done.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52. Shame is at the core of every single addiction be it alcohol or drugs, TV or gambling, eating or shopping.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sidRPr="0083051D">
        <w:rPr>
          <w:rFonts w:ascii="Times New Roman" w:hAnsi="Times New Roman"/>
          <w:sz w:val="24"/>
          <w:szCs w:val="24"/>
        </w:rPr>
        <w:t>53. Guilt is at the core of every single addiction be it alcohol or drugs, TV or gambli</w:t>
      </w:r>
      <w:r>
        <w:rPr>
          <w:rFonts w:ascii="Times New Roman" w:hAnsi="Times New Roman"/>
          <w:sz w:val="24"/>
          <w:szCs w:val="24"/>
        </w:rPr>
        <w:t xml:space="preserve">ng, eating or shopping.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lastRenderedPageBreak/>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54. Humiliation is an emotional tool devised to control and sometimes break the will of a child so that he or she would conform to the parent’s will.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55. Actual self is based on what we actually achieve or fail.</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b/>
          <w:sz w:val="32"/>
          <w:szCs w:val="32"/>
        </w:rPr>
      </w:pPr>
      <w:r w:rsidRPr="0083051D">
        <w:rPr>
          <w:rFonts w:ascii="Times New Roman" w:hAnsi="Times New Roman"/>
          <w:b/>
          <w:sz w:val="32"/>
          <w:szCs w:val="32"/>
        </w:rPr>
        <w:t>Fill in the Blank Questions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 _____________________ is the process by which people learn characteristics of their group’s norms, values, attitudes, and behaviors.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Socialization</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 ____________________ is what people define as real because of their background assumptions and life experiences with others.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Social Construction of Reality</w:t>
      </w:r>
    </w:p>
    <w:p w:rsidR="0054335D" w:rsidRPr="0083051D" w:rsidRDefault="0054335D" w:rsidP="0054335D">
      <w:pPr>
        <w:pStyle w:val="NoSpacing"/>
        <w:rPr>
          <w:rFonts w:ascii="Times New Roman" w:eastAsia="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3. _______________ includes all the ways the newborn is molded into a social being capable of interacting in and meeting the expectations of society.</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 </w:t>
      </w:r>
      <w:r>
        <w:rPr>
          <w:rFonts w:ascii="Times New Roman" w:hAnsi="Times New Roman"/>
          <w:sz w:val="24"/>
          <w:szCs w:val="24"/>
        </w:rPr>
        <w:t>*</w:t>
      </w:r>
      <w:r w:rsidRPr="0083051D">
        <w:rPr>
          <w:rFonts w:ascii="Times New Roman" w:hAnsi="Times New Roman"/>
          <w:sz w:val="24"/>
          <w:szCs w:val="24"/>
        </w:rPr>
        <w:t>Primary socialization</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4. _________________ refers to the average number of births per woman in a given population.</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 </w:t>
      </w:r>
      <w:r>
        <w:rPr>
          <w:rFonts w:ascii="Times New Roman" w:hAnsi="Times New Roman"/>
          <w:sz w:val="24"/>
          <w:szCs w:val="24"/>
        </w:rPr>
        <w:t>*</w:t>
      </w:r>
      <w:r w:rsidRPr="0083051D">
        <w:rPr>
          <w:rFonts w:ascii="Times New Roman" w:hAnsi="Times New Roman"/>
          <w:sz w:val="24"/>
          <w:szCs w:val="24"/>
        </w:rPr>
        <w:t>Total Fertility Rate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5. _______________are conceptual patterns or ideas that provide the basis of parents’ strategy in the parenting role.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Parenting paradigms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6. _________________ is the process of separating oneself, one’s identity, and one’s dependence on others, especially on parents.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individuation</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7. _______________ makes it difficult for parents and children to function independently because their identities are intertwined.</w:t>
      </w: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 </w:t>
      </w:r>
      <w:r>
        <w:rPr>
          <w:rFonts w:ascii="Times New Roman" w:hAnsi="Times New Roman"/>
          <w:sz w:val="24"/>
          <w:szCs w:val="24"/>
        </w:rPr>
        <w:t>*</w:t>
      </w:r>
      <w:r w:rsidRPr="0083051D">
        <w:rPr>
          <w:rFonts w:ascii="Times New Roman" w:hAnsi="Times New Roman"/>
          <w:sz w:val="24"/>
          <w:szCs w:val="24"/>
        </w:rPr>
        <w:t>Enmeshment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8. _________________is a theory of learning that simply states that children will repeat behaviors that they perceive to bring a desired reward while ceasing behaviors that they perceive bring punishments.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Behaviorism</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9. The approach that applies reason and clarification to the child in a persuasive effort to get them to understand why they should behave a certain way.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Cognitive Model</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10. Parents who constantly interferes with their children’s activities.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Rescue Parents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11. Parents who over control and coerce their children.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Dominating Parents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12. Parents who tend to negotiate and share control with their children.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Mentoring Parents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13.  It makes me nervous when my son tries to </w:t>
      </w:r>
      <w:proofErr w:type="gramStart"/>
      <w:r w:rsidRPr="0083051D">
        <w:rPr>
          <w:rFonts w:ascii="Times New Roman" w:hAnsi="Times New Roman"/>
          <w:sz w:val="24"/>
          <w:szCs w:val="24"/>
        </w:rPr>
        <w:t>works</w:t>
      </w:r>
      <w:proofErr w:type="gramEnd"/>
      <w:r w:rsidRPr="0083051D">
        <w:rPr>
          <w:rFonts w:ascii="Times New Roman" w:hAnsi="Times New Roman"/>
          <w:sz w:val="24"/>
          <w:szCs w:val="24"/>
        </w:rPr>
        <w:t xml:space="preserve"> on a school project by himself.  I want to be sure he completes it just the right way.  In the end the project looks awesome and is filled with things that should be on there.  I’m glad I helped!  I am a _______________.</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Rescue Parent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14. I run a tight ship!  My children must follow my rules as long as they live under my roof.  I am a ______________.</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Dominating Parent</w:t>
      </w:r>
    </w:p>
    <w:p w:rsidR="0054335D" w:rsidRPr="0083051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15.  My children are well adjusted and independent.  I make sure they know the rules and </w:t>
      </w:r>
      <w:proofErr w:type="gramStart"/>
      <w:r w:rsidRPr="0083051D">
        <w:rPr>
          <w:rFonts w:ascii="Times New Roman" w:hAnsi="Times New Roman"/>
          <w:sz w:val="24"/>
          <w:szCs w:val="24"/>
        </w:rPr>
        <w:t>consequences</w:t>
      </w:r>
      <w:proofErr w:type="gramEnd"/>
      <w:r w:rsidRPr="0083051D">
        <w:rPr>
          <w:rFonts w:ascii="Times New Roman" w:hAnsi="Times New Roman"/>
          <w:sz w:val="24"/>
          <w:szCs w:val="24"/>
        </w:rPr>
        <w:t xml:space="preserve"> but I do not monitor everything they do.  I give them clear boundaries and let them make decisions.  I am there if they need me or if I need to enforce the rules when they brea</w:t>
      </w:r>
      <w:r>
        <w:rPr>
          <w:rFonts w:ascii="Times New Roman" w:hAnsi="Times New Roman"/>
          <w:sz w:val="24"/>
          <w:szCs w:val="24"/>
        </w:rPr>
        <w:t>k them.  I am a ______________.</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Mentoring Parent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16. _____________________ is the status children attain when they are independent, capable of fulfilling responsibilities and roles, and confident in their own identities as emerging adults.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Co-adulthood</w:t>
      </w:r>
    </w:p>
    <w:p w:rsidR="0054335D" w:rsidRPr="0083051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sidRPr="0083051D">
        <w:rPr>
          <w:rFonts w:ascii="Times New Roman" w:hAnsi="Times New Roman"/>
          <w:sz w:val="24"/>
          <w:szCs w:val="24"/>
        </w:rPr>
        <w:t>17. At what age range do U. S. a</w:t>
      </w:r>
      <w:r>
        <w:rPr>
          <w:rFonts w:ascii="Times New Roman" w:hAnsi="Times New Roman"/>
          <w:sz w:val="24"/>
          <w:szCs w:val="24"/>
        </w:rPr>
        <w:t>dults have fully mature brains?</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mid to late twenties</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18. _______________ is the feeling of acceptance a child has about his or her own strengths and weaknesses, desirable and undesirable traits, and value as an individual.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Self-worth</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19. ___________________ is a feeling of being worthless, bad, broken, or flawed at an irreparable level.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Shame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20. ______________is a feeling of remorse for doing something wrong or not having done what one should have done.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Guilt</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 xml:space="preserve">21. _________________is at the core of every single addiction be it alcohol or drugs, TV or gambling, eating or shopping.  </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lastRenderedPageBreak/>
        <w:t>*</w:t>
      </w:r>
      <w:r w:rsidRPr="0083051D">
        <w:rPr>
          <w:rFonts w:ascii="Times New Roman" w:hAnsi="Times New Roman"/>
          <w:sz w:val="24"/>
          <w:szCs w:val="24"/>
        </w:rPr>
        <w:t>Shame</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22. ____________ is what we think we should or ought to be.</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Ideal self</w:t>
      </w:r>
    </w:p>
    <w:p w:rsidR="0054335D" w:rsidRPr="0083051D" w:rsidRDefault="0054335D" w:rsidP="0054335D">
      <w:pPr>
        <w:pStyle w:val="NoSpacing"/>
        <w:rPr>
          <w:rFonts w:ascii="Times New Roman" w:hAnsi="Times New Roman"/>
          <w:sz w:val="24"/>
          <w:szCs w:val="24"/>
        </w:rPr>
      </w:pPr>
    </w:p>
    <w:p w:rsidR="0054335D" w:rsidRPr="0083051D" w:rsidRDefault="0054335D" w:rsidP="0054335D">
      <w:pPr>
        <w:pStyle w:val="NoSpacing"/>
        <w:rPr>
          <w:rFonts w:ascii="Times New Roman" w:hAnsi="Times New Roman"/>
          <w:sz w:val="24"/>
          <w:szCs w:val="24"/>
        </w:rPr>
      </w:pPr>
      <w:r w:rsidRPr="0083051D">
        <w:rPr>
          <w:rFonts w:ascii="Times New Roman" w:hAnsi="Times New Roman"/>
          <w:sz w:val="24"/>
          <w:szCs w:val="24"/>
        </w:rPr>
        <w:t>23. ____________ is based on what we actually achieve or fail.</w:t>
      </w:r>
    </w:p>
    <w:p w:rsidR="0054335D" w:rsidRPr="0083051D" w:rsidRDefault="0054335D" w:rsidP="0054335D">
      <w:pPr>
        <w:pStyle w:val="NoSpacing"/>
        <w:rPr>
          <w:rFonts w:ascii="Times New Roman" w:hAnsi="Times New Roman"/>
          <w:sz w:val="24"/>
          <w:szCs w:val="24"/>
        </w:rPr>
      </w:pPr>
      <w:r>
        <w:rPr>
          <w:rFonts w:ascii="Times New Roman" w:hAnsi="Times New Roman"/>
          <w:sz w:val="24"/>
          <w:szCs w:val="24"/>
        </w:rPr>
        <w:t>*</w:t>
      </w:r>
      <w:r w:rsidRPr="0083051D">
        <w:rPr>
          <w:rFonts w:ascii="Times New Roman" w:hAnsi="Times New Roman"/>
          <w:sz w:val="24"/>
          <w:szCs w:val="24"/>
        </w:rPr>
        <w:t>Actual self</w:t>
      </w:r>
    </w:p>
    <w:p w:rsidR="0054335D" w:rsidRDefault="0054335D" w:rsidP="0054335D">
      <w:pPr>
        <w:rPr>
          <w:rFonts w:ascii="Times New Roman" w:hAnsi="Times New Roman"/>
          <w:szCs w:val="24"/>
        </w:rPr>
      </w:pPr>
    </w:p>
    <w:p w:rsidR="00C5798D" w:rsidRDefault="00C5798D" w:rsidP="0054335D">
      <w:pPr>
        <w:rPr>
          <w:rFonts w:ascii="Times New Roman" w:hAnsi="Times New Roman"/>
          <w:szCs w:val="24"/>
        </w:rPr>
      </w:pPr>
      <w:r>
        <w:rPr>
          <w:rFonts w:ascii="Times New Roman" w:hAnsi="Times New Roman"/>
          <w:szCs w:val="24"/>
        </w:rPr>
        <w:t>24. Family instability is very challenging for children</w:t>
      </w:r>
    </w:p>
    <w:p w:rsidR="00C5798D" w:rsidRDefault="00C5798D" w:rsidP="0054335D">
      <w:pPr>
        <w:rPr>
          <w:rFonts w:ascii="Times New Roman" w:hAnsi="Times New Roman"/>
          <w:szCs w:val="24"/>
        </w:rPr>
      </w:pPr>
      <w:r>
        <w:rPr>
          <w:rFonts w:ascii="Times New Roman" w:hAnsi="Times New Roman"/>
          <w:szCs w:val="24"/>
        </w:rPr>
        <w:t>*True</w:t>
      </w:r>
    </w:p>
    <w:p w:rsidR="00C5798D" w:rsidRDefault="00C5798D" w:rsidP="0054335D">
      <w:pPr>
        <w:rPr>
          <w:rFonts w:ascii="Times New Roman" w:hAnsi="Times New Roman"/>
          <w:szCs w:val="24"/>
        </w:rPr>
      </w:pPr>
    </w:p>
    <w:p w:rsidR="00C5798D" w:rsidRDefault="00C5798D" w:rsidP="0054335D">
      <w:pPr>
        <w:rPr>
          <w:rFonts w:ascii="Times New Roman" w:hAnsi="Times New Roman"/>
          <w:szCs w:val="24"/>
        </w:rPr>
      </w:pPr>
      <w:r>
        <w:rPr>
          <w:rFonts w:ascii="Times New Roman" w:hAnsi="Times New Roman"/>
          <w:szCs w:val="24"/>
        </w:rPr>
        <w:t xml:space="preserve">25. </w:t>
      </w:r>
      <w:r w:rsidRPr="00C5798D">
        <w:rPr>
          <w:rFonts w:ascii="Times New Roman" w:hAnsi="Times New Roman"/>
          <w:szCs w:val="24"/>
        </w:rPr>
        <w:t>Figure 9 shows the details of how they responded to questions about parents who worry about “</w:t>
      </w:r>
      <w:proofErr w:type="spellStart"/>
      <w:r w:rsidRPr="00C5798D">
        <w:rPr>
          <w:rFonts w:ascii="Times New Roman" w:hAnsi="Times New Roman"/>
          <w:szCs w:val="24"/>
        </w:rPr>
        <w:t>screentime</w:t>
      </w:r>
      <w:proofErr w:type="spellEnd"/>
      <w:r>
        <w:rPr>
          <w:rFonts w:ascii="Times New Roman" w:hAnsi="Times New Roman"/>
          <w:szCs w:val="24"/>
        </w:rPr>
        <w:t>.”</w:t>
      </w:r>
    </w:p>
    <w:p w:rsidR="00C5798D" w:rsidRDefault="00C5798D" w:rsidP="0054335D">
      <w:pPr>
        <w:rPr>
          <w:rFonts w:ascii="Times New Roman" w:hAnsi="Times New Roman"/>
          <w:szCs w:val="24"/>
        </w:rPr>
      </w:pPr>
      <w:r>
        <w:rPr>
          <w:rFonts w:ascii="Times New Roman" w:hAnsi="Times New Roman"/>
          <w:szCs w:val="24"/>
        </w:rPr>
        <w:t>*True</w:t>
      </w:r>
    </w:p>
    <w:p w:rsidR="00C5798D" w:rsidRDefault="00C5798D" w:rsidP="0054335D">
      <w:pPr>
        <w:rPr>
          <w:rFonts w:ascii="Times New Roman" w:hAnsi="Times New Roman"/>
          <w:szCs w:val="24"/>
        </w:rPr>
      </w:pPr>
    </w:p>
    <w:p w:rsidR="00C5798D" w:rsidRDefault="00C5798D" w:rsidP="0054335D">
      <w:pPr>
        <w:rPr>
          <w:rFonts w:ascii="Times New Roman" w:hAnsi="Times New Roman"/>
          <w:szCs w:val="24"/>
        </w:rPr>
      </w:pPr>
      <w:r>
        <w:rPr>
          <w:rFonts w:ascii="Times New Roman" w:hAnsi="Times New Roman"/>
          <w:szCs w:val="24"/>
        </w:rPr>
        <w:t xml:space="preserve">26. </w:t>
      </w:r>
      <w:r w:rsidRPr="00C5798D">
        <w:rPr>
          <w:rFonts w:ascii="Times New Roman" w:hAnsi="Times New Roman"/>
          <w:szCs w:val="24"/>
        </w:rPr>
        <w:t xml:space="preserve">Sharenting </w:t>
      </w:r>
      <w:r>
        <w:rPr>
          <w:rFonts w:ascii="Times New Roman" w:hAnsi="Times New Roman"/>
          <w:szCs w:val="24"/>
        </w:rPr>
        <w:t xml:space="preserve">is </w:t>
      </w:r>
      <w:r w:rsidRPr="00C5798D">
        <w:rPr>
          <w:rFonts w:ascii="Times New Roman" w:hAnsi="Times New Roman"/>
          <w:szCs w:val="24"/>
        </w:rPr>
        <w:t>the practice of posting videos, stories, photos, and other details of the child’s life on social media</w:t>
      </w:r>
      <w:r>
        <w:rPr>
          <w:rFonts w:ascii="Times New Roman" w:hAnsi="Times New Roman"/>
          <w:szCs w:val="24"/>
        </w:rPr>
        <w:t>.</w:t>
      </w:r>
    </w:p>
    <w:p w:rsidR="00C5798D" w:rsidRDefault="00C5798D" w:rsidP="0054335D">
      <w:pPr>
        <w:rPr>
          <w:rFonts w:ascii="Times New Roman" w:hAnsi="Times New Roman"/>
          <w:szCs w:val="24"/>
        </w:rPr>
      </w:pPr>
      <w:r>
        <w:rPr>
          <w:rFonts w:ascii="Times New Roman" w:hAnsi="Times New Roman"/>
          <w:szCs w:val="24"/>
        </w:rPr>
        <w:t>*True</w:t>
      </w:r>
    </w:p>
    <w:p w:rsidR="00C5798D" w:rsidRDefault="00C5798D" w:rsidP="0054335D">
      <w:pPr>
        <w:rPr>
          <w:rFonts w:ascii="Times New Roman" w:hAnsi="Times New Roman"/>
          <w:szCs w:val="24"/>
        </w:rPr>
      </w:pPr>
    </w:p>
    <w:p w:rsidR="00C5798D" w:rsidRDefault="00C5798D" w:rsidP="0054335D">
      <w:pPr>
        <w:rPr>
          <w:rFonts w:ascii="Times New Roman" w:hAnsi="Times New Roman"/>
          <w:szCs w:val="24"/>
        </w:rPr>
      </w:pPr>
      <w:r>
        <w:rPr>
          <w:rFonts w:ascii="Times New Roman" w:hAnsi="Times New Roman"/>
          <w:szCs w:val="24"/>
        </w:rPr>
        <w:t xml:space="preserve">27. </w:t>
      </w:r>
      <w:r w:rsidRPr="00C5798D">
        <w:rPr>
          <w:rFonts w:ascii="Times New Roman" w:hAnsi="Times New Roman"/>
          <w:szCs w:val="24"/>
        </w:rPr>
        <w:t xml:space="preserve">Figure 4. </w:t>
      </w:r>
      <w:r>
        <w:rPr>
          <w:rFonts w:ascii="Times New Roman" w:hAnsi="Times New Roman"/>
          <w:szCs w:val="24"/>
        </w:rPr>
        <w:t xml:space="preserve">Shows that there were 73+million children in the </w:t>
      </w:r>
      <w:r w:rsidRPr="00C5798D">
        <w:rPr>
          <w:rFonts w:ascii="Times New Roman" w:hAnsi="Times New Roman"/>
          <w:szCs w:val="24"/>
        </w:rPr>
        <w:t xml:space="preserve">U.S. </w:t>
      </w:r>
      <w:r>
        <w:rPr>
          <w:rFonts w:ascii="Times New Roman" w:hAnsi="Times New Roman"/>
          <w:szCs w:val="24"/>
        </w:rPr>
        <w:t>in 2018.</w:t>
      </w:r>
    </w:p>
    <w:p w:rsidR="00C5798D" w:rsidRDefault="00C5798D" w:rsidP="0054335D">
      <w:pPr>
        <w:rPr>
          <w:rFonts w:ascii="Times New Roman" w:hAnsi="Times New Roman"/>
          <w:szCs w:val="24"/>
        </w:rPr>
      </w:pPr>
      <w:r>
        <w:rPr>
          <w:rFonts w:ascii="Times New Roman" w:hAnsi="Times New Roman"/>
          <w:szCs w:val="24"/>
        </w:rPr>
        <w:t>*True</w:t>
      </w:r>
    </w:p>
    <w:p w:rsidR="00C5798D" w:rsidRDefault="00C5798D" w:rsidP="0054335D">
      <w:pPr>
        <w:rPr>
          <w:rFonts w:ascii="Times New Roman" w:hAnsi="Times New Roman"/>
          <w:szCs w:val="24"/>
        </w:rPr>
      </w:pPr>
    </w:p>
    <w:p w:rsidR="00C5798D" w:rsidRDefault="00C5798D" w:rsidP="0054335D">
      <w:pPr>
        <w:rPr>
          <w:rFonts w:ascii="Times New Roman" w:hAnsi="Times New Roman"/>
          <w:szCs w:val="24"/>
        </w:rPr>
      </w:pPr>
      <w:r>
        <w:rPr>
          <w:rFonts w:ascii="Times New Roman" w:hAnsi="Times New Roman"/>
          <w:szCs w:val="24"/>
        </w:rPr>
        <w:t>28. Figure 4 shows that in the U.S. most children lived with single parents.</w:t>
      </w:r>
    </w:p>
    <w:p w:rsidR="00C5798D" w:rsidRDefault="00C5798D" w:rsidP="0054335D">
      <w:pPr>
        <w:rPr>
          <w:rFonts w:ascii="Times New Roman" w:hAnsi="Times New Roman"/>
          <w:szCs w:val="24"/>
        </w:rPr>
      </w:pPr>
      <w:r>
        <w:rPr>
          <w:rFonts w:ascii="Times New Roman" w:hAnsi="Times New Roman"/>
          <w:szCs w:val="24"/>
        </w:rPr>
        <w:t>*False</w:t>
      </w:r>
    </w:p>
    <w:p w:rsidR="00C5798D" w:rsidRDefault="00C5798D" w:rsidP="0054335D">
      <w:pPr>
        <w:rPr>
          <w:rFonts w:ascii="Times New Roman" w:hAnsi="Times New Roman"/>
          <w:szCs w:val="24"/>
        </w:rPr>
      </w:pPr>
    </w:p>
    <w:p w:rsidR="00CA00B4" w:rsidRDefault="00C5798D" w:rsidP="0054335D">
      <w:pPr>
        <w:rPr>
          <w:rFonts w:ascii="Times New Roman" w:hAnsi="Times New Roman"/>
          <w:szCs w:val="24"/>
        </w:rPr>
      </w:pPr>
      <w:r>
        <w:rPr>
          <w:rFonts w:ascii="Times New Roman" w:hAnsi="Times New Roman"/>
          <w:szCs w:val="24"/>
        </w:rPr>
        <w:t xml:space="preserve">29. </w:t>
      </w:r>
      <w:r w:rsidRPr="00C5798D">
        <w:rPr>
          <w:rFonts w:ascii="Times New Roman" w:hAnsi="Times New Roman"/>
          <w:szCs w:val="24"/>
        </w:rPr>
        <w:t>Cherlin shows how highly we in the U.S. truly value marriage, but also clearly shows how the individual “me-only” value collides with that high value of marriage</w:t>
      </w:r>
      <w:r>
        <w:rPr>
          <w:rFonts w:ascii="Times New Roman" w:hAnsi="Times New Roman"/>
          <w:szCs w:val="24"/>
        </w:rPr>
        <w:t>.</w:t>
      </w:r>
    </w:p>
    <w:p w:rsidR="00C5798D" w:rsidRDefault="00C5798D" w:rsidP="0054335D">
      <w:pPr>
        <w:rPr>
          <w:rFonts w:ascii="Times New Roman" w:hAnsi="Times New Roman"/>
          <w:szCs w:val="24"/>
        </w:rPr>
      </w:pPr>
      <w:r>
        <w:rPr>
          <w:rFonts w:ascii="Times New Roman" w:hAnsi="Times New Roman"/>
          <w:szCs w:val="24"/>
        </w:rPr>
        <w:t>*True</w:t>
      </w:r>
    </w:p>
    <w:p w:rsidR="00C5798D" w:rsidRDefault="00C5798D" w:rsidP="0054335D">
      <w:pPr>
        <w:rPr>
          <w:rFonts w:ascii="Times New Roman" w:hAnsi="Times New Roman"/>
          <w:szCs w:val="24"/>
        </w:rPr>
      </w:pPr>
    </w:p>
    <w:p w:rsidR="00C5798D" w:rsidRDefault="0056114E" w:rsidP="0054335D">
      <w:pPr>
        <w:rPr>
          <w:rFonts w:ascii="Times New Roman" w:hAnsi="Times New Roman"/>
          <w:szCs w:val="24"/>
        </w:rPr>
      </w:pPr>
      <w:r>
        <w:rPr>
          <w:rFonts w:ascii="Times New Roman" w:hAnsi="Times New Roman"/>
          <w:szCs w:val="24"/>
        </w:rPr>
        <w:t>30. Childhood instability has been found to only come from parental divorces.</w:t>
      </w:r>
    </w:p>
    <w:p w:rsidR="0056114E" w:rsidRDefault="0056114E" w:rsidP="0054335D">
      <w:pPr>
        <w:rPr>
          <w:rFonts w:ascii="Times New Roman" w:hAnsi="Times New Roman"/>
          <w:szCs w:val="24"/>
        </w:rPr>
      </w:pPr>
      <w:r>
        <w:rPr>
          <w:rFonts w:ascii="Times New Roman" w:hAnsi="Times New Roman"/>
          <w:szCs w:val="24"/>
        </w:rPr>
        <w:t>*False</w:t>
      </w:r>
    </w:p>
    <w:p w:rsidR="0056114E" w:rsidRDefault="0056114E" w:rsidP="0054335D">
      <w:pPr>
        <w:rPr>
          <w:rFonts w:ascii="Times New Roman" w:hAnsi="Times New Roman"/>
          <w:szCs w:val="24"/>
        </w:rPr>
      </w:pPr>
    </w:p>
    <w:p w:rsidR="0056114E" w:rsidRDefault="00D66355" w:rsidP="0054335D">
      <w:pPr>
        <w:rPr>
          <w:rFonts w:ascii="Times New Roman" w:hAnsi="Times New Roman"/>
          <w:szCs w:val="24"/>
        </w:rPr>
      </w:pPr>
      <w:r>
        <w:rPr>
          <w:rFonts w:ascii="Times New Roman" w:hAnsi="Times New Roman"/>
          <w:szCs w:val="24"/>
        </w:rPr>
        <w:t>31. In the U.S. the birth rates have dropped since 1950.</w:t>
      </w:r>
    </w:p>
    <w:p w:rsidR="00D66355" w:rsidRDefault="00D66355" w:rsidP="0054335D">
      <w:pPr>
        <w:rPr>
          <w:rFonts w:ascii="Times New Roman" w:hAnsi="Times New Roman"/>
          <w:szCs w:val="24"/>
        </w:rPr>
      </w:pPr>
      <w:r>
        <w:rPr>
          <w:rFonts w:ascii="Times New Roman" w:hAnsi="Times New Roman"/>
          <w:szCs w:val="24"/>
        </w:rPr>
        <w:t>*True</w:t>
      </w:r>
    </w:p>
    <w:p w:rsidR="00CA00B4" w:rsidRDefault="00CA00B4" w:rsidP="0054335D">
      <w:pPr>
        <w:rPr>
          <w:rFonts w:ascii="Times New Roman" w:hAnsi="Times New Roman"/>
          <w:szCs w:val="24"/>
        </w:rPr>
      </w:pPr>
    </w:p>
    <w:p w:rsidR="00D66355" w:rsidRDefault="00D66355" w:rsidP="00D66355">
      <w:pPr>
        <w:rPr>
          <w:rFonts w:ascii="Times New Roman" w:hAnsi="Times New Roman"/>
          <w:szCs w:val="24"/>
        </w:rPr>
      </w:pPr>
      <w:r>
        <w:rPr>
          <w:rFonts w:ascii="Times New Roman" w:hAnsi="Times New Roman"/>
          <w:szCs w:val="24"/>
        </w:rPr>
        <w:t>3</w:t>
      </w:r>
      <w:r>
        <w:rPr>
          <w:rFonts w:ascii="Times New Roman" w:hAnsi="Times New Roman"/>
          <w:szCs w:val="24"/>
        </w:rPr>
        <w:t>2</w:t>
      </w:r>
      <w:r>
        <w:rPr>
          <w:rFonts w:ascii="Times New Roman" w:hAnsi="Times New Roman"/>
          <w:szCs w:val="24"/>
        </w:rPr>
        <w:t xml:space="preserve">. In the U.S. the birth rates have </w:t>
      </w:r>
      <w:r>
        <w:rPr>
          <w:rFonts w:ascii="Times New Roman" w:hAnsi="Times New Roman"/>
          <w:szCs w:val="24"/>
        </w:rPr>
        <w:t>risen</w:t>
      </w:r>
      <w:r>
        <w:rPr>
          <w:rFonts w:ascii="Times New Roman" w:hAnsi="Times New Roman"/>
          <w:szCs w:val="24"/>
        </w:rPr>
        <w:t xml:space="preserve"> since 1950.</w:t>
      </w:r>
    </w:p>
    <w:p w:rsidR="00D66355" w:rsidRDefault="00D66355" w:rsidP="00D66355">
      <w:pPr>
        <w:rPr>
          <w:rFonts w:ascii="Times New Roman" w:hAnsi="Times New Roman"/>
          <w:szCs w:val="24"/>
        </w:rPr>
      </w:pPr>
      <w:r>
        <w:rPr>
          <w:rFonts w:ascii="Times New Roman" w:hAnsi="Times New Roman"/>
          <w:szCs w:val="24"/>
        </w:rPr>
        <w:t>*</w:t>
      </w:r>
      <w:r>
        <w:rPr>
          <w:rFonts w:ascii="Times New Roman" w:hAnsi="Times New Roman"/>
          <w:szCs w:val="24"/>
        </w:rPr>
        <w:t>FALSE</w:t>
      </w:r>
    </w:p>
    <w:p w:rsidR="00D66355" w:rsidRDefault="00D66355"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54335D" w:rsidRPr="00F77425" w:rsidRDefault="0054335D" w:rsidP="0054335D">
      <w:pPr>
        <w:pStyle w:val="NoSpacing"/>
        <w:jc w:val="center"/>
        <w:rPr>
          <w:rFonts w:ascii="Times New Roman" w:hAnsi="Times New Roman"/>
          <w:b/>
          <w:sz w:val="40"/>
          <w:szCs w:val="40"/>
        </w:rPr>
      </w:pPr>
      <w:r w:rsidRPr="00F77425">
        <w:rPr>
          <w:rFonts w:ascii="Times New Roman" w:hAnsi="Times New Roman"/>
          <w:b/>
          <w:sz w:val="40"/>
          <w:szCs w:val="40"/>
        </w:rPr>
        <w:lastRenderedPageBreak/>
        <w:t>Chapter 11</w:t>
      </w:r>
      <w:r w:rsidR="00EB29C8">
        <w:rPr>
          <w:rFonts w:ascii="Times New Roman" w:hAnsi="Times New Roman"/>
          <w:b/>
          <w:sz w:val="40"/>
          <w:szCs w:val="40"/>
        </w:rPr>
        <w:t>: Family Resources</w:t>
      </w:r>
    </w:p>
    <w:p w:rsidR="0054335D" w:rsidRPr="00F77425" w:rsidRDefault="0054335D" w:rsidP="0054335D">
      <w:pPr>
        <w:pStyle w:val="NoSpacing"/>
        <w:rPr>
          <w:rFonts w:ascii="Times New Roman" w:hAnsi="Times New Roman"/>
          <w:sz w:val="24"/>
          <w:szCs w:val="24"/>
        </w:rPr>
      </w:pPr>
    </w:p>
    <w:p w:rsidR="0054335D" w:rsidRPr="00F77425" w:rsidRDefault="0054335D" w:rsidP="0054335D">
      <w:pPr>
        <w:pStyle w:val="NoSpacing"/>
        <w:rPr>
          <w:rFonts w:ascii="Times New Roman" w:hAnsi="Times New Roman"/>
          <w:b/>
          <w:sz w:val="32"/>
          <w:szCs w:val="32"/>
        </w:rPr>
      </w:pPr>
      <w:r w:rsidRPr="00F77425">
        <w:rPr>
          <w:rFonts w:ascii="Times New Roman" w:hAnsi="Times New Roman"/>
          <w:b/>
          <w:sz w:val="32"/>
          <w:szCs w:val="32"/>
        </w:rPr>
        <w:t>Multiple Choice Questions</w:t>
      </w:r>
    </w:p>
    <w:p w:rsidR="0054335D" w:rsidRPr="00F77425" w:rsidRDefault="0054335D" w:rsidP="0054335D">
      <w:pPr>
        <w:pStyle w:val="NoSpacing"/>
        <w:rPr>
          <w:rFonts w:ascii="Times New Roman" w:hAnsi="Times New Roman"/>
          <w:sz w:val="24"/>
          <w:szCs w:val="24"/>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 When layers occur in nature it is called _____________.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striation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stratification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stratum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natural stratification</w:t>
      </w:r>
    </w:p>
    <w:p w:rsidR="00682BD3" w:rsidRPr="007233FB" w:rsidRDefault="00682BD3" w:rsidP="00682BD3">
      <w:pPr>
        <w:pStyle w:val="HTMLPreformatted"/>
        <w:rPr>
          <w:rFonts w:asciiTheme="minorHAnsi" w:hAnsiTheme="minorHAnsi" w:cs="Times New Roman"/>
          <w:sz w:val="22"/>
          <w:szCs w:val="22"/>
        </w:rPr>
      </w:pPr>
    </w:p>
    <w:p w:rsidR="00682BD3"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2. The socio-economic layering of society's members according to property, power, and prestige is called __________________.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Socio-Economic Classification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Striation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Social Stratification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Caste System</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3. ________________ is all the wealth, investments, deeded and titled properties, and other tangible sources of income.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possession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ownership</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property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capital</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4. The ability to get one’s way even in the face of opposition to one’s goals is __________.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perseverance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prestige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determination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power</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5.  _____________is the degree of social honor attached with your position in society.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perseverance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prestige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determination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power</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6. The key concept of this chapter is that there are layers of social stratification in every society, nation, and even at the global level—there are the “_________” who coexist with the masses or “____________.”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poor, wealthy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commoners, upper class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haves, have nots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underprivileged, privileged</w:t>
      </w:r>
    </w:p>
    <w:p w:rsidR="00682BD3" w:rsidRPr="007233FB" w:rsidRDefault="00682BD3" w:rsidP="00682BD3">
      <w:pPr>
        <w:pStyle w:val="HTMLPreformatted"/>
        <w:rPr>
          <w:rFonts w:asciiTheme="minorHAnsi" w:hAnsiTheme="minorHAnsi" w:cs="Times New Roman"/>
          <w:sz w:val="22"/>
          <w:szCs w:val="22"/>
        </w:rPr>
      </w:pPr>
    </w:p>
    <w:p w:rsidR="00DE5671" w:rsidRDefault="00DE5671" w:rsidP="00682BD3">
      <w:pPr>
        <w:pStyle w:val="HTMLPreformatted"/>
        <w:rPr>
          <w:rFonts w:asciiTheme="minorHAnsi" w:hAnsiTheme="minorHAnsi" w:cs="Times New Roman"/>
          <w:sz w:val="22"/>
          <w:szCs w:val="22"/>
        </w:rPr>
      </w:pPr>
    </w:p>
    <w:p w:rsidR="00DE5671" w:rsidRDefault="00DE5671"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7.  Which statement is most true about the billionaires in the world today?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In 2008 there were over about 900 billionaires.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Billionaires have been advancing financially in every aspect in the last decade.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Average billionaire’s wealth totals 5.5 billion US dollars.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In </w:t>
      </w:r>
      <w:r>
        <w:rPr>
          <w:rFonts w:asciiTheme="minorHAnsi" w:hAnsiTheme="minorHAnsi" w:cs="Times New Roman"/>
          <w:sz w:val="22"/>
          <w:szCs w:val="22"/>
        </w:rPr>
        <w:t>July 2020</w:t>
      </w:r>
      <w:r w:rsidRPr="007233FB">
        <w:rPr>
          <w:rFonts w:asciiTheme="minorHAnsi" w:hAnsiTheme="minorHAnsi" w:cs="Times New Roman"/>
          <w:sz w:val="22"/>
          <w:szCs w:val="22"/>
        </w:rPr>
        <w:t xml:space="preserve">, there were </w:t>
      </w:r>
      <w:r>
        <w:rPr>
          <w:rFonts w:asciiTheme="minorHAnsi" w:hAnsiTheme="minorHAnsi" w:cs="Times New Roman"/>
          <w:sz w:val="22"/>
          <w:szCs w:val="22"/>
        </w:rPr>
        <w:t>2,208</w:t>
      </w:r>
      <w:r w:rsidRPr="007233FB">
        <w:rPr>
          <w:rFonts w:asciiTheme="minorHAnsi" w:hAnsiTheme="minorHAnsi" w:cs="Times New Roman"/>
          <w:sz w:val="22"/>
          <w:szCs w:val="22"/>
        </w:rPr>
        <w:t xml:space="preserve"> billionaires in the world </w:t>
      </w:r>
      <w:r>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8.  Which of these statements is true of the world’s wealth?</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Poverty is isolated to very few poor countries.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Billions of people still experience hunger and poverty in the world.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There are more people with wealth than without.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Wealth of each country is determined by how many people belong to the middle class.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9.  What is the purpose of PRB’s GNI PPP?</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It helps to evaluate each person’s buying power compared to what they could buy in the US.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It helps to understand a country’s marketability.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It determines number of people who earn more than $35,000.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It helps to determine each person’s debt to income ratio.</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10. Which country ranked the highest in the GNI PPP value?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Luxemburg</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Norway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Kuwait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US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Singapore</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11. Where does the US score in the world’s GIN</w:t>
      </w:r>
      <w:r>
        <w:rPr>
          <w:rFonts w:asciiTheme="minorHAnsi" w:hAnsiTheme="minorHAnsi" w:cs="Times New Roman"/>
          <w:sz w:val="22"/>
          <w:szCs w:val="22"/>
        </w:rPr>
        <w:t>I</w:t>
      </w:r>
      <w:r w:rsidRPr="007233FB">
        <w:rPr>
          <w:rFonts w:asciiTheme="minorHAnsi" w:hAnsiTheme="minorHAnsi" w:cs="Times New Roman"/>
          <w:sz w:val="22"/>
          <w:szCs w:val="22"/>
        </w:rPr>
        <w: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the very top</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2nd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4th</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5th</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*e. </w:t>
      </w:r>
      <w:r>
        <w:rPr>
          <w:rFonts w:asciiTheme="minorHAnsi" w:hAnsiTheme="minorHAnsi" w:cs="Times New Roman"/>
          <w:sz w:val="22"/>
          <w:szCs w:val="22"/>
        </w:rPr>
        <w:t>8</w:t>
      </w:r>
      <w:r w:rsidRPr="007233FB">
        <w:rPr>
          <w:rFonts w:asciiTheme="minorHAnsi" w:hAnsiTheme="minorHAnsi" w:cs="Times New Roman"/>
          <w:sz w:val="22"/>
          <w:szCs w:val="22"/>
        </w:rPr>
        <w:t>th</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12. US’s per capita of GNI PPP value is?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$35,674</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$40, 832</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w:t>
      </w:r>
      <w:r>
        <w:rPr>
          <w:rFonts w:asciiTheme="minorHAnsi" w:hAnsiTheme="minorHAnsi" w:cs="Times New Roman"/>
          <w:sz w:val="22"/>
          <w:szCs w:val="22"/>
        </w:rPr>
        <w:t>62,808</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$49,952</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$50,020</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13. The world’s most poor </w:t>
      </w:r>
      <w:r>
        <w:rPr>
          <w:rFonts w:asciiTheme="minorHAnsi" w:hAnsiTheme="minorHAnsi" w:cs="Times New Roman"/>
          <w:sz w:val="22"/>
          <w:szCs w:val="22"/>
        </w:rPr>
        <w:t>country was Kenya with a GINI Score of</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$300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w:t>
      </w:r>
      <w:r>
        <w:rPr>
          <w:rFonts w:asciiTheme="minorHAnsi" w:hAnsiTheme="minorHAnsi" w:cs="Times New Roman"/>
          <w:sz w:val="22"/>
          <w:szCs w:val="22"/>
        </w:rPr>
        <w:t>1,711</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$270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$305</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$345</w:t>
      </w:r>
    </w:p>
    <w:p w:rsidR="00682BD3" w:rsidRPr="007233FB" w:rsidRDefault="00682BD3" w:rsidP="00682BD3">
      <w:pPr>
        <w:pStyle w:val="HTMLPreformatted"/>
        <w:rPr>
          <w:rFonts w:asciiTheme="minorHAnsi" w:hAnsiTheme="minorHAnsi" w:cs="Times New Roman"/>
          <w:sz w:val="22"/>
          <w:szCs w:val="22"/>
        </w:rPr>
      </w:pPr>
    </w:p>
    <w:p w:rsidR="00DE5671" w:rsidRDefault="00DE5671" w:rsidP="00682BD3">
      <w:pPr>
        <w:pStyle w:val="HTMLPreformatted"/>
        <w:rPr>
          <w:rFonts w:asciiTheme="minorHAnsi" w:hAnsiTheme="minorHAnsi" w:cs="Times New Roman"/>
          <w:sz w:val="22"/>
          <w:szCs w:val="22"/>
        </w:rPr>
      </w:pPr>
    </w:p>
    <w:p w:rsidR="00DE5671" w:rsidRDefault="00DE5671"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14. Which of these countries is not one of the More Developed Nations?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United states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Japan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Australia</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Pr>
          <w:rFonts w:asciiTheme="minorHAnsi" w:hAnsiTheme="minorHAnsi" w:cs="Times New Roman"/>
          <w:sz w:val="22"/>
          <w:szCs w:val="22"/>
        </w:rPr>
        <w:t>Chad</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15. Less Developed Nations are also called 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3rd world nations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now poor countries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indigent countries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industrialized nations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16. Which is the poorest region in the world?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India</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Southeast Asia</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Africa</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South America</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17. </w:t>
      </w:r>
      <w:r>
        <w:rPr>
          <w:rFonts w:asciiTheme="minorHAnsi" w:hAnsiTheme="minorHAnsi" w:cs="Times New Roman"/>
          <w:sz w:val="22"/>
          <w:szCs w:val="22"/>
        </w:rPr>
        <w:t>China’s GINI Score was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w:t>
      </w:r>
      <w:r>
        <w:rPr>
          <w:rFonts w:asciiTheme="minorHAnsi" w:hAnsiTheme="minorHAnsi" w:cs="Times New Roman"/>
          <w:sz w:val="22"/>
          <w:szCs w:val="22"/>
        </w:rPr>
        <w:t>$5,196</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w:t>
      </w:r>
      <w:r>
        <w:rPr>
          <w:rFonts w:asciiTheme="minorHAnsi" w:hAnsiTheme="minorHAnsi" w:cs="Times New Roman"/>
          <w:sz w:val="22"/>
          <w:szCs w:val="22"/>
        </w:rPr>
        <w:t>$22,003</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r>
        <w:rPr>
          <w:rFonts w:asciiTheme="minorHAnsi" w:hAnsiTheme="minorHAnsi" w:cs="Times New Roman"/>
          <w:sz w:val="22"/>
          <w:szCs w:val="22"/>
        </w:rPr>
        <w:t>$9,532</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Pr>
          <w:rFonts w:asciiTheme="minorHAnsi" w:hAnsiTheme="minorHAnsi" w:cs="Times New Roman"/>
          <w:sz w:val="22"/>
          <w:szCs w:val="22"/>
        </w:rPr>
        <w:t>$</w:t>
      </w:r>
      <w:r w:rsidRPr="007233FB">
        <w:rPr>
          <w:rFonts w:asciiTheme="minorHAnsi" w:hAnsiTheme="minorHAnsi" w:cs="Times New Roman"/>
          <w:sz w:val="22"/>
          <w:szCs w:val="22"/>
        </w:rPr>
        <w:t>1</w:t>
      </w:r>
      <w:r>
        <w:rPr>
          <w:rFonts w:asciiTheme="minorHAnsi" w:hAnsiTheme="minorHAnsi" w:cs="Times New Roman"/>
          <w:sz w:val="22"/>
          <w:szCs w:val="22"/>
        </w:rPr>
        <w:t>1,707</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18.  In the US, females made ___________income than males in all categories.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more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equal</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less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Pr>
          <w:rFonts w:asciiTheme="minorHAnsi" w:hAnsiTheme="minorHAnsi" w:cs="Times New Roman"/>
          <w:sz w:val="22"/>
          <w:szCs w:val="22"/>
        </w:rPr>
        <w:t>much more</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19. The __________ category </w:t>
      </w:r>
      <w:r>
        <w:rPr>
          <w:rFonts w:asciiTheme="minorHAnsi" w:hAnsiTheme="minorHAnsi" w:cs="Times New Roman"/>
          <w:sz w:val="22"/>
          <w:szCs w:val="22"/>
        </w:rPr>
        <w:t>had the</w:t>
      </w:r>
      <w:r w:rsidRPr="007233FB">
        <w:rPr>
          <w:rFonts w:asciiTheme="minorHAnsi" w:hAnsiTheme="minorHAnsi" w:cs="Times New Roman"/>
          <w:sz w:val="22"/>
          <w:szCs w:val="22"/>
        </w:rPr>
        <w:t xml:space="preserve"> lowest</w:t>
      </w:r>
      <w:r>
        <w:rPr>
          <w:rFonts w:asciiTheme="minorHAnsi" w:hAnsiTheme="minorHAnsi" w:cs="Times New Roman"/>
          <w:sz w:val="22"/>
          <w:szCs w:val="22"/>
        </w:rPr>
        <w:t xml:space="preserve"> median income</w:t>
      </w:r>
      <w:r w:rsidRPr="007233FB">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Pr>
          <w:rFonts w:asciiTheme="minorHAnsi" w:hAnsiTheme="minorHAnsi" w:cs="Times New Roman"/>
          <w:sz w:val="22"/>
          <w:szCs w:val="22"/>
        </w:rPr>
        <w:t>*</w:t>
      </w:r>
      <w:r w:rsidRPr="007233FB">
        <w:rPr>
          <w:rFonts w:asciiTheme="minorHAnsi" w:hAnsiTheme="minorHAnsi" w:cs="Times New Roman"/>
          <w:sz w:val="22"/>
          <w:szCs w:val="22"/>
        </w:rPr>
        <w:t>a. Blacks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Asians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Native Americans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Hispanics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20. ____________ had the highest personal income </w:t>
      </w:r>
      <w:r>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Blacks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Asians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Native Americans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Hispanics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21. In the US there is race and ethnicity-based</w:t>
      </w:r>
      <w:r>
        <w:rPr>
          <w:rFonts w:asciiTheme="minorHAnsi" w:hAnsiTheme="minorHAnsi" w:cs="Times New Roman"/>
          <w:sz w:val="22"/>
          <w:szCs w:val="22"/>
        </w:rPr>
        <w:t xml:space="preserve"> difference in how</w:t>
      </w:r>
      <w:r w:rsidRPr="007233FB">
        <w:rPr>
          <w:rFonts w:asciiTheme="minorHAnsi" w:hAnsiTheme="minorHAnsi" w:cs="Times New Roman"/>
          <w:sz w:val="22"/>
          <w:szCs w:val="22"/>
        </w:rPr>
        <w:t>____________</w:t>
      </w:r>
      <w:r>
        <w:rPr>
          <w:rFonts w:asciiTheme="minorHAnsi" w:hAnsiTheme="minorHAnsi" w:cs="Times New Roman"/>
          <w:sz w:val="22"/>
          <w:szCs w:val="22"/>
        </w:rPr>
        <w:t xml:space="preserve"> occurs</w:t>
      </w:r>
      <w:r w:rsidRPr="007233FB">
        <w:rPr>
          <w:rFonts w:asciiTheme="minorHAnsi" w:hAnsiTheme="minorHAnsi" w:cs="Times New Roman"/>
          <w:sz w:val="22"/>
          <w:szCs w:val="22"/>
        </w:rPr>
        <w: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stratification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w:t>
      </w:r>
      <w:r>
        <w:rPr>
          <w:rFonts w:asciiTheme="minorHAnsi" w:hAnsiTheme="minorHAnsi" w:cs="Times New Roman"/>
          <w:sz w:val="22"/>
          <w:szCs w:val="22"/>
        </w:rPr>
        <w:t>Mental health</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r>
        <w:rPr>
          <w:rFonts w:asciiTheme="minorHAnsi" w:hAnsiTheme="minorHAnsi" w:cs="Times New Roman"/>
          <w:sz w:val="22"/>
          <w:szCs w:val="22"/>
        </w:rPr>
        <w:t>vacationing</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Pr>
          <w:rFonts w:asciiTheme="minorHAnsi" w:hAnsiTheme="minorHAnsi" w:cs="Times New Roman"/>
          <w:sz w:val="22"/>
          <w:szCs w:val="22"/>
        </w:rPr>
        <w:t>religions spending</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23. Which of these stratification-types exist in the US today?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w:t>
      </w:r>
      <w:proofErr w:type="gramStart"/>
      <w:r w:rsidRPr="007233FB">
        <w:rPr>
          <w:rFonts w:asciiTheme="minorHAnsi" w:hAnsiTheme="minorHAnsi" w:cs="Times New Roman"/>
          <w:sz w:val="22"/>
          <w:szCs w:val="22"/>
        </w:rPr>
        <w:t>education based</w:t>
      </w:r>
      <w:proofErr w:type="gramEnd"/>
      <w:r w:rsidRPr="007233FB">
        <w:rPr>
          <w:rFonts w:asciiTheme="minorHAnsi" w:hAnsiTheme="minorHAnsi" w:cs="Times New Roman"/>
          <w:sz w:val="22"/>
          <w:szCs w:val="22"/>
        </w:rPr>
        <w:t xml:space="preserve"> stratification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w:t>
      </w:r>
      <w:proofErr w:type="gramStart"/>
      <w:r w:rsidRPr="007233FB">
        <w:rPr>
          <w:rFonts w:asciiTheme="minorHAnsi" w:hAnsiTheme="minorHAnsi" w:cs="Times New Roman"/>
          <w:sz w:val="22"/>
          <w:szCs w:val="22"/>
        </w:rPr>
        <w:t>gender based</w:t>
      </w:r>
      <w:proofErr w:type="gramEnd"/>
      <w:r w:rsidRPr="007233FB">
        <w:rPr>
          <w:rFonts w:asciiTheme="minorHAnsi" w:hAnsiTheme="minorHAnsi" w:cs="Times New Roman"/>
          <w:sz w:val="22"/>
          <w:szCs w:val="22"/>
        </w:rPr>
        <w:t xml:space="preserve"> stratification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gramStart"/>
      <w:r w:rsidRPr="007233FB">
        <w:rPr>
          <w:rFonts w:asciiTheme="minorHAnsi" w:hAnsiTheme="minorHAnsi" w:cs="Times New Roman"/>
          <w:sz w:val="22"/>
          <w:szCs w:val="22"/>
        </w:rPr>
        <w:t>race based</w:t>
      </w:r>
      <w:proofErr w:type="gramEnd"/>
      <w:r w:rsidRPr="007233FB">
        <w:rPr>
          <w:rFonts w:asciiTheme="minorHAnsi" w:hAnsiTheme="minorHAnsi" w:cs="Times New Roman"/>
          <w:sz w:val="22"/>
          <w:szCs w:val="22"/>
        </w:rPr>
        <w:t xml:space="preserve"> stratification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all above the above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none of the above</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24. Which of these is true of high school dropouts?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In the US, high school dropouts show a high success rate if they do not go back and get their GED then go to college.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High school dropouts tend to do poorly in the blue-collar jobs.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Dropping out of high school hurts your income and overall socio-economic well-being.</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There aren’t too many high school dropouts in the US and available data does not indicate overall success or failure.</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25. Who had the lowest high school dropout rates?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Whites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Blacks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Asians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Hispanics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Native Americans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28. According to the author, dropping out is a really bad ______________ choice.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educational</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economic</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personal</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family</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30. </w:t>
      </w:r>
      <w:r>
        <w:rPr>
          <w:rFonts w:asciiTheme="minorHAnsi" w:hAnsiTheme="minorHAnsi" w:cs="Times New Roman"/>
          <w:sz w:val="22"/>
          <w:szCs w:val="22"/>
        </w:rPr>
        <w:t xml:space="preserve">The Top </w:t>
      </w:r>
      <w:r w:rsidRPr="007233FB">
        <w:rPr>
          <w:rFonts w:asciiTheme="minorHAnsi" w:hAnsiTheme="minorHAnsi" w:cs="Times New Roman"/>
          <w:sz w:val="22"/>
          <w:szCs w:val="22"/>
        </w:rPr>
        <w:t>___________ owns lion’s share of all the wealth available to be owned in the US.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5%</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10%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12%</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15%</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31. The wealthy own as much as _____ time the average US person’s wealth.</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10 times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50 times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100 times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1000 times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32. The </w:t>
      </w:r>
      <w:proofErr w:type="gramStart"/>
      <w:r w:rsidRPr="007233FB">
        <w:rPr>
          <w:rFonts w:asciiTheme="minorHAnsi" w:hAnsiTheme="minorHAnsi" w:cs="Times New Roman"/>
          <w:sz w:val="22"/>
          <w:szCs w:val="22"/>
        </w:rPr>
        <w:t>high ranking</w:t>
      </w:r>
      <w:proofErr w:type="gramEnd"/>
      <w:r w:rsidRPr="007233FB">
        <w:rPr>
          <w:rFonts w:asciiTheme="minorHAnsi" w:hAnsiTheme="minorHAnsi" w:cs="Times New Roman"/>
          <w:sz w:val="22"/>
          <w:szCs w:val="22"/>
        </w:rPr>
        <w:t xml:space="preserve"> jobs, elected offices, and CEO positions in the major corporations require 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more education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more abstract thought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autonomy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all of the above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33. In the US, Poverty Line is defined as 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the official measure of those whose incomes are less than three times a lower cost food budget.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the official measure of those whose incomes are less the three times a lower cost housing budget.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the official measure of those whose income fall below 25,000 dollars.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the official measure of those whose incomes are less </w:t>
      </w:r>
      <w:proofErr w:type="gramStart"/>
      <w:r w:rsidRPr="007233FB">
        <w:rPr>
          <w:rFonts w:asciiTheme="minorHAnsi" w:hAnsiTheme="minorHAnsi" w:cs="Times New Roman"/>
          <w:sz w:val="22"/>
          <w:szCs w:val="22"/>
        </w:rPr>
        <w:t>than  30,000</w:t>
      </w:r>
      <w:proofErr w:type="gramEnd"/>
      <w:r w:rsidRPr="007233FB">
        <w:rPr>
          <w:rFonts w:asciiTheme="minorHAnsi" w:hAnsiTheme="minorHAnsi" w:cs="Times New Roman"/>
          <w:sz w:val="22"/>
          <w:szCs w:val="22"/>
        </w:rPr>
        <w:t xml:space="preserve"> dollars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34. When was the US ‘s official poverty definition created?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1950’s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1940’s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1930’s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1920’s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35. Near Poverty is when one earns up to ________ above the poverty line.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15%</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20%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25%</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30%</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36. We would say that a person near poverty has an income ≤ ___________ the current poverty line.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50%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75%</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100%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125%</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200%</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38. During economic downturns, who suffers the most?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billionaires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lower class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those in or under poverty line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upper middle class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39. The level of poverty where individuals and families cannot sustain food, shelter, warmth, and safety needs.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absolute poverty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extreme poverty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severe poverty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total poverty</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40. __________</w:t>
      </w:r>
      <w:proofErr w:type="gramStart"/>
      <w:r w:rsidRPr="007233FB">
        <w:rPr>
          <w:rFonts w:asciiTheme="minorHAnsi" w:hAnsiTheme="minorHAnsi" w:cs="Times New Roman"/>
          <w:sz w:val="22"/>
          <w:szCs w:val="22"/>
        </w:rPr>
        <w:t>_  have</w:t>
      </w:r>
      <w:proofErr w:type="gramEnd"/>
      <w:r w:rsidRPr="007233FB">
        <w:rPr>
          <w:rFonts w:asciiTheme="minorHAnsi" w:hAnsiTheme="minorHAnsi" w:cs="Times New Roman"/>
          <w:sz w:val="22"/>
          <w:szCs w:val="22"/>
        </w:rPr>
        <w:t xml:space="preserve"> the lowest rate (percentage) of persons in poverty.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Whites/Asians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Blacks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Hispanics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Native Americans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both a &amp; d</w:t>
      </w:r>
    </w:p>
    <w:p w:rsidR="00682BD3" w:rsidRPr="007233FB" w:rsidRDefault="00682BD3" w:rsidP="00682BD3">
      <w:pPr>
        <w:pStyle w:val="HTMLPreformatted"/>
        <w:rPr>
          <w:rFonts w:asciiTheme="minorHAnsi" w:hAnsiTheme="minorHAnsi" w:cs="Times New Roman"/>
          <w:sz w:val="22"/>
          <w:szCs w:val="22"/>
        </w:rPr>
      </w:pPr>
    </w:p>
    <w:p w:rsidR="004134B5" w:rsidRDefault="004134B5" w:rsidP="00682BD3">
      <w:pPr>
        <w:pStyle w:val="HTMLPreformatted"/>
        <w:rPr>
          <w:rFonts w:asciiTheme="minorHAnsi" w:hAnsiTheme="minorHAnsi" w:cs="Times New Roman"/>
          <w:sz w:val="22"/>
          <w:szCs w:val="22"/>
        </w:rPr>
      </w:pPr>
    </w:p>
    <w:p w:rsidR="004134B5" w:rsidRDefault="004134B5" w:rsidP="00682BD3">
      <w:pPr>
        <w:pStyle w:val="HTMLPreformatted"/>
        <w:rPr>
          <w:rFonts w:asciiTheme="minorHAnsi" w:hAnsiTheme="minorHAnsi" w:cs="Times New Roman"/>
          <w:sz w:val="22"/>
          <w:szCs w:val="22"/>
        </w:rPr>
      </w:pPr>
    </w:p>
    <w:p w:rsidR="004134B5" w:rsidRDefault="004134B5"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 xml:space="preserve">42. Who has the largest </w:t>
      </w:r>
      <w:r w:rsidRPr="007233FB">
        <w:rPr>
          <w:rFonts w:asciiTheme="minorHAnsi" w:hAnsiTheme="minorHAnsi" w:cs="Times New Roman"/>
          <w:sz w:val="22"/>
          <w:szCs w:val="22"/>
          <w:u w:val="single"/>
        </w:rPr>
        <w:t>number</w:t>
      </w:r>
      <w:r w:rsidRPr="007233FB">
        <w:rPr>
          <w:rFonts w:asciiTheme="minorHAnsi" w:hAnsiTheme="minorHAnsi" w:cs="Times New Roman"/>
          <w:sz w:val="22"/>
          <w:szCs w:val="22"/>
        </w:rPr>
        <w:t xml:space="preserve"> of persons in poverty?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Whites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Blacks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Hispanics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Asians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both a &amp; d</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45. Max Weber said __________ are access to basic opportunities and resources in the marketplace.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life probability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opportunity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life chances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life prospect</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46.   In many less developed countries low to no formal __________is common fare.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job training</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education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school guidance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instruction</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49. It clarifies your understanding of stratification to look to the nation’s______________.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social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education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economic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class system</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50. Types of class systems in the world today include 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open class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closed class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closed caste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all of the above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a &amp; c</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51. An economic system that has upward mobility, is achievement-based, and allows social relations between the classes is 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open class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open caste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closed caste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closed class system</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52. The United States has a/an ___________________.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open class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open caste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closed caste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closed class system</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 xml:space="preserve">53. ________________ is an economic system that allows no mobility between caste levels, you are born into the caste you stay in your entire life, and you can’t have social relations between the castes.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Open class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Open caste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Closed caste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Limited caste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54. _______________ has a highly structured caste system with 5 distinct cast layers.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China</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Arabian countries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Thailand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India</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55. Brahman caste level includes ________________.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priests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teachers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merchants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artisans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56. Kshatriya caste level includes ________________.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priests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teachers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warriors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artisans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57.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caste level includes _______________.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priests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teachers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merchants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laborers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58. Shudra caste level includes _______________.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priests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teachers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merchants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laborers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59. Which of these caste levels would be considered the lowest?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Brahman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Harijan</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60. Priests or scholars would belong to _______________.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Brahman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 xml:space="preserve">d. Shudra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Harijan</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61. Nobles and warriors would belong to _______________.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Brahman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Harijan</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62. Artisans would belong to _______________.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Brahman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Harijan</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63. Common laborers would belong to 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Brahman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Harijan</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64. Outcast/dirty workers would belong to 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Brahman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Harijan</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65. Typically in a caste system, ______________________________.</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you are able to work toward another level, up or down.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if someone in the upper level helps you up, then you can work toward moving up.</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you are usually stuck in that status for life.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you were stuck in a level until you were able to get proper education</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66.  What happened in India in 1980’s that caused cultural disruption?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people started to fight against caste system</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the caste system was removed by the government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people started to work their way above other </w:t>
      </w:r>
      <w:proofErr w:type="spellStart"/>
      <w:r w:rsidRPr="007233FB">
        <w:rPr>
          <w:rFonts w:asciiTheme="minorHAnsi" w:hAnsiTheme="minorHAnsi" w:cs="Times New Roman"/>
          <w:sz w:val="22"/>
          <w:szCs w:val="22"/>
        </w:rPr>
        <w:t>caste</w:t>
      </w:r>
      <w:proofErr w:type="spellEnd"/>
      <w:r w:rsidRPr="007233FB">
        <w:rPr>
          <w:rFonts w:asciiTheme="minorHAnsi" w:hAnsiTheme="minorHAnsi" w:cs="Times New Roman"/>
          <w:sz w:val="22"/>
          <w:szCs w:val="22"/>
        </w:rPr>
        <w:t xml:space="preserve"> members by working for multi-national corporations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people remained stuck in the caste levels by working for multi-national corporations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67. According to the author we find violations of caste rules here in the US where Indians who migrate here find themselves with many opportunities.  Their ______________ increase by virtue of their being able to shift residence from a caste to a class society.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Life chances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b. opportunities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education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life prospects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68.  _____________like to study how people improve, diminish, or leave unchanged their economic status.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Anthropologists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Psychologists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Demographers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Sociologists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69.  The movement between economic strata in a society’s system.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prestige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social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familial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friendship mobility</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70.  ___________ is moving from a lower to higher class.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Increased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Intra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upward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social mobility</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71. ______________ is moving from a higher to a lower class.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downward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decreased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retro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generational mobility</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72. _____________ is remaining in the same class.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status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inter-economic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horizontal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intra-level mobility</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73. _______________________ is research of mobility between generations (IE: grandparents to parents to grandchildren to great-grandchildren).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Inter-generational Mobility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Generational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Intra-generational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Genealogical Mobility</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74.  ___________________ is research of mobility within a generation.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Inter-generational Mobility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Generational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Intra-generational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Structural Mobility</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 xml:space="preserve">75. _____________ is mobility in social class which is attributable to changes in social structure of a society at the larger social, not personal level.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Inter-generational mobility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Generational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Intra-generational mobility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Structural mobility</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76.  The United States has experienced collective upward social mobility for the entire nation over the last _________ years.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30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w:t>
      </w:r>
      <w:r>
        <w:rPr>
          <w:rFonts w:asciiTheme="minorHAnsi" w:hAnsiTheme="minorHAnsi" w:cs="Times New Roman"/>
          <w:sz w:val="22"/>
          <w:szCs w:val="22"/>
        </w:rPr>
        <w:t>40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r>
        <w:rPr>
          <w:rFonts w:asciiTheme="minorHAnsi" w:hAnsiTheme="minorHAnsi" w:cs="Times New Roman"/>
          <w:sz w:val="22"/>
          <w:szCs w:val="22"/>
        </w:rPr>
        <w:t>50</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Pr>
          <w:rFonts w:asciiTheme="minorHAnsi" w:hAnsiTheme="minorHAnsi" w:cs="Times New Roman"/>
          <w:sz w:val="22"/>
          <w:szCs w:val="22"/>
        </w:rPr>
        <w:t>60</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77. Sociologists who focus on stratification typically use ___________to measure the layers.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government studies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sociological data</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official data</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academic data</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78. Method where researchers set up categories and rank people according to preset objective criteria (such as median household income).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Objective Method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Reputational Method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Research Method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Sociological Method</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79. Method where researchers look to people who know the individual and subjectively report on his/her class.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Objective Method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Reputational Method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Research Method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Sociological Method</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80. What is absent in Reputational Method?</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median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mean</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numbers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ratio</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Pr>
          <w:rFonts w:asciiTheme="minorHAnsi" w:hAnsiTheme="minorHAnsi" w:cs="Times New Roman"/>
          <w:sz w:val="22"/>
          <w:szCs w:val="22"/>
        </w:rPr>
        <w:t>87</w:t>
      </w:r>
      <w:r w:rsidRPr="007233FB">
        <w:rPr>
          <w:rFonts w:asciiTheme="minorHAnsi" w:hAnsiTheme="minorHAnsi" w:cs="Times New Roman"/>
          <w:sz w:val="22"/>
          <w:szCs w:val="22"/>
        </w:rPr>
        <w:t>. Which of these is true of high school dropouts?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In the US, high school dropouts show a high success rate if they do not go back and get their GED then go to college.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High school dropouts tend to do poorly in the blue-collar jobs.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Dropping out of high school hurts your income and overall socio-economic well-being.</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There aren’t too many high school dropouts in the US and available data does not indicate overall success or failure.</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Pr>
          <w:rFonts w:asciiTheme="minorHAnsi" w:hAnsiTheme="minorHAnsi" w:cs="Times New Roman"/>
          <w:sz w:val="22"/>
          <w:szCs w:val="22"/>
        </w:rPr>
        <w:lastRenderedPageBreak/>
        <w:t>88</w:t>
      </w:r>
      <w:r w:rsidRPr="007233FB">
        <w:rPr>
          <w:rFonts w:asciiTheme="minorHAnsi" w:hAnsiTheme="minorHAnsi" w:cs="Times New Roman"/>
          <w:sz w:val="22"/>
          <w:szCs w:val="22"/>
        </w:rPr>
        <w:t>. Who had the lowest high school dropout rates?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Whites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Blacks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Asians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Hispanics</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Native Americans</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Pr>
          <w:rFonts w:asciiTheme="minorHAnsi" w:hAnsiTheme="minorHAnsi" w:cs="Times New Roman"/>
          <w:sz w:val="22"/>
          <w:szCs w:val="22"/>
        </w:rPr>
        <w:t>90</w:t>
      </w:r>
      <w:r w:rsidRPr="007233FB">
        <w:rPr>
          <w:rFonts w:asciiTheme="minorHAnsi" w:hAnsiTheme="minorHAnsi" w:cs="Times New Roman"/>
          <w:sz w:val="22"/>
          <w:szCs w:val="22"/>
        </w:rPr>
        <w:t xml:space="preserve">. Who does </w:t>
      </w:r>
      <w:proofErr w:type="gramStart"/>
      <w:r w:rsidRPr="007233FB">
        <w:rPr>
          <w:rFonts w:asciiTheme="minorHAnsi" w:hAnsiTheme="minorHAnsi" w:cs="Times New Roman"/>
          <w:sz w:val="22"/>
          <w:szCs w:val="22"/>
        </w:rPr>
        <w:t>dropping</w:t>
      </w:r>
      <w:proofErr w:type="gramEnd"/>
      <w:r w:rsidRPr="007233FB">
        <w:rPr>
          <w:rFonts w:asciiTheme="minorHAnsi" w:hAnsiTheme="minorHAnsi" w:cs="Times New Roman"/>
          <w:sz w:val="22"/>
          <w:szCs w:val="22"/>
        </w:rPr>
        <w:t xml:space="preserve"> out of high school affect?</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individual</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community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society</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all above the above</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e. only a &amp; b</w:t>
      </w:r>
    </w:p>
    <w:p w:rsidR="00682BD3" w:rsidRPr="007233FB" w:rsidRDefault="00682BD3" w:rsidP="00682BD3">
      <w:pPr>
        <w:pStyle w:val="HTMLPreformatted"/>
        <w:rPr>
          <w:rFonts w:asciiTheme="minorHAnsi" w:hAnsiTheme="minorHAnsi" w:cs="Times New Roman"/>
          <w:sz w:val="22"/>
          <w:szCs w:val="22"/>
        </w:rPr>
      </w:pPr>
    </w:p>
    <w:p w:rsidR="00682BD3" w:rsidRPr="007233FB" w:rsidRDefault="00682BD3" w:rsidP="00682BD3">
      <w:pPr>
        <w:pStyle w:val="HTMLPreformatted"/>
        <w:rPr>
          <w:rFonts w:asciiTheme="minorHAnsi" w:hAnsiTheme="minorHAnsi" w:cs="Times New Roman"/>
          <w:sz w:val="22"/>
          <w:szCs w:val="22"/>
        </w:rPr>
      </w:pPr>
      <w:r>
        <w:rPr>
          <w:rFonts w:asciiTheme="minorHAnsi" w:hAnsiTheme="minorHAnsi" w:cs="Times New Roman"/>
          <w:sz w:val="22"/>
          <w:szCs w:val="22"/>
        </w:rPr>
        <w:t>91</w:t>
      </w:r>
      <w:r w:rsidRPr="007233FB">
        <w:rPr>
          <w:rFonts w:asciiTheme="minorHAnsi" w:hAnsiTheme="minorHAnsi" w:cs="Times New Roman"/>
          <w:sz w:val="22"/>
          <w:szCs w:val="22"/>
        </w:rPr>
        <w:t xml:space="preserve">. According to the author, dropping out is a really bad ______________ choice.  </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a. educational</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*b. economic</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c. personal</w:t>
      </w:r>
    </w:p>
    <w:p w:rsidR="00682BD3" w:rsidRPr="007233FB" w:rsidRDefault="00682BD3" w:rsidP="00682BD3">
      <w:pPr>
        <w:pStyle w:val="HTMLPreformatted"/>
        <w:rPr>
          <w:rFonts w:asciiTheme="minorHAnsi" w:hAnsiTheme="minorHAnsi" w:cs="Times New Roman"/>
          <w:sz w:val="22"/>
          <w:szCs w:val="22"/>
        </w:rPr>
      </w:pPr>
      <w:r w:rsidRPr="007233FB">
        <w:rPr>
          <w:rFonts w:asciiTheme="minorHAnsi" w:hAnsiTheme="minorHAnsi" w:cs="Times New Roman"/>
          <w:sz w:val="22"/>
          <w:szCs w:val="22"/>
        </w:rPr>
        <w:t>d. family</w:t>
      </w:r>
    </w:p>
    <w:p w:rsidR="00682BD3" w:rsidRPr="007233FB" w:rsidRDefault="00682BD3" w:rsidP="00682BD3">
      <w:pPr>
        <w:pStyle w:val="HTMLPreformatted"/>
        <w:spacing w:line="480" w:lineRule="auto"/>
        <w:rPr>
          <w:rFonts w:ascii="Times New Roman" w:hAnsi="Times New Roman" w:cs="Times New Roman"/>
          <w:sz w:val="24"/>
          <w:szCs w:val="24"/>
        </w:rPr>
      </w:pPr>
    </w:p>
    <w:p w:rsidR="00682BD3" w:rsidRPr="0013553B" w:rsidRDefault="00682BD3" w:rsidP="00682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Times New Roman" w:hAnsi="Times New Roman"/>
          <w:b/>
          <w:bCs/>
          <w:szCs w:val="24"/>
        </w:rPr>
      </w:pPr>
      <w:r w:rsidRPr="0013553B">
        <w:rPr>
          <w:rFonts w:ascii="Times New Roman" w:eastAsia="Times New Roman" w:hAnsi="Times New Roman"/>
          <w:b/>
          <w:bCs/>
          <w:szCs w:val="24"/>
        </w:rPr>
        <w:t>True and False Questions</w:t>
      </w:r>
    </w:p>
    <w:p w:rsidR="00682BD3" w:rsidRPr="00096943" w:rsidRDefault="00682BD3" w:rsidP="00682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Cs w:val="24"/>
        </w:rPr>
      </w:pPr>
      <w:r w:rsidRPr="00096943">
        <w:rPr>
          <w:rFonts w:ascii="Times New Roman" w:eastAsia="Times New Roman" w:hAnsi="Times New Roman"/>
          <w:szCs w:val="24"/>
        </w:rPr>
        <w:t>1.</w:t>
      </w:r>
      <w:r w:rsidRPr="00096943">
        <w:rPr>
          <w:rFonts w:ascii="Times New Roman" w:hAnsi="Times New Roman"/>
          <w:szCs w:val="24"/>
        </w:rPr>
        <w:t xml:space="preserve"> Life chances are access to basic opportunities and resources in the marketplace.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2. Life prospect is an access to basic opportunities and resources in the marketplace.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3</w:t>
      </w:r>
      <w:r w:rsidRPr="00096943">
        <w:rPr>
          <w:rFonts w:ascii="Times New Roman" w:hAnsi="Times New Roman" w:cs="Times New Roman"/>
          <w:sz w:val="24"/>
          <w:szCs w:val="24"/>
        </w:rPr>
        <w:t xml:space="preserve">. In many less developed countries low to no formal education is common fare.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4</w:t>
      </w:r>
      <w:r w:rsidRPr="00096943">
        <w:rPr>
          <w:rFonts w:ascii="Times New Roman" w:hAnsi="Times New Roman" w:cs="Times New Roman"/>
          <w:sz w:val="24"/>
          <w:szCs w:val="24"/>
        </w:rPr>
        <w:t xml:space="preserve">. In many less developed countries low to no religion is common fare.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5</w:t>
      </w:r>
      <w:r w:rsidRPr="00096943">
        <w:rPr>
          <w:rFonts w:ascii="Times New Roman" w:hAnsi="Times New Roman" w:cs="Times New Roman"/>
          <w:sz w:val="24"/>
          <w:szCs w:val="24"/>
        </w:rPr>
        <w:t>. It clarifies your understanding of stratification to look to the nation’s economic system.</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6. It clarifies your understanding of stratification to look to the nation’s political scene.</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7. Open class system is an economic system that has upward mobility, is achievement-based, and allows social relations between the classes.</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lastRenderedPageBreak/>
        <w:t>8. Open caste system is an economic system that has upward mobility, is achievement-based, and allows social relations between the classes.</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9.  United States has an open class system.</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0. United states has an open caste system.</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 xml:space="preserve">1. Closed caste system is an economic system that allows no mobility between caste levels, you are born into the caste you stay in your entire life, and you can’t have social relations between the castes.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 xml:space="preserve">2. Open caste system is an economic system that allows no mobility between caste levels, you are born into the caste you stay in your entire life, and you can’t have social relations between the castes.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3. India has a highly structured caste system which has 5 distinct cast layers.</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4. China has a highly structured caste system which has 5 distinct cast layers.</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5. Typically in a caste system, you are usually stuck in that level for life.</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 xml:space="preserve">6.  Sociologists like to study how people improve, diminish, or leave unchanged their economic status.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 xml:space="preserve">7. Psychologists like to study how people improve, diminish, or leave unchanged their economic status.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 xml:space="preserve">8. Social mobility is a movement between economic strata in a society’s system.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 xml:space="preserve">9. Economic mobility is a movement between economic strata in a society’s system.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0.  Upward mobility is moving from a lower to higher class.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b/>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lastRenderedPageBreak/>
        <w:t>2</w:t>
      </w:r>
      <w:r w:rsidRPr="00096943">
        <w:rPr>
          <w:rFonts w:ascii="Times New Roman" w:hAnsi="Times New Roman" w:cs="Times New Roman"/>
          <w:sz w:val="24"/>
          <w:szCs w:val="24"/>
        </w:rPr>
        <w:t xml:space="preserve">1. Increased mobility is moving from a lower to higher class.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2. Downward mobility is moving from a higher to a lower class.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3. Retro mobility is moving from a higher to a lower class.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4. Horizontal mobility is remaining in the same class.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sz w:val="24"/>
          <w:szCs w:val="24"/>
        </w:rPr>
        <w:t>*</w:t>
      </w: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5. Inter-economic mobility is remaining in the same class.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6.  The United States has experienced collective upward social mobility for the entire nation over the last 40 plus years.</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7. The United States has not experienced any collective upward social mobility for the entire nation over the last 40 plus years.</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8. In the US, the median household income has gone up nation-wide from 1967 to 20</w:t>
      </w:r>
      <w:r>
        <w:rPr>
          <w:rFonts w:ascii="Times New Roman" w:hAnsi="Times New Roman" w:cs="Times New Roman"/>
          <w:sz w:val="24"/>
          <w:szCs w:val="24"/>
        </w:rPr>
        <w:t>18</w:t>
      </w:r>
      <w:r w:rsidRPr="00096943">
        <w:rPr>
          <w:rFonts w:ascii="Times New Roman" w:hAnsi="Times New Roman" w:cs="Times New Roman"/>
          <w:sz w:val="24"/>
          <w:szCs w:val="24"/>
        </w:rPr>
        <w:t xml:space="preserve">.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682BD3" w:rsidRPr="00096943" w:rsidRDefault="00682BD3" w:rsidP="00682BD3">
      <w:pPr>
        <w:pStyle w:val="HTMLPreformatted"/>
        <w:rPr>
          <w:rFonts w:ascii="Times New Roman" w:hAnsi="Times New Roman" w:cs="Times New Roman"/>
          <w:sz w:val="24"/>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29. </w:t>
      </w:r>
      <w:r w:rsidRPr="0013553B">
        <w:rPr>
          <w:rFonts w:ascii="Times New Roman" w:eastAsia="Times New Roman" w:hAnsi="Times New Roman"/>
          <w:color w:val="000000"/>
          <w:szCs w:val="24"/>
        </w:rPr>
        <w:t>In 2018, there was a record of 2,208 Billionaires on the Forbes’ list, including    259 newcomers mostly from China and the U.S.; there were 63 people under 40 and it had a record number of 256 women</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30. </w:t>
      </w:r>
      <w:r w:rsidRPr="0013553B">
        <w:rPr>
          <w:rFonts w:ascii="Times New Roman" w:eastAsia="Times New Roman" w:hAnsi="Times New Roman"/>
          <w:color w:val="000000"/>
          <w:szCs w:val="24"/>
        </w:rPr>
        <w:t>In 2018, there was a record of 308 Billionaires on the Forbes’ list.</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*False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31. </w:t>
      </w:r>
      <w:r w:rsidRPr="0013553B">
        <w:rPr>
          <w:rFonts w:ascii="Times New Roman" w:eastAsia="Times New Roman" w:hAnsi="Times New Roman"/>
          <w:color w:val="000000"/>
          <w:szCs w:val="24"/>
        </w:rPr>
        <w:t>In the U.S. Census Bureau reported that 38,100,000 live in poverty in 2018.</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spacing w:after="240"/>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32. </w:t>
      </w:r>
      <w:r w:rsidRPr="0013553B">
        <w:rPr>
          <w:rFonts w:ascii="Times New Roman" w:eastAsia="Times New Roman" w:hAnsi="Times New Roman"/>
          <w:color w:val="000000"/>
          <w:szCs w:val="24"/>
        </w:rPr>
        <w:t>The most recent U.S. GINI Index scores shows that the U.S. ranks high at $62,808</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33. </w:t>
      </w:r>
      <w:r w:rsidRPr="0013553B">
        <w:rPr>
          <w:rFonts w:ascii="Times New Roman" w:eastAsia="Times New Roman" w:hAnsi="Times New Roman"/>
          <w:color w:val="000000"/>
          <w:szCs w:val="24"/>
        </w:rPr>
        <w:t>The most recent U.S. GINI Index scores shows that the U.S. ranks very low at $3,991</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*False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34. </w:t>
      </w:r>
      <w:r w:rsidRPr="0013553B">
        <w:rPr>
          <w:rFonts w:ascii="Times New Roman" w:eastAsia="Times New Roman" w:hAnsi="Times New Roman"/>
          <w:color w:val="000000"/>
          <w:szCs w:val="24"/>
        </w:rPr>
        <w:t>The highest GINI Index score was for Kenya at $117,312</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*False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lastRenderedPageBreak/>
        <w:t xml:space="preserve">35. </w:t>
      </w:r>
      <w:r w:rsidRPr="0013553B">
        <w:rPr>
          <w:rFonts w:ascii="Times New Roman" w:eastAsia="Times New Roman" w:hAnsi="Times New Roman"/>
          <w:color w:val="000000"/>
          <w:szCs w:val="24"/>
        </w:rPr>
        <w:t>The highest GINI Index score was for Luxembourg at $117,312</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36. </w:t>
      </w:r>
      <w:r w:rsidRPr="0013553B">
        <w:rPr>
          <w:rFonts w:ascii="Times New Roman" w:eastAsia="Times New Roman" w:hAnsi="Times New Roman"/>
          <w:color w:val="000000"/>
          <w:szCs w:val="24"/>
        </w:rPr>
        <w:t>The U.S. has always experienced stratification</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37. </w:t>
      </w:r>
      <w:r w:rsidRPr="0013553B">
        <w:rPr>
          <w:rFonts w:ascii="Times New Roman" w:eastAsia="Times New Roman" w:hAnsi="Times New Roman"/>
          <w:color w:val="000000"/>
          <w:szCs w:val="24"/>
        </w:rPr>
        <w:t>In the U.S. Asians had the highest income 1967-2018</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38. </w:t>
      </w:r>
      <w:r w:rsidRPr="0013553B">
        <w:rPr>
          <w:rFonts w:ascii="Times New Roman" w:eastAsia="Times New Roman" w:hAnsi="Times New Roman"/>
          <w:color w:val="000000"/>
          <w:szCs w:val="24"/>
        </w:rPr>
        <w:t>In the U.S. Whites had the Lowest income 1967-2018</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*False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39. </w:t>
      </w:r>
      <w:r w:rsidRPr="0013553B">
        <w:rPr>
          <w:rFonts w:ascii="Times New Roman" w:eastAsia="Times New Roman" w:hAnsi="Times New Roman"/>
          <w:color w:val="000000"/>
          <w:szCs w:val="24"/>
        </w:rPr>
        <w:t>In the U.S. Blacks had the highest income 1967-2018</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40. </w:t>
      </w:r>
      <w:r w:rsidRPr="0013553B">
        <w:rPr>
          <w:rFonts w:ascii="Times New Roman" w:eastAsia="Times New Roman" w:hAnsi="Times New Roman"/>
          <w:color w:val="000000"/>
          <w:szCs w:val="24"/>
        </w:rPr>
        <w:t>In Figure 7 below the income gains between 1980 and 2018 are shown. </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spacing w:after="240"/>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41. </w:t>
      </w:r>
      <w:r w:rsidRPr="0013553B">
        <w:rPr>
          <w:rFonts w:ascii="Times New Roman" w:eastAsia="Times New Roman" w:hAnsi="Times New Roman"/>
          <w:color w:val="000000"/>
          <w:szCs w:val="24"/>
        </w:rPr>
        <w:t xml:space="preserve">In Figure 7, the Bottom 20% had </w:t>
      </w:r>
      <w:proofErr w:type="gramStart"/>
      <w:r w:rsidRPr="0013553B">
        <w:rPr>
          <w:rFonts w:ascii="Times New Roman" w:eastAsia="Times New Roman" w:hAnsi="Times New Roman"/>
          <w:color w:val="000000"/>
          <w:szCs w:val="24"/>
        </w:rPr>
        <w:t>a</w:t>
      </w:r>
      <w:proofErr w:type="gramEnd"/>
      <w:r w:rsidRPr="0013553B">
        <w:rPr>
          <w:rFonts w:ascii="Times New Roman" w:eastAsia="Times New Roman" w:hAnsi="Times New Roman"/>
          <w:color w:val="000000"/>
          <w:szCs w:val="24"/>
        </w:rPr>
        <w:t xml:space="preserve"> 85 percent increase in income. This should have been something to celebrate, but the percentages and numbers of those in poverty persist at high levels. A family in the very lowest levels of poverty who has an 85 percent increase may still find themselves far below the poverty threshold.  </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42. </w:t>
      </w:r>
      <w:r w:rsidRPr="0013553B">
        <w:rPr>
          <w:rFonts w:ascii="Times New Roman" w:eastAsia="Times New Roman" w:hAnsi="Times New Roman"/>
          <w:color w:val="000000"/>
          <w:szCs w:val="24"/>
        </w:rPr>
        <w:t>In Figure 7, the middle 60 percent shown likely represent the middle class.  They only saw a 47 percent gain. </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rPr>
          <w:rFonts w:ascii="Times New Roman" w:eastAsia="Times New Roman" w:hAnsi="Times New Roman"/>
          <w:szCs w:val="24"/>
        </w:rPr>
      </w:pPr>
    </w:p>
    <w:p w:rsidR="00682BD3" w:rsidRPr="0013553B" w:rsidRDefault="00682BD3" w:rsidP="00682BD3">
      <w:pPr>
        <w:rPr>
          <w:rFonts w:ascii="Times New Roman" w:eastAsia="Times New Roman" w:hAnsi="Times New Roman"/>
          <w:szCs w:val="24"/>
        </w:rPr>
      </w:pPr>
      <w:r>
        <w:rPr>
          <w:rFonts w:ascii="Times New Roman" w:eastAsia="Times New Roman" w:hAnsi="Times New Roman"/>
          <w:color w:val="000000"/>
          <w:szCs w:val="24"/>
        </w:rPr>
        <w:t xml:space="preserve">43. </w:t>
      </w:r>
      <w:r w:rsidRPr="0013553B">
        <w:rPr>
          <w:rFonts w:ascii="Times New Roman" w:eastAsia="Times New Roman" w:hAnsi="Times New Roman"/>
          <w:color w:val="000000"/>
          <w:szCs w:val="24"/>
        </w:rPr>
        <w:t>In Figure 7, we see that the Top 1% saw a 226% gain and the next 19% Top percent saw a 79% gain. Many argue that the middle and lower classes are being exploited by society’s elite.</w:t>
      </w:r>
    </w:p>
    <w:p w:rsidR="00682BD3" w:rsidRPr="0013553B" w:rsidRDefault="00682BD3" w:rsidP="00682BD3">
      <w:pPr>
        <w:rPr>
          <w:rFonts w:ascii="Times New Roman" w:eastAsia="Times New Roman" w:hAnsi="Times New Roman"/>
          <w:szCs w:val="24"/>
        </w:rPr>
      </w:pPr>
      <w:r w:rsidRPr="0013553B">
        <w:rPr>
          <w:rFonts w:ascii="Times New Roman" w:eastAsia="Times New Roman" w:hAnsi="Times New Roman"/>
          <w:color w:val="000000"/>
          <w:szCs w:val="24"/>
        </w:rPr>
        <w:t>*True</w:t>
      </w:r>
    </w:p>
    <w:p w:rsidR="00682BD3" w:rsidRPr="0013553B" w:rsidRDefault="00682BD3" w:rsidP="00682BD3">
      <w:pPr>
        <w:rPr>
          <w:rFonts w:ascii="Times New Roman" w:eastAsia="Times New Roman" w:hAnsi="Times New Roman"/>
          <w:szCs w:val="24"/>
        </w:rPr>
      </w:pP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ab/>
      </w:r>
    </w:p>
    <w:p w:rsidR="00682BD3" w:rsidRPr="0013553B" w:rsidRDefault="00682BD3" w:rsidP="00682BD3">
      <w:pPr>
        <w:pStyle w:val="HTMLPreformatted"/>
        <w:spacing w:line="480" w:lineRule="auto"/>
        <w:rPr>
          <w:rFonts w:ascii="Times New Roman" w:hAnsi="Times New Roman" w:cs="Times New Roman"/>
          <w:b/>
          <w:bCs/>
          <w:sz w:val="24"/>
          <w:szCs w:val="24"/>
        </w:rPr>
      </w:pPr>
      <w:r w:rsidRPr="0013553B">
        <w:rPr>
          <w:rFonts w:ascii="Times New Roman" w:hAnsi="Times New Roman" w:cs="Times New Roman"/>
          <w:b/>
          <w:bCs/>
          <w:sz w:val="24"/>
          <w:szCs w:val="24"/>
        </w:rPr>
        <w:t>Fill in the Blank Questions</w:t>
      </w: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 xml:space="preserve">. The layers that occur in nature.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w:t>
      </w:r>
      <w:r w:rsidRPr="00096943">
        <w:rPr>
          <w:rFonts w:ascii="Times New Roman" w:hAnsi="Times New Roman" w:cs="Times New Roman"/>
          <w:b/>
          <w:sz w:val="24"/>
          <w:szCs w:val="24"/>
        </w:rPr>
        <w:t xml:space="preserve"> stratification</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 The socio-economic layering of society's members according to property, power, and prestige.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Social Stratification</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3</w:t>
      </w:r>
      <w:r w:rsidRPr="00096943">
        <w:rPr>
          <w:rFonts w:ascii="Times New Roman" w:hAnsi="Times New Roman" w:cs="Times New Roman"/>
          <w:sz w:val="24"/>
          <w:szCs w:val="24"/>
        </w:rPr>
        <w:t xml:space="preserve">. All the wealth, investments, deeded and titled properties, and other tangible sources of income.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Property</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4</w:t>
      </w:r>
      <w:r w:rsidRPr="00096943">
        <w:rPr>
          <w:rFonts w:ascii="Times New Roman" w:hAnsi="Times New Roman" w:cs="Times New Roman"/>
          <w:sz w:val="24"/>
          <w:szCs w:val="24"/>
        </w:rPr>
        <w:t xml:space="preserve">. The ability to get one’s way even in the face of opposition to one’s goals.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sz w:val="24"/>
          <w:szCs w:val="24"/>
        </w:rPr>
        <w:lastRenderedPageBreak/>
        <w:t xml:space="preserve">* </w:t>
      </w:r>
      <w:r w:rsidRPr="00096943">
        <w:rPr>
          <w:rFonts w:ascii="Times New Roman" w:hAnsi="Times New Roman" w:cs="Times New Roman"/>
          <w:b/>
          <w:sz w:val="24"/>
          <w:szCs w:val="24"/>
        </w:rPr>
        <w:t>Power</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5.  The degree of social honor attached with your position in society.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Prestige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6. Number of </w:t>
      </w:r>
      <w:r>
        <w:rPr>
          <w:rFonts w:ascii="Times New Roman" w:hAnsi="Times New Roman" w:cs="Times New Roman"/>
          <w:sz w:val="24"/>
          <w:szCs w:val="24"/>
        </w:rPr>
        <w:t xml:space="preserve">new </w:t>
      </w:r>
      <w:r w:rsidRPr="00096943">
        <w:rPr>
          <w:rFonts w:ascii="Times New Roman" w:hAnsi="Times New Roman" w:cs="Times New Roman"/>
          <w:sz w:val="24"/>
          <w:szCs w:val="24"/>
        </w:rPr>
        <w:t xml:space="preserve">billionaires in the world today (as of </w:t>
      </w:r>
      <w:r>
        <w:rPr>
          <w:rFonts w:ascii="Times New Roman" w:hAnsi="Times New Roman" w:cs="Times New Roman"/>
          <w:sz w:val="24"/>
          <w:szCs w:val="24"/>
        </w:rPr>
        <w:t>July 2020</w:t>
      </w:r>
      <w:r w:rsidRPr="00096943">
        <w:rPr>
          <w:rFonts w:ascii="Times New Roman" w:hAnsi="Times New Roman" w:cs="Times New Roman"/>
          <w:sz w:val="24"/>
          <w:szCs w:val="24"/>
        </w:rPr>
        <w:t>).</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259</w:t>
      </w:r>
      <w:r w:rsidRPr="00096943">
        <w:rPr>
          <w:rFonts w:ascii="Times New Roman" w:hAnsi="Times New Roman" w:cs="Times New Roman"/>
          <w:b/>
          <w:sz w:val="24"/>
          <w:szCs w:val="24"/>
        </w:rPr>
        <w:t xml:space="preserve"> billionaires </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7</w:t>
      </w:r>
      <w:r w:rsidRPr="00096943">
        <w:rPr>
          <w:rFonts w:ascii="Times New Roman" w:hAnsi="Times New Roman" w:cs="Times New Roman"/>
          <w:sz w:val="24"/>
          <w:szCs w:val="24"/>
        </w:rPr>
        <w:t xml:space="preserve">. The </w:t>
      </w:r>
      <w:r>
        <w:rPr>
          <w:rFonts w:ascii="Times New Roman" w:hAnsi="Times New Roman" w:cs="Times New Roman"/>
          <w:sz w:val="24"/>
          <w:szCs w:val="24"/>
        </w:rPr>
        <w:t xml:space="preserve">number of Forbes List </w:t>
      </w:r>
      <w:r w:rsidRPr="00096943">
        <w:rPr>
          <w:rFonts w:ascii="Times New Roman" w:hAnsi="Times New Roman" w:cs="Times New Roman"/>
          <w:sz w:val="24"/>
          <w:szCs w:val="24"/>
        </w:rPr>
        <w:t xml:space="preserve">billionaire in the world today (as of </w:t>
      </w:r>
      <w:r>
        <w:rPr>
          <w:rFonts w:ascii="Times New Roman" w:hAnsi="Times New Roman" w:cs="Times New Roman"/>
          <w:sz w:val="24"/>
          <w:szCs w:val="24"/>
        </w:rPr>
        <w:t>July 2020</w:t>
      </w:r>
      <w:r w:rsidRPr="00096943">
        <w:rPr>
          <w:rFonts w:ascii="Times New Roman" w:hAnsi="Times New Roman" w:cs="Times New Roman"/>
          <w:sz w:val="24"/>
          <w:szCs w:val="24"/>
        </w:rPr>
        <w:t>).</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2,208</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8</w:t>
      </w:r>
      <w:r w:rsidRPr="00096943">
        <w:rPr>
          <w:rFonts w:ascii="Times New Roman" w:hAnsi="Times New Roman" w:cs="Times New Roman"/>
          <w:sz w:val="24"/>
          <w:szCs w:val="24"/>
        </w:rPr>
        <w:t>.  The country that ranked the highest in the GNI PPP value.</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Luxemburg</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9</w:t>
      </w:r>
      <w:r w:rsidRPr="00096943">
        <w:rPr>
          <w:rFonts w:ascii="Times New Roman" w:hAnsi="Times New Roman" w:cs="Times New Roman"/>
          <w:sz w:val="24"/>
          <w:szCs w:val="24"/>
        </w:rPr>
        <w:t>. US ranking in the world’s wealth.</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8</w:t>
      </w:r>
      <w:r w:rsidRPr="00096943">
        <w:rPr>
          <w:rFonts w:ascii="Times New Roman" w:hAnsi="Times New Roman" w:cs="Times New Roman"/>
          <w:b/>
          <w:sz w:val="24"/>
          <w:szCs w:val="24"/>
        </w:rPr>
        <w:t xml:space="preserve">th </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10</w:t>
      </w:r>
      <w:r w:rsidRPr="00096943">
        <w:rPr>
          <w:rFonts w:ascii="Times New Roman" w:hAnsi="Times New Roman" w:cs="Times New Roman"/>
          <w:sz w:val="24"/>
          <w:szCs w:val="24"/>
        </w:rPr>
        <w:t xml:space="preserve">. US’s per capita of GNI PPP value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w:t>
      </w:r>
      <w:r>
        <w:rPr>
          <w:rFonts w:ascii="Times New Roman" w:hAnsi="Times New Roman" w:cs="Times New Roman"/>
          <w:b/>
          <w:sz w:val="24"/>
          <w:szCs w:val="24"/>
        </w:rPr>
        <w:t>62</w:t>
      </w:r>
      <w:r w:rsidRPr="00096943">
        <w:rPr>
          <w:rFonts w:ascii="Times New Roman" w:hAnsi="Times New Roman" w:cs="Times New Roman"/>
          <w:b/>
          <w:sz w:val="24"/>
          <w:szCs w:val="24"/>
        </w:rPr>
        <w:t>,</w:t>
      </w:r>
      <w:r>
        <w:rPr>
          <w:rFonts w:ascii="Times New Roman" w:hAnsi="Times New Roman" w:cs="Times New Roman"/>
          <w:b/>
          <w:sz w:val="24"/>
          <w:szCs w:val="24"/>
        </w:rPr>
        <w:t>808</w:t>
      </w:r>
      <w:r w:rsidRPr="00096943">
        <w:rPr>
          <w:rFonts w:ascii="Times New Roman" w:hAnsi="Times New Roman" w:cs="Times New Roman"/>
          <w:b/>
          <w:sz w:val="24"/>
          <w:szCs w:val="24"/>
        </w:rPr>
        <w:t xml:space="preserve"> </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11</w:t>
      </w:r>
      <w:r w:rsidRPr="00096943">
        <w:rPr>
          <w:rFonts w:ascii="Times New Roman" w:hAnsi="Times New Roman" w:cs="Times New Roman"/>
          <w:sz w:val="24"/>
          <w:szCs w:val="24"/>
        </w:rPr>
        <w:t xml:space="preserve">. Per capita of GNI PPP value of the world’s most poor </w:t>
      </w:r>
      <w:r>
        <w:rPr>
          <w:rFonts w:ascii="Times New Roman" w:hAnsi="Times New Roman" w:cs="Times New Roman"/>
          <w:sz w:val="24"/>
          <w:szCs w:val="24"/>
        </w:rPr>
        <w:t>country-Kenya</w:t>
      </w:r>
      <w:r w:rsidRPr="00096943">
        <w:rPr>
          <w:rFonts w:ascii="Times New Roman" w:hAnsi="Times New Roman" w:cs="Times New Roman"/>
          <w:sz w:val="24"/>
          <w:szCs w:val="24"/>
        </w:rPr>
        <w:t xml:space="preserve">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sz w:val="24"/>
          <w:szCs w:val="24"/>
        </w:rPr>
        <w:t>* $</w:t>
      </w:r>
      <w:r>
        <w:rPr>
          <w:rFonts w:ascii="Times New Roman" w:hAnsi="Times New Roman" w:cs="Times New Roman"/>
          <w:b/>
          <w:sz w:val="24"/>
          <w:szCs w:val="24"/>
        </w:rPr>
        <w:t>1,711</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12</w:t>
      </w:r>
      <w:r w:rsidRPr="00096943">
        <w:rPr>
          <w:rFonts w:ascii="Times New Roman" w:hAnsi="Times New Roman" w:cs="Times New Roman"/>
          <w:sz w:val="24"/>
          <w:szCs w:val="24"/>
        </w:rPr>
        <w:t>. Less Developed Nations.</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Poor countries</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13</w:t>
      </w:r>
      <w:r w:rsidRPr="00096943">
        <w:rPr>
          <w:rFonts w:ascii="Times New Roman" w:hAnsi="Times New Roman" w:cs="Times New Roman"/>
          <w:sz w:val="24"/>
          <w:szCs w:val="24"/>
        </w:rPr>
        <w:t xml:space="preserve">. Has the </w:t>
      </w:r>
      <w:proofErr w:type="gramStart"/>
      <w:r w:rsidRPr="00096943">
        <w:rPr>
          <w:rFonts w:ascii="Times New Roman" w:hAnsi="Times New Roman" w:cs="Times New Roman"/>
          <w:sz w:val="24"/>
          <w:szCs w:val="24"/>
        </w:rPr>
        <w:t xml:space="preserve">highest </w:t>
      </w:r>
      <w:r>
        <w:rPr>
          <w:rFonts w:ascii="Times New Roman" w:hAnsi="Times New Roman" w:cs="Times New Roman"/>
          <w:sz w:val="24"/>
          <w:szCs w:val="24"/>
        </w:rPr>
        <w:t xml:space="preserve"> </w:t>
      </w:r>
      <w:r w:rsidRPr="00096943">
        <w:rPr>
          <w:rFonts w:ascii="Times New Roman" w:hAnsi="Times New Roman" w:cs="Times New Roman"/>
          <w:sz w:val="24"/>
          <w:szCs w:val="24"/>
        </w:rPr>
        <w:t>income</w:t>
      </w:r>
      <w:proofErr w:type="gramEnd"/>
      <w:r>
        <w:rPr>
          <w:rFonts w:ascii="Times New Roman" w:hAnsi="Times New Roman" w:cs="Times New Roman"/>
          <w:sz w:val="24"/>
          <w:szCs w:val="24"/>
        </w:rPr>
        <w:t>.</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Asians</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14</w:t>
      </w:r>
      <w:r w:rsidRPr="00096943">
        <w:rPr>
          <w:rFonts w:ascii="Times New Roman" w:hAnsi="Times New Roman" w:cs="Times New Roman"/>
          <w:sz w:val="24"/>
          <w:szCs w:val="24"/>
        </w:rPr>
        <w:t xml:space="preserve">. The population who had </w:t>
      </w:r>
      <w:r>
        <w:rPr>
          <w:rFonts w:ascii="Times New Roman" w:hAnsi="Times New Roman" w:cs="Times New Roman"/>
          <w:sz w:val="24"/>
          <w:szCs w:val="24"/>
        </w:rPr>
        <w:t xml:space="preserve">the </w:t>
      </w:r>
      <w:proofErr w:type="gramStart"/>
      <w:r>
        <w:rPr>
          <w:rFonts w:ascii="Times New Roman" w:hAnsi="Times New Roman" w:cs="Times New Roman"/>
          <w:sz w:val="24"/>
          <w:szCs w:val="24"/>
        </w:rPr>
        <w:t xml:space="preserve">highest </w:t>
      </w:r>
      <w:r w:rsidRPr="00096943">
        <w:rPr>
          <w:rFonts w:ascii="Times New Roman" w:hAnsi="Times New Roman" w:cs="Times New Roman"/>
          <w:sz w:val="24"/>
          <w:szCs w:val="24"/>
        </w:rPr>
        <w:t xml:space="preserve"> percent</w:t>
      </w:r>
      <w:proofErr w:type="gramEnd"/>
      <w:r w:rsidRPr="00096943">
        <w:rPr>
          <w:rFonts w:ascii="Times New Roman" w:hAnsi="Times New Roman" w:cs="Times New Roman"/>
          <w:sz w:val="24"/>
          <w:szCs w:val="24"/>
        </w:rPr>
        <w:t xml:space="preserve"> dropouts.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 xml:space="preserve">Am. Indians/Native </w:t>
      </w:r>
      <w:proofErr w:type="spellStart"/>
      <w:r>
        <w:rPr>
          <w:rFonts w:ascii="Times New Roman" w:hAnsi="Times New Roman" w:cs="Times New Roman"/>
          <w:b/>
          <w:sz w:val="24"/>
          <w:szCs w:val="24"/>
        </w:rPr>
        <w:t>Ams</w:t>
      </w:r>
      <w:proofErr w:type="spellEnd"/>
      <w:r>
        <w:rPr>
          <w:rFonts w:ascii="Times New Roman" w:hAnsi="Times New Roman" w:cs="Times New Roman"/>
          <w:b/>
          <w:sz w:val="24"/>
          <w:szCs w:val="24"/>
        </w:rPr>
        <w:t>.</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15</w:t>
      </w:r>
      <w:r w:rsidRPr="00096943">
        <w:rPr>
          <w:rFonts w:ascii="Times New Roman" w:hAnsi="Times New Roman" w:cs="Times New Roman"/>
          <w:sz w:val="24"/>
          <w:szCs w:val="24"/>
        </w:rPr>
        <w:t xml:space="preserve">. The </w:t>
      </w:r>
      <w:r>
        <w:rPr>
          <w:rFonts w:ascii="Times New Roman" w:hAnsi="Times New Roman" w:cs="Times New Roman"/>
          <w:sz w:val="24"/>
          <w:szCs w:val="24"/>
        </w:rPr>
        <w:t>class</w:t>
      </w:r>
      <w:r w:rsidRPr="00096943">
        <w:rPr>
          <w:rFonts w:ascii="Times New Roman" w:hAnsi="Times New Roman" w:cs="Times New Roman"/>
          <w:sz w:val="24"/>
          <w:szCs w:val="24"/>
        </w:rPr>
        <w:t xml:space="preserve"> of US population </w:t>
      </w:r>
      <w:r>
        <w:rPr>
          <w:rFonts w:ascii="Times New Roman" w:hAnsi="Times New Roman" w:cs="Times New Roman"/>
          <w:sz w:val="24"/>
          <w:szCs w:val="24"/>
        </w:rPr>
        <w:t>between upper and</w:t>
      </w:r>
      <w:r w:rsidRPr="00096943">
        <w:rPr>
          <w:rFonts w:ascii="Times New Roman" w:hAnsi="Times New Roman" w:cs="Times New Roman"/>
          <w:sz w:val="24"/>
          <w:szCs w:val="24"/>
        </w:rPr>
        <w:t xml:space="preserve"> lower classes.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Pr>
          <w:rFonts w:ascii="Times New Roman" w:hAnsi="Times New Roman" w:cs="Times New Roman"/>
          <w:b/>
          <w:sz w:val="24"/>
          <w:szCs w:val="24"/>
        </w:rPr>
        <w:t>Middle Class</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16</w:t>
      </w:r>
      <w:r w:rsidRPr="00096943">
        <w:rPr>
          <w:rFonts w:ascii="Times New Roman" w:hAnsi="Times New Roman" w:cs="Times New Roman"/>
          <w:sz w:val="24"/>
          <w:szCs w:val="24"/>
        </w:rPr>
        <w:t>. The percentage of people who own the lion’s share of all the wealth available to be owned in the US.</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Pr>
          <w:rFonts w:ascii="Times New Roman" w:hAnsi="Times New Roman" w:cs="Times New Roman"/>
          <w:sz w:val="24"/>
          <w:szCs w:val="24"/>
        </w:rPr>
        <w:t xml:space="preserve">Top </w:t>
      </w:r>
      <w:r w:rsidRPr="00096943">
        <w:rPr>
          <w:rFonts w:ascii="Times New Roman" w:hAnsi="Times New Roman" w:cs="Times New Roman"/>
          <w:b/>
          <w:sz w:val="24"/>
          <w:szCs w:val="24"/>
        </w:rPr>
        <w:t>10%</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17</w:t>
      </w:r>
      <w:r w:rsidRPr="00096943">
        <w:rPr>
          <w:rFonts w:ascii="Times New Roman" w:hAnsi="Times New Roman" w:cs="Times New Roman"/>
          <w:sz w:val="24"/>
          <w:szCs w:val="24"/>
        </w:rPr>
        <w:t xml:space="preserve">. Those who suffer the most during economic downturn.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Those in or under poverty line</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18</w:t>
      </w:r>
      <w:r w:rsidRPr="00096943">
        <w:rPr>
          <w:rFonts w:ascii="Times New Roman" w:hAnsi="Times New Roman" w:cs="Times New Roman"/>
          <w:sz w:val="24"/>
          <w:szCs w:val="24"/>
        </w:rPr>
        <w:t xml:space="preserve">.  The level of poverty where individuals and families cannot sustain food, shelter, warmth, and safety needs.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absolute poverty</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19</w:t>
      </w:r>
      <w:r w:rsidRPr="00096943">
        <w:rPr>
          <w:rFonts w:ascii="Times New Roman" w:hAnsi="Times New Roman" w:cs="Times New Roman"/>
          <w:sz w:val="24"/>
          <w:szCs w:val="24"/>
        </w:rPr>
        <w:t>. Group with lowest rate (percentage) of persons in poverty.</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Asians</w:t>
      </w:r>
    </w:p>
    <w:p w:rsidR="00682BD3" w:rsidRPr="00096943" w:rsidRDefault="00682BD3" w:rsidP="00682BD3">
      <w:pPr>
        <w:pStyle w:val="HTMLPreformatted"/>
        <w:ind w:firstLine="720"/>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20</w:t>
      </w:r>
      <w:r w:rsidRPr="00096943">
        <w:rPr>
          <w:rFonts w:ascii="Times New Roman" w:hAnsi="Times New Roman" w:cs="Times New Roman"/>
          <w:sz w:val="24"/>
          <w:szCs w:val="24"/>
        </w:rPr>
        <w:t>. Group with the largest number of persons in poverty.</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Whites</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21</w:t>
      </w:r>
      <w:r w:rsidRPr="00096943">
        <w:rPr>
          <w:rFonts w:ascii="Times New Roman" w:hAnsi="Times New Roman" w:cs="Times New Roman"/>
          <w:sz w:val="24"/>
          <w:szCs w:val="24"/>
        </w:rPr>
        <w:t>. The group with the highest rate (percentage) of persons in poverty.</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sz w:val="24"/>
          <w:szCs w:val="24"/>
        </w:rPr>
        <w:t xml:space="preserve"> * </w:t>
      </w:r>
      <w:r w:rsidRPr="00096943">
        <w:rPr>
          <w:rFonts w:ascii="Times New Roman" w:hAnsi="Times New Roman" w:cs="Times New Roman"/>
          <w:b/>
          <w:sz w:val="24"/>
          <w:szCs w:val="24"/>
        </w:rPr>
        <w:t>Blacks</w:t>
      </w:r>
    </w:p>
    <w:p w:rsidR="00682BD3" w:rsidRPr="00096943" w:rsidRDefault="00682BD3"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22</w:t>
      </w:r>
      <w:r w:rsidRPr="00096943">
        <w:rPr>
          <w:rFonts w:ascii="Times New Roman" w:hAnsi="Times New Roman" w:cs="Times New Roman"/>
          <w:sz w:val="24"/>
          <w:szCs w:val="24"/>
        </w:rPr>
        <w:t xml:space="preserve">.  An access to basic opportunities and resources in the marketplace.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Life chances</w:t>
      </w:r>
    </w:p>
    <w:p w:rsidR="00682BD3" w:rsidRPr="00096943" w:rsidRDefault="00682BD3" w:rsidP="00682BD3">
      <w:pPr>
        <w:pStyle w:val="HTMLPreformatted"/>
        <w:rPr>
          <w:rFonts w:ascii="Times New Roman" w:hAnsi="Times New Roman" w:cs="Times New Roman"/>
          <w:b/>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23</w:t>
      </w:r>
      <w:r w:rsidRPr="00096943">
        <w:rPr>
          <w:rFonts w:ascii="Times New Roman" w:hAnsi="Times New Roman" w:cs="Times New Roman"/>
          <w:sz w:val="24"/>
          <w:szCs w:val="24"/>
        </w:rPr>
        <w:t xml:space="preserve">.  </w:t>
      </w:r>
      <w:r w:rsidRPr="00096943">
        <w:rPr>
          <w:rFonts w:ascii="Times New Roman" w:hAnsi="Times New Roman" w:cs="Times New Roman"/>
          <w:sz w:val="24"/>
          <w:szCs w:val="24"/>
          <w:u w:val="single"/>
        </w:rPr>
        <w:t xml:space="preserve">                     </w:t>
      </w:r>
      <w:r w:rsidRPr="00096943">
        <w:rPr>
          <w:rFonts w:ascii="Times New Roman" w:hAnsi="Times New Roman" w:cs="Times New Roman"/>
          <w:sz w:val="24"/>
          <w:szCs w:val="24"/>
        </w:rPr>
        <w:t xml:space="preserve">The movement between economic strata in a society’s system is?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Social mobility</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4.  _____________ is remaining in the same class.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horizontal mobility</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5. ______________ is moving from a higher to a lower class.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downward mobility</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6. _____________ is mobility in social class which is attributable to changes in social structure of a society at the larger social, not personal level.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Structural Mobility</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7.  In the US, females made ___________income than males in all categories.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much less</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8.  ____________ had the highest personal income for both sexes.</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w:t>
      </w:r>
      <w:r w:rsidRPr="00096943">
        <w:rPr>
          <w:rFonts w:ascii="Times New Roman" w:hAnsi="Times New Roman" w:cs="Times New Roman"/>
          <w:b/>
          <w:sz w:val="24"/>
          <w:szCs w:val="24"/>
        </w:rPr>
        <w:t xml:space="preserve"> Asians</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9.  Less Developed Nations are also called ______________.</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Poor countries</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3</w:t>
      </w:r>
      <w:r w:rsidRPr="00096943">
        <w:rPr>
          <w:rFonts w:ascii="Times New Roman" w:hAnsi="Times New Roman" w:cs="Times New Roman"/>
          <w:sz w:val="24"/>
          <w:szCs w:val="24"/>
        </w:rPr>
        <w:t>0.</w:t>
      </w:r>
      <w:proofErr w:type="gramStart"/>
      <w:r w:rsidRPr="00096943">
        <w:rPr>
          <w:rFonts w:ascii="Times New Roman" w:hAnsi="Times New Roman" w:cs="Times New Roman"/>
          <w:sz w:val="24"/>
          <w:szCs w:val="24"/>
        </w:rPr>
        <w:t xml:space="preserve">  .</w:t>
      </w:r>
      <w:proofErr w:type="gramEnd"/>
      <w:r w:rsidRPr="00096943">
        <w:rPr>
          <w:rFonts w:ascii="Times New Roman" w:hAnsi="Times New Roman" w:cs="Times New Roman"/>
          <w:sz w:val="24"/>
          <w:szCs w:val="24"/>
        </w:rPr>
        <w:t xml:space="preserve">  The country that ranked the highest in the GNI PPP value.</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Luxembourg</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31</w:t>
      </w:r>
      <w:r w:rsidRPr="00096943">
        <w:rPr>
          <w:rFonts w:ascii="Times New Roman" w:hAnsi="Times New Roman" w:cs="Times New Roman"/>
          <w:sz w:val="24"/>
          <w:szCs w:val="24"/>
        </w:rPr>
        <w:t xml:space="preserve">. </w:t>
      </w:r>
      <w:r w:rsidRPr="00096943">
        <w:rPr>
          <w:rFonts w:ascii="Times New Roman" w:hAnsi="Times New Roman" w:cs="Times New Roman"/>
          <w:sz w:val="24"/>
          <w:szCs w:val="24"/>
          <w:u w:val="single"/>
        </w:rPr>
        <w:t xml:space="preserve">                   </w:t>
      </w:r>
      <w:r w:rsidRPr="00096943">
        <w:rPr>
          <w:rFonts w:ascii="Times New Roman" w:hAnsi="Times New Roman" w:cs="Times New Roman"/>
          <w:sz w:val="24"/>
          <w:szCs w:val="24"/>
        </w:rPr>
        <w:t xml:space="preserve">the degree of social honor attached with your position in society.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Prestige</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32</w:t>
      </w:r>
      <w:r w:rsidRPr="00096943">
        <w:rPr>
          <w:rFonts w:ascii="Times New Roman" w:hAnsi="Times New Roman" w:cs="Times New Roman"/>
          <w:sz w:val="24"/>
          <w:szCs w:val="24"/>
        </w:rPr>
        <w:t>. Number of people in the US who had no health care coverage</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Over 45 million</w:t>
      </w:r>
    </w:p>
    <w:p w:rsidR="004134B5" w:rsidRDefault="004134B5" w:rsidP="00682BD3">
      <w:pPr>
        <w:pStyle w:val="HTMLPreformatted"/>
        <w:rPr>
          <w:rFonts w:ascii="Times New Roman" w:hAnsi="Times New Roman" w:cs="Times New Roman"/>
          <w:sz w:val="24"/>
          <w:szCs w:val="24"/>
        </w:rPr>
      </w:pPr>
    </w:p>
    <w:p w:rsidR="004134B5" w:rsidRDefault="004134B5" w:rsidP="00682BD3">
      <w:pPr>
        <w:pStyle w:val="HTMLPreformatted"/>
        <w:rPr>
          <w:rFonts w:ascii="Times New Roman" w:hAnsi="Times New Roman" w:cs="Times New Roman"/>
          <w:sz w:val="24"/>
          <w:szCs w:val="24"/>
        </w:rPr>
      </w:pP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lastRenderedPageBreak/>
        <w:t>33</w:t>
      </w:r>
      <w:r w:rsidRPr="00096943">
        <w:rPr>
          <w:rFonts w:ascii="Times New Roman" w:hAnsi="Times New Roman" w:cs="Times New Roman"/>
          <w:sz w:val="24"/>
          <w:szCs w:val="24"/>
        </w:rPr>
        <w:t xml:space="preserve">.  What is the Method where researchers look to people who know the individual and subjectively report on his/her class.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Reputational Method</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34</w:t>
      </w:r>
      <w:r w:rsidRPr="00096943">
        <w:rPr>
          <w:rFonts w:ascii="Times New Roman" w:hAnsi="Times New Roman" w:cs="Times New Roman"/>
          <w:sz w:val="24"/>
          <w:szCs w:val="24"/>
        </w:rPr>
        <w:t xml:space="preserve">. Those who suffer the most during economic downturn.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 Those in or under poverty line</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35</w:t>
      </w:r>
      <w:r w:rsidRPr="00096943">
        <w:rPr>
          <w:rFonts w:ascii="Times New Roman" w:hAnsi="Times New Roman" w:cs="Times New Roman"/>
          <w:sz w:val="24"/>
          <w:szCs w:val="24"/>
        </w:rPr>
        <w:t xml:space="preserve">. Near Poverty </w:t>
      </w:r>
    </w:p>
    <w:p w:rsidR="00682BD3" w:rsidRPr="00096943" w:rsidRDefault="00682BD3" w:rsidP="00682BD3">
      <w:pPr>
        <w:pStyle w:val="HTMLPreformatted"/>
        <w:rPr>
          <w:rFonts w:ascii="Times New Roman" w:hAnsi="Times New Roman" w:cs="Times New Roman"/>
          <w:b/>
          <w:sz w:val="24"/>
          <w:szCs w:val="24"/>
        </w:rPr>
      </w:pPr>
      <w:r w:rsidRPr="00096943">
        <w:rPr>
          <w:rFonts w:ascii="Times New Roman" w:hAnsi="Times New Roman" w:cs="Times New Roman"/>
          <w:b/>
          <w:sz w:val="24"/>
          <w:szCs w:val="24"/>
        </w:rPr>
        <w:t>*earns up to 25% above the poverty line.</w:t>
      </w:r>
    </w:p>
    <w:p w:rsidR="004134B5" w:rsidRDefault="004134B5" w:rsidP="00682BD3">
      <w:pPr>
        <w:pStyle w:val="HTMLPreformatted"/>
        <w:rPr>
          <w:rFonts w:ascii="Times New Roman" w:hAnsi="Times New Roman" w:cs="Times New Roman"/>
          <w:sz w:val="24"/>
          <w:szCs w:val="24"/>
        </w:rPr>
      </w:pPr>
    </w:p>
    <w:p w:rsidR="00682BD3" w:rsidRPr="00096943" w:rsidRDefault="00682BD3" w:rsidP="00682BD3">
      <w:pPr>
        <w:pStyle w:val="HTMLPreformatted"/>
        <w:rPr>
          <w:rFonts w:ascii="Times New Roman" w:hAnsi="Times New Roman" w:cs="Times New Roman"/>
          <w:sz w:val="24"/>
          <w:szCs w:val="24"/>
        </w:rPr>
      </w:pPr>
      <w:r>
        <w:rPr>
          <w:rFonts w:ascii="Times New Roman" w:hAnsi="Times New Roman" w:cs="Times New Roman"/>
          <w:sz w:val="24"/>
          <w:szCs w:val="24"/>
        </w:rPr>
        <w:t>36</w:t>
      </w:r>
      <w:r w:rsidRPr="00096943">
        <w:rPr>
          <w:rFonts w:ascii="Times New Roman" w:hAnsi="Times New Roman" w:cs="Times New Roman"/>
          <w:sz w:val="24"/>
          <w:szCs w:val="24"/>
        </w:rPr>
        <w:t xml:space="preserve">. The population who had over 40 percent dropouts. </w:t>
      </w:r>
    </w:p>
    <w:p w:rsidR="00682BD3" w:rsidRPr="00096943" w:rsidRDefault="00682BD3" w:rsidP="00682BD3">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Blacks and Hispanics</w:t>
      </w:r>
    </w:p>
    <w:p w:rsidR="0054335D" w:rsidRDefault="0054335D"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CA00B4" w:rsidRDefault="00CA00B4"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4134B5" w:rsidRDefault="004134B5" w:rsidP="0054335D">
      <w:pPr>
        <w:rPr>
          <w:szCs w:val="24"/>
        </w:rPr>
      </w:pPr>
    </w:p>
    <w:p w:rsidR="00CA00B4" w:rsidRPr="00F77425" w:rsidRDefault="00CA00B4" w:rsidP="0054335D">
      <w:pPr>
        <w:rPr>
          <w:szCs w:val="24"/>
        </w:rPr>
      </w:pPr>
    </w:p>
    <w:p w:rsidR="0054335D" w:rsidRDefault="0054335D" w:rsidP="0054335D">
      <w:pPr>
        <w:pStyle w:val="NoSpacing"/>
        <w:jc w:val="center"/>
        <w:rPr>
          <w:rFonts w:ascii="Times New Roman" w:eastAsia="Calibri" w:hAnsi="Times New Roman"/>
          <w:b/>
          <w:sz w:val="40"/>
          <w:szCs w:val="40"/>
        </w:rPr>
      </w:pPr>
      <w:r>
        <w:rPr>
          <w:rFonts w:ascii="Times New Roman" w:hAnsi="Times New Roman"/>
          <w:b/>
          <w:sz w:val="40"/>
          <w:szCs w:val="40"/>
        </w:rPr>
        <w:lastRenderedPageBreak/>
        <w:t>Chapter 12</w:t>
      </w:r>
      <w:r w:rsidR="002A049A">
        <w:rPr>
          <w:rFonts w:ascii="Times New Roman" w:hAnsi="Times New Roman"/>
          <w:b/>
          <w:sz w:val="40"/>
          <w:szCs w:val="40"/>
        </w:rPr>
        <w:t>: Divorce and Separation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Multiple Choice Questions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1. In _________, Marriage is the formal, state licensed and legal union between people whereas cohabitation is informal and based on simply sharing a residence.</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a. Canada</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b. Mexico</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*c. The United States</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d. Europe</w:t>
      </w:r>
    </w:p>
    <w:p w:rsidR="0054335D" w:rsidRDefault="0054335D" w:rsidP="0054335D">
      <w:pPr>
        <w:pStyle w:val="NoSpacing"/>
        <w:rPr>
          <w:rFonts w:ascii="Times New Roman" w:eastAsia="Calibri"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The entity with power to license and legalize marriage in the U. S. is the 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a. Federal government</w:t>
      </w:r>
    </w:p>
    <w:p w:rsidR="0054335D" w:rsidRDefault="0054335D" w:rsidP="0054335D">
      <w:pPr>
        <w:pStyle w:val="NoSpacing"/>
        <w:rPr>
          <w:rFonts w:ascii="Times New Roman" w:hAnsi="Times New Roman"/>
          <w:sz w:val="24"/>
          <w:szCs w:val="24"/>
        </w:rPr>
      </w:pPr>
      <w:r>
        <w:rPr>
          <w:rFonts w:ascii="Times New Roman" w:hAnsi="Times New Roman"/>
          <w:sz w:val="24"/>
          <w:szCs w:val="24"/>
        </w:rPr>
        <w:t>b. Religious leaders</w:t>
      </w:r>
    </w:p>
    <w:p w:rsidR="0054335D" w:rsidRDefault="0054335D" w:rsidP="0054335D">
      <w:pPr>
        <w:pStyle w:val="NoSpacing"/>
        <w:rPr>
          <w:rFonts w:ascii="Times New Roman" w:hAnsi="Times New Roman"/>
          <w:sz w:val="24"/>
          <w:szCs w:val="24"/>
        </w:rPr>
      </w:pPr>
      <w:r>
        <w:rPr>
          <w:rFonts w:ascii="Times New Roman" w:hAnsi="Times New Roman"/>
          <w:sz w:val="24"/>
          <w:szCs w:val="24"/>
        </w:rPr>
        <w:t>c. Community leadership</w:t>
      </w:r>
    </w:p>
    <w:p w:rsidR="0054335D" w:rsidRDefault="0054335D" w:rsidP="0054335D">
      <w:pPr>
        <w:pStyle w:val="NoSpacing"/>
        <w:rPr>
          <w:rFonts w:ascii="Times New Roman" w:hAnsi="Times New Roman"/>
          <w:sz w:val="24"/>
          <w:szCs w:val="24"/>
        </w:rPr>
      </w:pPr>
      <w:r>
        <w:rPr>
          <w:rFonts w:ascii="Times New Roman" w:hAnsi="Times New Roman"/>
          <w:sz w:val="24"/>
          <w:szCs w:val="24"/>
        </w:rPr>
        <w:t>*d. State government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 Divorce is the legal ______________of a previously granted marriage.  </w:t>
      </w:r>
    </w:p>
    <w:p w:rsidR="0054335D" w:rsidRDefault="0054335D" w:rsidP="0054335D">
      <w:pPr>
        <w:pStyle w:val="NoSpacing"/>
        <w:rPr>
          <w:rFonts w:ascii="Times New Roman" w:hAnsi="Times New Roman"/>
          <w:sz w:val="24"/>
          <w:szCs w:val="24"/>
        </w:rPr>
      </w:pPr>
      <w:r>
        <w:rPr>
          <w:rFonts w:ascii="Times New Roman" w:hAnsi="Times New Roman"/>
          <w:sz w:val="24"/>
          <w:szCs w:val="24"/>
        </w:rPr>
        <w:t>a. termination</w:t>
      </w:r>
    </w:p>
    <w:p w:rsidR="0054335D" w:rsidRDefault="0054335D" w:rsidP="0054335D">
      <w:pPr>
        <w:pStyle w:val="NoSpacing"/>
        <w:rPr>
          <w:rFonts w:ascii="Times New Roman" w:hAnsi="Times New Roman"/>
          <w:sz w:val="24"/>
          <w:szCs w:val="24"/>
        </w:rPr>
      </w:pPr>
      <w:r>
        <w:rPr>
          <w:rFonts w:ascii="Times New Roman" w:hAnsi="Times New Roman"/>
          <w:sz w:val="24"/>
          <w:szCs w:val="24"/>
        </w:rPr>
        <w:t>b. deferment</w:t>
      </w:r>
    </w:p>
    <w:p w:rsidR="0054335D" w:rsidRDefault="0054335D" w:rsidP="0054335D">
      <w:pPr>
        <w:pStyle w:val="NoSpacing"/>
        <w:rPr>
          <w:rFonts w:ascii="Times New Roman" w:hAnsi="Times New Roman"/>
          <w:sz w:val="24"/>
          <w:szCs w:val="24"/>
        </w:rPr>
      </w:pPr>
      <w:r>
        <w:rPr>
          <w:rFonts w:ascii="Times New Roman" w:hAnsi="Times New Roman"/>
          <w:sz w:val="24"/>
          <w:szCs w:val="24"/>
        </w:rPr>
        <w:t>*c. dissolution</w:t>
      </w:r>
    </w:p>
    <w:p w:rsidR="0054335D" w:rsidRDefault="0054335D" w:rsidP="0054335D">
      <w:pPr>
        <w:pStyle w:val="NoSpacing"/>
        <w:rPr>
          <w:rFonts w:ascii="Times New Roman" w:hAnsi="Times New Roman"/>
          <w:sz w:val="24"/>
          <w:szCs w:val="24"/>
        </w:rPr>
      </w:pPr>
      <w:r>
        <w:rPr>
          <w:rFonts w:ascii="Times New Roman" w:hAnsi="Times New Roman"/>
          <w:sz w:val="24"/>
          <w:szCs w:val="24"/>
        </w:rPr>
        <w:t>d. resolution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A(n) ______________ is a group of people who have some demographic characteristic, typically associated with their birth year or group of birth years.</w:t>
      </w:r>
    </w:p>
    <w:p w:rsidR="0054335D" w:rsidRDefault="0054335D" w:rsidP="0054335D">
      <w:pPr>
        <w:pStyle w:val="NoSpacing"/>
        <w:rPr>
          <w:rFonts w:ascii="Times New Roman" w:hAnsi="Times New Roman"/>
          <w:sz w:val="24"/>
          <w:szCs w:val="24"/>
        </w:rPr>
      </w:pPr>
      <w:r>
        <w:rPr>
          <w:rFonts w:ascii="Times New Roman" w:hAnsi="Times New Roman"/>
          <w:sz w:val="24"/>
          <w:szCs w:val="24"/>
        </w:rPr>
        <w:t>a. assembly</w:t>
      </w:r>
    </w:p>
    <w:p w:rsidR="0054335D" w:rsidRDefault="0054335D" w:rsidP="0054335D">
      <w:pPr>
        <w:pStyle w:val="NoSpacing"/>
        <w:rPr>
          <w:rFonts w:ascii="Times New Roman" w:hAnsi="Times New Roman"/>
          <w:sz w:val="24"/>
          <w:szCs w:val="24"/>
        </w:rPr>
      </w:pPr>
      <w:r>
        <w:rPr>
          <w:rFonts w:ascii="Times New Roman" w:hAnsi="Times New Roman"/>
          <w:sz w:val="24"/>
          <w:szCs w:val="24"/>
        </w:rPr>
        <w:t>*b. cohort</w:t>
      </w:r>
    </w:p>
    <w:p w:rsidR="0054335D" w:rsidRDefault="0054335D" w:rsidP="0054335D">
      <w:pPr>
        <w:pStyle w:val="NoSpacing"/>
        <w:rPr>
          <w:rFonts w:ascii="Times New Roman" w:hAnsi="Times New Roman"/>
          <w:sz w:val="24"/>
          <w:szCs w:val="24"/>
        </w:rPr>
      </w:pPr>
      <w:r>
        <w:rPr>
          <w:rFonts w:ascii="Times New Roman" w:hAnsi="Times New Roman"/>
          <w:sz w:val="24"/>
          <w:szCs w:val="24"/>
        </w:rPr>
        <w:t>c. faction</w:t>
      </w:r>
    </w:p>
    <w:p w:rsidR="0054335D" w:rsidRDefault="0054335D" w:rsidP="0054335D">
      <w:pPr>
        <w:pStyle w:val="NoSpacing"/>
        <w:rPr>
          <w:rFonts w:ascii="Times New Roman" w:hAnsi="Times New Roman"/>
          <w:sz w:val="24"/>
          <w:szCs w:val="24"/>
        </w:rPr>
      </w:pPr>
      <w:r>
        <w:rPr>
          <w:rFonts w:ascii="Times New Roman" w:hAnsi="Times New Roman"/>
          <w:sz w:val="24"/>
          <w:szCs w:val="24"/>
        </w:rPr>
        <w:t>d. troupe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The group born between 1946 and 1964 is called the _____________________.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a. Millennial</w:t>
      </w:r>
    </w:p>
    <w:p w:rsidR="0054335D" w:rsidRDefault="0054335D" w:rsidP="0054335D">
      <w:pPr>
        <w:pStyle w:val="NoSpacing"/>
        <w:rPr>
          <w:rFonts w:ascii="Times New Roman" w:hAnsi="Times New Roman"/>
          <w:sz w:val="24"/>
          <w:szCs w:val="24"/>
        </w:rPr>
      </w:pPr>
      <w:r>
        <w:rPr>
          <w:rFonts w:ascii="Times New Roman" w:hAnsi="Times New Roman"/>
          <w:sz w:val="24"/>
          <w:szCs w:val="24"/>
        </w:rPr>
        <w:t>b. Hippie generation</w:t>
      </w:r>
    </w:p>
    <w:p w:rsidR="0054335D" w:rsidRDefault="0054335D" w:rsidP="0054335D">
      <w:pPr>
        <w:pStyle w:val="NoSpacing"/>
        <w:rPr>
          <w:rFonts w:ascii="Times New Roman" w:hAnsi="Times New Roman"/>
          <w:sz w:val="24"/>
          <w:szCs w:val="24"/>
        </w:rPr>
      </w:pPr>
      <w:r>
        <w:rPr>
          <w:rFonts w:ascii="Times New Roman" w:hAnsi="Times New Roman"/>
          <w:sz w:val="24"/>
          <w:szCs w:val="24"/>
        </w:rPr>
        <w:t>c. Flower Children</w:t>
      </w:r>
    </w:p>
    <w:p w:rsidR="0054335D" w:rsidRDefault="0054335D" w:rsidP="0054335D">
      <w:pPr>
        <w:pStyle w:val="NoSpacing"/>
        <w:rPr>
          <w:rFonts w:ascii="Times New Roman" w:hAnsi="Times New Roman"/>
          <w:sz w:val="24"/>
          <w:szCs w:val="24"/>
        </w:rPr>
      </w:pPr>
      <w:r>
        <w:rPr>
          <w:rFonts w:ascii="Times New Roman" w:hAnsi="Times New Roman"/>
          <w:sz w:val="24"/>
          <w:szCs w:val="24"/>
        </w:rPr>
        <w:t>*d. Baby Boom Generation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Which of these statements is true of divorce in the US?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divorce rates </w:t>
      </w:r>
      <w:proofErr w:type="gramStart"/>
      <w:r>
        <w:rPr>
          <w:rFonts w:ascii="Times New Roman" w:hAnsi="Times New Roman"/>
          <w:sz w:val="24"/>
          <w:szCs w:val="24"/>
        </w:rPr>
        <w:t>has</w:t>
      </w:r>
      <w:proofErr w:type="gramEnd"/>
      <w:r>
        <w:rPr>
          <w:rFonts w:ascii="Times New Roman" w:hAnsi="Times New Roman"/>
          <w:sz w:val="24"/>
          <w:szCs w:val="24"/>
        </w:rPr>
        <w:t xml:space="preserve"> been declining since the mid 1980’s</w:t>
      </w:r>
    </w:p>
    <w:p w:rsidR="0054335D" w:rsidRDefault="0054335D" w:rsidP="0054335D">
      <w:pPr>
        <w:pStyle w:val="NoSpacing"/>
        <w:rPr>
          <w:rFonts w:ascii="Times New Roman" w:hAnsi="Times New Roman"/>
          <w:sz w:val="24"/>
          <w:szCs w:val="24"/>
        </w:rPr>
      </w:pPr>
      <w:r>
        <w:rPr>
          <w:rFonts w:ascii="Times New Roman" w:hAnsi="Times New Roman"/>
          <w:sz w:val="24"/>
          <w:szCs w:val="24"/>
        </w:rPr>
        <w:t>b. divorce rates increased sharply in the late 1960’s until mid 1980’s</w:t>
      </w:r>
    </w:p>
    <w:p w:rsidR="0054335D" w:rsidRDefault="0054335D" w:rsidP="0054335D">
      <w:pPr>
        <w:pStyle w:val="NoSpacing"/>
        <w:rPr>
          <w:rFonts w:ascii="Times New Roman" w:hAnsi="Times New Roman"/>
          <w:sz w:val="24"/>
          <w:szCs w:val="24"/>
        </w:rPr>
      </w:pPr>
      <w:r>
        <w:rPr>
          <w:rFonts w:ascii="Times New Roman" w:hAnsi="Times New Roman"/>
          <w:sz w:val="24"/>
          <w:szCs w:val="24"/>
        </w:rPr>
        <w:t>*c. divorce rates spiked briefly after World War II</w:t>
      </w:r>
    </w:p>
    <w:p w:rsidR="0054335D" w:rsidRDefault="0054335D" w:rsidP="0054335D">
      <w:pPr>
        <w:pStyle w:val="NoSpacing"/>
        <w:rPr>
          <w:rFonts w:ascii="Times New Roman" w:hAnsi="Times New Roman"/>
          <w:sz w:val="24"/>
          <w:szCs w:val="24"/>
        </w:rPr>
      </w:pPr>
      <w:r>
        <w:rPr>
          <w:rFonts w:ascii="Times New Roman" w:hAnsi="Times New Roman"/>
          <w:sz w:val="24"/>
          <w:szCs w:val="24"/>
        </w:rPr>
        <w:t>d. all of the above are true</w:t>
      </w:r>
    </w:p>
    <w:p w:rsidR="0054335D" w:rsidRDefault="0054335D"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7. Most couples have negotiated financial, sexual, social, emotional, intellectual, physical, and spiritual rules of engagement by ________ years of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a. 5</w:t>
      </w:r>
    </w:p>
    <w:p w:rsidR="0054335D" w:rsidRDefault="0054335D" w:rsidP="0054335D">
      <w:pPr>
        <w:pStyle w:val="NoSpacing"/>
        <w:rPr>
          <w:rFonts w:ascii="Times New Roman" w:hAnsi="Times New Roman"/>
          <w:sz w:val="24"/>
          <w:szCs w:val="24"/>
        </w:rPr>
      </w:pPr>
      <w:r>
        <w:rPr>
          <w:rFonts w:ascii="Times New Roman" w:hAnsi="Times New Roman"/>
          <w:sz w:val="24"/>
          <w:szCs w:val="24"/>
        </w:rPr>
        <w:t>b. 6-10</w:t>
      </w:r>
    </w:p>
    <w:p w:rsidR="0054335D" w:rsidRDefault="0054335D" w:rsidP="0054335D">
      <w:pPr>
        <w:pStyle w:val="NoSpacing"/>
        <w:rPr>
          <w:rFonts w:ascii="Times New Roman" w:hAnsi="Times New Roman"/>
          <w:sz w:val="24"/>
          <w:szCs w:val="24"/>
        </w:rPr>
      </w:pPr>
      <w:r>
        <w:rPr>
          <w:rFonts w:ascii="Times New Roman" w:hAnsi="Times New Roman"/>
          <w:sz w:val="24"/>
          <w:szCs w:val="24"/>
        </w:rPr>
        <w:t>c. 7-9</w:t>
      </w:r>
    </w:p>
    <w:p w:rsidR="0054335D" w:rsidRDefault="0054335D" w:rsidP="0054335D">
      <w:pPr>
        <w:pStyle w:val="NoSpacing"/>
        <w:rPr>
          <w:rFonts w:ascii="Times New Roman" w:hAnsi="Times New Roman"/>
          <w:sz w:val="24"/>
          <w:szCs w:val="24"/>
        </w:rPr>
      </w:pPr>
      <w:r>
        <w:rPr>
          <w:rFonts w:ascii="Times New Roman" w:hAnsi="Times New Roman"/>
          <w:sz w:val="24"/>
          <w:szCs w:val="24"/>
        </w:rPr>
        <w:t>*d. 7-10</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_______________is often associated with the arrival of children, accumulation of wealth, establishment of acceptable social status and the buffering of many of life’s daily stressors.</w:t>
      </w:r>
    </w:p>
    <w:p w:rsidR="0054335D" w:rsidRDefault="0054335D" w:rsidP="0054335D">
      <w:pPr>
        <w:pStyle w:val="NoSpacing"/>
        <w:rPr>
          <w:rFonts w:ascii="Times New Roman" w:hAnsi="Times New Roman"/>
          <w:sz w:val="24"/>
          <w:szCs w:val="24"/>
        </w:rPr>
      </w:pPr>
      <w:r>
        <w:rPr>
          <w:rFonts w:ascii="Times New Roman" w:hAnsi="Times New Roman"/>
          <w:sz w:val="24"/>
          <w:szCs w:val="24"/>
        </w:rPr>
        <w:t>a. Endurance</w:t>
      </w:r>
    </w:p>
    <w:p w:rsidR="0054335D" w:rsidRDefault="0054335D" w:rsidP="0054335D">
      <w:pPr>
        <w:pStyle w:val="NoSpacing"/>
        <w:rPr>
          <w:rFonts w:ascii="Times New Roman" w:hAnsi="Times New Roman"/>
          <w:sz w:val="24"/>
          <w:szCs w:val="24"/>
        </w:rPr>
      </w:pPr>
      <w:r>
        <w:rPr>
          <w:rFonts w:ascii="Times New Roman" w:hAnsi="Times New Roman"/>
          <w:sz w:val="24"/>
          <w:szCs w:val="24"/>
        </w:rPr>
        <w:t>*b. Longevity</w:t>
      </w:r>
    </w:p>
    <w:p w:rsidR="0054335D" w:rsidRDefault="0054335D" w:rsidP="0054335D">
      <w:pPr>
        <w:pStyle w:val="NoSpacing"/>
        <w:rPr>
          <w:rFonts w:ascii="Times New Roman" w:hAnsi="Times New Roman"/>
          <w:sz w:val="24"/>
          <w:szCs w:val="24"/>
        </w:rPr>
      </w:pPr>
      <w:r>
        <w:rPr>
          <w:rFonts w:ascii="Times New Roman" w:hAnsi="Times New Roman"/>
          <w:sz w:val="24"/>
          <w:szCs w:val="24"/>
        </w:rPr>
        <w:t>c. Permanence</w:t>
      </w:r>
    </w:p>
    <w:p w:rsidR="0054335D" w:rsidRDefault="0054335D" w:rsidP="0054335D">
      <w:pPr>
        <w:pStyle w:val="NoSpacing"/>
        <w:rPr>
          <w:rFonts w:ascii="Times New Roman" w:hAnsi="Times New Roman"/>
          <w:sz w:val="24"/>
          <w:szCs w:val="24"/>
        </w:rPr>
      </w:pPr>
      <w:r>
        <w:rPr>
          <w:rFonts w:ascii="Times New Roman" w:hAnsi="Times New Roman"/>
          <w:sz w:val="24"/>
          <w:szCs w:val="24"/>
        </w:rPr>
        <w:t>d. Solidity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9. _________________________ claims that society is composed of </w:t>
      </w:r>
      <w:proofErr w:type="gramStart"/>
      <w:r>
        <w:rPr>
          <w:rFonts w:ascii="Times New Roman" w:hAnsi="Times New Roman"/>
          <w:sz w:val="24"/>
          <w:szCs w:val="24"/>
        </w:rPr>
        <w:t>ever present</w:t>
      </w:r>
      <w:proofErr w:type="gramEnd"/>
      <w:r>
        <w:rPr>
          <w:rFonts w:ascii="Times New Roman" w:hAnsi="Times New Roman"/>
          <w:sz w:val="24"/>
          <w:szCs w:val="24"/>
        </w:rPr>
        <w:t xml:space="preserve"> interactions among individuals who attempt to maximize rewards while minimizing costs.  </w:t>
      </w:r>
    </w:p>
    <w:p w:rsidR="0054335D" w:rsidRDefault="0054335D" w:rsidP="0054335D">
      <w:pPr>
        <w:pStyle w:val="NoSpacing"/>
        <w:rPr>
          <w:rFonts w:ascii="Times New Roman" w:hAnsi="Times New Roman"/>
          <w:sz w:val="24"/>
          <w:szCs w:val="24"/>
        </w:rPr>
      </w:pPr>
      <w:r>
        <w:rPr>
          <w:rFonts w:ascii="Times New Roman" w:hAnsi="Times New Roman"/>
          <w:sz w:val="24"/>
          <w:szCs w:val="24"/>
        </w:rPr>
        <w:t>a. Symbolic Interaction</w:t>
      </w:r>
    </w:p>
    <w:p w:rsidR="0054335D" w:rsidRDefault="0054335D" w:rsidP="0054335D">
      <w:pPr>
        <w:pStyle w:val="NoSpacing"/>
        <w:rPr>
          <w:rFonts w:ascii="Times New Roman" w:hAnsi="Times New Roman"/>
          <w:sz w:val="24"/>
          <w:szCs w:val="24"/>
        </w:rPr>
      </w:pPr>
      <w:r>
        <w:rPr>
          <w:rFonts w:ascii="Times New Roman" w:hAnsi="Times New Roman"/>
          <w:sz w:val="24"/>
          <w:szCs w:val="24"/>
        </w:rPr>
        <w:t>*b. Social Exchange</w:t>
      </w:r>
    </w:p>
    <w:p w:rsidR="0054335D" w:rsidRDefault="0054335D" w:rsidP="0054335D">
      <w:pPr>
        <w:pStyle w:val="NoSpacing"/>
        <w:rPr>
          <w:rFonts w:ascii="Times New Roman" w:hAnsi="Times New Roman"/>
          <w:sz w:val="24"/>
          <w:szCs w:val="24"/>
        </w:rPr>
      </w:pPr>
      <w:r>
        <w:rPr>
          <w:rFonts w:ascii="Times New Roman" w:hAnsi="Times New Roman"/>
          <w:sz w:val="24"/>
          <w:szCs w:val="24"/>
        </w:rPr>
        <w:t>c. Symbolic Association</w:t>
      </w:r>
    </w:p>
    <w:p w:rsidR="0054335D" w:rsidRDefault="0054335D" w:rsidP="0054335D">
      <w:pPr>
        <w:pStyle w:val="NoSpacing"/>
        <w:rPr>
          <w:rFonts w:ascii="Times New Roman" w:hAnsi="Times New Roman"/>
          <w:sz w:val="24"/>
          <w:szCs w:val="24"/>
        </w:rPr>
      </w:pPr>
      <w:r>
        <w:rPr>
          <w:rFonts w:ascii="Times New Roman" w:hAnsi="Times New Roman"/>
          <w:sz w:val="24"/>
          <w:szCs w:val="24"/>
        </w:rPr>
        <w:t>d. Social Ideology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10. What theory assumes that human beings are rational creatures, capable of making sound choices once the pros and cons of the choice are understood?</w:t>
      </w:r>
    </w:p>
    <w:p w:rsidR="0054335D" w:rsidRDefault="0054335D" w:rsidP="0054335D">
      <w:pPr>
        <w:pStyle w:val="NoSpacing"/>
        <w:rPr>
          <w:rFonts w:ascii="Times New Roman" w:hAnsi="Times New Roman"/>
          <w:sz w:val="24"/>
          <w:szCs w:val="24"/>
        </w:rPr>
      </w:pPr>
      <w:r>
        <w:rPr>
          <w:rFonts w:ascii="Times New Roman" w:hAnsi="Times New Roman"/>
          <w:sz w:val="24"/>
          <w:szCs w:val="24"/>
        </w:rPr>
        <w:t>a. Symbolic Interaction</w:t>
      </w:r>
    </w:p>
    <w:p w:rsidR="0054335D" w:rsidRDefault="0054335D" w:rsidP="0054335D">
      <w:pPr>
        <w:pStyle w:val="NoSpacing"/>
        <w:rPr>
          <w:rFonts w:ascii="Times New Roman" w:hAnsi="Times New Roman"/>
          <w:sz w:val="24"/>
          <w:szCs w:val="24"/>
        </w:rPr>
      </w:pPr>
      <w:r>
        <w:rPr>
          <w:rFonts w:ascii="Times New Roman" w:hAnsi="Times New Roman"/>
          <w:sz w:val="24"/>
          <w:szCs w:val="24"/>
        </w:rPr>
        <w:t>*b. Social Exchange theory</w:t>
      </w:r>
    </w:p>
    <w:p w:rsidR="0054335D" w:rsidRDefault="0054335D" w:rsidP="0054335D">
      <w:pPr>
        <w:pStyle w:val="NoSpacing"/>
        <w:rPr>
          <w:rFonts w:ascii="Times New Roman" w:hAnsi="Times New Roman"/>
          <w:sz w:val="24"/>
          <w:szCs w:val="24"/>
        </w:rPr>
      </w:pPr>
      <w:r>
        <w:rPr>
          <w:rFonts w:ascii="Times New Roman" w:hAnsi="Times New Roman"/>
          <w:sz w:val="24"/>
          <w:szCs w:val="24"/>
        </w:rPr>
        <w:t>c. Functionalist theory</w:t>
      </w:r>
    </w:p>
    <w:p w:rsidR="0054335D" w:rsidRDefault="0054335D" w:rsidP="0054335D">
      <w:pPr>
        <w:pStyle w:val="NoSpacing"/>
        <w:rPr>
          <w:rFonts w:ascii="Times New Roman" w:hAnsi="Times New Roman"/>
          <w:sz w:val="24"/>
          <w:szCs w:val="24"/>
        </w:rPr>
      </w:pPr>
      <w:r>
        <w:rPr>
          <w:rFonts w:ascii="Times New Roman" w:hAnsi="Times New Roman"/>
          <w:sz w:val="24"/>
          <w:szCs w:val="24"/>
        </w:rPr>
        <w:t>d. Universal theory</w:t>
      </w:r>
    </w:p>
    <w:p w:rsidR="0054335D" w:rsidRDefault="0054335D" w:rsidP="0054335D">
      <w:pPr>
        <w:pStyle w:val="NoSpacing"/>
        <w:rPr>
          <w:rFonts w:ascii="Times New Roman" w:hAnsi="Times New Roman"/>
          <w:sz w:val="24"/>
          <w:szCs w:val="24"/>
        </w:rPr>
      </w:pPr>
      <w:r>
        <w:rPr>
          <w:rFonts w:ascii="Times New Roman" w:hAnsi="Times New Roman"/>
          <w:sz w:val="24"/>
          <w:szCs w:val="24"/>
        </w:rPr>
        <w:t>e. Equilibrium theory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Which of Levinger’s model would explain the benefits of being married?</w:t>
      </w:r>
    </w:p>
    <w:p w:rsidR="0054335D" w:rsidRDefault="0054335D" w:rsidP="0054335D">
      <w:pPr>
        <w:pStyle w:val="NoSpacing"/>
        <w:rPr>
          <w:rFonts w:ascii="Times New Roman" w:hAnsi="Times New Roman"/>
          <w:sz w:val="24"/>
          <w:szCs w:val="24"/>
        </w:rPr>
      </w:pPr>
      <w:r>
        <w:rPr>
          <w:rFonts w:ascii="Times New Roman" w:hAnsi="Times New Roman"/>
          <w:sz w:val="24"/>
          <w:szCs w:val="24"/>
        </w:rPr>
        <w:t>*a. Levinger’s Attractions</w:t>
      </w:r>
    </w:p>
    <w:p w:rsidR="0054335D" w:rsidRDefault="0054335D" w:rsidP="0054335D">
      <w:pPr>
        <w:pStyle w:val="NoSpacing"/>
        <w:rPr>
          <w:rFonts w:ascii="Times New Roman" w:hAnsi="Times New Roman"/>
          <w:sz w:val="24"/>
          <w:szCs w:val="24"/>
        </w:rPr>
      </w:pPr>
      <w:r>
        <w:rPr>
          <w:rFonts w:ascii="Times New Roman" w:hAnsi="Times New Roman"/>
          <w:sz w:val="24"/>
          <w:szCs w:val="24"/>
        </w:rPr>
        <w:t>b. Levinger’s Barriers</w:t>
      </w:r>
    </w:p>
    <w:p w:rsidR="0054335D" w:rsidRDefault="0054335D" w:rsidP="0054335D">
      <w:pPr>
        <w:pStyle w:val="NoSpacing"/>
        <w:rPr>
          <w:rFonts w:ascii="Times New Roman" w:hAnsi="Times New Roman"/>
          <w:sz w:val="24"/>
          <w:szCs w:val="24"/>
        </w:rPr>
      </w:pPr>
      <w:r>
        <w:rPr>
          <w:rFonts w:ascii="Times New Roman" w:hAnsi="Times New Roman"/>
          <w:sz w:val="24"/>
          <w:szCs w:val="24"/>
        </w:rPr>
        <w:t>c. Levinger’s Alternative Attractions</w:t>
      </w:r>
    </w:p>
    <w:p w:rsidR="0054335D" w:rsidRDefault="0054335D" w:rsidP="0054335D">
      <w:pPr>
        <w:pStyle w:val="NoSpacing"/>
        <w:rPr>
          <w:rFonts w:ascii="Times New Roman" w:hAnsi="Times New Roman"/>
          <w:sz w:val="24"/>
          <w:szCs w:val="24"/>
        </w:rPr>
      </w:pPr>
      <w:r>
        <w:rPr>
          <w:rFonts w:ascii="Times New Roman" w:hAnsi="Times New Roman"/>
          <w:sz w:val="24"/>
          <w:szCs w:val="24"/>
        </w:rPr>
        <w:t>d. none of the above</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12. Which of Levinger’s model would explain the benefits of getting divorced?</w:t>
      </w:r>
    </w:p>
    <w:p w:rsidR="0054335D" w:rsidRDefault="0054335D" w:rsidP="0054335D">
      <w:pPr>
        <w:pStyle w:val="NoSpacing"/>
        <w:rPr>
          <w:rFonts w:ascii="Times New Roman" w:hAnsi="Times New Roman"/>
          <w:sz w:val="24"/>
          <w:szCs w:val="24"/>
        </w:rPr>
      </w:pPr>
      <w:r>
        <w:rPr>
          <w:rFonts w:ascii="Times New Roman" w:hAnsi="Times New Roman"/>
          <w:sz w:val="24"/>
          <w:szCs w:val="24"/>
        </w:rPr>
        <w:t>a. Levinger’s Attractions</w:t>
      </w:r>
    </w:p>
    <w:p w:rsidR="0054335D" w:rsidRDefault="0054335D" w:rsidP="0054335D">
      <w:pPr>
        <w:pStyle w:val="NoSpacing"/>
        <w:rPr>
          <w:rFonts w:ascii="Times New Roman" w:hAnsi="Times New Roman"/>
          <w:sz w:val="24"/>
          <w:szCs w:val="24"/>
        </w:rPr>
      </w:pPr>
      <w:r>
        <w:rPr>
          <w:rFonts w:ascii="Times New Roman" w:hAnsi="Times New Roman"/>
          <w:sz w:val="24"/>
          <w:szCs w:val="24"/>
        </w:rPr>
        <w:t>b. Levinger’s Barriers</w:t>
      </w:r>
    </w:p>
    <w:p w:rsidR="0054335D" w:rsidRDefault="0054335D" w:rsidP="0054335D">
      <w:pPr>
        <w:pStyle w:val="NoSpacing"/>
        <w:rPr>
          <w:rFonts w:ascii="Times New Roman" w:hAnsi="Times New Roman"/>
          <w:sz w:val="24"/>
          <w:szCs w:val="24"/>
        </w:rPr>
      </w:pPr>
      <w:r>
        <w:rPr>
          <w:rFonts w:ascii="Times New Roman" w:hAnsi="Times New Roman"/>
          <w:sz w:val="24"/>
          <w:szCs w:val="24"/>
        </w:rPr>
        <w:t>*c. Levinger’s Alternative Attractions</w:t>
      </w:r>
    </w:p>
    <w:p w:rsidR="0054335D" w:rsidRDefault="0054335D" w:rsidP="0054335D">
      <w:pPr>
        <w:pStyle w:val="NoSpacing"/>
        <w:rPr>
          <w:rFonts w:ascii="Times New Roman" w:hAnsi="Times New Roman"/>
          <w:sz w:val="24"/>
          <w:szCs w:val="24"/>
        </w:rPr>
      </w:pPr>
      <w:r>
        <w:rPr>
          <w:rFonts w:ascii="Times New Roman" w:hAnsi="Times New Roman"/>
          <w:sz w:val="24"/>
          <w:szCs w:val="24"/>
        </w:rPr>
        <w:t>d. none of the above</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Which of Levinger’s model would explain the challenges of being divorced?</w:t>
      </w:r>
    </w:p>
    <w:p w:rsidR="0054335D" w:rsidRDefault="0054335D" w:rsidP="0054335D">
      <w:pPr>
        <w:pStyle w:val="NoSpacing"/>
        <w:rPr>
          <w:rFonts w:ascii="Times New Roman" w:hAnsi="Times New Roman"/>
          <w:sz w:val="24"/>
          <w:szCs w:val="24"/>
        </w:rPr>
      </w:pPr>
      <w:r>
        <w:rPr>
          <w:rFonts w:ascii="Times New Roman" w:hAnsi="Times New Roman"/>
          <w:sz w:val="24"/>
          <w:szCs w:val="24"/>
        </w:rPr>
        <w:t>a. Levinger’s Attractions</w:t>
      </w:r>
    </w:p>
    <w:p w:rsidR="0054335D" w:rsidRDefault="0054335D" w:rsidP="0054335D">
      <w:pPr>
        <w:pStyle w:val="NoSpacing"/>
        <w:rPr>
          <w:rFonts w:ascii="Times New Roman" w:hAnsi="Times New Roman"/>
          <w:sz w:val="24"/>
          <w:szCs w:val="24"/>
        </w:rPr>
      </w:pPr>
      <w:r>
        <w:rPr>
          <w:rFonts w:ascii="Times New Roman" w:hAnsi="Times New Roman"/>
          <w:sz w:val="24"/>
          <w:szCs w:val="24"/>
        </w:rPr>
        <w:t>*b. Levinger’s Barriers</w:t>
      </w:r>
    </w:p>
    <w:p w:rsidR="0054335D" w:rsidRDefault="0054335D" w:rsidP="0054335D">
      <w:pPr>
        <w:pStyle w:val="NoSpacing"/>
        <w:rPr>
          <w:rFonts w:ascii="Times New Roman" w:hAnsi="Times New Roman"/>
          <w:sz w:val="24"/>
          <w:szCs w:val="24"/>
        </w:rPr>
      </w:pPr>
      <w:r>
        <w:rPr>
          <w:rFonts w:ascii="Times New Roman" w:hAnsi="Times New Roman"/>
          <w:sz w:val="24"/>
          <w:szCs w:val="24"/>
        </w:rPr>
        <w:t>c. Levinger’s Alternative Attractions</w:t>
      </w:r>
    </w:p>
    <w:p w:rsidR="0054335D" w:rsidRDefault="0054335D" w:rsidP="0054335D">
      <w:pPr>
        <w:pStyle w:val="NoSpacing"/>
        <w:rPr>
          <w:rFonts w:ascii="Times New Roman" w:hAnsi="Times New Roman"/>
          <w:sz w:val="24"/>
          <w:szCs w:val="24"/>
        </w:rPr>
      </w:pPr>
      <w:r>
        <w:rPr>
          <w:rFonts w:ascii="Times New Roman" w:hAnsi="Times New Roman"/>
          <w:sz w:val="24"/>
          <w:szCs w:val="24"/>
        </w:rPr>
        <w:t>d. none of the above</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14. ________________ is a sense that the interactions are fair to us and fair to others involved by the consequences of our choices.  </w:t>
      </w:r>
    </w:p>
    <w:p w:rsidR="0054335D" w:rsidRDefault="0054335D" w:rsidP="0054335D">
      <w:pPr>
        <w:pStyle w:val="NoSpacing"/>
        <w:rPr>
          <w:rFonts w:ascii="Times New Roman" w:hAnsi="Times New Roman"/>
          <w:sz w:val="24"/>
          <w:szCs w:val="24"/>
        </w:rPr>
      </w:pPr>
      <w:r>
        <w:rPr>
          <w:rFonts w:ascii="Times New Roman" w:hAnsi="Times New Roman"/>
          <w:sz w:val="24"/>
          <w:szCs w:val="24"/>
        </w:rPr>
        <w:t>a. Justice</w:t>
      </w:r>
    </w:p>
    <w:p w:rsidR="0054335D" w:rsidRDefault="0054335D" w:rsidP="0054335D">
      <w:pPr>
        <w:pStyle w:val="NoSpacing"/>
        <w:rPr>
          <w:rFonts w:ascii="Times New Roman" w:hAnsi="Times New Roman"/>
          <w:sz w:val="24"/>
          <w:szCs w:val="24"/>
        </w:rPr>
      </w:pPr>
      <w:r>
        <w:rPr>
          <w:rFonts w:ascii="Times New Roman" w:hAnsi="Times New Roman"/>
          <w:sz w:val="24"/>
          <w:szCs w:val="24"/>
        </w:rPr>
        <w:t>b. Neutrality</w:t>
      </w:r>
    </w:p>
    <w:p w:rsidR="0054335D" w:rsidRDefault="0054335D" w:rsidP="0054335D">
      <w:pPr>
        <w:pStyle w:val="NoSpacing"/>
        <w:rPr>
          <w:rFonts w:ascii="Times New Roman" w:hAnsi="Times New Roman"/>
          <w:sz w:val="24"/>
          <w:szCs w:val="24"/>
        </w:rPr>
      </w:pPr>
      <w:r>
        <w:rPr>
          <w:rFonts w:ascii="Times New Roman" w:hAnsi="Times New Roman"/>
          <w:sz w:val="24"/>
          <w:szCs w:val="24"/>
        </w:rPr>
        <w:t>*c. Equity</w:t>
      </w:r>
    </w:p>
    <w:p w:rsidR="0054335D" w:rsidRDefault="0054335D" w:rsidP="0054335D">
      <w:pPr>
        <w:pStyle w:val="NoSpacing"/>
        <w:rPr>
          <w:rFonts w:ascii="Times New Roman" w:hAnsi="Times New Roman"/>
          <w:sz w:val="24"/>
          <w:szCs w:val="24"/>
        </w:rPr>
      </w:pPr>
      <w:r>
        <w:rPr>
          <w:rFonts w:ascii="Times New Roman" w:hAnsi="Times New Roman"/>
          <w:sz w:val="24"/>
          <w:szCs w:val="24"/>
        </w:rPr>
        <w:t>d. Objectivity</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15. Who is at risk of divorcing?</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a. those who marry before mid 20’s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*b. all those who are married</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c. those with dual income</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d. those who are poor</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sz w:val="24"/>
          <w:szCs w:val="24"/>
        </w:rPr>
      </w:pPr>
      <w:r>
        <w:rPr>
          <w:rFonts w:ascii="Times New Roman" w:hAnsi="Times New Roman"/>
          <w:bCs/>
          <w:sz w:val="24"/>
          <w:szCs w:val="24"/>
        </w:rPr>
        <w:t xml:space="preserve">16. </w:t>
      </w:r>
      <w:r>
        <w:rPr>
          <w:rFonts w:ascii="Times New Roman" w:hAnsi="Times New Roman"/>
          <w:sz w:val="24"/>
          <w:szCs w:val="24"/>
        </w:rPr>
        <w:t>Who has the highest risk of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a. Those who marry after 30</w:t>
      </w:r>
    </w:p>
    <w:p w:rsidR="0054335D" w:rsidRDefault="0054335D" w:rsidP="0054335D">
      <w:pPr>
        <w:pStyle w:val="NoSpacing"/>
        <w:rPr>
          <w:rFonts w:ascii="Times New Roman" w:hAnsi="Times New Roman"/>
          <w:sz w:val="24"/>
          <w:szCs w:val="24"/>
        </w:rPr>
      </w:pPr>
      <w:r>
        <w:rPr>
          <w:rFonts w:ascii="Times New Roman" w:hAnsi="Times New Roman"/>
          <w:sz w:val="24"/>
          <w:szCs w:val="24"/>
        </w:rPr>
        <w:t>b. Those with parents who divorced when they were teens.</w:t>
      </w:r>
    </w:p>
    <w:p w:rsidR="0054335D" w:rsidRDefault="0054335D" w:rsidP="0054335D">
      <w:pPr>
        <w:pStyle w:val="NoSpacing"/>
        <w:rPr>
          <w:rFonts w:ascii="Times New Roman" w:hAnsi="Times New Roman"/>
          <w:sz w:val="24"/>
          <w:szCs w:val="24"/>
        </w:rPr>
      </w:pPr>
      <w:r>
        <w:rPr>
          <w:rFonts w:ascii="Times New Roman" w:hAnsi="Times New Roman"/>
          <w:sz w:val="24"/>
          <w:szCs w:val="24"/>
        </w:rPr>
        <w:t>*c. Those in their teens</w:t>
      </w:r>
    </w:p>
    <w:p w:rsidR="0054335D" w:rsidRDefault="0054335D" w:rsidP="0054335D">
      <w:pPr>
        <w:pStyle w:val="NoSpacing"/>
        <w:rPr>
          <w:rFonts w:ascii="Times New Roman" w:hAnsi="Times New Roman"/>
          <w:sz w:val="24"/>
          <w:szCs w:val="24"/>
        </w:rPr>
      </w:pPr>
      <w:r>
        <w:rPr>
          <w:rFonts w:ascii="Times New Roman" w:hAnsi="Times New Roman"/>
          <w:sz w:val="24"/>
          <w:szCs w:val="24"/>
        </w:rPr>
        <w:t>d. Those who cohabitate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Which of these statements about divorce is true?</w:t>
      </w:r>
    </w:p>
    <w:p w:rsidR="0054335D" w:rsidRDefault="0054335D" w:rsidP="0054335D">
      <w:pPr>
        <w:pStyle w:val="NoSpacing"/>
        <w:rPr>
          <w:rFonts w:ascii="Times New Roman" w:hAnsi="Times New Roman"/>
          <w:sz w:val="24"/>
          <w:szCs w:val="24"/>
        </w:rPr>
      </w:pPr>
      <w:r>
        <w:rPr>
          <w:rFonts w:ascii="Times New Roman" w:hAnsi="Times New Roman"/>
          <w:sz w:val="24"/>
          <w:szCs w:val="24"/>
        </w:rPr>
        <w:t>a. There has been 50% chance of one getting divorced.</w:t>
      </w:r>
    </w:p>
    <w:p w:rsidR="0054335D" w:rsidRDefault="0054335D" w:rsidP="0054335D">
      <w:pPr>
        <w:pStyle w:val="NoSpacing"/>
        <w:rPr>
          <w:rFonts w:ascii="Times New Roman" w:hAnsi="Times New Roman"/>
          <w:sz w:val="24"/>
          <w:szCs w:val="24"/>
        </w:rPr>
      </w:pPr>
      <w:r>
        <w:rPr>
          <w:rFonts w:ascii="Times New Roman" w:hAnsi="Times New Roman"/>
          <w:sz w:val="24"/>
          <w:szCs w:val="24"/>
        </w:rPr>
        <w:t>b. Divorce rate has been inclining since the 1980’s.</w:t>
      </w:r>
    </w:p>
    <w:p w:rsidR="0054335D" w:rsidRDefault="0054335D" w:rsidP="0054335D">
      <w:pPr>
        <w:pStyle w:val="NoSpacing"/>
        <w:rPr>
          <w:rFonts w:ascii="Times New Roman" w:hAnsi="Times New Roman"/>
          <w:sz w:val="24"/>
          <w:szCs w:val="24"/>
        </w:rPr>
      </w:pPr>
      <w:r>
        <w:rPr>
          <w:rFonts w:ascii="Times New Roman" w:hAnsi="Times New Roman"/>
          <w:sz w:val="24"/>
          <w:szCs w:val="24"/>
        </w:rPr>
        <w:t>*c. All married people are at risk of divorcing.</w:t>
      </w:r>
    </w:p>
    <w:p w:rsidR="0054335D" w:rsidRDefault="0054335D" w:rsidP="0054335D">
      <w:pPr>
        <w:pStyle w:val="NoSpacing"/>
        <w:rPr>
          <w:rFonts w:ascii="Times New Roman" w:hAnsi="Times New Roman"/>
          <w:sz w:val="24"/>
          <w:szCs w:val="24"/>
        </w:rPr>
      </w:pPr>
      <w:r>
        <w:rPr>
          <w:rFonts w:ascii="Times New Roman" w:hAnsi="Times New Roman"/>
          <w:sz w:val="24"/>
          <w:szCs w:val="24"/>
        </w:rPr>
        <w:t>d. If you live with someone before you get married, you decrease your chance of being divorced later.</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18. Which state typically has the highest of divorce rates?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a. California</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b. Arkansas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c. Pennsylvania</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*d. Nevada</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19. Which state’s divorce rate is often excluded from comparison?</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 xml:space="preserve">*a. Nevada </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b. Arkansas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c. California</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d. Alaska</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20. A major individual-choice-related factor is marrying because of a(n) ______</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*a. unplanned pregnancy.</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b. financial reasons.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c. feelings of loneliness.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d. feelings of old age.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21. Which of these were identified by Lauer’s as the main factor(s) found in successful marriages that they studied?</w:t>
      </w:r>
    </w:p>
    <w:p w:rsidR="0054335D" w:rsidRDefault="0054335D" w:rsidP="0054335D">
      <w:pPr>
        <w:pStyle w:val="NoSpacing"/>
        <w:rPr>
          <w:rFonts w:ascii="Times New Roman" w:hAnsi="Times New Roman"/>
          <w:sz w:val="24"/>
          <w:szCs w:val="24"/>
        </w:rPr>
      </w:pPr>
      <w:r>
        <w:rPr>
          <w:rFonts w:ascii="Times New Roman" w:hAnsi="Times New Roman"/>
          <w:sz w:val="24"/>
          <w:szCs w:val="24"/>
        </w:rPr>
        <w:t>a. My spouse makes me happy.</w:t>
      </w:r>
    </w:p>
    <w:p w:rsidR="0054335D" w:rsidRDefault="0054335D" w:rsidP="0054335D">
      <w:pPr>
        <w:pStyle w:val="NoSpacing"/>
        <w:rPr>
          <w:rFonts w:ascii="Times New Roman" w:hAnsi="Times New Roman"/>
          <w:sz w:val="24"/>
          <w:szCs w:val="24"/>
        </w:rPr>
      </w:pPr>
      <w:r>
        <w:rPr>
          <w:rFonts w:ascii="Times New Roman" w:hAnsi="Times New Roman"/>
          <w:sz w:val="24"/>
          <w:szCs w:val="24"/>
        </w:rPr>
        <w:t>b. I like my spouse as a person.</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My spouse is my best friend. </w:t>
      </w:r>
    </w:p>
    <w:p w:rsidR="0054335D" w:rsidRDefault="0054335D" w:rsidP="0054335D">
      <w:pPr>
        <w:pStyle w:val="NoSpacing"/>
        <w:rPr>
          <w:rFonts w:ascii="Times New Roman" w:hAnsi="Times New Roman"/>
          <w:sz w:val="24"/>
          <w:szCs w:val="24"/>
        </w:rPr>
      </w:pPr>
      <w:r>
        <w:rPr>
          <w:rFonts w:ascii="Times New Roman" w:hAnsi="Times New Roman"/>
          <w:sz w:val="24"/>
          <w:szCs w:val="24"/>
        </w:rPr>
        <w:t>d. We never had big marital issues.</w:t>
      </w:r>
    </w:p>
    <w:p w:rsidR="0054335D" w:rsidRDefault="0054335D" w:rsidP="0054335D">
      <w:pPr>
        <w:pStyle w:val="NoSpacing"/>
        <w:rPr>
          <w:rFonts w:ascii="Times New Roman" w:hAnsi="Times New Roman"/>
          <w:sz w:val="24"/>
          <w:szCs w:val="24"/>
        </w:rPr>
      </w:pPr>
      <w:r>
        <w:rPr>
          <w:rFonts w:ascii="Times New Roman" w:hAnsi="Times New Roman"/>
          <w:sz w:val="24"/>
          <w:szCs w:val="24"/>
        </w:rPr>
        <w:t>*e. b &amp; 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22. Family Scientists have borrowed from the physics literature a concept called _____________ which is roughly defined as the principle that matter tends to decay and reduction, toward its simplest parts.  </w:t>
      </w:r>
    </w:p>
    <w:p w:rsidR="0054335D" w:rsidRDefault="0054335D" w:rsidP="0054335D">
      <w:pPr>
        <w:pStyle w:val="NoSpacing"/>
        <w:rPr>
          <w:rFonts w:ascii="Times New Roman" w:hAnsi="Times New Roman"/>
          <w:sz w:val="24"/>
          <w:szCs w:val="24"/>
        </w:rPr>
      </w:pPr>
      <w:r>
        <w:rPr>
          <w:rFonts w:ascii="Times New Roman" w:hAnsi="Times New Roman"/>
          <w:sz w:val="24"/>
          <w:szCs w:val="24"/>
        </w:rPr>
        <w:t>a. atrophy</w:t>
      </w:r>
    </w:p>
    <w:p w:rsidR="0054335D" w:rsidRDefault="0054335D" w:rsidP="0054335D">
      <w:pPr>
        <w:pStyle w:val="NoSpacing"/>
        <w:rPr>
          <w:rFonts w:ascii="Times New Roman" w:hAnsi="Times New Roman"/>
          <w:sz w:val="24"/>
          <w:szCs w:val="24"/>
        </w:rPr>
      </w:pPr>
      <w:r>
        <w:rPr>
          <w:rFonts w:ascii="Times New Roman" w:hAnsi="Times New Roman"/>
          <w:sz w:val="24"/>
          <w:szCs w:val="24"/>
        </w:rPr>
        <w:t>b. stagnancy</w:t>
      </w:r>
    </w:p>
    <w:p w:rsidR="0054335D" w:rsidRDefault="0054335D" w:rsidP="0054335D">
      <w:pPr>
        <w:pStyle w:val="NoSpacing"/>
        <w:rPr>
          <w:rFonts w:ascii="Times New Roman" w:hAnsi="Times New Roman"/>
          <w:sz w:val="24"/>
          <w:szCs w:val="24"/>
        </w:rPr>
      </w:pPr>
      <w:r>
        <w:rPr>
          <w:rFonts w:ascii="Times New Roman" w:hAnsi="Times New Roman"/>
          <w:sz w:val="24"/>
          <w:szCs w:val="24"/>
        </w:rPr>
        <w:t>*c. entropy</w:t>
      </w:r>
    </w:p>
    <w:p w:rsidR="0054335D" w:rsidRDefault="0054335D" w:rsidP="0054335D">
      <w:pPr>
        <w:pStyle w:val="NoSpacing"/>
        <w:rPr>
          <w:rFonts w:ascii="Times New Roman" w:hAnsi="Times New Roman"/>
          <w:sz w:val="24"/>
          <w:szCs w:val="24"/>
        </w:rPr>
      </w:pPr>
      <w:r>
        <w:rPr>
          <w:rFonts w:ascii="Times New Roman" w:hAnsi="Times New Roman"/>
          <w:sz w:val="24"/>
          <w:szCs w:val="24"/>
        </w:rPr>
        <w:t>d. decomposition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23. ________________ is</w:t>
      </w:r>
      <w:r>
        <w:rPr>
          <w:rFonts w:ascii="Times New Roman" w:hAnsi="Times New Roman"/>
          <w:b/>
          <w:sz w:val="24"/>
          <w:szCs w:val="24"/>
        </w:rPr>
        <w:t xml:space="preserve"> </w:t>
      </w:r>
      <w:r>
        <w:rPr>
          <w:rFonts w:ascii="Times New Roman" w:hAnsi="Times New Roman"/>
          <w:sz w:val="24"/>
          <w:szCs w:val="24"/>
        </w:rPr>
        <w:t xml:space="preserve">the principle that if a marriage does not receive preventative maintenance and upgrades it will move towards decay and break down.  </w:t>
      </w:r>
    </w:p>
    <w:p w:rsidR="0054335D" w:rsidRDefault="0054335D" w:rsidP="0054335D">
      <w:pPr>
        <w:pStyle w:val="NoSpacing"/>
        <w:rPr>
          <w:rFonts w:ascii="Times New Roman" w:hAnsi="Times New Roman"/>
          <w:sz w:val="24"/>
          <w:szCs w:val="24"/>
        </w:rPr>
      </w:pPr>
      <w:r>
        <w:rPr>
          <w:rFonts w:ascii="Times New Roman" w:hAnsi="Times New Roman"/>
          <w:sz w:val="24"/>
          <w:szCs w:val="24"/>
        </w:rPr>
        <w:t>a. Marital atrophy</w:t>
      </w:r>
    </w:p>
    <w:p w:rsidR="0054335D" w:rsidRDefault="0054335D" w:rsidP="0054335D">
      <w:pPr>
        <w:pStyle w:val="NoSpacing"/>
        <w:rPr>
          <w:rFonts w:ascii="Times New Roman" w:hAnsi="Times New Roman"/>
          <w:sz w:val="24"/>
          <w:szCs w:val="24"/>
        </w:rPr>
      </w:pPr>
      <w:r>
        <w:rPr>
          <w:rFonts w:ascii="Times New Roman" w:hAnsi="Times New Roman"/>
          <w:sz w:val="24"/>
          <w:szCs w:val="24"/>
        </w:rPr>
        <w:t>b. Marital stagnancy</w:t>
      </w:r>
    </w:p>
    <w:p w:rsidR="0054335D" w:rsidRDefault="0054335D" w:rsidP="0054335D">
      <w:pPr>
        <w:pStyle w:val="NoSpacing"/>
        <w:rPr>
          <w:rFonts w:ascii="Times New Roman" w:hAnsi="Times New Roman"/>
          <w:sz w:val="24"/>
          <w:szCs w:val="24"/>
        </w:rPr>
      </w:pPr>
      <w:r>
        <w:rPr>
          <w:rFonts w:ascii="Times New Roman" w:hAnsi="Times New Roman"/>
          <w:sz w:val="24"/>
          <w:szCs w:val="24"/>
        </w:rPr>
        <w:t>*c. Marital entropy</w:t>
      </w:r>
    </w:p>
    <w:p w:rsidR="0054335D" w:rsidRDefault="0054335D" w:rsidP="0054335D">
      <w:pPr>
        <w:pStyle w:val="NoSpacing"/>
        <w:rPr>
          <w:rFonts w:ascii="Times New Roman" w:hAnsi="Times New Roman"/>
          <w:sz w:val="24"/>
          <w:szCs w:val="24"/>
        </w:rPr>
      </w:pPr>
      <w:r>
        <w:rPr>
          <w:rFonts w:ascii="Times New Roman" w:hAnsi="Times New Roman"/>
          <w:sz w:val="24"/>
          <w:szCs w:val="24"/>
        </w:rPr>
        <w:t>d. Marital decomposition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24. A _________ and _________ approach to your marital quality is far more influential than most other factors leading to divorce.  </w:t>
      </w:r>
    </w:p>
    <w:p w:rsidR="0054335D" w:rsidRDefault="0054335D" w:rsidP="0054335D">
      <w:pPr>
        <w:pStyle w:val="NoSpacing"/>
        <w:rPr>
          <w:rFonts w:ascii="Times New Roman" w:hAnsi="Times New Roman"/>
          <w:sz w:val="24"/>
          <w:szCs w:val="24"/>
        </w:rPr>
      </w:pPr>
      <w:r>
        <w:rPr>
          <w:rFonts w:ascii="Times New Roman" w:hAnsi="Times New Roman"/>
          <w:sz w:val="24"/>
          <w:szCs w:val="24"/>
        </w:rPr>
        <w:t>a. preventative, consistent</w:t>
      </w:r>
    </w:p>
    <w:p w:rsidR="0054335D" w:rsidRDefault="0054335D" w:rsidP="0054335D">
      <w:pPr>
        <w:pStyle w:val="NoSpacing"/>
        <w:rPr>
          <w:rFonts w:ascii="Times New Roman" w:hAnsi="Times New Roman"/>
          <w:sz w:val="24"/>
          <w:szCs w:val="24"/>
        </w:rPr>
      </w:pPr>
      <w:r>
        <w:rPr>
          <w:rFonts w:ascii="Times New Roman" w:hAnsi="Times New Roman"/>
          <w:sz w:val="24"/>
          <w:szCs w:val="24"/>
        </w:rPr>
        <w:t>b. assertive, constant</w:t>
      </w:r>
    </w:p>
    <w:p w:rsidR="0054335D" w:rsidRDefault="0054335D" w:rsidP="0054335D">
      <w:pPr>
        <w:pStyle w:val="NoSpacing"/>
        <w:rPr>
          <w:rFonts w:ascii="Times New Roman" w:hAnsi="Times New Roman"/>
          <w:sz w:val="24"/>
          <w:szCs w:val="24"/>
        </w:rPr>
      </w:pPr>
      <w:r>
        <w:rPr>
          <w:rFonts w:ascii="Times New Roman" w:hAnsi="Times New Roman"/>
          <w:sz w:val="24"/>
          <w:szCs w:val="24"/>
        </w:rPr>
        <w:t>c. timely, positive</w:t>
      </w:r>
    </w:p>
    <w:p w:rsidR="0054335D" w:rsidRDefault="0054335D" w:rsidP="0054335D">
      <w:pPr>
        <w:pStyle w:val="NoSpacing"/>
        <w:rPr>
          <w:rFonts w:ascii="Times New Roman" w:hAnsi="Times New Roman"/>
          <w:sz w:val="24"/>
          <w:szCs w:val="24"/>
        </w:rPr>
      </w:pPr>
      <w:r>
        <w:rPr>
          <w:rFonts w:ascii="Times New Roman" w:hAnsi="Times New Roman"/>
          <w:sz w:val="24"/>
          <w:szCs w:val="24"/>
        </w:rPr>
        <w:t>*d. proactive, assertive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The longer a couple is married, _____________________.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*a. the lower their odds of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b. the higher their odds of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c. they are more likely to experience instability</w:t>
      </w:r>
    </w:p>
    <w:p w:rsidR="0054335D" w:rsidRDefault="0054335D" w:rsidP="0054335D">
      <w:pPr>
        <w:pStyle w:val="NoSpacing"/>
        <w:rPr>
          <w:rFonts w:ascii="Times New Roman" w:hAnsi="Times New Roman"/>
          <w:sz w:val="24"/>
          <w:szCs w:val="24"/>
        </w:rPr>
      </w:pPr>
      <w:r>
        <w:rPr>
          <w:rFonts w:ascii="Times New Roman" w:hAnsi="Times New Roman"/>
          <w:sz w:val="24"/>
          <w:szCs w:val="24"/>
        </w:rPr>
        <w:t>d. they experience less problems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26. All of these are actions one can take to minimize odds of divorce </w:t>
      </w:r>
      <w:r>
        <w:rPr>
          <w:rFonts w:ascii="Times New Roman" w:hAnsi="Times New Roman"/>
          <w:b/>
          <w:sz w:val="24"/>
          <w:szCs w:val="24"/>
        </w:rPr>
        <w:t>except:</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Become proactive </w:t>
      </w:r>
    </w:p>
    <w:p w:rsidR="0054335D" w:rsidRDefault="0054335D" w:rsidP="0054335D">
      <w:pPr>
        <w:pStyle w:val="NoSpacing"/>
        <w:rPr>
          <w:rFonts w:ascii="Times New Roman" w:hAnsi="Times New Roman"/>
          <w:sz w:val="24"/>
          <w:szCs w:val="24"/>
        </w:rPr>
      </w:pPr>
      <w:r>
        <w:rPr>
          <w:rFonts w:ascii="Times New Roman" w:hAnsi="Times New Roman"/>
          <w:sz w:val="24"/>
          <w:szCs w:val="24"/>
        </w:rPr>
        <w:t>b. Keep positive outlook</w:t>
      </w:r>
    </w:p>
    <w:p w:rsidR="0054335D" w:rsidRDefault="0054335D" w:rsidP="0054335D">
      <w:pPr>
        <w:pStyle w:val="NoSpacing"/>
        <w:rPr>
          <w:rFonts w:ascii="Times New Roman" w:hAnsi="Times New Roman"/>
          <w:sz w:val="24"/>
          <w:szCs w:val="24"/>
        </w:rPr>
      </w:pPr>
      <w:r>
        <w:rPr>
          <w:rFonts w:ascii="Times New Roman" w:hAnsi="Times New Roman"/>
          <w:sz w:val="24"/>
          <w:szCs w:val="24"/>
        </w:rPr>
        <w:t>c. Get to know your mate</w:t>
      </w:r>
    </w:p>
    <w:p w:rsidR="0054335D" w:rsidRDefault="0054335D" w:rsidP="0054335D">
      <w:pPr>
        <w:pStyle w:val="NoSpacing"/>
        <w:rPr>
          <w:rFonts w:ascii="Times New Roman" w:hAnsi="Times New Roman"/>
          <w:sz w:val="24"/>
          <w:szCs w:val="24"/>
        </w:rPr>
      </w:pPr>
      <w:r>
        <w:rPr>
          <w:rFonts w:ascii="Times New Roman" w:hAnsi="Times New Roman"/>
          <w:sz w:val="24"/>
          <w:szCs w:val="24"/>
        </w:rPr>
        <w:t>*d. Search for problems to fix</w:t>
      </w:r>
    </w:p>
    <w:p w:rsidR="0054335D" w:rsidRDefault="0054335D"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p>
    <w:p w:rsidR="0054335D" w:rsidRDefault="0054335D" w:rsidP="0054335D">
      <w:pPr>
        <w:pStyle w:val="NoSpacing"/>
        <w:rPr>
          <w:rFonts w:ascii="Times New Roman" w:hAnsi="Times New Roman"/>
          <w:b/>
          <w:sz w:val="24"/>
          <w:szCs w:val="24"/>
        </w:rPr>
      </w:pPr>
      <w:r>
        <w:rPr>
          <w:rFonts w:ascii="Times New Roman" w:hAnsi="Times New Roman"/>
          <w:sz w:val="24"/>
          <w:szCs w:val="24"/>
        </w:rPr>
        <w:lastRenderedPageBreak/>
        <w:t xml:space="preserve">27. Many studies have consistently shown how one can actually minimize chances of divorce. All of these are an example of that </w:t>
      </w:r>
      <w:r>
        <w:rPr>
          <w:rFonts w:ascii="Times New Roman" w:hAnsi="Times New Roman"/>
          <w:b/>
          <w:sz w:val="24"/>
          <w:szCs w:val="24"/>
        </w:rPr>
        <w:t>except:</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r>
        <w:rPr>
          <w:rFonts w:ascii="Times New Roman" w:hAnsi="Times New Roman"/>
          <w:bCs/>
          <w:sz w:val="24"/>
          <w:szCs w:val="24"/>
        </w:rPr>
        <w:t>Don’t marry out of duty to a child</w:t>
      </w:r>
      <w:r>
        <w:rPr>
          <w:rFonts w:ascii="Times New Roman" w:hAnsi="Times New Roman"/>
          <w:sz w:val="24"/>
          <w:szCs w:val="24"/>
        </w:rPr>
        <w:t xml:space="preserve"> </w:t>
      </w:r>
    </w:p>
    <w:p w:rsidR="0054335D" w:rsidRDefault="0054335D" w:rsidP="0054335D">
      <w:pPr>
        <w:pStyle w:val="NoSpacing"/>
        <w:rPr>
          <w:rFonts w:ascii="Times New Roman" w:hAnsi="Times New Roman"/>
          <w:sz w:val="24"/>
          <w:szCs w:val="24"/>
        </w:rPr>
      </w:pPr>
      <w:r>
        <w:rPr>
          <w:rFonts w:ascii="Times New Roman" w:hAnsi="Times New Roman"/>
          <w:sz w:val="24"/>
          <w:szCs w:val="24"/>
        </w:rPr>
        <w:t>*b. Extended period of engagement before marriage is essential.</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r>
        <w:rPr>
          <w:rFonts w:ascii="Times New Roman" w:hAnsi="Times New Roman"/>
          <w:bCs/>
          <w:sz w:val="24"/>
          <w:szCs w:val="24"/>
        </w:rPr>
        <w:t>Remain committed to your marriage</w:t>
      </w:r>
      <w:r>
        <w:rPr>
          <w:rFonts w:ascii="Times New Roman" w:hAnsi="Times New Roman"/>
          <w:sz w:val="24"/>
          <w:szCs w:val="24"/>
        </w:rPr>
        <w:t>.</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Avoid cohabitation if you plan to ever marry.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e. </w:t>
      </w:r>
      <w:r>
        <w:rPr>
          <w:rFonts w:ascii="Times New Roman" w:hAnsi="Times New Roman"/>
          <w:bCs/>
          <w:sz w:val="24"/>
          <w:szCs w:val="24"/>
        </w:rPr>
        <w:t xml:space="preserve">Never cohabit if you think you might marry.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28. Those who cohabit tend to establish patterns of relationships that later ________marital duration.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w:t>
      </w:r>
      <w:proofErr w:type="gramStart"/>
      <w:r>
        <w:rPr>
          <w:rFonts w:ascii="Times New Roman" w:hAnsi="Times New Roman"/>
          <w:sz w:val="24"/>
          <w:szCs w:val="24"/>
        </w:rPr>
        <w:t>extend</w:t>
      </w:r>
      <w:proofErr w:type="gram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w:t>
      </w:r>
      <w:proofErr w:type="gramStart"/>
      <w:r>
        <w:rPr>
          <w:rFonts w:ascii="Times New Roman" w:hAnsi="Times New Roman"/>
          <w:sz w:val="24"/>
          <w:szCs w:val="24"/>
        </w:rPr>
        <w:t>inhibit</w:t>
      </w:r>
      <w:proofErr w:type="gram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w:t>
      </w:r>
      <w:proofErr w:type="gramStart"/>
      <w:r>
        <w:rPr>
          <w:rFonts w:ascii="Times New Roman" w:hAnsi="Times New Roman"/>
          <w:sz w:val="24"/>
          <w:szCs w:val="24"/>
        </w:rPr>
        <w:t>broaden</w:t>
      </w:r>
      <w:proofErr w:type="gramEnd"/>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d. </w:t>
      </w:r>
      <w:proofErr w:type="gramStart"/>
      <w:r>
        <w:rPr>
          <w:rFonts w:ascii="Times New Roman" w:hAnsi="Times New Roman"/>
          <w:sz w:val="24"/>
          <w:szCs w:val="24"/>
        </w:rPr>
        <w:t>diminish</w:t>
      </w:r>
      <w:proofErr w:type="gramEnd"/>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29. According to Judith Wallerstein’s study, children of divorce __________________.</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a. adjusted without problems into adulthood.</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*b. had various experiences impacted by the divorce.</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c. more often than not had positive adulthood.</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d. became bitter and resentful.</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eastAsia="Times New Roman" w:hAnsi="Times New Roman"/>
          <w:sz w:val="24"/>
          <w:szCs w:val="24"/>
        </w:rPr>
      </w:pPr>
      <w:r>
        <w:rPr>
          <w:rFonts w:ascii="Times New Roman" w:hAnsi="Times New Roman"/>
          <w:bCs/>
          <w:sz w:val="24"/>
          <w:szCs w:val="24"/>
        </w:rPr>
        <w:t xml:space="preserve">30. </w:t>
      </w:r>
      <w:r>
        <w:rPr>
          <w:rFonts w:ascii="Times New Roman" w:eastAsia="Times New Roman" w:hAnsi="Times New Roman"/>
          <w:sz w:val="24"/>
          <w:szCs w:val="24"/>
        </w:rPr>
        <w:t>When parents’ divorce, _______ often assume blame for it and believe that they should try to get them back together.</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a. friends</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b. co-workers</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c. parents</w:t>
      </w:r>
    </w:p>
    <w:p w:rsidR="0054335D" w:rsidRDefault="0054335D" w:rsidP="0054335D">
      <w:pPr>
        <w:pStyle w:val="NoSpacing"/>
        <w:rPr>
          <w:rFonts w:ascii="Times New Roman" w:eastAsia="Calibri" w:hAnsi="Times New Roman"/>
          <w:bCs/>
          <w:sz w:val="24"/>
          <w:szCs w:val="24"/>
        </w:rPr>
      </w:pPr>
      <w:r>
        <w:rPr>
          <w:rFonts w:ascii="Times New Roman" w:eastAsia="Times New Roman" w:hAnsi="Times New Roman"/>
          <w:sz w:val="24"/>
          <w:szCs w:val="24"/>
        </w:rPr>
        <w:t>*d. children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True/False Questions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 Many countries refuse to give same-sex marriage rights to its citizens.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Federal government has the power to license and legalize marriage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Divorce is the legal termination of a previously granted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An assembly is a group of people who have some demographic characteristic, typically associated with their birth year or group of birth years.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A cohort is a group of people who have some demographic characteristic, typically associated with their birth year or group of birth years.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The group born between 1946 and 1964 is called the Millennial.</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 The group born between 1946 and 1964 is called the Baby Boom Generation.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In the US divorce rate spiked briefly after World War II.</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The longer a couple is married the higher their odds of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10. Most couples have negotiated financial, sexual, social, emotional, intellectual, physical, and spiritual rules of engagement by 7-10 years of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Longevity is often associated with the arrival of children, accumulation of wealth, establishment of acceptable social status and the buffering of many of life’s daily stressors. *True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12. Permanence is often associated with the arrival of children, accumulation of wealth, establishment of acceptable social status and the buffering of many of life’s daily stressors. *False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13. Symbolic Interaction claims that society is composed of </w:t>
      </w:r>
      <w:proofErr w:type="gramStart"/>
      <w:r>
        <w:rPr>
          <w:rFonts w:ascii="Times New Roman" w:hAnsi="Times New Roman"/>
          <w:sz w:val="24"/>
          <w:szCs w:val="24"/>
        </w:rPr>
        <w:t>ever present</w:t>
      </w:r>
      <w:proofErr w:type="gramEnd"/>
      <w:r>
        <w:rPr>
          <w:rFonts w:ascii="Times New Roman" w:hAnsi="Times New Roman"/>
          <w:sz w:val="24"/>
          <w:szCs w:val="24"/>
        </w:rPr>
        <w:t xml:space="preserve"> interactions among individuals who attempt to maximize rewards while minimizing costs.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Social Exchange theory assumes that human beings are rational creatures, capable of making sound choices once the pros and cons of the choice are understood.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Justice is a sense that the interactions are fair to us and fair to others involved by the consequences of our choices.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16. Equity is a sense that the interactions are fair to us and fair to others involved by the consequences of our choices.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Objectivity is a sense that the interactions are fair to us and fair to others involved by the consequences of our choices.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770439" w:rsidRDefault="00770439"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lastRenderedPageBreak/>
        <w:t>18. All of us are at risk of divorcing as long as we are married.</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w:t>
      </w:r>
      <w:r>
        <w:rPr>
          <w:rFonts w:ascii="Times New Roman" w:hAnsi="Times New Roman"/>
          <w:sz w:val="24"/>
          <w:szCs w:val="24"/>
        </w:rPr>
        <w:t>True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19. Those with dual income are at risk of divorcing.</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w:t>
      </w:r>
      <w:r>
        <w:rPr>
          <w:rFonts w:ascii="Times New Roman" w:hAnsi="Times New Roman"/>
          <w:sz w:val="24"/>
          <w:szCs w:val="24"/>
        </w:rPr>
        <w:t>False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There has been 50% chance of one getting divorced.</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21. All married people are at risk of divorcing.</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If you live with someone before you get married, you decrease your chance of being divorced later.</w:t>
      </w:r>
    </w:p>
    <w:p w:rsidR="0054335D" w:rsidRDefault="0054335D" w:rsidP="0054335D">
      <w:pPr>
        <w:pStyle w:val="NoSpacing"/>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False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23. The presence of divorce risks does not imply the outcome of divorce.</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w:t>
      </w:r>
      <w:r>
        <w:rPr>
          <w:rFonts w:ascii="Times New Roman" w:hAnsi="Times New Roman"/>
          <w:sz w:val="24"/>
          <w:szCs w:val="24"/>
        </w:rPr>
        <w:t>True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24. Nevada typically has the highest of divorce rates.</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w:t>
      </w:r>
      <w:r>
        <w:rPr>
          <w:rFonts w:ascii="Times New Roman" w:hAnsi="Times New Roman"/>
          <w:sz w:val="24"/>
          <w:szCs w:val="24"/>
        </w:rPr>
        <w:t>True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25. California’s divorce rate is often excluded from comparison.</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*False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26. Family Scientists have borrowed from the physics literature a concept called atrophy which is roughly defined as the principle that matter tends to decay and reduction, toward its simplest parts.  </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27. Marital entropy is</w:t>
      </w:r>
      <w:r>
        <w:rPr>
          <w:rFonts w:ascii="Times New Roman" w:hAnsi="Times New Roman"/>
          <w:b/>
          <w:sz w:val="24"/>
          <w:szCs w:val="24"/>
        </w:rPr>
        <w:t xml:space="preserve"> </w:t>
      </w:r>
      <w:r>
        <w:rPr>
          <w:rFonts w:ascii="Times New Roman" w:hAnsi="Times New Roman"/>
          <w:sz w:val="24"/>
          <w:szCs w:val="24"/>
        </w:rPr>
        <w:t>the principle that if a marriage does not receive preventative maintenance and upgrades it will move towards decay and break down.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A preventative and consistent approach to your marital quality is far more influential than most other factors leading to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29. A proactive and assertive approach to your marital quality is far more influential than most other factors leading to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The longer a couple is married the lower their odds of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31. With the increase of cohabitation, marriage has been on the decline.</w:t>
      </w:r>
    </w:p>
    <w:p w:rsidR="0054335D" w:rsidRDefault="0054335D" w:rsidP="0054335D">
      <w:pPr>
        <w:pStyle w:val="NoSpacing"/>
        <w:rPr>
          <w:rFonts w:ascii="Times New Roman" w:hAnsi="Times New Roman"/>
          <w:bCs/>
          <w:sz w:val="24"/>
          <w:szCs w:val="24"/>
        </w:rPr>
      </w:pPr>
      <w:r>
        <w:rPr>
          <w:rFonts w:ascii="Times New Roman" w:hAnsi="Times New Roman"/>
          <w:sz w:val="24"/>
          <w:szCs w:val="24"/>
        </w:rPr>
        <w:t>*</w:t>
      </w:r>
      <w:r>
        <w:rPr>
          <w:rFonts w:ascii="Times New Roman" w:hAnsi="Times New Roman"/>
          <w:bCs/>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32. Each year more people are getting married and more people are having greater number of children.</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33. Marriage is a preferred lifestyle by most US adults and marriage is widely defined as desirable and rewarding.</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34. Most people marry those who they consider soul mates and most these marriages succeed. *</w:t>
      </w:r>
      <w:r>
        <w:rPr>
          <w:rFonts w:ascii="Times New Roman" w:hAnsi="Times New Roman"/>
          <w:bCs/>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35. Those who cohabit tend to establish patterns of relationships that later inhibit marital duration.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bCs/>
          <w:sz w:val="24"/>
          <w:szCs w:val="24"/>
        </w:rPr>
        <w:t>36. Divorce is a blessing/positive life change for many children and their parents.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37. Divorce is always negative for children.</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38. Having a parent who divorced probably increases the odds of divorce for most children.</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w:t>
      </w:r>
      <w:r>
        <w:rPr>
          <w:rFonts w:ascii="Times New Roman" w:hAnsi="Times New Roman"/>
          <w:sz w:val="24"/>
          <w:szCs w:val="24"/>
        </w:rPr>
        <w:t>True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39. Having a parent who divorced has no influence on the odds of divorce for most children. *</w:t>
      </w:r>
      <w:r>
        <w:rPr>
          <w:rFonts w:ascii="Times New Roman" w:hAnsi="Times New Roman"/>
          <w:sz w:val="24"/>
          <w:szCs w:val="24"/>
        </w:rPr>
        <w:t>False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40. It is better for children to be forewarned of the coming divorce.</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w:t>
      </w:r>
      <w:r>
        <w:rPr>
          <w:rFonts w:ascii="Times New Roman" w:hAnsi="Times New Roman"/>
          <w:sz w:val="24"/>
          <w:szCs w:val="24"/>
        </w:rPr>
        <w:t>True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41.  It is better for children not to know of the divorce until it is final.</w:t>
      </w:r>
    </w:p>
    <w:p w:rsidR="0054335D" w:rsidRDefault="0054335D" w:rsidP="0054335D">
      <w:pPr>
        <w:pStyle w:val="NoSpacing"/>
        <w:rPr>
          <w:rFonts w:ascii="Times New Roman" w:hAnsi="Times New Roman"/>
          <w:sz w:val="24"/>
          <w:szCs w:val="24"/>
        </w:rPr>
      </w:pPr>
      <w:r>
        <w:rPr>
          <w:rFonts w:ascii="Times New Roman" w:hAnsi="Times New Roman"/>
          <w:bCs/>
          <w:sz w:val="24"/>
          <w:szCs w:val="24"/>
        </w:rPr>
        <w:t>*</w:t>
      </w:r>
      <w:r>
        <w:rPr>
          <w:rFonts w:ascii="Times New Roman" w:hAnsi="Times New Roman"/>
          <w:sz w:val="24"/>
          <w:szCs w:val="24"/>
        </w:rPr>
        <w:t>False</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42. According to Judith Wallerstein’s study, children of divorce adjusted without problems into adulthood.</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*False</w:t>
      </w:r>
    </w:p>
    <w:p w:rsidR="0054335D" w:rsidRDefault="0054335D"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r>
        <w:rPr>
          <w:rFonts w:ascii="Times New Roman" w:hAnsi="Times New Roman"/>
          <w:sz w:val="24"/>
          <w:szCs w:val="24"/>
        </w:rPr>
        <w:t>43. The U.S. Marital Status trend has been a dramatic increase in never married single people.</w:t>
      </w:r>
    </w:p>
    <w:p w:rsidR="00770439" w:rsidRDefault="00770439" w:rsidP="0054335D">
      <w:pPr>
        <w:pStyle w:val="NoSpacing"/>
        <w:rPr>
          <w:rFonts w:ascii="Times New Roman" w:hAnsi="Times New Roman"/>
          <w:sz w:val="24"/>
          <w:szCs w:val="24"/>
        </w:rPr>
      </w:pPr>
      <w:r>
        <w:rPr>
          <w:rFonts w:ascii="Times New Roman" w:hAnsi="Times New Roman"/>
          <w:sz w:val="24"/>
          <w:szCs w:val="24"/>
        </w:rPr>
        <w:t>*True</w:t>
      </w:r>
    </w:p>
    <w:p w:rsidR="00770439" w:rsidRDefault="00770439"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r>
        <w:rPr>
          <w:rFonts w:ascii="Times New Roman" w:hAnsi="Times New Roman"/>
          <w:sz w:val="24"/>
          <w:szCs w:val="24"/>
        </w:rPr>
        <w:t xml:space="preserve">44. </w:t>
      </w:r>
      <w:r w:rsidRPr="00770439">
        <w:rPr>
          <w:rFonts w:ascii="Times New Roman" w:hAnsi="Times New Roman"/>
          <w:sz w:val="24"/>
          <w:szCs w:val="24"/>
        </w:rPr>
        <w:t>Many today avoid marriage for fear it will end in divorce, so they cohabit.</w:t>
      </w:r>
    </w:p>
    <w:p w:rsidR="00770439" w:rsidRDefault="00770439" w:rsidP="0054335D">
      <w:pPr>
        <w:pStyle w:val="NoSpacing"/>
        <w:rPr>
          <w:rFonts w:ascii="Times New Roman" w:hAnsi="Times New Roman"/>
          <w:sz w:val="24"/>
          <w:szCs w:val="24"/>
        </w:rPr>
      </w:pPr>
      <w:r>
        <w:rPr>
          <w:rFonts w:ascii="Times New Roman" w:hAnsi="Times New Roman"/>
          <w:sz w:val="24"/>
          <w:szCs w:val="24"/>
        </w:rPr>
        <w:t>*True</w:t>
      </w:r>
    </w:p>
    <w:p w:rsidR="00770439" w:rsidRDefault="00770439" w:rsidP="0054335D">
      <w:pPr>
        <w:pStyle w:val="NoSpacing"/>
        <w:rPr>
          <w:rFonts w:ascii="Times New Roman" w:hAnsi="Times New Roman"/>
          <w:sz w:val="24"/>
          <w:szCs w:val="24"/>
        </w:rPr>
      </w:pPr>
    </w:p>
    <w:p w:rsidR="00770439" w:rsidRPr="00465C8D" w:rsidRDefault="00770439" w:rsidP="0054335D">
      <w:pPr>
        <w:pStyle w:val="NoSpacing"/>
        <w:rPr>
          <w:color w:val="000000" w:themeColor="text1"/>
          <w:sz w:val="24"/>
          <w:szCs w:val="24"/>
        </w:rPr>
      </w:pPr>
      <w:r w:rsidRPr="00465C8D">
        <w:rPr>
          <w:rFonts w:ascii="Times New Roman" w:hAnsi="Times New Roman"/>
          <w:color w:val="000000" w:themeColor="text1"/>
          <w:sz w:val="24"/>
          <w:szCs w:val="24"/>
        </w:rPr>
        <w:lastRenderedPageBreak/>
        <w:t xml:space="preserve">45. </w:t>
      </w:r>
      <w:r w:rsidR="00465C8D" w:rsidRPr="00465C8D">
        <w:rPr>
          <w:rFonts w:ascii="Times New Roman" w:hAnsi="Times New Roman"/>
          <w:color w:val="000000" w:themeColor="text1"/>
          <w:sz w:val="24"/>
          <w:szCs w:val="24"/>
        </w:rPr>
        <w:t xml:space="preserve">In a PewResearch study </w:t>
      </w:r>
      <w:r w:rsidR="00465C8D" w:rsidRPr="00465C8D">
        <w:rPr>
          <w:color w:val="000000" w:themeColor="text1"/>
          <w:sz w:val="24"/>
          <w:szCs w:val="24"/>
        </w:rPr>
        <w:t>married adults expressed more trust than the cohabiting ones in their spouse/partner’s: being faithful to them</w:t>
      </w:r>
      <w:r w:rsidR="00465C8D" w:rsidRPr="00465C8D">
        <w:rPr>
          <w:color w:val="000000" w:themeColor="text1"/>
          <w:sz w:val="24"/>
          <w:szCs w:val="24"/>
        </w:rPr>
        <w:t>.</w:t>
      </w:r>
    </w:p>
    <w:p w:rsidR="00465C8D" w:rsidRPr="00465C8D" w:rsidRDefault="00465C8D" w:rsidP="0054335D">
      <w:pPr>
        <w:pStyle w:val="NoSpacing"/>
        <w:rPr>
          <w:color w:val="000000" w:themeColor="text1"/>
          <w:sz w:val="24"/>
          <w:szCs w:val="24"/>
        </w:rPr>
      </w:pPr>
      <w:r w:rsidRPr="00465C8D">
        <w:rPr>
          <w:color w:val="000000" w:themeColor="text1"/>
          <w:sz w:val="24"/>
          <w:szCs w:val="24"/>
        </w:rPr>
        <w:t>*True</w:t>
      </w:r>
    </w:p>
    <w:p w:rsidR="00465C8D" w:rsidRPr="00465C8D" w:rsidRDefault="00465C8D" w:rsidP="0054335D">
      <w:pPr>
        <w:pStyle w:val="NoSpacing"/>
        <w:rPr>
          <w:color w:val="000000" w:themeColor="text1"/>
          <w:sz w:val="24"/>
          <w:szCs w:val="24"/>
        </w:rPr>
      </w:pPr>
    </w:p>
    <w:p w:rsidR="00465C8D" w:rsidRPr="00465C8D" w:rsidRDefault="00465C8D" w:rsidP="0054335D">
      <w:pPr>
        <w:pStyle w:val="NoSpacing"/>
        <w:rPr>
          <w:color w:val="000000" w:themeColor="text1"/>
          <w:sz w:val="24"/>
          <w:szCs w:val="24"/>
        </w:rPr>
      </w:pPr>
      <w:r w:rsidRPr="00465C8D">
        <w:rPr>
          <w:color w:val="000000" w:themeColor="text1"/>
          <w:sz w:val="24"/>
          <w:szCs w:val="24"/>
        </w:rPr>
        <w:t xml:space="preserve">46. U.S. </w:t>
      </w:r>
      <w:r w:rsidRPr="00465C8D">
        <w:rPr>
          <w:color w:val="000000" w:themeColor="text1"/>
          <w:sz w:val="24"/>
          <w:szCs w:val="24"/>
        </w:rPr>
        <w:t xml:space="preserve">marriage and divorce rates </w:t>
      </w:r>
      <w:r w:rsidRPr="00465C8D">
        <w:rPr>
          <w:color w:val="000000" w:themeColor="text1"/>
          <w:sz w:val="24"/>
          <w:szCs w:val="24"/>
        </w:rPr>
        <w:t>declined</w:t>
      </w:r>
      <w:r w:rsidRPr="00465C8D">
        <w:rPr>
          <w:color w:val="000000" w:themeColor="text1"/>
          <w:sz w:val="24"/>
          <w:szCs w:val="24"/>
        </w:rPr>
        <w:t xml:space="preserve"> between 2000 and 2018</w:t>
      </w:r>
      <w:r w:rsidRPr="00465C8D">
        <w:rPr>
          <w:color w:val="000000" w:themeColor="text1"/>
          <w:sz w:val="24"/>
          <w:szCs w:val="24"/>
        </w:rPr>
        <w:t>.</w:t>
      </w:r>
    </w:p>
    <w:p w:rsidR="00465C8D" w:rsidRPr="00465C8D" w:rsidRDefault="00465C8D" w:rsidP="0054335D">
      <w:pPr>
        <w:pStyle w:val="NoSpacing"/>
        <w:rPr>
          <w:color w:val="000000" w:themeColor="text1"/>
          <w:sz w:val="24"/>
          <w:szCs w:val="24"/>
        </w:rPr>
      </w:pPr>
      <w:r w:rsidRPr="00465C8D">
        <w:rPr>
          <w:color w:val="000000" w:themeColor="text1"/>
          <w:sz w:val="24"/>
          <w:szCs w:val="24"/>
        </w:rPr>
        <w:t>*True</w:t>
      </w:r>
    </w:p>
    <w:p w:rsidR="00465C8D" w:rsidRPr="00465C8D" w:rsidRDefault="00465C8D" w:rsidP="0054335D">
      <w:pPr>
        <w:pStyle w:val="NoSpacing"/>
        <w:rPr>
          <w:color w:val="000000" w:themeColor="text1"/>
          <w:sz w:val="24"/>
          <w:szCs w:val="24"/>
        </w:rPr>
      </w:pPr>
    </w:p>
    <w:p w:rsidR="00465C8D" w:rsidRPr="00465C8D" w:rsidRDefault="00465C8D" w:rsidP="0054335D">
      <w:pPr>
        <w:pStyle w:val="NoSpacing"/>
        <w:rPr>
          <w:color w:val="000000" w:themeColor="text1"/>
          <w:sz w:val="24"/>
          <w:szCs w:val="24"/>
        </w:rPr>
      </w:pPr>
      <w:r w:rsidRPr="00465C8D">
        <w:rPr>
          <w:color w:val="000000" w:themeColor="text1"/>
          <w:sz w:val="24"/>
          <w:szCs w:val="24"/>
        </w:rPr>
        <w:t>47. Even though the U.S. Population increased between 2000-2018 by over 40 million the actual number of people marrying in 2018 was less than it was in 2000.</w:t>
      </w:r>
    </w:p>
    <w:p w:rsidR="00465C8D" w:rsidRPr="00465C8D" w:rsidRDefault="00465C8D" w:rsidP="0054335D">
      <w:pPr>
        <w:pStyle w:val="NoSpacing"/>
        <w:rPr>
          <w:color w:val="000000" w:themeColor="text1"/>
          <w:sz w:val="24"/>
          <w:szCs w:val="24"/>
        </w:rPr>
      </w:pPr>
      <w:r w:rsidRPr="00465C8D">
        <w:rPr>
          <w:color w:val="000000" w:themeColor="text1"/>
          <w:sz w:val="24"/>
          <w:szCs w:val="24"/>
        </w:rPr>
        <w:t>*True</w:t>
      </w:r>
    </w:p>
    <w:p w:rsidR="00465C8D" w:rsidRPr="00465C8D" w:rsidRDefault="00465C8D" w:rsidP="0054335D">
      <w:pPr>
        <w:pStyle w:val="NoSpacing"/>
        <w:rPr>
          <w:color w:val="000000" w:themeColor="text1"/>
          <w:sz w:val="24"/>
          <w:szCs w:val="24"/>
        </w:rPr>
      </w:pPr>
    </w:p>
    <w:p w:rsidR="00465C8D" w:rsidRPr="00465C8D" w:rsidRDefault="00465C8D" w:rsidP="0054335D">
      <w:pPr>
        <w:pStyle w:val="NoSpacing"/>
        <w:rPr>
          <w:color w:val="000000" w:themeColor="text1"/>
          <w:sz w:val="24"/>
          <w:szCs w:val="24"/>
        </w:rPr>
      </w:pPr>
      <w:r w:rsidRPr="00465C8D">
        <w:rPr>
          <w:color w:val="000000" w:themeColor="text1"/>
          <w:sz w:val="24"/>
          <w:szCs w:val="24"/>
        </w:rPr>
        <w:t xml:space="preserve">48. </w:t>
      </w:r>
      <w:r w:rsidRPr="00465C8D">
        <w:rPr>
          <w:color w:val="000000" w:themeColor="text1"/>
          <w:sz w:val="24"/>
          <w:szCs w:val="24"/>
        </w:rPr>
        <w:t>In 2017 PewResearch published data indicating the trend of “Grey Divorces” stating that divorce rates are increasing for older people in the U.S.</w:t>
      </w:r>
    </w:p>
    <w:p w:rsidR="00465C8D" w:rsidRDefault="00465C8D" w:rsidP="0054335D">
      <w:pPr>
        <w:pStyle w:val="NoSpacing"/>
        <w:rPr>
          <w:color w:val="000000" w:themeColor="text1"/>
          <w:sz w:val="24"/>
          <w:szCs w:val="24"/>
        </w:rPr>
      </w:pPr>
      <w:r w:rsidRPr="00465C8D">
        <w:rPr>
          <w:color w:val="000000" w:themeColor="text1"/>
          <w:sz w:val="24"/>
          <w:szCs w:val="24"/>
        </w:rPr>
        <w:t>*True</w:t>
      </w:r>
    </w:p>
    <w:p w:rsidR="00BF1B21" w:rsidRDefault="00BF1B21" w:rsidP="0054335D">
      <w:pPr>
        <w:pStyle w:val="NoSpacing"/>
        <w:rPr>
          <w:color w:val="000000" w:themeColor="text1"/>
          <w:sz w:val="24"/>
          <w:szCs w:val="24"/>
        </w:rPr>
      </w:pPr>
    </w:p>
    <w:p w:rsidR="00BF1B21" w:rsidRPr="00BF1B21" w:rsidRDefault="00BF1B21" w:rsidP="0054335D">
      <w:pPr>
        <w:pStyle w:val="NoSpacing"/>
        <w:rPr>
          <w:color w:val="000000" w:themeColor="text1"/>
          <w:sz w:val="24"/>
          <w:szCs w:val="24"/>
        </w:rPr>
      </w:pPr>
      <w:r>
        <w:rPr>
          <w:color w:val="000000" w:themeColor="text1"/>
          <w:sz w:val="24"/>
          <w:szCs w:val="24"/>
        </w:rPr>
        <w:t xml:space="preserve">49. </w:t>
      </w:r>
      <w:r w:rsidRPr="00BF1B21">
        <w:rPr>
          <w:color w:val="000000" w:themeColor="text1"/>
          <w:sz w:val="24"/>
          <w:szCs w:val="24"/>
        </w:rPr>
        <w:t>Amato</w:t>
      </w:r>
      <w:r w:rsidRPr="00BF1B21">
        <w:rPr>
          <w:color w:val="000000" w:themeColor="text1"/>
          <w:sz w:val="24"/>
          <w:szCs w:val="24"/>
        </w:rPr>
        <w:t xml:space="preserve"> and Patterson </w:t>
      </w:r>
      <w:r w:rsidRPr="00BF1B21">
        <w:rPr>
          <w:color w:val="000000" w:themeColor="text1"/>
          <w:sz w:val="24"/>
          <w:szCs w:val="24"/>
        </w:rPr>
        <w:t xml:space="preserve">make a strong case for researchers (and perhaps Sociology students as well) shifting the paradigm of did or will a couple divorce (Yes or No) to a broader research question that includes measures of the couple’s history of union (marriage or cohabitation) instability. </w:t>
      </w:r>
    </w:p>
    <w:p w:rsidR="00BF1B21" w:rsidRPr="00BF1B21" w:rsidRDefault="00BF1B21" w:rsidP="0054335D">
      <w:pPr>
        <w:pStyle w:val="NoSpacing"/>
        <w:rPr>
          <w:rFonts w:ascii="Times New Roman" w:hAnsi="Times New Roman"/>
          <w:color w:val="000000" w:themeColor="text1"/>
          <w:sz w:val="24"/>
          <w:szCs w:val="24"/>
        </w:rPr>
      </w:pPr>
      <w:r w:rsidRPr="00BF1B21">
        <w:rPr>
          <w:color w:val="000000" w:themeColor="text1"/>
          <w:sz w:val="24"/>
          <w:szCs w:val="24"/>
        </w:rPr>
        <w:t>*True</w:t>
      </w:r>
      <w:r w:rsidRPr="00BF1B21">
        <w:rPr>
          <w:color w:val="000000" w:themeColor="text1"/>
          <w:sz w:val="24"/>
          <w:szCs w:val="24"/>
        </w:rPr>
        <w:t xml:space="preserve"> </w:t>
      </w:r>
    </w:p>
    <w:p w:rsidR="00770439" w:rsidRDefault="00770439" w:rsidP="0054335D">
      <w:pPr>
        <w:pStyle w:val="NoSpacing"/>
        <w:rPr>
          <w:rFonts w:ascii="Times New Roman" w:hAnsi="Times New Roman"/>
          <w:sz w:val="24"/>
          <w:szCs w:val="24"/>
        </w:rPr>
      </w:pPr>
    </w:p>
    <w:p w:rsidR="00770439" w:rsidRDefault="00770439" w:rsidP="0054335D">
      <w:pPr>
        <w:pStyle w:val="NoSpacing"/>
        <w:rPr>
          <w:rFonts w:ascii="Times New Roman" w:hAnsi="Times New Roman"/>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Fill in the Blank Questions</w:t>
      </w:r>
    </w:p>
    <w:p w:rsidR="0054335D" w:rsidRDefault="0054335D" w:rsidP="0054335D">
      <w:pPr>
        <w:pStyle w:val="NoSpacing"/>
        <w:rPr>
          <w:rFonts w:ascii="Times New Roman" w:hAnsi="Times New Roman"/>
          <w:b/>
          <w:sz w:val="32"/>
          <w:szCs w:val="32"/>
        </w:rPr>
      </w:pPr>
    </w:p>
    <w:p w:rsidR="0054335D" w:rsidRDefault="0054335D" w:rsidP="0054335D">
      <w:pPr>
        <w:pStyle w:val="NoSpacing"/>
        <w:rPr>
          <w:rFonts w:ascii="Times New Roman" w:eastAsia="Times New Roman" w:hAnsi="Times New Roman"/>
          <w:sz w:val="24"/>
          <w:szCs w:val="24"/>
        </w:rPr>
      </w:pPr>
      <w:r>
        <w:rPr>
          <w:rFonts w:ascii="Times New Roman" w:hAnsi="Times New Roman"/>
          <w:sz w:val="24"/>
          <w:szCs w:val="24"/>
        </w:rPr>
        <w:t>1.</w:t>
      </w:r>
      <w:r>
        <w:rPr>
          <w:rFonts w:ascii="Times New Roman" w:eastAsia="Times New Roman" w:hAnsi="Times New Roman"/>
          <w:sz w:val="24"/>
          <w:szCs w:val="24"/>
        </w:rPr>
        <w:t xml:space="preserve"> 1. In _________, Marriage is the formal, state licensed and legal union between people whereas cohabitation is informal and based on simply sharing a residence.</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*the United States</w:t>
      </w:r>
    </w:p>
    <w:p w:rsidR="0054335D" w:rsidRDefault="0054335D" w:rsidP="0054335D">
      <w:pPr>
        <w:pStyle w:val="NoSpacing"/>
        <w:rPr>
          <w:rFonts w:ascii="Times New Roman" w:eastAsia="Times New Roman" w:hAnsi="Times New Roman"/>
          <w:sz w:val="24"/>
          <w:szCs w:val="24"/>
        </w:rPr>
      </w:pPr>
    </w:p>
    <w:p w:rsidR="0054335D" w:rsidRDefault="0054335D" w:rsidP="0054335D">
      <w:pPr>
        <w:pStyle w:val="NoSpacing"/>
        <w:rPr>
          <w:rFonts w:ascii="Times New Roman" w:eastAsia="Calibri" w:hAnsi="Times New Roman"/>
          <w:sz w:val="24"/>
          <w:szCs w:val="24"/>
        </w:rPr>
      </w:pPr>
      <w:r>
        <w:rPr>
          <w:rFonts w:ascii="Times New Roman" w:hAnsi="Times New Roman"/>
          <w:sz w:val="24"/>
          <w:szCs w:val="24"/>
        </w:rPr>
        <w:t>2. __________________ has power to license and legalize marriage in the U. S.</w:t>
      </w:r>
    </w:p>
    <w:p w:rsidR="0054335D" w:rsidRDefault="0054335D" w:rsidP="0054335D">
      <w:pPr>
        <w:pStyle w:val="NoSpacing"/>
        <w:rPr>
          <w:rFonts w:ascii="Times New Roman" w:hAnsi="Times New Roman"/>
          <w:sz w:val="24"/>
          <w:szCs w:val="24"/>
        </w:rPr>
      </w:pPr>
      <w:r>
        <w:rPr>
          <w:rFonts w:ascii="Times New Roman" w:hAnsi="Times New Roman"/>
          <w:sz w:val="24"/>
          <w:szCs w:val="24"/>
        </w:rPr>
        <w:t>*State government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Divorce is the legal ______________of a previously granted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*dissolution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A(n) ______________ is a group of people who have some demographic characteristic, typically associated with their birth year or group of birth years.</w:t>
      </w:r>
    </w:p>
    <w:p w:rsidR="0054335D" w:rsidRDefault="0054335D" w:rsidP="0054335D">
      <w:pPr>
        <w:pStyle w:val="NoSpacing"/>
        <w:rPr>
          <w:rFonts w:ascii="Times New Roman" w:hAnsi="Times New Roman"/>
          <w:sz w:val="24"/>
          <w:szCs w:val="24"/>
        </w:rPr>
      </w:pPr>
      <w:r>
        <w:rPr>
          <w:rFonts w:ascii="Times New Roman" w:hAnsi="Times New Roman"/>
          <w:sz w:val="24"/>
          <w:szCs w:val="24"/>
        </w:rPr>
        <w:t>*cohort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The group born between 1946 and 1964 is called the _____________________.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*Baby Boom Generation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It is true that the longer a couple is married the _______their odds of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*lower</w:t>
      </w:r>
    </w:p>
    <w:p w:rsidR="0054335D" w:rsidRDefault="0054335D" w:rsidP="0054335D">
      <w:pPr>
        <w:pStyle w:val="NoSpacing"/>
        <w:rPr>
          <w:rFonts w:ascii="Times New Roman" w:hAnsi="Times New Roman"/>
          <w:sz w:val="24"/>
          <w:szCs w:val="24"/>
        </w:rPr>
      </w:pPr>
    </w:p>
    <w:p w:rsidR="00BF1B21" w:rsidRDefault="00BF1B21"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7. In the US, divorce rates spiked briefly after______</w:t>
      </w:r>
    </w:p>
    <w:p w:rsidR="0054335D" w:rsidRDefault="0054335D" w:rsidP="0054335D">
      <w:pPr>
        <w:pStyle w:val="NoSpacing"/>
        <w:rPr>
          <w:rFonts w:ascii="Times New Roman" w:hAnsi="Times New Roman"/>
          <w:sz w:val="24"/>
          <w:szCs w:val="24"/>
        </w:rPr>
      </w:pPr>
      <w:r>
        <w:rPr>
          <w:rFonts w:ascii="Times New Roman" w:hAnsi="Times New Roman"/>
          <w:sz w:val="24"/>
          <w:szCs w:val="24"/>
        </w:rPr>
        <w:t>*World War II</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Most couples have negotiated financial, sexual, social, emotional, intellectual, physical, and spiritual rules of engagement by ________ years of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*7-10</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_______________is often associated with the arrival of children, accumulation of wealth, establishment of acceptable social status and the buffering of many of life’s daily stressors. *Longevity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10. _________________________ claims that society is composed of </w:t>
      </w:r>
      <w:proofErr w:type="gramStart"/>
      <w:r>
        <w:rPr>
          <w:rFonts w:ascii="Times New Roman" w:hAnsi="Times New Roman"/>
          <w:sz w:val="24"/>
          <w:szCs w:val="24"/>
        </w:rPr>
        <w:t>ever present</w:t>
      </w:r>
      <w:proofErr w:type="gramEnd"/>
      <w:r>
        <w:rPr>
          <w:rFonts w:ascii="Times New Roman" w:hAnsi="Times New Roman"/>
          <w:sz w:val="24"/>
          <w:szCs w:val="24"/>
        </w:rPr>
        <w:t xml:space="preserve"> interactions among individuals who attempt to maximize rewards while minimizing costs.</w:t>
      </w:r>
    </w:p>
    <w:p w:rsidR="0054335D" w:rsidRDefault="0054335D" w:rsidP="0054335D">
      <w:pPr>
        <w:pStyle w:val="NoSpacing"/>
        <w:rPr>
          <w:rFonts w:ascii="Times New Roman" w:hAnsi="Times New Roman"/>
          <w:sz w:val="24"/>
          <w:szCs w:val="24"/>
        </w:rPr>
      </w:pPr>
      <w:r>
        <w:rPr>
          <w:rFonts w:ascii="Times New Roman" w:hAnsi="Times New Roman"/>
          <w:sz w:val="24"/>
          <w:szCs w:val="24"/>
        </w:rPr>
        <w:t>*Social Exchange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________________ theory assumes that human beings are rational creatures, capable of making sound choices once the pros and cons of the choice are understood.</w:t>
      </w:r>
    </w:p>
    <w:p w:rsidR="0054335D" w:rsidRDefault="0054335D" w:rsidP="0054335D">
      <w:pPr>
        <w:pStyle w:val="NoSpacing"/>
        <w:rPr>
          <w:rFonts w:ascii="Times New Roman" w:hAnsi="Times New Roman"/>
          <w:sz w:val="24"/>
          <w:szCs w:val="24"/>
        </w:rPr>
      </w:pPr>
      <w:r>
        <w:rPr>
          <w:rFonts w:ascii="Times New Roman" w:hAnsi="Times New Roman"/>
          <w:sz w:val="24"/>
          <w:szCs w:val="24"/>
        </w:rPr>
        <w:t>*Social Exchange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12. Levinger’s _______________ would explain the benefits of being married.</w:t>
      </w:r>
    </w:p>
    <w:p w:rsidR="0054335D" w:rsidRDefault="0054335D" w:rsidP="0054335D">
      <w:pPr>
        <w:pStyle w:val="NoSpacing"/>
        <w:rPr>
          <w:rFonts w:ascii="Times New Roman" w:hAnsi="Times New Roman"/>
          <w:sz w:val="24"/>
          <w:szCs w:val="24"/>
        </w:rPr>
      </w:pPr>
      <w:r>
        <w:rPr>
          <w:rFonts w:ascii="Times New Roman" w:hAnsi="Times New Roman"/>
          <w:sz w:val="24"/>
          <w:szCs w:val="24"/>
        </w:rPr>
        <w:t>*Attractions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Levinger’s _______________ model would explain the benefits of getting divorced. *Alternative Attractions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Levinger’s _______________ model would explain the challenges of being divorced. *Barriers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________________ is a sense that the interactions are fair to us and fair to others involved by the consequences of our choices.</w:t>
      </w:r>
    </w:p>
    <w:p w:rsidR="0054335D" w:rsidRDefault="0054335D" w:rsidP="0054335D">
      <w:pPr>
        <w:pStyle w:val="NoSpacing"/>
        <w:rPr>
          <w:rFonts w:ascii="Times New Roman" w:hAnsi="Times New Roman"/>
          <w:sz w:val="24"/>
          <w:szCs w:val="24"/>
        </w:rPr>
      </w:pPr>
      <w:r>
        <w:rPr>
          <w:rFonts w:ascii="Times New Roman" w:hAnsi="Times New Roman"/>
          <w:sz w:val="24"/>
          <w:szCs w:val="24"/>
        </w:rPr>
        <w:t>*Equity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16. All those who are married are at risk for _____ </w:t>
      </w:r>
    </w:p>
    <w:p w:rsidR="0054335D" w:rsidRDefault="0054335D" w:rsidP="0054335D">
      <w:pPr>
        <w:pStyle w:val="NoSpacing"/>
        <w:rPr>
          <w:rFonts w:ascii="Times New Roman" w:hAnsi="Times New Roman"/>
          <w:sz w:val="24"/>
          <w:szCs w:val="24"/>
        </w:rPr>
      </w:pPr>
      <w:r>
        <w:rPr>
          <w:rFonts w:ascii="Times New Roman" w:hAnsi="Times New Roman"/>
          <w:sz w:val="24"/>
          <w:szCs w:val="24"/>
        </w:rPr>
        <w:t>*divorce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_________ have the highest risk of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*Teenagers</w:t>
      </w:r>
    </w:p>
    <w:p w:rsidR="00BF1B21" w:rsidRDefault="00BF1B21" w:rsidP="0054335D">
      <w:pPr>
        <w:pStyle w:val="NoSpacing"/>
        <w:rPr>
          <w:rFonts w:ascii="Times New Roman" w:hAnsi="Times New Roman"/>
          <w:sz w:val="24"/>
          <w:szCs w:val="24"/>
        </w:rPr>
      </w:pPr>
    </w:p>
    <w:p w:rsidR="0054335D" w:rsidRDefault="0054335D" w:rsidP="0054335D">
      <w:pPr>
        <w:pStyle w:val="NoSpacing"/>
        <w:rPr>
          <w:rFonts w:ascii="Times New Roman" w:hAnsi="Times New Roman"/>
          <w:bCs/>
          <w:sz w:val="24"/>
          <w:szCs w:val="24"/>
        </w:rPr>
      </w:pPr>
      <w:r>
        <w:rPr>
          <w:rFonts w:ascii="Times New Roman" w:hAnsi="Times New Roman"/>
          <w:sz w:val="24"/>
          <w:szCs w:val="24"/>
        </w:rPr>
        <w:t>19.</w:t>
      </w:r>
      <w:r>
        <w:rPr>
          <w:rFonts w:ascii="Times New Roman" w:hAnsi="Times New Roman"/>
          <w:bCs/>
          <w:sz w:val="24"/>
          <w:szCs w:val="24"/>
        </w:rPr>
        <w:t xml:space="preserve"> A major individual-choice-related factor is marrying because of a(n) ______</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*unplanned pregnancy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20. Family Scientists have borrowed from the physics literature a concept called _____________ which is roughly defined as the principle that matter tends to decay and reduction, toward its simplest parts.  </w:t>
      </w:r>
    </w:p>
    <w:p w:rsidR="0054335D" w:rsidRDefault="0054335D" w:rsidP="0054335D">
      <w:pPr>
        <w:pStyle w:val="NoSpacing"/>
        <w:rPr>
          <w:rFonts w:ascii="Times New Roman" w:hAnsi="Times New Roman"/>
          <w:sz w:val="24"/>
          <w:szCs w:val="24"/>
        </w:rPr>
      </w:pPr>
      <w:r>
        <w:rPr>
          <w:rFonts w:ascii="Times New Roman" w:hAnsi="Times New Roman"/>
          <w:sz w:val="24"/>
          <w:szCs w:val="24"/>
        </w:rPr>
        <w:t>*entropy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21. ________________ is</w:t>
      </w:r>
      <w:r>
        <w:rPr>
          <w:rFonts w:ascii="Times New Roman" w:hAnsi="Times New Roman"/>
          <w:b/>
          <w:sz w:val="24"/>
          <w:szCs w:val="24"/>
        </w:rPr>
        <w:t xml:space="preserve"> </w:t>
      </w:r>
      <w:r>
        <w:rPr>
          <w:rFonts w:ascii="Times New Roman" w:hAnsi="Times New Roman"/>
          <w:sz w:val="24"/>
          <w:szCs w:val="24"/>
        </w:rPr>
        <w:t>the principle that if a marriage does not receive preventative maintenance and upgrades it will move towards decay and break down.</w:t>
      </w:r>
    </w:p>
    <w:p w:rsidR="0054335D" w:rsidRDefault="0054335D" w:rsidP="0054335D">
      <w:pPr>
        <w:pStyle w:val="NoSpacing"/>
        <w:rPr>
          <w:rFonts w:ascii="Times New Roman" w:hAnsi="Times New Roman"/>
          <w:sz w:val="24"/>
          <w:szCs w:val="24"/>
        </w:rPr>
      </w:pPr>
      <w:r>
        <w:rPr>
          <w:rFonts w:ascii="Times New Roman" w:hAnsi="Times New Roman"/>
          <w:sz w:val="24"/>
          <w:szCs w:val="24"/>
        </w:rPr>
        <w:t>*Marital entropy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A _________ and _________ approach to your marital quality is far more influential than most other factors leading to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*proactive, assertive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23. The longer a couple is married, the ______ their odds of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*lower</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24. _________ is an action one can take to minimize their odds of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*search for a problem to fix</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Many studies have consistently shown how one can actually minimize chances of divorce. An example of this is 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*extended period of engagement before marriage is essential.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26. Those who cohabit tend to establish patterns of relationships that later ________marital duration.  </w:t>
      </w:r>
    </w:p>
    <w:p w:rsidR="0054335D" w:rsidRDefault="0054335D" w:rsidP="0054335D">
      <w:pPr>
        <w:pStyle w:val="NoSpacing"/>
        <w:rPr>
          <w:rFonts w:ascii="Times New Roman" w:hAnsi="Times New Roman"/>
          <w:sz w:val="24"/>
          <w:szCs w:val="24"/>
        </w:rPr>
      </w:pPr>
      <w:r>
        <w:rPr>
          <w:rFonts w:ascii="Times New Roman" w:hAnsi="Times New Roman"/>
          <w:sz w:val="24"/>
          <w:szCs w:val="24"/>
        </w:rPr>
        <w:t>*inhibit</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27. Having a parent who divorced probably _____________the odds of divorce for most children.</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*increases</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bCs/>
          <w:sz w:val="24"/>
          <w:szCs w:val="24"/>
        </w:rPr>
      </w:pPr>
      <w:r>
        <w:rPr>
          <w:rFonts w:ascii="Times New Roman" w:hAnsi="Times New Roman"/>
          <w:bCs/>
          <w:sz w:val="24"/>
          <w:szCs w:val="24"/>
        </w:rPr>
        <w:t>28. It is better for children to be ___________of the coming divorce.</w:t>
      </w:r>
    </w:p>
    <w:p w:rsidR="0054335D" w:rsidRDefault="0054335D" w:rsidP="0054335D">
      <w:pPr>
        <w:pStyle w:val="NoSpacing"/>
        <w:rPr>
          <w:rFonts w:ascii="Times New Roman" w:hAnsi="Times New Roman"/>
          <w:bCs/>
          <w:sz w:val="24"/>
          <w:szCs w:val="24"/>
        </w:rPr>
      </w:pPr>
      <w:r>
        <w:rPr>
          <w:rFonts w:ascii="Times New Roman" w:hAnsi="Times New Roman"/>
          <w:bCs/>
          <w:sz w:val="24"/>
          <w:szCs w:val="24"/>
        </w:rPr>
        <w:t>*forewarned</w:t>
      </w:r>
    </w:p>
    <w:p w:rsidR="0054335D" w:rsidRDefault="0054335D" w:rsidP="0054335D">
      <w:pPr>
        <w:pStyle w:val="NoSpacing"/>
        <w:rPr>
          <w:rFonts w:ascii="Times New Roman" w:hAnsi="Times New Roman"/>
          <w:bCs/>
          <w:sz w:val="24"/>
          <w:szCs w:val="24"/>
        </w:rPr>
      </w:pPr>
    </w:p>
    <w:p w:rsidR="0054335D" w:rsidRDefault="0054335D" w:rsidP="0054335D">
      <w:pPr>
        <w:pStyle w:val="NoSpacing"/>
        <w:rPr>
          <w:rFonts w:ascii="Times New Roman" w:eastAsia="Times New Roman" w:hAnsi="Times New Roman"/>
          <w:sz w:val="24"/>
          <w:szCs w:val="24"/>
        </w:rPr>
      </w:pPr>
      <w:r>
        <w:rPr>
          <w:rFonts w:ascii="Times New Roman" w:hAnsi="Times New Roman"/>
          <w:bCs/>
          <w:sz w:val="24"/>
          <w:szCs w:val="24"/>
        </w:rPr>
        <w:t xml:space="preserve">29. </w:t>
      </w:r>
      <w:r>
        <w:rPr>
          <w:rFonts w:ascii="Times New Roman" w:eastAsia="Times New Roman" w:hAnsi="Times New Roman"/>
          <w:sz w:val="24"/>
          <w:szCs w:val="24"/>
        </w:rPr>
        <w:t>When parents’ divorce, _______ often assume blame for it and believe that they should try to get them back together.</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*children</w:t>
      </w:r>
    </w:p>
    <w:p w:rsidR="0054335D" w:rsidRDefault="0054335D" w:rsidP="0054335D">
      <w:pPr>
        <w:pStyle w:val="NoSpacing"/>
        <w:rPr>
          <w:rFonts w:ascii="Times New Roman" w:eastAsia="Calibri" w:hAnsi="Times New Roman"/>
          <w:bCs/>
          <w:sz w:val="24"/>
          <w:szCs w:val="24"/>
        </w:rPr>
      </w:pPr>
    </w:p>
    <w:p w:rsidR="0054335D" w:rsidRDefault="0054335D" w:rsidP="0054335D">
      <w:pPr>
        <w:pStyle w:val="NoSpacing"/>
        <w:rPr>
          <w:rFonts w:ascii="Times New Roman" w:eastAsia="Times New Roman" w:hAnsi="Times New Roman"/>
          <w:sz w:val="24"/>
          <w:szCs w:val="24"/>
        </w:rPr>
      </w:pPr>
      <w:r>
        <w:rPr>
          <w:rFonts w:ascii="Times New Roman" w:hAnsi="Times New Roman"/>
          <w:bCs/>
          <w:sz w:val="24"/>
          <w:szCs w:val="24"/>
        </w:rPr>
        <w:t xml:space="preserve">30. </w:t>
      </w:r>
      <w:r>
        <w:rPr>
          <w:rFonts w:ascii="Times New Roman" w:eastAsia="Times New Roman" w:hAnsi="Times New Roman"/>
          <w:sz w:val="24"/>
          <w:szCs w:val="24"/>
        </w:rPr>
        <w:t>Children become aware of _______ tensions and realize that they themselves are the subject of some of these tensions.</w:t>
      </w:r>
    </w:p>
    <w:p w:rsidR="0054335D" w:rsidRDefault="0054335D" w:rsidP="0054335D">
      <w:pPr>
        <w:pStyle w:val="NoSpacing"/>
        <w:rPr>
          <w:rFonts w:ascii="Times New Roman" w:eastAsia="Times New Roman" w:hAnsi="Times New Roman"/>
          <w:sz w:val="24"/>
          <w:szCs w:val="24"/>
        </w:rPr>
      </w:pPr>
      <w:r>
        <w:rPr>
          <w:rFonts w:ascii="Times New Roman" w:eastAsia="Times New Roman" w:hAnsi="Times New Roman"/>
          <w:sz w:val="24"/>
          <w:szCs w:val="24"/>
        </w:rPr>
        <w:t>*ex-spouses</w:t>
      </w:r>
    </w:p>
    <w:p w:rsidR="000D67ED" w:rsidRDefault="000D67ED" w:rsidP="0054335D">
      <w:pPr>
        <w:pStyle w:val="NoSpacing"/>
        <w:rPr>
          <w:rFonts w:ascii="Times New Roman" w:eastAsia="Times New Roman" w:hAnsi="Times New Roman"/>
          <w:sz w:val="24"/>
          <w:szCs w:val="24"/>
        </w:rPr>
      </w:pPr>
    </w:p>
    <w:p w:rsidR="00CA00B4" w:rsidRDefault="00CA00B4" w:rsidP="0054335D">
      <w:pPr>
        <w:pStyle w:val="NoSpacing"/>
        <w:rPr>
          <w:rFonts w:ascii="Times New Roman" w:eastAsia="Times New Roman" w:hAnsi="Times New Roman"/>
          <w:sz w:val="24"/>
          <w:szCs w:val="24"/>
        </w:rPr>
      </w:pPr>
    </w:p>
    <w:p w:rsidR="00CA00B4" w:rsidRDefault="00CA00B4" w:rsidP="0054335D">
      <w:pPr>
        <w:pStyle w:val="NoSpacing"/>
        <w:rPr>
          <w:rFonts w:ascii="Times New Roman" w:eastAsia="Times New Roman" w:hAnsi="Times New Roman"/>
          <w:sz w:val="24"/>
          <w:szCs w:val="24"/>
        </w:rPr>
      </w:pPr>
    </w:p>
    <w:p w:rsidR="00CA00B4" w:rsidRDefault="00CA00B4" w:rsidP="0054335D">
      <w:pPr>
        <w:pStyle w:val="NoSpacing"/>
        <w:rPr>
          <w:rFonts w:ascii="Times New Roman" w:eastAsia="Times New Roman" w:hAnsi="Times New Roman"/>
          <w:sz w:val="24"/>
          <w:szCs w:val="24"/>
        </w:rPr>
      </w:pPr>
    </w:p>
    <w:p w:rsidR="00CA00B4" w:rsidRDefault="00CA00B4" w:rsidP="0054335D">
      <w:pPr>
        <w:pStyle w:val="NoSpacing"/>
        <w:rPr>
          <w:rFonts w:ascii="Times New Roman" w:eastAsia="Times New Roman" w:hAnsi="Times New Roman"/>
          <w:sz w:val="24"/>
          <w:szCs w:val="24"/>
        </w:rPr>
      </w:pPr>
    </w:p>
    <w:p w:rsidR="00CA00B4" w:rsidRDefault="00CA00B4" w:rsidP="0054335D">
      <w:pPr>
        <w:pStyle w:val="NoSpacing"/>
        <w:rPr>
          <w:rFonts w:ascii="Times New Roman" w:eastAsia="Times New Roman" w:hAnsi="Times New Roman"/>
          <w:sz w:val="24"/>
          <w:szCs w:val="24"/>
        </w:rPr>
      </w:pPr>
    </w:p>
    <w:p w:rsidR="00CA00B4" w:rsidRDefault="00CA00B4" w:rsidP="0054335D">
      <w:pPr>
        <w:pStyle w:val="NoSpacing"/>
        <w:rPr>
          <w:rFonts w:ascii="Times New Roman" w:eastAsia="Times New Roman" w:hAnsi="Times New Roman"/>
          <w:sz w:val="24"/>
          <w:szCs w:val="24"/>
        </w:rPr>
      </w:pPr>
    </w:p>
    <w:p w:rsidR="00CA00B4" w:rsidRDefault="00CA00B4" w:rsidP="0054335D">
      <w:pPr>
        <w:pStyle w:val="NoSpacing"/>
        <w:rPr>
          <w:rFonts w:ascii="Times New Roman" w:eastAsia="Times New Roman" w:hAnsi="Times New Roman"/>
          <w:sz w:val="24"/>
          <w:szCs w:val="24"/>
        </w:rPr>
      </w:pPr>
    </w:p>
    <w:p w:rsidR="00CA00B4" w:rsidRDefault="00CA00B4" w:rsidP="0054335D">
      <w:pPr>
        <w:pStyle w:val="NoSpacing"/>
        <w:rPr>
          <w:rFonts w:ascii="Times New Roman" w:eastAsia="Times New Roman" w:hAnsi="Times New Roman"/>
          <w:sz w:val="24"/>
          <w:szCs w:val="24"/>
        </w:rPr>
      </w:pPr>
    </w:p>
    <w:p w:rsidR="00CA00B4" w:rsidRDefault="00CA00B4" w:rsidP="0054335D">
      <w:pPr>
        <w:pStyle w:val="NoSpacing"/>
        <w:rPr>
          <w:rFonts w:ascii="Times New Roman" w:eastAsia="Times New Roman" w:hAnsi="Times New Roman"/>
          <w:sz w:val="24"/>
          <w:szCs w:val="24"/>
        </w:rPr>
      </w:pPr>
    </w:p>
    <w:p w:rsidR="000D67ED" w:rsidRPr="004A590C" w:rsidRDefault="00BF1B21" w:rsidP="000D67ED">
      <w:pPr>
        <w:pStyle w:val="NoSpacing"/>
        <w:jc w:val="center"/>
        <w:rPr>
          <w:rFonts w:ascii="Times New Roman" w:hAnsi="Times New Roman"/>
          <w:b/>
          <w:sz w:val="40"/>
          <w:szCs w:val="40"/>
        </w:rPr>
      </w:pPr>
      <w:r>
        <w:rPr>
          <w:rFonts w:ascii="Times New Roman" w:hAnsi="Times New Roman"/>
          <w:b/>
          <w:sz w:val="40"/>
          <w:szCs w:val="40"/>
        </w:rPr>
        <w:lastRenderedPageBreak/>
        <w:t>C</w:t>
      </w:r>
      <w:r w:rsidR="000D67ED" w:rsidRPr="004A590C">
        <w:rPr>
          <w:rFonts w:ascii="Times New Roman" w:hAnsi="Times New Roman"/>
          <w:b/>
          <w:sz w:val="40"/>
          <w:szCs w:val="40"/>
        </w:rPr>
        <w:t>hapter 13</w:t>
      </w:r>
      <w:r w:rsidR="00596A1E">
        <w:rPr>
          <w:rFonts w:ascii="Times New Roman" w:hAnsi="Times New Roman"/>
          <w:b/>
          <w:sz w:val="40"/>
          <w:szCs w:val="40"/>
        </w:rPr>
        <w:t xml:space="preserve">: Remarriage </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b/>
          <w:sz w:val="32"/>
          <w:szCs w:val="32"/>
        </w:rPr>
      </w:pPr>
      <w:r w:rsidRPr="004A590C">
        <w:rPr>
          <w:rFonts w:ascii="Times New Roman" w:hAnsi="Times New Roman"/>
          <w:b/>
          <w:sz w:val="32"/>
          <w:szCs w:val="32"/>
        </w:rPr>
        <w:t>Multiple Choice Questions</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1. Which marriage has the best chance to succeed?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first</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second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third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fourth</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2. A family that started with</w:t>
      </w:r>
      <w:r w:rsidRPr="004A590C">
        <w:rPr>
          <w:rFonts w:ascii="Times New Roman" w:hAnsi="Times New Roman"/>
          <w:b/>
          <w:sz w:val="24"/>
          <w:szCs w:val="24"/>
        </w:rPr>
        <w:t xml:space="preserve"> </w:t>
      </w:r>
      <w:r w:rsidRPr="004A590C">
        <w:rPr>
          <w:rFonts w:ascii="Times New Roman" w:hAnsi="Times New Roman"/>
          <w:sz w:val="24"/>
          <w:szCs w:val="24"/>
        </w:rPr>
        <w:t>two core adult relationships formed around the original adults who are no longer together is called a ________________ family.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nuclear</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blended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binuclear</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extended</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3. _________________ are perhaps the most complicated family systems in existence.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Binuclear families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Patrilineal families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Stepfamilies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Nuclear families</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t xml:space="preserve">4. Family instability happens more among the _____ and less among the ______ and </w:t>
      </w:r>
      <w:proofErr w:type="gramStart"/>
      <w:r w:rsidRPr="004A590C">
        <w:rPr>
          <w:rFonts w:ascii="Times New Roman" w:eastAsia="Malgun Gothic" w:hAnsi="Times New Roman"/>
          <w:sz w:val="24"/>
          <w:szCs w:val="24"/>
        </w:rPr>
        <w:t>upper class</w:t>
      </w:r>
      <w:proofErr w:type="gramEnd"/>
      <w:r w:rsidRPr="004A590C">
        <w:rPr>
          <w:rFonts w:ascii="Times New Roman" w:eastAsia="Malgun Gothic" w:hAnsi="Times New Roman"/>
          <w:sz w:val="24"/>
          <w:szCs w:val="24"/>
        </w:rPr>
        <w:t xml:space="preserve"> families.</w:t>
      </w:r>
    </w:p>
    <w:p w:rsidR="000D67ED" w:rsidRPr="004A590C" w:rsidRDefault="000D67ED" w:rsidP="000D67ED">
      <w:pPr>
        <w:pStyle w:val="NoSpacing"/>
        <w:rPr>
          <w:rFonts w:ascii="Times New Roman" w:hAnsi="Times New Roman"/>
          <w:sz w:val="24"/>
          <w:szCs w:val="24"/>
        </w:rPr>
      </w:pPr>
      <w:r w:rsidRPr="004A590C">
        <w:rPr>
          <w:rFonts w:ascii="Times New Roman" w:eastAsia="Malgun Gothic" w:hAnsi="Times New Roman"/>
          <w:sz w:val="24"/>
          <w:szCs w:val="24"/>
        </w:rPr>
        <w:t>a. middle class, poor</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poor, middle class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c. depressed, satisfied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satisfied, depressed</w:t>
      </w:r>
    </w:p>
    <w:p w:rsidR="000D67ED" w:rsidRPr="004A590C" w:rsidRDefault="000D67ED" w:rsidP="000D67ED">
      <w:pPr>
        <w:pStyle w:val="NoSpacing"/>
        <w:rPr>
          <w:rFonts w:ascii="Times New Roman" w:hAnsi="Times New Roman"/>
          <w:b/>
          <w:sz w:val="24"/>
          <w:szCs w:val="24"/>
        </w:rPr>
      </w:pP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t>5. The phrase, “Good fences make great neighbors” testifies to the need and benefit from healthy _________.</w:t>
      </w: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t>*a. boundaries</w:t>
      </w: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t>b. relationships</w:t>
      </w: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t>c. decisions</w:t>
      </w:r>
    </w:p>
    <w:p w:rsidR="000D67ED" w:rsidRPr="004A590C" w:rsidRDefault="000D67ED" w:rsidP="000D67ED">
      <w:pPr>
        <w:pStyle w:val="NoSpacing"/>
        <w:rPr>
          <w:rFonts w:ascii="Times New Roman" w:hAnsi="Times New Roman"/>
          <w:sz w:val="24"/>
          <w:szCs w:val="24"/>
        </w:rPr>
      </w:pPr>
      <w:r w:rsidRPr="004A590C">
        <w:rPr>
          <w:rFonts w:ascii="Times New Roman" w:eastAsia="Malgun Gothic" w:hAnsi="Times New Roman"/>
          <w:sz w:val="24"/>
          <w:szCs w:val="24"/>
        </w:rPr>
        <w:t xml:space="preserve">d. parenting </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6. All of these boundaries are needed in a family, </w:t>
      </w:r>
      <w:r w:rsidRPr="004A590C">
        <w:rPr>
          <w:rFonts w:ascii="Times New Roman" w:hAnsi="Times New Roman"/>
          <w:b/>
          <w:sz w:val="24"/>
          <w:szCs w:val="24"/>
        </w:rPr>
        <w:t>expect:</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sexual</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financial</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physical</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cultural</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lastRenderedPageBreak/>
        <w:t>7. I</w:t>
      </w:r>
      <w:r w:rsidR="00B2607A">
        <w:rPr>
          <w:rFonts w:ascii="Times New Roman" w:eastAsia="Malgun Gothic" w:hAnsi="Times New Roman"/>
          <w:sz w:val="24"/>
          <w:szCs w:val="24"/>
        </w:rPr>
        <w:t>n Utah i</w:t>
      </w:r>
      <w:r w:rsidRPr="004A590C">
        <w:rPr>
          <w:rFonts w:ascii="Times New Roman" w:eastAsia="Malgun Gothic" w:hAnsi="Times New Roman"/>
          <w:sz w:val="24"/>
          <w:szCs w:val="24"/>
        </w:rPr>
        <w:t>f there are children under the age of___ when the parents’ divorce they each have to take a course that will help them learn how to co-parent even though they are no longer a married couple.</w:t>
      </w: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t>a.13</w:t>
      </w: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t>b. 15</w:t>
      </w: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t>*c. 18</w:t>
      </w:r>
    </w:p>
    <w:p w:rsidR="000D67ED" w:rsidRPr="004A590C" w:rsidRDefault="000D67ED" w:rsidP="000D67ED">
      <w:pPr>
        <w:pStyle w:val="NoSpacing"/>
        <w:rPr>
          <w:rFonts w:ascii="Times New Roman" w:eastAsia="Malgun Gothic" w:hAnsi="Times New Roman"/>
          <w:sz w:val="24"/>
          <w:szCs w:val="24"/>
        </w:rPr>
      </w:pPr>
      <w:r w:rsidRPr="004A590C">
        <w:rPr>
          <w:rFonts w:ascii="Times New Roman" w:eastAsia="Malgun Gothic" w:hAnsi="Times New Roman"/>
          <w:sz w:val="24"/>
          <w:szCs w:val="24"/>
        </w:rPr>
        <w:t>d. 21</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8. Which of these would have more issues related to boundaries with others?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Remarried couples with no children from other relationship</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Independent widow</w:t>
      </w:r>
    </w:p>
    <w:p w:rsidR="000D67ED" w:rsidRPr="004A590C" w:rsidRDefault="000D67ED" w:rsidP="000D67ED">
      <w:pPr>
        <w:pStyle w:val="NoSpacing"/>
        <w:rPr>
          <w:rFonts w:ascii="Times New Roman" w:hAnsi="Times New Roman"/>
          <w:b/>
          <w:sz w:val="24"/>
          <w:szCs w:val="24"/>
        </w:rPr>
      </w:pPr>
      <w:r w:rsidRPr="004A590C">
        <w:rPr>
          <w:rFonts w:ascii="Times New Roman" w:hAnsi="Times New Roman"/>
          <w:sz w:val="24"/>
          <w:szCs w:val="24"/>
        </w:rPr>
        <w:t>*c.</w:t>
      </w:r>
      <w:r w:rsidRPr="004A590C">
        <w:rPr>
          <w:rFonts w:ascii="Times New Roman" w:hAnsi="Times New Roman"/>
          <w:b/>
          <w:sz w:val="24"/>
          <w:szCs w:val="24"/>
        </w:rPr>
        <w:t xml:space="preserve"> </w:t>
      </w:r>
      <w:r w:rsidRPr="004A590C">
        <w:rPr>
          <w:rFonts w:ascii="Times New Roman" w:hAnsi="Times New Roman"/>
          <w:sz w:val="24"/>
          <w:szCs w:val="24"/>
        </w:rPr>
        <w:t>Widowed and divorced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d. </w:t>
      </w:r>
      <w:proofErr w:type="gramStart"/>
      <w:r w:rsidRPr="004A590C">
        <w:rPr>
          <w:rFonts w:ascii="Times New Roman" w:hAnsi="Times New Roman"/>
          <w:sz w:val="24"/>
          <w:szCs w:val="24"/>
        </w:rPr>
        <w:t>Divorced with</w:t>
      </w:r>
      <w:proofErr w:type="gramEnd"/>
      <w:r w:rsidRPr="004A590C">
        <w:rPr>
          <w:rFonts w:ascii="Times New Roman" w:hAnsi="Times New Roman"/>
          <w:sz w:val="24"/>
          <w:szCs w:val="24"/>
        </w:rPr>
        <w:t xml:space="preserve"> young children</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9. The more the _____________ is diffused, the less the parental continuity the child will have.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parental authority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parental unity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parental connection</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parental influence</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10. Family ______________is the degree to which family members have emotionally bonded to one another.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flexibility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structure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adaptability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cohesion</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11. Family ________________ is the degree to which a family can adjust to changes in family member’s roles and relationships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flexibility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structure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adaptability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cohesion</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12. Family cohesion usually means ____________________.</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How close I am to other members is the system.</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The way I plan and solve problems in the system.</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c. The extent I involve others in the system to make decisions in my life.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None of the above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*e. Both a &amp; c</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13. _____________ family members are overly entangled or over involved and people know lean on others for their own identity.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Dispersed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Connected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Disengaged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lastRenderedPageBreak/>
        <w:t>*d. Enmeshed</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14. Although I talk with my father occasionally on the phone, I haven’t seen him for about two years.  It doesn’t matter since he and I have never been close.  I am from a _________________ family system.</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Dispersed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Connected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Disengaged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Enmeshed</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15. My family knows everything about everyone and what they are doing each day.  None of us make decisions without the approval from each other. This is a good example of a ____________ family system.</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Dispersed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Connected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Disengaged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Enmeshed</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16. _______________ usually becomes the villain in a new marriage.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Stepfather</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*b. Stepmother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Stepsiblings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Biological father</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17. What is one lesson learned by public educators that can be applied to stepfamilies?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transparency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simplicity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precision</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intelligibility</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18. William J. Doherty framed family rituals as ______________ efforts designed to build and connect the family members into a more cohesive group.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shared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planned</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intentional</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honest</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19. ________________is a propensity among children to act in sexual ways as a result of having been sexually abused.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Sexual inclination</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Sexual reactivity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Sexual predisposition</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Sexual vulnerability</w:t>
      </w:r>
    </w:p>
    <w:p w:rsidR="000D67ED" w:rsidRPr="004A590C" w:rsidRDefault="000D67ED" w:rsidP="000D67ED">
      <w:pPr>
        <w:pStyle w:val="NoSpacing"/>
        <w:rPr>
          <w:rFonts w:ascii="Times New Roman" w:hAnsi="Times New Roman"/>
          <w:sz w:val="24"/>
          <w:szCs w:val="24"/>
        </w:rPr>
      </w:pPr>
    </w:p>
    <w:p w:rsidR="00B2607A" w:rsidRDefault="00B2607A"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lastRenderedPageBreak/>
        <w:t>20. When considering costs, keep in mind that ______typically leave a marriage with _____ costs or losses.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men, more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men, less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women, more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women, less</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21. After a divorce, who usually experiences most increase in the standard of living?</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women without custody of children</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women with custody of children</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men without custody of children</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men with custody of children</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22. When someone is on the marriage market they look for ____________mates.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heterogamous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homogamous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c. </w:t>
      </w:r>
      <w:proofErr w:type="spellStart"/>
      <w:r w:rsidRPr="004A590C">
        <w:rPr>
          <w:rFonts w:ascii="Times New Roman" w:hAnsi="Times New Roman"/>
          <w:sz w:val="24"/>
          <w:szCs w:val="24"/>
        </w:rPr>
        <w:t>Homogyny</w:t>
      </w:r>
      <w:proofErr w:type="spellEnd"/>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d. </w:t>
      </w:r>
      <w:proofErr w:type="spellStart"/>
      <w:r w:rsidRPr="004A590C">
        <w:rPr>
          <w:rFonts w:ascii="Times New Roman" w:hAnsi="Times New Roman"/>
          <w:sz w:val="24"/>
          <w:szCs w:val="24"/>
        </w:rPr>
        <w:t>Heterogyny</w:t>
      </w:r>
      <w:proofErr w:type="spellEnd"/>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23. You would use the ________________ process to eliminate undesirables from the marriage pool.</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Selection</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Sorting</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Filtering</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Categorize</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24. ________________________is the perception of advantage or disadvantage that comes from our own personal experiences in comparison to others.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*a. Relative Deprivation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b. Collective Consciousness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c. Structural-Strain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d. Resource Mobilization </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25. Being needy or ________ may increase the odds of ending up with a(n) _______ or abusive partner or spouse.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*a. desperate, insensitive </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desperate, sensitive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loving, insensitive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caring, sensitive</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26. ______________________ is the geographic closeness experienced by potential dates and mates.</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a. Proximity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b. Distance</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c. Immediacy</w:t>
      </w: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*d. Propinquity</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Style w:val="medium-font1"/>
          <w:rFonts w:ascii="Times New Roman" w:hAnsi="Times New Roman"/>
          <w:b/>
          <w:sz w:val="24"/>
          <w:szCs w:val="24"/>
        </w:rPr>
      </w:pPr>
      <w:r w:rsidRPr="004A590C">
        <w:rPr>
          <w:rFonts w:ascii="Times New Roman" w:hAnsi="Times New Roman"/>
          <w:sz w:val="24"/>
          <w:szCs w:val="24"/>
        </w:rPr>
        <w:t xml:space="preserve">27. All of these are one of </w:t>
      </w:r>
      <w:r w:rsidRPr="004A590C">
        <w:rPr>
          <w:rStyle w:val="medium-font1"/>
          <w:rFonts w:ascii="Times New Roman" w:hAnsi="Times New Roman"/>
          <w:sz w:val="24"/>
          <w:szCs w:val="24"/>
        </w:rPr>
        <w:t xml:space="preserve">the categories of online daters </w:t>
      </w:r>
      <w:r w:rsidRPr="004A590C">
        <w:rPr>
          <w:rStyle w:val="medium-font1"/>
          <w:rFonts w:ascii="Times New Roman" w:hAnsi="Times New Roman"/>
          <w:b/>
          <w:sz w:val="24"/>
          <w:szCs w:val="24"/>
        </w:rPr>
        <w:t>except:</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a. Adventurers</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b. Romantics</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*c. Networkers</w:t>
      </w:r>
    </w:p>
    <w:p w:rsidR="000D67ED" w:rsidRPr="004A590C" w:rsidRDefault="000D67ED" w:rsidP="000D67ED">
      <w:pPr>
        <w:pStyle w:val="NoSpacing"/>
        <w:rPr>
          <w:rFonts w:ascii="Times New Roman" w:hAnsi="Times New Roman"/>
          <w:sz w:val="24"/>
          <w:szCs w:val="24"/>
        </w:rPr>
      </w:pPr>
      <w:r w:rsidRPr="004A590C">
        <w:rPr>
          <w:rStyle w:val="medium-font1"/>
          <w:rFonts w:ascii="Times New Roman" w:hAnsi="Times New Roman"/>
          <w:sz w:val="24"/>
          <w:szCs w:val="24"/>
        </w:rPr>
        <w:t>d. Escapers</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Style w:val="medium-font1"/>
          <w:rFonts w:ascii="Times New Roman" w:hAnsi="Times New Roman"/>
          <w:sz w:val="24"/>
          <w:szCs w:val="24"/>
        </w:rPr>
        <w:t>28. ______________ find the real world too harsh and relax in the relatively anxiety-free cyber world.</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a. Adventurers</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b. Romantics</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c. Networkers</w:t>
      </w:r>
    </w:p>
    <w:p w:rsidR="000D67ED" w:rsidRPr="004A590C" w:rsidRDefault="000D67ED" w:rsidP="000D67ED">
      <w:pPr>
        <w:pStyle w:val="NoSpacing"/>
        <w:rPr>
          <w:rFonts w:ascii="Times New Roman" w:hAnsi="Times New Roman"/>
          <w:sz w:val="24"/>
          <w:szCs w:val="24"/>
        </w:rPr>
      </w:pPr>
      <w:r w:rsidRPr="004A590C">
        <w:rPr>
          <w:rStyle w:val="medium-font1"/>
          <w:rFonts w:ascii="Times New Roman" w:hAnsi="Times New Roman"/>
          <w:sz w:val="24"/>
          <w:szCs w:val="24"/>
        </w:rPr>
        <w:t>*d. Escapers</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Style w:val="medium-font1"/>
          <w:rFonts w:ascii="Times New Roman" w:hAnsi="Times New Roman"/>
          <w:sz w:val="24"/>
          <w:szCs w:val="24"/>
        </w:rPr>
      </w:pPr>
      <w:r w:rsidRPr="004A590C">
        <w:rPr>
          <w:rFonts w:ascii="Times New Roman" w:hAnsi="Times New Roman"/>
          <w:sz w:val="24"/>
          <w:szCs w:val="24"/>
        </w:rPr>
        <w:t xml:space="preserve">29. </w:t>
      </w:r>
      <w:r w:rsidRPr="004A590C">
        <w:rPr>
          <w:rStyle w:val="medium-font1"/>
          <w:rFonts w:ascii="Times New Roman" w:hAnsi="Times New Roman"/>
          <w:sz w:val="24"/>
          <w:szCs w:val="24"/>
        </w:rPr>
        <w:t>____________ sincerely seek for love, friendship, and sex.</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a. Adventurers</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*b. Romantics</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c. Networkers</w:t>
      </w:r>
    </w:p>
    <w:p w:rsidR="000D67ED" w:rsidRPr="004A590C" w:rsidRDefault="000D67ED" w:rsidP="000D67ED">
      <w:pPr>
        <w:pStyle w:val="NoSpacing"/>
        <w:rPr>
          <w:rFonts w:ascii="Times New Roman" w:hAnsi="Times New Roman"/>
          <w:sz w:val="24"/>
          <w:szCs w:val="24"/>
        </w:rPr>
      </w:pPr>
      <w:r w:rsidRPr="004A590C">
        <w:rPr>
          <w:rStyle w:val="medium-font1"/>
          <w:rFonts w:ascii="Times New Roman" w:hAnsi="Times New Roman"/>
          <w:sz w:val="24"/>
          <w:szCs w:val="24"/>
        </w:rPr>
        <w:t>d. Escapers</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 xml:space="preserve">30. _____________ seek communication, curiosity, and even emotional support as they seek to meet new people.  </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*a. Adventurers</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b. Romantics</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c. Networkers</w:t>
      </w:r>
    </w:p>
    <w:p w:rsidR="000D67ED" w:rsidRPr="004A590C"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d. Escapers</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b/>
          <w:sz w:val="32"/>
          <w:szCs w:val="32"/>
        </w:rPr>
      </w:pPr>
      <w:r w:rsidRPr="004A590C">
        <w:rPr>
          <w:rFonts w:ascii="Times New Roman" w:hAnsi="Times New Roman"/>
          <w:b/>
          <w:sz w:val="32"/>
          <w:szCs w:val="32"/>
        </w:rPr>
        <w:t>True/False Questions</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 The third marriage has the best chance to succeed.</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2. A family with two core adult relationships formed around the original adults who are no longer together is called a binuclear family.</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3. A family with two core adult relationships formed around the original adults who are no longer together is called an extended family.</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Pr="00CA00B4" w:rsidRDefault="000D67ED" w:rsidP="000D67ED">
      <w:pPr>
        <w:pStyle w:val="NoSpacing"/>
        <w:rPr>
          <w:rFonts w:ascii="Times New Roman" w:hAnsi="Times New Roman"/>
          <w:sz w:val="24"/>
          <w:szCs w:val="24"/>
        </w:rPr>
      </w:pPr>
      <w:r w:rsidRPr="00CA00B4">
        <w:rPr>
          <w:rFonts w:ascii="Times New Roman" w:hAnsi="Times New Roman"/>
          <w:sz w:val="24"/>
          <w:szCs w:val="24"/>
        </w:rPr>
        <w:t xml:space="preserve">4. Binuclear families are perhaps the most complicated family systems in existence.  </w:t>
      </w:r>
    </w:p>
    <w:p w:rsidR="000D67ED" w:rsidRPr="004A590C" w:rsidRDefault="000D67ED" w:rsidP="000D67ED">
      <w:pPr>
        <w:pStyle w:val="NoSpacing"/>
        <w:rPr>
          <w:rFonts w:ascii="Times New Roman" w:hAnsi="Times New Roman"/>
          <w:sz w:val="24"/>
          <w:szCs w:val="24"/>
        </w:rPr>
      </w:pPr>
      <w:r w:rsidRPr="00CA00B4">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5. Patrilineal families are perhaps the most complicated family systems in existence.</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lastRenderedPageBreak/>
        <w:t>6. Stepfamilies are perhaps the most complicate</w:t>
      </w:r>
      <w:r>
        <w:rPr>
          <w:rFonts w:ascii="Times New Roman" w:hAnsi="Times New Roman"/>
          <w:sz w:val="24"/>
          <w:szCs w:val="24"/>
        </w:rPr>
        <w:t>d family systems in existence.</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7. Good boundaries are like sanctuary, </w:t>
      </w:r>
      <w:r>
        <w:rPr>
          <w:rFonts w:ascii="Times New Roman" w:hAnsi="Times New Roman"/>
          <w:sz w:val="24"/>
          <w:szCs w:val="24"/>
        </w:rPr>
        <w:t>protecting family members.</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8. Divorced families with adult children have more issues related to boundaries with others.</w:t>
      </w:r>
      <w:r>
        <w:rPr>
          <w:rFonts w:ascii="Times New Roman" w:hAnsi="Times New Roman"/>
          <w:sz w:val="24"/>
          <w:szCs w:val="24"/>
        </w:rPr>
        <w:t xml:space="preserve"> *False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9. Remarried couples with children from other relationship have more issues related to boundaries with others.</w:t>
      </w:r>
    </w:p>
    <w:p w:rsidR="000D67ED"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10. The more the parental authority is diffused, the less the parental continuity the child will have.</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11. Family flexibility is the degree to which family members have emot</w:t>
      </w:r>
      <w:r>
        <w:rPr>
          <w:rFonts w:ascii="Times New Roman" w:hAnsi="Times New Roman"/>
          <w:sz w:val="24"/>
          <w:szCs w:val="24"/>
        </w:rPr>
        <w:t>ionally bonded to one another.</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12. Family adaptability is the degree to which a family can adjust to changes in family member’s roles and relationships</w:t>
      </w:r>
      <w:r>
        <w:rPr>
          <w:rFonts w:ascii="Times New Roman" w:hAnsi="Times New Roman"/>
          <w:sz w:val="24"/>
          <w:szCs w:val="24"/>
        </w:rPr>
        <w:t>.</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13. Family cohesion usually means the extent I involve others in the syste</w:t>
      </w:r>
      <w:r>
        <w:rPr>
          <w:rFonts w:ascii="Times New Roman" w:hAnsi="Times New Roman"/>
          <w:sz w:val="24"/>
          <w:szCs w:val="24"/>
        </w:rPr>
        <w:t>m to make decisions in my life.</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14. Disengaged family is too chaotic or rigid.</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15. Connected family members are overly entangled or over involved.</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16. Although I talk with my father occasionally on the phone, I haven’t seen him for about two years.  It doesn’t matter since he and I have never been close.  I am from a dispersed family system.</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17. My family knows everything about everyone and what they are doing each day.  None of us make decisions without the approval from each other. This is a good example of an enmeshed family</w:t>
      </w:r>
      <w:r>
        <w:rPr>
          <w:rFonts w:ascii="Times New Roman" w:hAnsi="Times New Roman"/>
          <w:sz w:val="24"/>
          <w:szCs w:val="24"/>
        </w:rPr>
        <w:t>.</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B2607A" w:rsidRDefault="00B2607A"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lastRenderedPageBreak/>
        <w:t>18. Dispersed people lean on others for their own identity.</w:t>
      </w:r>
    </w:p>
    <w:p w:rsidR="000D67ED"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19. Enmeshed people lean on others for their own identity.</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20. Stepsiblings usually become the villain in a new marriage.</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21. One lesson learned by public educators that can be applied to stepfamilies is transparency.</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22.  William J. Doherty framed family rituals as shared efforts designed to build and connect the family membe</w:t>
      </w:r>
      <w:r>
        <w:rPr>
          <w:rFonts w:ascii="Times New Roman" w:hAnsi="Times New Roman"/>
          <w:sz w:val="24"/>
          <w:szCs w:val="24"/>
        </w:rPr>
        <w:t>rs into a more cohesive group.</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23. In the formative months and years of the stepfamily, habits play an important ro</w:t>
      </w:r>
      <w:r>
        <w:rPr>
          <w:rFonts w:ascii="Times New Roman" w:hAnsi="Times New Roman"/>
          <w:sz w:val="24"/>
          <w:szCs w:val="24"/>
        </w:rPr>
        <w:t>le in building family cohesion.</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24. Sexual reactivity is a propensity among children to act in sexual ways as a result o</w:t>
      </w:r>
      <w:r>
        <w:rPr>
          <w:rFonts w:ascii="Times New Roman" w:hAnsi="Times New Roman"/>
          <w:sz w:val="24"/>
          <w:szCs w:val="24"/>
        </w:rPr>
        <w:t>f having been sexually abused.</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25. Keeping it a secret is a problem inherent to family sexual abuses.</w:t>
      </w:r>
    </w:p>
    <w:p w:rsidR="000D67ED"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26. After a divorce, women without custody of children usually experiences most inc</w:t>
      </w:r>
      <w:r>
        <w:rPr>
          <w:rFonts w:ascii="Times New Roman" w:hAnsi="Times New Roman"/>
          <w:sz w:val="24"/>
          <w:szCs w:val="24"/>
        </w:rPr>
        <w:t>rease in the standard of living.</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27. After a divorce, men without custody of children usually experiences most increase in the standard of living.</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28. When someone is on the marriage </w:t>
      </w:r>
      <w:proofErr w:type="gramStart"/>
      <w:r w:rsidRPr="004A590C">
        <w:rPr>
          <w:rFonts w:ascii="Times New Roman" w:hAnsi="Times New Roman"/>
          <w:sz w:val="24"/>
          <w:szCs w:val="24"/>
        </w:rPr>
        <w:t>market</w:t>
      </w:r>
      <w:proofErr w:type="gramEnd"/>
      <w:r w:rsidRPr="004A590C">
        <w:rPr>
          <w:rFonts w:ascii="Times New Roman" w:hAnsi="Times New Roman"/>
          <w:sz w:val="24"/>
          <w:szCs w:val="24"/>
        </w:rPr>
        <w:t xml:space="preserve"> they look for homogenous </w:t>
      </w:r>
      <w:r>
        <w:rPr>
          <w:rFonts w:ascii="Times New Roman" w:hAnsi="Times New Roman"/>
          <w:sz w:val="24"/>
          <w:szCs w:val="24"/>
        </w:rPr>
        <w:t>mates.</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29. You would use the selection process to eliminate undesirables from the marriage pool. </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30. You would use the filtering process to eliminate undesirables from the marriage pool.</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B2607A" w:rsidRDefault="00B2607A"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lastRenderedPageBreak/>
        <w:t>31. Relative Deprivation is the perception of advantage or disadvantage that comes from our own personal experi</w:t>
      </w:r>
      <w:r>
        <w:rPr>
          <w:rFonts w:ascii="Times New Roman" w:hAnsi="Times New Roman"/>
          <w:sz w:val="24"/>
          <w:szCs w:val="24"/>
        </w:rPr>
        <w:t>ences in comparison to others.</w:t>
      </w:r>
    </w:p>
    <w:p w:rsidR="000D67ED"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32. When considering costs, keep in mind that men typically leave a marriage with more costs or losses.</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*False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33. Propinquity is the geographic closeness experienced by potential dates and mates.</w:t>
      </w:r>
    </w:p>
    <w:p w:rsidR="000D67ED" w:rsidRDefault="000D67ED" w:rsidP="000D67ED">
      <w:pPr>
        <w:pStyle w:val="NoSpacing"/>
        <w:rPr>
          <w:rFonts w:ascii="Times New Roman" w:hAnsi="Times New Roman"/>
          <w:sz w:val="24"/>
          <w:szCs w:val="24"/>
        </w:rPr>
      </w:pP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Pr="00CA00B4" w:rsidRDefault="000D67ED" w:rsidP="000D67ED">
      <w:pPr>
        <w:pStyle w:val="NoSpacing"/>
        <w:rPr>
          <w:rStyle w:val="medium-font1"/>
          <w:rFonts w:ascii="Times New Roman" w:hAnsi="Times New Roman"/>
          <w:sz w:val="24"/>
          <w:szCs w:val="24"/>
        </w:rPr>
      </w:pPr>
      <w:r w:rsidRPr="00CA00B4">
        <w:rPr>
          <w:rStyle w:val="medium-font1"/>
          <w:rFonts w:ascii="Times New Roman" w:hAnsi="Times New Roman"/>
          <w:sz w:val="24"/>
          <w:szCs w:val="24"/>
        </w:rPr>
        <w:t xml:space="preserve">34. Adventurers thrive in the anonymity provided by the Internet which shields them from elimination through traditional social norms.  </w:t>
      </w:r>
    </w:p>
    <w:p w:rsidR="000D67ED" w:rsidRPr="004A590C" w:rsidRDefault="000D67ED" w:rsidP="000D67ED">
      <w:pPr>
        <w:pStyle w:val="NoSpacing"/>
        <w:rPr>
          <w:rStyle w:val="medium-font1"/>
          <w:rFonts w:ascii="Times New Roman" w:hAnsi="Times New Roman"/>
          <w:sz w:val="24"/>
          <w:szCs w:val="24"/>
        </w:rPr>
      </w:pPr>
      <w:r w:rsidRPr="00CA00B4">
        <w:rPr>
          <w:rStyle w:val="medium-font1"/>
          <w:rFonts w:ascii="Times New Roman" w:hAnsi="Times New Roman"/>
          <w:sz w:val="24"/>
          <w:szCs w:val="24"/>
        </w:rPr>
        <w:t>*True</w:t>
      </w:r>
    </w:p>
    <w:p w:rsidR="000D67ED" w:rsidRPr="004A590C" w:rsidRDefault="000D67ED" w:rsidP="000D67ED">
      <w:pPr>
        <w:pStyle w:val="NoSpacing"/>
        <w:rPr>
          <w:rStyle w:val="medium-font1"/>
          <w:rFonts w:ascii="Times New Roman" w:hAnsi="Times New Roman"/>
          <w:sz w:val="24"/>
          <w:szCs w:val="24"/>
        </w:rPr>
      </w:pPr>
    </w:p>
    <w:p w:rsidR="000D67ED"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35. Networkers thrive in the anonymity provided by the Internet which shields them from elimination thr</w:t>
      </w:r>
      <w:r>
        <w:rPr>
          <w:rStyle w:val="medium-font1"/>
          <w:rFonts w:ascii="Times New Roman" w:hAnsi="Times New Roman"/>
          <w:sz w:val="24"/>
          <w:szCs w:val="24"/>
        </w:rPr>
        <w:t>ough traditional social norms.</w:t>
      </w:r>
    </w:p>
    <w:p w:rsidR="000D67ED" w:rsidRPr="004A590C" w:rsidRDefault="000D67ED" w:rsidP="000D67ED">
      <w:pPr>
        <w:pStyle w:val="NoSpacing"/>
        <w:rPr>
          <w:rStyle w:val="medium-font1"/>
          <w:rFonts w:ascii="Times New Roman" w:hAnsi="Times New Roman"/>
          <w:sz w:val="24"/>
          <w:szCs w:val="24"/>
        </w:rPr>
      </w:pPr>
      <w:r>
        <w:rPr>
          <w:rStyle w:val="medium-font1"/>
          <w:rFonts w:ascii="Times New Roman" w:hAnsi="Times New Roman"/>
          <w:sz w:val="24"/>
          <w:szCs w:val="24"/>
        </w:rPr>
        <w:t>*</w:t>
      </w:r>
      <w:r>
        <w:rPr>
          <w:rFonts w:ascii="Times New Roman" w:hAnsi="Times New Roman"/>
          <w:sz w:val="24"/>
          <w:szCs w:val="24"/>
        </w:rPr>
        <w:t>False</w:t>
      </w:r>
    </w:p>
    <w:p w:rsidR="000D67ED" w:rsidRPr="004A590C" w:rsidRDefault="000D67ED" w:rsidP="000D67ED">
      <w:pPr>
        <w:pStyle w:val="NoSpacing"/>
        <w:rPr>
          <w:rStyle w:val="medium-font1"/>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Style w:val="medium-font1"/>
          <w:rFonts w:ascii="Times New Roman" w:hAnsi="Times New Roman"/>
          <w:sz w:val="24"/>
          <w:szCs w:val="24"/>
        </w:rPr>
        <w:t xml:space="preserve">36. Romantics find the real world too harsh and relax in the relatively anxiety-free cyber world. </w:t>
      </w:r>
      <w:r>
        <w:rPr>
          <w:rFonts w:ascii="Times New Roman" w:hAnsi="Times New Roman"/>
          <w:sz w:val="24"/>
          <w:szCs w:val="24"/>
        </w:rPr>
        <w:t>*False</w:t>
      </w:r>
    </w:p>
    <w:p w:rsidR="000D67ED" w:rsidRPr="004A590C" w:rsidRDefault="000D67ED" w:rsidP="000D67ED">
      <w:pPr>
        <w:pStyle w:val="NoSpacing"/>
        <w:rPr>
          <w:rStyle w:val="medium-font1"/>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Style w:val="medium-font1"/>
          <w:rFonts w:ascii="Times New Roman" w:hAnsi="Times New Roman"/>
          <w:sz w:val="24"/>
          <w:szCs w:val="24"/>
        </w:rPr>
        <w:t xml:space="preserve">37. Escapers find the real world too harsh and relax in the relatively anxiety-free cyber world. </w:t>
      </w:r>
      <w:r>
        <w:rPr>
          <w:rFonts w:ascii="Times New Roman" w:hAnsi="Times New Roman"/>
          <w:sz w:val="24"/>
          <w:szCs w:val="24"/>
        </w:rPr>
        <w:t>*</w:t>
      </w:r>
      <w:r w:rsidRPr="004A590C">
        <w:rPr>
          <w:rFonts w:ascii="Times New Roman" w:hAnsi="Times New Roman"/>
          <w:sz w:val="24"/>
          <w:szCs w:val="24"/>
        </w:rPr>
        <w:t>True</w:t>
      </w:r>
    </w:p>
    <w:p w:rsidR="000D67ED" w:rsidRPr="004A590C" w:rsidRDefault="000D67ED" w:rsidP="000D67ED">
      <w:pPr>
        <w:pStyle w:val="NoSpacing"/>
        <w:rPr>
          <w:rStyle w:val="medium-font1"/>
          <w:rFonts w:ascii="Times New Roman" w:hAnsi="Times New Roman"/>
          <w:sz w:val="24"/>
          <w:szCs w:val="24"/>
        </w:rPr>
      </w:pPr>
    </w:p>
    <w:p w:rsidR="000D67ED"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38. Romantics sincerely seek for love, friendship, and sex.</w:t>
      </w:r>
    </w:p>
    <w:p w:rsidR="000D67ED" w:rsidRDefault="000D67ED" w:rsidP="000D67ED">
      <w:pPr>
        <w:pStyle w:val="NoSpacing"/>
        <w:rPr>
          <w:rFonts w:ascii="Times New Roman" w:hAnsi="Times New Roman"/>
          <w:sz w:val="24"/>
          <w:szCs w:val="24"/>
        </w:rPr>
      </w:pPr>
      <w:r>
        <w:rPr>
          <w:rStyle w:val="medium-font1"/>
          <w:rFonts w:ascii="Times New Roman" w:hAnsi="Times New Roman"/>
          <w:sz w:val="24"/>
          <w:szCs w:val="24"/>
        </w:rPr>
        <w:t>*</w:t>
      </w:r>
      <w:r>
        <w:rPr>
          <w:rFonts w:ascii="Times New Roman" w:hAnsi="Times New Roman"/>
          <w:sz w:val="24"/>
          <w:szCs w:val="24"/>
        </w:rPr>
        <w:t>True</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39. Adventurers seek communication, curiosity, and even emotional support as</w:t>
      </w:r>
      <w:r>
        <w:rPr>
          <w:rStyle w:val="medium-font1"/>
          <w:rFonts w:ascii="Times New Roman" w:hAnsi="Times New Roman"/>
          <w:sz w:val="24"/>
          <w:szCs w:val="24"/>
        </w:rPr>
        <w:t xml:space="preserve"> they seek to meet new people.</w:t>
      </w:r>
    </w:p>
    <w:p w:rsidR="000D67ED" w:rsidRPr="004A590C" w:rsidRDefault="000D67ED" w:rsidP="000D67ED">
      <w:pPr>
        <w:pStyle w:val="NoSpacing"/>
        <w:rPr>
          <w:rStyle w:val="medium-font1"/>
          <w:rFonts w:ascii="Times New Roman" w:hAnsi="Times New Roman"/>
          <w:sz w:val="24"/>
          <w:szCs w:val="24"/>
        </w:rPr>
      </w:pPr>
      <w:r>
        <w:rPr>
          <w:rStyle w:val="medium-font1"/>
          <w:rFonts w:ascii="Times New Roman" w:hAnsi="Times New Roman"/>
          <w:sz w:val="24"/>
          <w:szCs w:val="24"/>
        </w:rPr>
        <w:t>*</w:t>
      </w:r>
      <w:r>
        <w:rPr>
          <w:rFonts w:ascii="Times New Roman" w:hAnsi="Times New Roman"/>
          <w:sz w:val="24"/>
          <w:szCs w:val="24"/>
        </w:rPr>
        <w:t>True</w:t>
      </w:r>
    </w:p>
    <w:p w:rsidR="000D67ED" w:rsidRPr="004A590C" w:rsidRDefault="000D67ED" w:rsidP="000D67ED">
      <w:pPr>
        <w:pStyle w:val="NoSpacing"/>
        <w:rPr>
          <w:rStyle w:val="medium-font1"/>
          <w:rFonts w:ascii="Times New Roman" w:hAnsi="Times New Roman"/>
          <w:sz w:val="24"/>
          <w:szCs w:val="24"/>
        </w:rPr>
      </w:pPr>
    </w:p>
    <w:p w:rsidR="000D67ED"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40. Networkers seek communication, curiosity, and even emotional support as</w:t>
      </w:r>
      <w:r>
        <w:rPr>
          <w:rStyle w:val="medium-font1"/>
          <w:rFonts w:ascii="Times New Roman" w:hAnsi="Times New Roman"/>
          <w:sz w:val="24"/>
          <w:szCs w:val="24"/>
        </w:rPr>
        <w:t xml:space="preserve"> they seek to meet new people.</w:t>
      </w:r>
    </w:p>
    <w:p w:rsidR="000D67ED" w:rsidRDefault="000D67ED" w:rsidP="000D67ED">
      <w:pPr>
        <w:pStyle w:val="NoSpacing"/>
        <w:rPr>
          <w:rStyle w:val="medium-font1"/>
          <w:rFonts w:ascii="Times New Roman" w:hAnsi="Times New Roman"/>
          <w:sz w:val="24"/>
          <w:szCs w:val="24"/>
        </w:rPr>
      </w:pPr>
      <w:r>
        <w:rPr>
          <w:rStyle w:val="medium-font1"/>
          <w:rFonts w:ascii="Times New Roman" w:hAnsi="Times New Roman"/>
          <w:sz w:val="24"/>
          <w:szCs w:val="24"/>
        </w:rPr>
        <w:t>*</w:t>
      </w:r>
      <w:r>
        <w:rPr>
          <w:rFonts w:ascii="Times New Roman" w:hAnsi="Times New Roman"/>
          <w:sz w:val="24"/>
          <w:szCs w:val="24"/>
        </w:rPr>
        <w:t>False</w:t>
      </w:r>
    </w:p>
    <w:p w:rsidR="000D67ED" w:rsidRDefault="000D67ED" w:rsidP="000D67ED">
      <w:pPr>
        <w:pStyle w:val="NoSpacing"/>
        <w:rPr>
          <w:rFonts w:ascii="Times New Roman" w:hAnsi="Times New Roman"/>
          <w:sz w:val="24"/>
          <w:szCs w:val="24"/>
        </w:rPr>
      </w:pPr>
    </w:p>
    <w:p w:rsidR="00B2607A" w:rsidRDefault="00B2607A" w:rsidP="000D67ED">
      <w:pPr>
        <w:pStyle w:val="NoSpacing"/>
        <w:rPr>
          <w:color w:val="FF0000"/>
          <w:sz w:val="24"/>
          <w:szCs w:val="24"/>
        </w:rPr>
      </w:pPr>
      <w:r>
        <w:rPr>
          <w:rFonts w:ascii="Times New Roman" w:hAnsi="Times New Roman"/>
          <w:sz w:val="24"/>
          <w:szCs w:val="24"/>
        </w:rPr>
        <w:t xml:space="preserve">41. </w:t>
      </w:r>
      <w:r w:rsidRPr="00F263AB">
        <w:rPr>
          <w:color w:val="FF0000"/>
          <w:sz w:val="24"/>
          <w:szCs w:val="24"/>
        </w:rPr>
        <w:t>An interesting PewResearch study found that men do and have remarried more than women, but that the gap is narrowing</w:t>
      </w:r>
      <w:r>
        <w:rPr>
          <w:color w:val="FF0000"/>
          <w:sz w:val="24"/>
          <w:szCs w:val="24"/>
        </w:rPr>
        <w:t>.</w:t>
      </w:r>
    </w:p>
    <w:p w:rsidR="00B2607A" w:rsidRDefault="00B2607A" w:rsidP="000D67ED">
      <w:pPr>
        <w:pStyle w:val="NoSpacing"/>
        <w:rPr>
          <w:color w:val="FF0000"/>
          <w:sz w:val="24"/>
          <w:szCs w:val="24"/>
        </w:rPr>
      </w:pPr>
      <w:r>
        <w:rPr>
          <w:color w:val="FF0000"/>
          <w:sz w:val="24"/>
          <w:szCs w:val="24"/>
        </w:rPr>
        <w:t>*True</w:t>
      </w:r>
    </w:p>
    <w:p w:rsidR="00B2607A" w:rsidRDefault="00B2607A" w:rsidP="000D67ED">
      <w:pPr>
        <w:pStyle w:val="NoSpacing"/>
        <w:rPr>
          <w:color w:val="FF0000"/>
          <w:sz w:val="24"/>
          <w:szCs w:val="24"/>
        </w:rPr>
      </w:pPr>
    </w:p>
    <w:p w:rsidR="00B2607A" w:rsidRDefault="00B2607A" w:rsidP="000D67ED">
      <w:pPr>
        <w:pStyle w:val="NoSpacing"/>
        <w:rPr>
          <w:color w:val="FF0000"/>
          <w:sz w:val="24"/>
          <w:szCs w:val="24"/>
        </w:rPr>
      </w:pPr>
    </w:p>
    <w:p w:rsidR="00B2607A" w:rsidRDefault="00B2607A" w:rsidP="000D67ED">
      <w:pPr>
        <w:pStyle w:val="NoSpacing"/>
        <w:rPr>
          <w:rFonts w:ascii="Times New Roman" w:hAnsi="Times New Roman"/>
          <w:sz w:val="24"/>
          <w:szCs w:val="24"/>
        </w:rPr>
      </w:pPr>
    </w:p>
    <w:p w:rsidR="00B2607A" w:rsidRDefault="00B2607A" w:rsidP="000D67ED">
      <w:pPr>
        <w:pStyle w:val="NoSpacing"/>
        <w:rPr>
          <w:rFonts w:ascii="Times New Roman" w:hAnsi="Times New Roman"/>
          <w:sz w:val="24"/>
          <w:szCs w:val="24"/>
        </w:rPr>
      </w:pPr>
    </w:p>
    <w:p w:rsidR="00B2607A" w:rsidRDefault="00B2607A" w:rsidP="000D67ED">
      <w:pPr>
        <w:pStyle w:val="NoSpacing"/>
        <w:rPr>
          <w:rFonts w:ascii="Times New Roman" w:hAnsi="Times New Roman"/>
          <w:sz w:val="24"/>
          <w:szCs w:val="24"/>
        </w:rPr>
      </w:pPr>
    </w:p>
    <w:p w:rsidR="00B2607A" w:rsidRDefault="00B2607A" w:rsidP="000D67ED">
      <w:pPr>
        <w:pStyle w:val="NoSpacing"/>
        <w:rPr>
          <w:rFonts w:ascii="Times New Roman" w:hAnsi="Times New Roman"/>
          <w:sz w:val="24"/>
          <w:szCs w:val="24"/>
        </w:rPr>
      </w:pPr>
    </w:p>
    <w:p w:rsidR="00B2607A" w:rsidRPr="004A590C" w:rsidRDefault="00B2607A"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b/>
          <w:sz w:val="32"/>
          <w:szCs w:val="32"/>
        </w:rPr>
      </w:pPr>
      <w:r w:rsidRPr="004A590C">
        <w:rPr>
          <w:rFonts w:ascii="Times New Roman" w:hAnsi="Times New Roman"/>
          <w:b/>
          <w:sz w:val="32"/>
          <w:szCs w:val="32"/>
        </w:rPr>
        <w:lastRenderedPageBreak/>
        <w:t>Fill in the Blank Questions</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 _________________ are perhaps the most complicated family</w:t>
      </w:r>
      <w:r>
        <w:rPr>
          <w:rFonts w:ascii="Times New Roman" w:hAnsi="Times New Roman"/>
          <w:sz w:val="24"/>
          <w:szCs w:val="24"/>
        </w:rPr>
        <w:t xml:space="preserve"> systems in existence.  *Stepfamilies</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2. The more the _____________ is diffused, the less the parental continuity the child will have.</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*parental authority</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3. Family ______________is the degree to which family members have emotionally bonded to one anot</w:t>
      </w:r>
      <w:r>
        <w:rPr>
          <w:rFonts w:ascii="Times New Roman" w:hAnsi="Times New Roman"/>
          <w:sz w:val="24"/>
          <w:szCs w:val="24"/>
        </w:rPr>
        <w:t>her.</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*cohesion</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4. Family ________________ is the degree to which a family can adjust to changes in family me</w:t>
      </w:r>
      <w:r>
        <w:rPr>
          <w:rFonts w:ascii="Times New Roman" w:hAnsi="Times New Roman"/>
          <w:sz w:val="24"/>
          <w:szCs w:val="24"/>
        </w:rPr>
        <w:t>mber’s roles and relationships.</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*adaptability</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5. _____________ f</w:t>
      </w:r>
      <w:r>
        <w:rPr>
          <w:rFonts w:ascii="Times New Roman" w:hAnsi="Times New Roman"/>
          <w:sz w:val="24"/>
          <w:szCs w:val="24"/>
        </w:rPr>
        <w:t>amily is too chaotic or rigid.</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*Disengaged</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6. _____________ family members are over</w:t>
      </w:r>
      <w:r>
        <w:rPr>
          <w:rFonts w:ascii="Times New Roman" w:hAnsi="Times New Roman"/>
          <w:sz w:val="24"/>
          <w:szCs w:val="24"/>
        </w:rPr>
        <w:t xml:space="preserve">ly entangled or over involved. </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*Enmeshed</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7. Although I talk with my father occasionally on the phone, I haven’t seen him for about two years.  It doesn’t matter since he and I have never been close.  I am from a _________________ family system.</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*Disengaged</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8. _______________ usually becomes </w:t>
      </w:r>
      <w:r>
        <w:rPr>
          <w:rFonts w:ascii="Times New Roman" w:hAnsi="Times New Roman"/>
          <w:sz w:val="24"/>
          <w:szCs w:val="24"/>
        </w:rPr>
        <w:t>the villain in a new marriage.</w:t>
      </w:r>
    </w:p>
    <w:p w:rsidR="000D67ED" w:rsidRDefault="000D67ED" w:rsidP="000D67ED">
      <w:pPr>
        <w:pStyle w:val="NoSpacing"/>
        <w:rPr>
          <w:rFonts w:ascii="Times New Roman" w:hAnsi="Times New Roman"/>
          <w:sz w:val="24"/>
          <w:szCs w:val="24"/>
        </w:rPr>
      </w:pPr>
      <w:r>
        <w:rPr>
          <w:rFonts w:ascii="Times New Roman" w:hAnsi="Times New Roman"/>
          <w:sz w:val="24"/>
          <w:szCs w:val="24"/>
        </w:rPr>
        <w:t>*Stepmother</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 xml:space="preserve">9. One lesson learned by public educators that can be applied to stepfamilies is_______________. </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*transparency</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10. In the formative months and years of the stepfamily, ______________ play an important rol</w:t>
      </w:r>
      <w:r>
        <w:rPr>
          <w:rFonts w:ascii="Times New Roman" w:hAnsi="Times New Roman"/>
          <w:sz w:val="24"/>
          <w:szCs w:val="24"/>
        </w:rPr>
        <w:t>e in building family cohesion.</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*rituals</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11. ________________is a propensity among children to act in sexual ways as a result of</w:t>
      </w:r>
      <w:r>
        <w:rPr>
          <w:rFonts w:ascii="Times New Roman" w:hAnsi="Times New Roman"/>
          <w:sz w:val="24"/>
          <w:szCs w:val="24"/>
        </w:rPr>
        <w:t xml:space="preserve"> having been sexually abused.</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*Sexual reactivity</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12. After a divorce, _______________ usually experiences most increase in the standard of living</w:t>
      </w:r>
    </w:p>
    <w:p w:rsidR="000D67ED" w:rsidRDefault="000D67ED" w:rsidP="000D67ED">
      <w:pPr>
        <w:pStyle w:val="NoSpacing"/>
        <w:rPr>
          <w:rFonts w:ascii="Times New Roman" w:hAnsi="Times New Roman"/>
          <w:sz w:val="24"/>
          <w:szCs w:val="24"/>
        </w:rPr>
      </w:pPr>
      <w:r>
        <w:rPr>
          <w:rFonts w:ascii="Times New Roman" w:hAnsi="Times New Roman"/>
          <w:sz w:val="24"/>
          <w:szCs w:val="24"/>
        </w:rPr>
        <w:t>*men without custody of children</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lastRenderedPageBreak/>
        <w:t>13. When someone is on the marriage market they do look for ____________mates.</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*homogenous</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14. You would use the ________________ process to eliminate undesirables from the marriage pool.</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*Filtering</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15. ________________________is the perception of advantage or disadvantage that comes from our own personal experie</w:t>
      </w:r>
      <w:r>
        <w:rPr>
          <w:rFonts w:ascii="Times New Roman" w:hAnsi="Times New Roman"/>
          <w:sz w:val="24"/>
          <w:szCs w:val="24"/>
        </w:rPr>
        <w:t>nces in comparison to others.</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*Relative Deprivation</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Fonts w:ascii="Times New Roman" w:hAnsi="Times New Roman"/>
          <w:sz w:val="24"/>
          <w:szCs w:val="24"/>
        </w:rPr>
      </w:pPr>
      <w:r w:rsidRPr="004A590C">
        <w:rPr>
          <w:rFonts w:ascii="Times New Roman" w:hAnsi="Times New Roman"/>
          <w:sz w:val="24"/>
          <w:szCs w:val="24"/>
        </w:rPr>
        <w:t>16. When considering costs, keep in mind that _________typically leave a marri</w:t>
      </w:r>
      <w:r>
        <w:rPr>
          <w:rFonts w:ascii="Times New Roman" w:hAnsi="Times New Roman"/>
          <w:sz w:val="24"/>
          <w:szCs w:val="24"/>
        </w:rPr>
        <w:t>age with more costs or losses.</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*women</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Fonts w:ascii="Times New Roman" w:hAnsi="Times New Roman"/>
          <w:sz w:val="24"/>
          <w:szCs w:val="24"/>
        </w:rPr>
        <w:t>17. ______________________ is the geographic closeness experienced by potential dates and mates.</w:t>
      </w:r>
    </w:p>
    <w:p w:rsidR="000D67ED" w:rsidRPr="004A590C" w:rsidRDefault="000D67ED" w:rsidP="000D67ED">
      <w:pPr>
        <w:pStyle w:val="NoSpacing"/>
        <w:rPr>
          <w:rFonts w:ascii="Times New Roman" w:hAnsi="Times New Roman"/>
          <w:sz w:val="24"/>
          <w:szCs w:val="24"/>
        </w:rPr>
      </w:pPr>
      <w:r>
        <w:rPr>
          <w:rFonts w:ascii="Times New Roman" w:hAnsi="Times New Roman"/>
          <w:sz w:val="24"/>
          <w:szCs w:val="24"/>
        </w:rPr>
        <w:t>*Propinquity</w:t>
      </w:r>
    </w:p>
    <w:p w:rsidR="000D67ED" w:rsidRPr="004A590C" w:rsidRDefault="000D67ED" w:rsidP="000D67ED">
      <w:pPr>
        <w:pStyle w:val="NoSpacing"/>
        <w:rPr>
          <w:rFonts w:ascii="Times New Roman" w:hAnsi="Times New Roman"/>
          <w:sz w:val="24"/>
          <w:szCs w:val="24"/>
        </w:rPr>
      </w:pPr>
    </w:p>
    <w:p w:rsidR="000D67ED" w:rsidRPr="004A590C" w:rsidRDefault="000D67ED" w:rsidP="000D67ED">
      <w:pPr>
        <w:pStyle w:val="NoSpacing"/>
        <w:rPr>
          <w:rFonts w:ascii="Times New Roman" w:hAnsi="Times New Roman"/>
          <w:sz w:val="24"/>
          <w:szCs w:val="24"/>
        </w:rPr>
      </w:pPr>
      <w:r w:rsidRPr="004A590C">
        <w:rPr>
          <w:rStyle w:val="medium-font1"/>
          <w:rFonts w:ascii="Times New Roman" w:hAnsi="Times New Roman"/>
          <w:sz w:val="24"/>
          <w:szCs w:val="24"/>
        </w:rPr>
        <w:t>18. ______________ find the real world too harsh and relax in the relatively anxiety-free cyber world.</w:t>
      </w:r>
    </w:p>
    <w:p w:rsidR="000D67ED" w:rsidRPr="004A590C" w:rsidRDefault="000D67ED" w:rsidP="000D67ED">
      <w:pPr>
        <w:pStyle w:val="NoSpacing"/>
        <w:rPr>
          <w:rFonts w:ascii="Times New Roman" w:hAnsi="Times New Roman"/>
          <w:sz w:val="24"/>
          <w:szCs w:val="24"/>
        </w:rPr>
      </w:pPr>
      <w:r>
        <w:rPr>
          <w:rStyle w:val="medium-font1"/>
          <w:rFonts w:ascii="Times New Roman" w:hAnsi="Times New Roman"/>
          <w:sz w:val="24"/>
          <w:szCs w:val="24"/>
        </w:rPr>
        <w:t>*Escapers</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Style w:val="medium-font1"/>
          <w:rFonts w:ascii="Times New Roman" w:hAnsi="Times New Roman"/>
          <w:sz w:val="24"/>
          <w:szCs w:val="24"/>
        </w:rPr>
      </w:pPr>
      <w:r w:rsidRPr="004A590C">
        <w:rPr>
          <w:rFonts w:ascii="Times New Roman" w:hAnsi="Times New Roman"/>
          <w:sz w:val="24"/>
          <w:szCs w:val="24"/>
        </w:rPr>
        <w:t xml:space="preserve">19. </w:t>
      </w:r>
      <w:r w:rsidRPr="004A590C">
        <w:rPr>
          <w:rStyle w:val="medium-font1"/>
          <w:rFonts w:ascii="Times New Roman" w:hAnsi="Times New Roman"/>
          <w:sz w:val="24"/>
          <w:szCs w:val="24"/>
        </w:rPr>
        <w:t xml:space="preserve">____________ sincerely seek </w:t>
      </w:r>
      <w:r>
        <w:rPr>
          <w:rStyle w:val="medium-font1"/>
          <w:rFonts w:ascii="Times New Roman" w:hAnsi="Times New Roman"/>
          <w:sz w:val="24"/>
          <w:szCs w:val="24"/>
        </w:rPr>
        <w:t>for love, friendship, and sex.</w:t>
      </w:r>
    </w:p>
    <w:p w:rsidR="000D67ED" w:rsidRPr="004A590C" w:rsidRDefault="000D67ED" w:rsidP="000D67ED">
      <w:pPr>
        <w:pStyle w:val="NoSpacing"/>
        <w:rPr>
          <w:rStyle w:val="medium-font1"/>
          <w:rFonts w:ascii="Times New Roman" w:hAnsi="Times New Roman"/>
          <w:sz w:val="24"/>
          <w:szCs w:val="24"/>
        </w:rPr>
      </w:pPr>
      <w:r>
        <w:rPr>
          <w:rStyle w:val="medium-font1"/>
          <w:rFonts w:ascii="Times New Roman" w:hAnsi="Times New Roman"/>
          <w:sz w:val="24"/>
          <w:szCs w:val="24"/>
        </w:rPr>
        <w:t>*Romantics</w:t>
      </w:r>
    </w:p>
    <w:p w:rsidR="000D67ED" w:rsidRPr="004A590C" w:rsidRDefault="000D67ED" w:rsidP="000D67ED">
      <w:pPr>
        <w:pStyle w:val="NoSpacing"/>
        <w:rPr>
          <w:rFonts w:ascii="Times New Roman" w:hAnsi="Times New Roman"/>
          <w:sz w:val="24"/>
          <w:szCs w:val="24"/>
        </w:rPr>
      </w:pPr>
    </w:p>
    <w:p w:rsidR="000D67ED" w:rsidRDefault="000D67ED" w:rsidP="000D67ED">
      <w:pPr>
        <w:pStyle w:val="NoSpacing"/>
        <w:rPr>
          <w:rStyle w:val="medium-font1"/>
          <w:rFonts w:ascii="Times New Roman" w:hAnsi="Times New Roman"/>
          <w:sz w:val="24"/>
          <w:szCs w:val="24"/>
        </w:rPr>
      </w:pPr>
      <w:r w:rsidRPr="004A590C">
        <w:rPr>
          <w:rStyle w:val="medium-font1"/>
          <w:rFonts w:ascii="Times New Roman" w:hAnsi="Times New Roman"/>
          <w:sz w:val="24"/>
          <w:szCs w:val="24"/>
        </w:rPr>
        <w:t xml:space="preserve">20. _____________ seek communication, curiosity, and even emotional support as </w:t>
      </w:r>
      <w:r>
        <w:rPr>
          <w:rStyle w:val="medium-font1"/>
          <w:rFonts w:ascii="Times New Roman" w:hAnsi="Times New Roman"/>
          <w:sz w:val="24"/>
          <w:szCs w:val="24"/>
        </w:rPr>
        <w:t>they seek to meet new people.</w:t>
      </w:r>
    </w:p>
    <w:p w:rsidR="0054335D" w:rsidRDefault="000D67ED" w:rsidP="000D67ED">
      <w:pPr>
        <w:pStyle w:val="NoSpacing"/>
        <w:rPr>
          <w:rStyle w:val="medium-font1"/>
          <w:rFonts w:ascii="Times New Roman" w:hAnsi="Times New Roman"/>
          <w:sz w:val="24"/>
          <w:szCs w:val="24"/>
        </w:rPr>
      </w:pPr>
      <w:r>
        <w:rPr>
          <w:rStyle w:val="medium-font1"/>
          <w:rFonts w:ascii="Times New Roman" w:hAnsi="Times New Roman"/>
          <w:sz w:val="24"/>
          <w:szCs w:val="24"/>
        </w:rPr>
        <w:t>*Adventurers</w:t>
      </w:r>
    </w:p>
    <w:p w:rsidR="000D67ED" w:rsidRDefault="000D67ED"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CA00B4" w:rsidRDefault="00CA00B4" w:rsidP="000D67ED">
      <w:pPr>
        <w:pStyle w:val="NoSpacing"/>
        <w:rPr>
          <w:rFonts w:ascii="Times New Roman" w:hAnsi="Times New Roman"/>
          <w:sz w:val="24"/>
          <w:szCs w:val="24"/>
        </w:rPr>
      </w:pPr>
    </w:p>
    <w:p w:rsidR="0075676C" w:rsidRPr="0075676C" w:rsidRDefault="0075676C" w:rsidP="00CA00B4">
      <w:pPr>
        <w:pStyle w:val="NoSpacing"/>
        <w:jc w:val="center"/>
        <w:rPr>
          <w:rFonts w:ascii="Times New Roman" w:eastAsia="Calibri" w:hAnsi="Times New Roman" w:cs="Times New Roman"/>
          <w:b/>
          <w:sz w:val="40"/>
          <w:szCs w:val="40"/>
        </w:rPr>
      </w:pPr>
      <w:r w:rsidRPr="0075676C">
        <w:rPr>
          <w:rFonts w:ascii="Times New Roman" w:eastAsia="Calibri" w:hAnsi="Times New Roman" w:cs="Times New Roman"/>
          <w:b/>
          <w:sz w:val="40"/>
          <w:szCs w:val="40"/>
        </w:rPr>
        <w:lastRenderedPageBreak/>
        <w:t>Chapter 14</w:t>
      </w:r>
      <w:r w:rsidRPr="0075676C">
        <w:rPr>
          <w:rFonts w:ascii="Times New Roman" w:hAnsi="Times New Roman" w:cs="Times New Roman"/>
          <w:b/>
          <w:sz w:val="40"/>
          <w:szCs w:val="40"/>
        </w:rPr>
        <w:t>:</w:t>
      </w:r>
      <w:r w:rsidRPr="0075676C">
        <w:rPr>
          <w:rFonts w:ascii="Times New Roman" w:eastAsia="Calibri" w:hAnsi="Times New Roman" w:cs="Times New Roman"/>
          <w:b/>
          <w:sz w:val="40"/>
          <w:szCs w:val="40"/>
        </w:rPr>
        <w:t xml:space="preserve"> Aging and Families</w:t>
      </w:r>
    </w:p>
    <w:p w:rsidR="0075676C" w:rsidRDefault="0075676C" w:rsidP="0075676C">
      <w:pPr>
        <w:pStyle w:val="NoSpacing"/>
        <w:rPr>
          <w:rFonts w:ascii="Times New Roman" w:hAnsi="Times New Roman" w:cs="Times New Roman"/>
          <w:b/>
          <w:sz w:val="24"/>
          <w:szCs w:val="24"/>
          <w:u w:val="single"/>
        </w:rPr>
      </w:pPr>
    </w:p>
    <w:p w:rsidR="0075676C" w:rsidRDefault="0075676C" w:rsidP="0075676C">
      <w:pPr>
        <w:pStyle w:val="NoSpacing"/>
        <w:rPr>
          <w:rFonts w:ascii="Times New Roman" w:eastAsia="Calibri" w:hAnsi="Times New Roman" w:cs="Times New Roman"/>
          <w:b/>
          <w:sz w:val="32"/>
          <w:szCs w:val="32"/>
        </w:rPr>
      </w:pPr>
      <w:r w:rsidRPr="00CA00B4">
        <w:rPr>
          <w:rFonts w:ascii="Times New Roman" w:eastAsia="Calibri" w:hAnsi="Times New Roman" w:cs="Times New Roman"/>
          <w:b/>
          <w:sz w:val="32"/>
          <w:szCs w:val="32"/>
        </w:rPr>
        <w:t>Multiple Choice Questions</w:t>
      </w:r>
      <w:r w:rsidR="00BF0F07">
        <w:rPr>
          <w:rFonts w:ascii="Times New Roman" w:eastAsia="Calibri" w:hAnsi="Times New Roman" w:cs="Times New Roman"/>
          <w:b/>
          <w:sz w:val="32"/>
          <w:szCs w:val="32"/>
        </w:rPr>
        <w:t xml:space="preserve"> </w:t>
      </w:r>
    </w:p>
    <w:p w:rsidR="009B58D4" w:rsidRPr="0075676C" w:rsidRDefault="009B58D4" w:rsidP="0075676C">
      <w:pPr>
        <w:pStyle w:val="NoSpacing"/>
        <w:rPr>
          <w:rFonts w:ascii="Times New Roman" w:eastAsia="Calibri" w:hAnsi="Times New Roman" w:cs="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 Gerontology is a______________.</w:t>
      </w:r>
    </w:p>
    <w:p w:rsidR="009B58D4" w:rsidRPr="00646AFA" w:rsidRDefault="009B58D4" w:rsidP="009B58D4">
      <w:pPr>
        <w:pStyle w:val="NoSpacing"/>
        <w:numPr>
          <w:ilvl w:val="0"/>
          <w:numId w:val="3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Scientific study of nonphysical aspect of aging</w:t>
      </w:r>
    </w:p>
    <w:p w:rsidR="009B58D4" w:rsidRPr="00646AFA" w:rsidRDefault="009B58D4" w:rsidP="009B58D4">
      <w:pPr>
        <w:pStyle w:val="NoSpacing"/>
        <w:numPr>
          <w:ilvl w:val="0"/>
          <w:numId w:val="3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Scientific study of the phenomena of level of influence elderly has on society</w:t>
      </w:r>
    </w:p>
    <w:p w:rsidR="009B58D4" w:rsidRPr="00646AFA" w:rsidRDefault="009B58D4" w:rsidP="009B58D4">
      <w:pPr>
        <w:pStyle w:val="NoSpacing"/>
        <w:numPr>
          <w:ilvl w:val="0"/>
          <w:numId w:val="3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Scientific study of the processes that elderly experience while in elderly years defined by the government.</w:t>
      </w:r>
    </w:p>
    <w:p w:rsidR="009B58D4" w:rsidRPr="00646AFA" w:rsidRDefault="009B58D4" w:rsidP="009B58D4">
      <w:pPr>
        <w:pStyle w:val="NoSpacing"/>
        <w:numPr>
          <w:ilvl w:val="0"/>
          <w:numId w:val="3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*Scientific study of the processes and phenomena of aging and growing old </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2. What age does the government usually define as the elderly years?</w:t>
      </w:r>
    </w:p>
    <w:p w:rsidR="009B58D4" w:rsidRPr="00646AFA" w:rsidRDefault="009B58D4" w:rsidP="009B58D4">
      <w:pPr>
        <w:pStyle w:val="NoSpacing"/>
        <w:numPr>
          <w:ilvl w:val="0"/>
          <w:numId w:val="3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55</w:t>
      </w:r>
    </w:p>
    <w:p w:rsidR="009B58D4" w:rsidRPr="00646AFA" w:rsidRDefault="009B58D4" w:rsidP="009B58D4">
      <w:pPr>
        <w:pStyle w:val="NoSpacing"/>
        <w:numPr>
          <w:ilvl w:val="0"/>
          <w:numId w:val="3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60</w:t>
      </w:r>
    </w:p>
    <w:p w:rsidR="009B58D4" w:rsidRPr="00646AFA" w:rsidRDefault="009B58D4" w:rsidP="009B58D4">
      <w:pPr>
        <w:pStyle w:val="NoSpacing"/>
        <w:numPr>
          <w:ilvl w:val="0"/>
          <w:numId w:val="3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*65</w:t>
      </w:r>
    </w:p>
    <w:p w:rsidR="009B58D4" w:rsidRPr="00646AFA" w:rsidRDefault="009B58D4" w:rsidP="009B58D4">
      <w:pPr>
        <w:pStyle w:val="NoSpacing"/>
        <w:numPr>
          <w:ilvl w:val="0"/>
          <w:numId w:val="3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70</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 xml:space="preserve">3. What ages do many </w:t>
      </w:r>
      <w:proofErr w:type="gramStart"/>
      <w:r w:rsidRPr="00646AFA">
        <w:rPr>
          <w:rFonts w:ascii="Times New Roman" w:hAnsi="Times New Roman"/>
          <w:sz w:val="24"/>
          <w:szCs w:val="24"/>
        </w:rPr>
        <w:t>elderly</w:t>
      </w:r>
      <w:proofErr w:type="gramEnd"/>
      <w:r w:rsidRPr="00646AFA">
        <w:rPr>
          <w:rFonts w:ascii="Times New Roman" w:hAnsi="Times New Roman"/>
          <w:sz w:val="24"/>
          <w:szCs w:val="24"/>
        </w:rPr>
        <w:t xml:space="preserve"> define as their time to feel elderly?</w:t>
      </w:r>
    </w:p>
    <w:p w:rsidR="009B58D4" w:rsidRPr="00646AFA" w:rsidRDefault="009B58D4" w:rsidP="009B58D4">
      <w:pPr>
        <w:pStyle w:val="NoSpacing"/>
        <w:numPr>
          <w:ilvl w:val="0"/>
          <w:numId w:val="3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60’s</w:t>
      </w:r>
    </w:p>
    <w:p w:rsidR="009B58D4" w:rsidRPr="00646AFA" w:rsidRDefault="009B58D4" w:rsidP="009B58D4">
      <w:pPr>
        <w:pStyle w:val="NoSpacing"/>
        <w:numPr>
          <w:ilvl w:val="0"/>
          <w:numId w:val="3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70’s</w:t>
      </w:r>
    </w:p>
    <w:p w:rsidR="009B58D4" w:rsidRPr="00646AFA" w:rsidRDefault="009B58D4" w:rsidP="009B58D4">
      <w:pPr>
        <w:pStyle w:val="NoSpacing"/>
        <w:numPr>
          <w:ilvl w:val="0"/>
          <w:numId w:val="3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80’s</w:t>
      </w:r>
    </w:p>
    <w:p w:rsidR="009B58D4" w:rsidRPr="00646AFA" w:rsidRDefault="009B58D4" w:rsidP="009B58D4">
      <w:pPr>
        <w:pStyle w:val="NoSpacing"/>
        <w:numPr>
          <w:ilvl w:val="0"/>
          <w:numId w:val="3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 or b</w:t>
      </w:r>
    </w:p>
    <w:p w:rsidR="009B58D4" w:rsidRPr="00646AFA" w:rsidRDefault="009B58D4" w:rsidP="009B58D4">
      <w:pPr>
        <w:pStyle w:val="NoSpacing"/>
        <w:numPr>
          <w:ilvl w:val="0"/>
          <w:numId w:val="3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*b or c</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4. Which sociological subfield of Gerontology focuses on the non-physical and social aspects of aging?</w:t>
      </w:r>
    </w:p>
    <w:p w:rsidR="009B58D4" w:rsidRPr="00646AFA" w:rsidRDefault="009B58D4" w:rsidP="009B58D4">
      <w:pPr>
        <w:pStyle w:val="NoSpacing"/>
        <w:numPr>
          <w:ilvl w:val="0"/>
          <w:numId w:val="4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Non-medical gerontology</w:t>
      </w:r>
    </w:p>
    <w:p w:rsidR="009B58D4" w:rsidRPr="00646AFA" w:rsidRDefault="009B58D4" w:rsidP="009B58D4">
      <w:pPr>
        <w:pStyle w:val="NoSpacing"/>
        <w:numPr>
          <w:ilvl w:val="0"/>
          <w:numId w:val="4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*Social gerontology</w:t>
      </w:r>
    </w:p>
    <w:p w:rsidR="009B58D4" w:rsidRPr="00646AFA" w:rsidRDefault="009B58D4" w:rsidP="009B58D4">
      <w:pPr>
        <w:pStyle w:val="NoSpacing"/>
        <w:numPr>
          <w:ilvl w:val="0"/>
          <w:numId w:val="40"/>
        </w:numPr>
        <w:tabs>
          <w:tab w:val="clear" w:pos="360"/>
          <w:tab w:val="num" w:pos="720"/>
        </w:tabs>
        <w:ind w:left="720" w:hanging="360"/>
        <w:rPr>
          <w:rFonts w:ascii="Times New Roman" w:hAnsi="Times New Roman"/>
          <w:sz w:val="24"/>
          <w:szCs w:val="24"/>
        </w:rPr>
      </w:pPr>
      <w:proofErr w:type="spellStart"/>
      <w:r w:rsidRPr="00646AFA">
        <w:rPr>
          <w:rFonts w:ascii="Times New Roman" w:hAnsi="Times New Roman"/>
          <w:sz w:val="24"/>
          <w:szCs w:val="24"/>
        </w:rPr>
        <w:t>Gero</w:t>
      </w:r>
      <w:proofErr w:type="spellEnd"/>
      <w:r w:rsidRPr="00646AFA">
        <w:rPr>
          <w:rFonts w:ascii="Times New Roman" w:hAnsi="Times New Roman"/>
          <w:sz w:val="24"/>
          <w:szCs w:val="24"/>
        </w:rPr>
        <w:t>-sociology</w:t>
      </w:r>
    </w:p>
    <w:p w:rsidR="009B58D4" w:rsidRPr="00646AFA" w:rsidRDefault="009B58D4" w:rsidP="009B58D4">
      <w:pPr>
        <w:pStyle w:val="NoSpacing"/>
        <w:numPr>
          <w:ilvl w:val="0"/>
          <w:numId w:val="4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Non- biogerontology</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 xml:space="preserve">5. Which of </w:t>
      </w:r>
      <w:proofErr w:type="gramStart"/>
      <w:r w:rsidRPr="00646AFA">
        <w:rPr>
          <w:rFonts w:ascii="Times New Roman" w:hAnsi="Times New Roman"/>
          <w:sz w:val="24"/>
          <w:szCs w:val="24"/>
        </w:rPr>
        <w:t>these study</w:t>
      </w:r>
      <w:proofErr w:type="gramEnd"/>
      <w:r w:rsidRPr="00646AFA">
        <w:rPr>
          <w:rFonts w:ascii="Times New Roman" w:hAnsi="Times New Roman"/>
          <w:sz w:val="24"/>
          <w:szCs w:val="24"/>
        </w:rPr>
        <w:t xml:space="preserve"> the process of aging?</w:t>
      </w:r>
    </w:p>
    <w:p w:rsidR="009B58D4" w:rsidRPr="00646AFA" w:rsidRDefault="009B58D4" w:rsidP="009B58D4">
      <w:pPr>
        <w:pStyle w:val="NoSpacing"/>
        <w:numPr>
          <w:ilvl w:val="0"/>
          <w:numId w:val="4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Biological Scientists</w:t>
      </w:r>
    </w:p>
    <w:p w:rsidR="009B58D4" w:rsidRPr="00646AFA" w:rsidRDefault="009B58D4" w:rsidP="009B58D4">
      <w:pPr>
        <w:pStyle w:val="NoSpacing"/>
        <w:numPr>
          <w:ilvl w:val="0"/>
          <w:numId w:val="4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Medical Scientists</w:t>
      </w:r>
    </w:p>
    <w:p w:rsidR="009B58D4" w:rsidRPr="00646AFA" w:rsidRDefault="009B58D4" w:rsidP="009B58D4">
      <w:pPr>
        <w:pStyle w:val="NoSpacing"/>
        <w:numPr>
          <w:ilvl w:val="0"/>
          <w:numId w:val="4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Financial Scientist</w:t>
      </w:r>
    </w:p>
    <w:p w:rsidR="009B58D4" w:rsidRPr="00646AFA" w:rsidRDefault="009B58D4" w:rsidP="009B58D4">
      <w:pPr>
        <w:pStyle w:val="NoSpacing"/>
        <w:numPr>
          <w:ilvl w:val="0"/>
          <w:numId w:val="4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*All of the above</w:t>
      </w:r>
    </w:p>
    <w:p w:rsidR="009B58D4" w:rsidRPr="00646AFA" w:rsidRDefault="009B58D4" w:rsidP="009B58D4">
      <w:pPr>
        <w:pStyle w:val="NoSpacing"/>
        <w:numPr>
          <w:ilvl w:val="0"/>
          <w:numId w:val="4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a &amp; b </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 xml:space="preserve">6. Approximately how many </w:t>
      </w:r>
      <w:proofErr w:type="gramStart"/>
      <w:r w:rsidRPr="00646AFA">
        <w:rPr>
          <w:rFonts w:ascii="Times New Roman" w:hAnsi="Times New Roman"/>
          <w:sz w:val="24"/>
          <w:szCs w:val="24"/>
        </w:rPr>
        <w:t>elderly</w:t>
      </w:r>
      <w:proofErr w:type="gramEnd"/>
      <w:r w:rsidRPr="00646AFA">
        <w:rPr>
          <w:rFonts w:ascii="Times New Roman" w:hAnsi="Times New Roman"/>
          <w:sz w:val="24"/>
          <w:szCs w:val="24"/>
        </w:rPr>
        <w:t xml:space="preserve"> lived in the US in 20</w:t>
      </w:r>
      <w:r>
        <w:rPr>
          <w:rFonts w:ascii="Times New Roman" w:hAnsi="Times New Roman"/>
          <w:sz w:val="24"/>
          <w:szCs w:val="24"/>
        </w:rPr>
        <w:t>14</w:t>
      </w:r>
      <w:r w:rsidRPr="00646AFA">
        <w:rPr>
          <w:rFonts w:ascii="Times New Roman" w:hAnsi="Times New Roman"/>
          <w:sz w:val="24"/>
          <w:szCs w:val="24"/>
        </w:rPr>
        <w:t>?</w:t>
      </w:r>
    </w:p>
    <w:p w:rsidR="009B58D4" w:rsidRPr="00646AFA" w:rsidRDefault="009B58D4" w:rsidP="009B58D4">
      <w:pPr>
        <w:pStyle w:val="NoSpacing"/>
        <w:numPr>
          <w:ilvl w:val="0"/>
          <w:numId w:val="4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42 million</w:t>
      </w:r>
    </w:p>
    <w:p w:rsidR="009B58D4" w:rsidRPr="00646AFA" w:rsidRDefault="009B58D4" w:rsidP="009B58D4">
      <w:pPr>
        <w:pStyle w:val="NoSpacing"/>
        <w:numPr>
          <w:ilvl w:val="0"/>
          <w:numId w:val="4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w:t>
      </w:r>
      <w:r>
        <w:rPr>
          <w:rFonts w:ascii="Times New Roman" w:hAnsi="Times New Roman"/>
          <w:sz w:val="24"/>
          <w:szCs w:val="24"/>
        </w:rPr>
        <w:t>54</w:t>
      </w:r>
      <w:r w:rsidRPr="00646AFA">
        <w:rPr>
          <w:rFonts w:ascii="Times New Roman" w:hAnsi="Times New Roman"/>
          <w:sz w:val="24"/>
          <w:szCs w:val="24"/>
        </w:rPr>
        <w:t xml:space="preserve"> million</w:t>
      </w:r>
    </w:p>
    <w:p w:rsidR="009B58D4" w:rsidRPr="00646AFA" w:rsidRDefault="009B58D4" w:rsidP="009B58D4">
      <w:pPr>
        <w:pStyle w:val="NoSpacing"/>
        <w:numPr>
          <w:ilvl w:val="0"/>
          <w:numId w:val="4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32 million</w:t>
      </w:r>
    </w:p>
    <w:p w:rsidR="009B58D4" w:rsidRPr="00646AFA" w:rsidRDefault="009B58D4" w:rsidP="009B58D4">
      <w:pPr>
        <w:pStyle w:val="NoSpacing"/>
        <w:numPr>
          <w:ilvl w:val="0"/>
          <w:numId w:val="4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28 million</w:t>
      </w:r>
    </w:p>
    <w:p w:rsidR="009B58D4" w:rsidRPr="00646AFA" w:rsidRDefault="009B58D4" w:rsidP="009B58D4">
      <w:pPr>
        <w:pStyle w:val="NoSpacing"/>
        <w:rPr>
          <w:rFonts w:ascii="Times New Roman" w:hAnsi="Times New Roman"/>
          <w:sz w:val="24"/>
          <w:szCs w:val="24"/>
        </w:rPr>
      </w:pPr>
    </w:p>
    <w:p w:rsidR="00B2607A" w:rsidRDefault="00B2607A"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lastRenderedPageBreak/>
        <w:t>7. Future growth of the US elderly population is expected to__________.</w:t>
      </w:r>
    </w:p>
    <w:p w:rsidR="009B58D4" w:rsidRPr="00646AFA" w:rsidRDefault="009B58D4" w:rsidP="009B58D4">
      <w:pPr>
        <w:pStyle w:val="NoSpacing"/>
        <w:numPr>
          <w:ilvl w:val="0"/>
          <w:numId w:val="4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*Continue to increase.</w:t>
      </w:r>
    </w:p>
    <w:p w:rsidR="009B58D4" w:rsidRPr="00646AFA" w:rsidRDefault="009B58D4" w:rsidP="009B58D4">
      <w:pPr>
        <w:pStyle w:val="NoSpacing"/>
        <w:numPr>
          <w:ilvl w:val="0"/>
          <w:numId w:val="4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Decrease due to increasing number of new diseases.</w:t>
      </w:r>
    </w:p>
    <w:p w:rsidR="009B58D4" w:rsidRPr="00646AFA" w:rsidRDefault="009B58D4" w:rsidP="009B58D4">
      <w:pPr>
        <w:pStyle w:val="NoSpacing"/>
        <w:numPr>
          <w:ilvl w:val="0"/>
          <w:numId w:val="4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Increase until year 2050 then decline.</w:t>
      </w:r>
    </w:p>
    <w:p w:rsidR="009B58D4" w:rsidRPr="00646AFA" w:rsidRDefault="009B58D4" w:rsidP="009B58D4">
      <w:pPr>
        <w:pStyle w:val="NoSpacing"/>
        <w:numPr>
          <w:ilvl w:val="0"/>
          <w:numId w:val="4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Only the oldest old, 85 years or older, will increase.</w:t>
      </w: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8. Centenarian is someone ________________.</w:t>
      </w:r>
    </w:p>
    <w:p w:rsidR="009B58D4" w:rsidRPr="00646AFA" w:rsidRDefault="009B58D4" w:rsidP="009B58D4">
      <w:pPr>
        <w:pStyle w:val="NoSpacing"/>
        <w:numPr>
          <w:ilvl w:val="0"/>
          <w:numId w:val="4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Who will turn 90 within the </w:t>
      </w:r>
      <w:proofErr w:type="gramStart"/>
      <w:r w:rsidRPr="00646AFA">
        <w:rPr>
          <w:rFonts w:ascii="Times New Roman" w:hAnsi="Times New Roman"/>
          <w:sz w:val="24"/>
          <w:szCs w:val="24"/>
        </w:rPr>
        <w:t>year.</w:t>
      </w:r>
      <w:proofErr w:type="gramEnd"/>
    </w:p>
    <w:p w:rsidR="009B58D4" w:rsidRPr="00646AFA" w:rsidRDefault="009B58D4" w:rsidP="009B58D4">
      <w:pPr>
        <w:pStyle w:val="NoSpacing"/>
        <w:numPr>
          <w:ilvl w:val="0"/>
          <w:numId w:val="4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*Who has already turned 100.</w:t>
      </w:r>
    </w:p>
    <w:p w:rsidR="009B58D4" w:rsidRPr="00646AFA" w:rsidRDefault="009B58D4" w:rsidP="009B58D4">
      <w:pPr>
        <w:pStyle w:val="NoSpacing"/>
        <w:numPr>
          <w:ilvl w:val="0"/>
          <w:numId w:val="4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Who has had their 95</w:t>
      </w:r>
      <w:r w:rsidRPr="00646AFA">
        <w:rPr>
          <w:rFonts w:ascii="Times New Roman" w:hAnsi="Times New Roman"/>
          <w:sz w:val="24"/>
          <w:szCs w:val="24"/>
          <w:vertAlign w:val="superscript"/>
        </w:rPr>
        <w:t>th</w:t>
      </w:r>
      <w:r w:rsidRPr="00646AFA">
        <w:rPr>
          <w:rFonts w:ascii="Times New Roman" w:hAnsi="Times New Roman"/>
          <w:sz w:val="24"/>
          <w:szCs w:val="24"/>
        </w:rPr>
        <w:t xml:space="preserve"> birthday, but are no longer </w:t>
      </w:r>
      <w:proofErr w:type="gramStart"/>
      <w:r w:rsidRPr="00646AFA">
        <w:rPr>
          <w:rFonts w:ascii="Times New Roman" w:hAnsi="Times New Roman"/>
          <w:sz w:val="24"/>
          <w:szCs w:val="24"/>
        </w:rPr>
        <w:t>alive.</w:t>
      </w:r>
      <w:proofErr w:type="gramEnd"/>
    </w:p>
    <w:p w:rsidR="009B58D4" w:rsidRPr="00646AFA" w:rsidRDefault="009B58D4" w:rsidP="009B58D4">
      <w:pPr>
        <w:pStyle w:val="NoSpacing"/>
        <w:numPr>
          <w:ilvl w:val="0"/>
          <w:numId w:val="4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Who died on their 89</w:t>
      </w:r>
      <w:r w:rsidRPr="00646AFA">
        <w:rPr>
          <w:rFonts w:ascii="Times New Roman" w:hAnsi="Times New Roman"/>
          <w:sz w:val="24"/>
          <w:szCs w:val="24"/>
          <w:vertAlign w:val="superscript"/>
        </w:rPr>
        <w:t>th</w:t>
      </w:r>
      <w:r w:rsidRPr="00646AFA">
        <w:rPr>
          <w:rFonts w:ascii="Times New Roman" w:hAnsi="Times New Roman"/>
          <w:sz w:val="24"/>
          <w:szCs w:val="24"/>
        </w:rPr>
        <w:t xml:space="preserve"> </w:t>
      </w:r>
      <w:proofErr w:type="gramStart"/>
      <w:r w:rsidRPr="00646AFA">
        <w:rPr>
          <w:rFonts w:ascii="Times New Roman" w:hAnsi="Times New Roman"/>
          <w:sz w:val="24"/>
          <w:szCs w:val="24"/>
        </w:rPr>
        <w:t>birthday.</w:t>
      </w:r>
      <w:proofErr w:type="gramEnd"/>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9. In 2000, the US Census count indicated how many centenarians were living in the US?</w:t>
      </w:r>
    </w:p>
    <w:p w:rsidR="009B58D4" w:rsidRPr="00646AFA" w:rsidRDefault="009B58D4" w:rsidP="009B58D4">
      <w:pPr>
        <w:pStyle w:val="NoSpacing"/>
        <w:numPr>
          <w:ilvl w:val="0"/>
          <w:numId w:val="4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30,000</w:t>
      </w:r>
    </w:p>
    <w:p w:rsidR="009B58D4" w:rsidRPr="00646AFA" w:rsidRDefault="009B58D4" w:rsidP="009B58D4">
      <w:pPr>
        <w:pStyle w:val="NoSpacing"/>
        <w:numPr>
          <w:ilvl w:val="0"/>
          <w:numId w:val="4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45,000</w:t>
      </w:r>
    </w:p>
    <w:p w:rsidR="009B58D4" w:rsidRPr="00646AFA" w:rsidRDefault="009B58D4" w:rsidP="009B58D4">
      <w:pPr>
        <w:pStyle w:val="NoSpacing"/>
        <w:numPr>
          <w:ilvl w:val="0"/>
          <w:numId w:val="4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*50,000</w:t>
      </w:r>
    </w:p>
    <w:p w:rsidR="009B58D4" w:rsidRPr="00646AFA" w:rsidRDefault="009B58D4" w:rsidP="009B58D4">
      <w:pPr>
        <w:pStyle w:val="NoSpacing"/>
        <w:numPr>
          <w:ilvl w:val="0"/>
          <w:numId w:val="4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55,000</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10. The value, respect, and reverence of one’s elderly which is often accompanied by care giving and support of the elderly are called?</w:t>
      </w:r>
    </w:p>
    <w:p w:rsidR="009B58D4" w:rsidRPr="00646AFA" w:rsidRDefault="009B58D4" w:rsidP="009B58D4">
      <w:pPr>
        <w:pStyle w:val="NoSpacing"/>
        <w:numPr>
          <w:ilvl w:val="0"/>
          <w:numId w:val="4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Chakra</w:t>
      </w:r>
    </w:p>
    <w:p w:rsidR="009B58D4" w:rsidRPr="00646AFA" w:rsidRDefault="009B58D4" w:rsidP="009B58D4">
      <w:pPr>
        <w:pStyle w:val="NoSpacing"/>
        <w:numPr>
          <w:ilvl w:val="0"/>
          <w:numId w:val="4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Elderly benevolence</w:t>
      </w:r>
    </w:p>
    <w:p w:rsidR="009B58D4" w:rsidRPr="00646AFA" w:rsidRDefault="009B58D4" w:rsidP="009B58D4">
      <w:pPr>
        <w:pStyle w:val="NoSpacing"/>
        <w:numPr>
          <w:ilvl w:val="0"/>
          <w:numId w:val="4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Confucianism</w:t>
      </w:r>
    </w:p>
    <w:p w:rsidR="009B58D4" w:rsidRPr="00646AFA" w:rsidRDefault="009B58D4" w:rsidP="009B58D4">
      <w:pPr>
        <w:pStyle w:val="NoSpacing"/>
        <w:numPr>
          <w:ilvl w:val="0"/>
          <w:numId w:val="4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*Filial piety</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11. The ideal sequence of events and positions an average person is expected to experience as he/she matures and moves through life.</w:t>
      </w:r>
    </w:p>
    <w:p w:rsidR="009B58D4" w:rsidRPr="00646AFA" w:rsidRDefault="009B58D4" w:rsidP="009B58D4">
      <w:pPr>
        <w:pStyle w:val="NoSpacing"/>
        <w:numPr>
          <w:ilvl w:val="0"/>
          <w:numId w:val="4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Life span</w:t>
      </w:r>
    </w:p>
    <w:p w:rsidR="009B58D4" w:rsidRPr="00646AFA" w:rsidRDefault="009B58D4" w:rsidP="009B58D4">
      <w:pPr>
        <w:pStyle w:val="NoSpacing"/>
        <w:numPr>
          <w:ilvl w:val="0"/>
          <w:numId w:val="4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*Life course</w:t>
      </w:r>
    </w:p>
    <w:p w:rsidR="009B58D4" w:rsidRPr="00646AFA" w:rsidRDefault="009B58D4" w:rsidP="009B58D4">
      <w:pPr>
        <w:pStyle w:val="NoSpacing"/>
        <w:numPr>
          <w:ilvl w:val="0"/>
          <w:numId w:val="4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Life routine</w:t>
      </w:r>
    </w:p>
    <w:p w:rsidR="009B58D4" w:rsidRPr="00646AFA" w:rsidRDefault="009B58D4" w:rsidP="009B58D4">
      <w:pPr>
        <w:pStyle w:val="NoSpacing"/>
        <w:numPr>
          <w:ilvl w:val="0"/>
          <w:numId w:val="4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Life direction</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12. By young adulthood, _________ is a prime value which leads many to move out on their own and gain their own experience.</w:t>
      </w:r>
    </w:p>
    <w:p w:rsidR="009B58D4" w:rsidRPr="00646AFA" w:rsidRDefault="009B58D4" w:rsidP="009B58D4">
      <w:pPr>
        <w:pStyle w:val="NoSpacing"/>
        <w:numPr>
          <w:ilvl w:val="0"/>
          <w:numId w:val="4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Senescence</w:t>
      </w:r>
    </w:p>
    <w:p w:rsidR="009B58D4" w:rsidRPr="00646AFA" w:rsidRDefault="009B58D4" w:rsidP="009B58D4">
      <w:pPr>
        <w:pStyle w:val="NoSpacing"/>
        <w:numPr>
          <w:ilvl w:val="0"/>
          <w:numId w:val="4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Freedom</w:t>
      </w:r>
    </w:p>
    <w:p w:rsidR="009B58D4" w:rsidRPr="00646AFA" w:rsidRDefault="009B58D4" w:rsidP="009B58D4">
      <w:pPr>
        <w:pStyle w:val="NoSpacing"/>
        <w:numPr>
          <w:ilvl w:val="0"/>
          <w:numId w:val="4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*Independence</w:t>
      </w:r>
    </w:p>
    <w:p w:rsidR="009B58D4" w:rsidRPr="00646AFA" w:rsidRDefault="009B58D4" w:rsidP="009B58D4">
      <w:pPr>
        <w:pStyle w:val="NoSpacing"/>
        <w:numPr>
          <w:ilvl w:val="0"/>
          <w:numId w:val="4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Self-determination</w:t>
      </w:r>
    </w:p>
    <w:p w:rsidR="009B58D4" w:rsidRPr="00646AFA" w:rsidRDefault="009B58D4" w:rsidP="009B58D4">
      <w:pPr>
        <w:pStyle w:val="NoSpacing"/>
        <w:numPr>
          <w:ilvl w:val="0"/>
          <w:numId w:val="4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Self-rule</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13. __________ is the social, emotional, biological, intellectual, and spiritual process associated with aging.</w:t>
      </w:r>
    </w:p>
    <w:p w:rsidR="009B58D4" w:rsidRPr="00646AFA" w:rsidRDefault="009B58D4" w:rsidP="009B58D4">
      <w:pPr>
        <w:pStyle w:val="NoSpacing"/>
        <w:numPr>
          <w:ilvl w:val="0"/>
          <w:numId w:val="4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Senility</w:t>
      </w:r>
    </w:p>
    <w:p w:rsidR="009B58D4" w:rsidRPr="00646AFA" w:rsidRDefault="009B58D4" w:rsidP="009B58D4">
      <w:pPr>
        <w:pStyle w:val="NoSpacing"/>
        <w:numPr>
          <w:ilvl w:val="0"/>
          <w:numId w:val="4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*Senescence</w:t>
      </w:r>
    </w:p>
    <w:p w:rsidR="009B58D4" w:rsidRPr="00646AFA" w:rsidRDefault="009B58D4" w:rsidP="009B58D4">
      <w:pPr>
        <w:pStyle w:val="NoSpacing"/>
        <w:numPr>
          <w:ilvl w:val="0"/>
          <w:numId w:val="4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Dementia</w:t>
      </w:r>
    </w:p>
    <w:p w:rsidR="009B58D4" w:rsidRPr="00646AFA" w:rsidRDefault="009B58D4" w:rsidP="009B58D4">
      <w:pPr>
        <w:pStyle w:val="NoSpacing"/>
        <w:numPr>
          <w:ilvl w:val="0"/>
          <w:numId w:val="4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Life course</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lastRenderedPageBreak/>
        <w:t>14. How do many in our society feel about aging?</w:t>
      </w:r>
    </w:p>
    <w:p w:rsidR="009B58D4" w:rsidRPr="00646AFA" w:rsidRDefault="009B58D4" w:rsidP="009B58D4">
      <w:pPr>
        <w:pStyle w:val="NoSpacing"/>
        <w:numPr>
          <w:ilvl w:val="0"/>
          <w:numId w:val="5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Feared</w:t>
      </w:r>
    </w:p>
    <w:p w:rsidR="009B58D4" w:rsidRPr="00646AFA" w:rsidRDefault="009B58D4" w:rsidP="009B58D4">
      <w:pPr>
        <w:pStyle w:val="NoSpacing"/>
        <w:numPr>
          <w:ilvl w:val="0"/>
          <w:numId w:val="5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Vilified</w:t>
      </w:r>
    </w:p>
    <w:p w:rsidR="009B58D4" w:rsidRPr="00646AFA" w:rsidRDefault="009B58D4" w:rsidP="009B58D4">
      <w:pPr>
        <w:pStyle w:val="NoSpacing"/>
        <w:numPr>
          <w:ilvl w:val="0"/>
          <w:numId w:val="5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Cosmetically repaired</w:t>
      </w:r>
    </w:p>
    <w:p w:rsidR="009B58D4" w:rsidRPr="00646AFA" w:rsidRDefault="009B58D4" w:rsidP="009B58D4">
      <w:pPr>
        <w:pStyle w:val="NoSpacing"/>
        <w:numPr>
          <w:ilvl w:val="0"/>
          <w:numId w:val="5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 &amp; b</w:t>
      </w:r>
    </w:p>
    <w:p w:rsidR="009B58D4" w:rsidRPr="00646AFA" w:rsidRDefault="009B58D4" w:rsidP="009B58D4">
      <w:pPr>
        <w:pStyle w:val="NoSpacing"/>
        <w:numPr>
          <w:ilvl w:val="0"/>
          <w:numId w:val="5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All of the above</w:t>
      </w:r>
    </w:p>
    <w:p w:rsidR="009B58D4" w:rsidRPr="00646AFA" w:rsidRDefault="009B58D4" w:rsidP="009B58D4">
      <w:pPr>
        <w:pStyle w:val="NoSpacing"/>
        <w:ind w:left="720"/>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15. How do many of our elderly feel?</w:t>
      </w:r>
    </w:p>
    <w:p w:rsidR="009B58D4" w:rsidRPr="00646AFA" w:rsidRDefault="009B58D4" w:rsidP="009B58D4">
      <w:pPr>
        <w:pStyle w:val="NoSpacing"/>
        <w:numPr>
          <w:ilvl w:val="0"/>
          <w:numId w:val="5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*Very satisfied with their lives</w:t>
      </w:r>
    </w:p>
    <w:p w:rsidR="009B58D4" w:rsidRPr="00646AFA" w:rsidRDefault="009B58D4" w:rsidP="009B58D4">
      <w:pPr>
        <w:pStyle w:val="NoSpacing"/>
        <w:numPr>
          <w:ilvl w:val="0"/>
          <w:numId w:val="5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Very dissatisfied with their lives</w:t>
      </w:r>
    </w:p>
    <w:p w:rsidR="009B58D4" w:rsidRPr="00646AFA" w:rsidRDefault="009B58D4" w:rsidP="009B58D4">
      <w:pPr>
        <w:pStyle w:val="NoSpacing"/>
        <w:numPr>
          <w:ilvl w:val="0"/>
          <w:numId w:val="5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Wish they could get rid of their wrinkles</w:t>
      </w:r>
    </w:p>
    <w:p w:rsidR="009B58D4" w:rsidRPr="00646AFA" w:rsidRDefault="009B58D4" w:rsidP="009B58D4">
      <w:pPr>
        <w:pStyle w:val="NoSpacing"/>
        <w:numPr>
          <w:ilvl w:val="0"/>
          <w:numId w:val="5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Wish they could be in their 30’s</w:t>
      </w:r>
    </w:p>
    <w:p w:rsidR="009B58D4" w:rsidRPr="00646AFA" w:rsidRDefault="009B58D4" w:rsidP="009B58D4">
      <w:pPr>
        <w:pStyle w:val="NoSpacing"/>
        <w:numPr>
          <w:ilvl w:val="0"/>
          <w:numId w:val="5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b &amp; c</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16. _____________ is the prejudice and discrimination against a person based on his/her chronological age.</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numPr>
          <w:ilvl w:val="0"/>
          <w:numId w:val="5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Agnosticism</w:t>
      </w:r>
    </w:p>
    <w:p w:rsidR="009B58D4" w:rsidRPr="00646AFA" w:rsidRDefault="009B58D4" w:rsidP="009B58D4">
      <w:pPr>
        <w:pStyle w:val="NoSpacing"/>
        <w:numPr>
          <w:ilvl w:val="0"/>
          <w:numId w:val="5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Absolutism</w:t>
      </w:r>
    </w:p>
    <w:p w:rsidR="009B58D4" w:rsidRPr="00646AFA" w:rsidRDefault="009B58D4" w:rsidP="009B58D4">
      <w:pPr>
        <w:pStyle w:val="NoSpacing"/>
        <w:numPr>
          <w:ilvl w:val="0"/>
          <w:numId w:val="52"/>
        </w:numPr>
        <w:tabs>
          <w:tab w:val="clear" w:pos="360"/>
          <w:tab w:val="num" w:pos="720"/>
        </w:tabs>
        <w:ind w:left="720" w:hanging="360"/>
        <w:rPr>
          <w:rFonts w:ascii="Times New Roman" w:hAnsi="Times New Roman"/>
          <w:sz w:val="24"/>
          <w:szCs w:val="24"/>
        </w:rPr>
      </w:pPr>
      <w:proofErr w:type="spellStart"/>
      <w:r w:rsidRPr="00646AFA">
        <w:rPr>
          <w:rFonts w:ascii="Times New Roman" w:hAnsi="Times New Roman"/>
          <w:sz w:val="24"/>
          <w:szCs w:val="24"/>
        </w:rPr>
        <w:t>Acrotism</w:t>
      </w:r>
      <w:proofErr w:type="spellEnd"/>
    </w:p>
    <w:p w:rsidR="009B58D4" w:rsidRPr="00646AFA" w:rsidRDefault="009B58D4" w:rsidP="009B58D4">
      <w:pPr>
        <w:pStyle w:val="NoSpacing"/>
        <w:numPr>
          <w:ilvl w:val="0"/>
          <w:numId w:val="5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*Ageism </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17. Ageism is a unique form of bias because ____________.</w:t>
      </w:r>
    </w:p>
    <w:p w:rsidR="009B58D4" w:rsidRPr="00646AFA" w:rsidRDefault="009B58D4" w:rsidP="009B58D4">
      <w:pPr>
        <w:pStyle w:val="NoSpacing"/>
        <w:numPr>
          <w:ilvl w:val="0"/>
          <w:numId w:val="5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It does not happen too frequently in our society</w:t>
      </w:r>
    </w:p>
    <w:p w:rsidR="009B58D4" w:rsidRPr="00646AFA" w:rsidRDefault="009B58D4" w:rsidP="009B58D4">
      <w:pPr>
        <w:pStyle w:val="NoSpacing"/>
        <w:numPr>
          <w:ilvl w:val="0"/>
          <w:numId w:val="5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It only happens when someone is too old to work </w:t>
      </w:r>
    </w:p>
    <w:p w:rsidR="009B58D4" w:rsidRPr="00646AFA" w:rsidRDefault="009B58D4" w:rsidP="009B58D4">
      <w:pPr>
        <w:pStyle w:val="NoSpacing"/>
        <w:numPr>
          <w:ilvl w:val="0"/>
          <w:numId w:val="5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*It is against one’s future status</w:t>
      </w:r>
    </w:p>
    <w:p w:rsidR="009B58D4" w:rsidRPr="00646AFA" w:rsidRDefault="009B58D4" w:rsidP="009B58D4">
      <w:pPr>
        <w:pStyle w:val="NoSpacing"/>
        <w:numPr>
          <w:ilvl w:val="0"/>
          <w:numId w:val="5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It may be against those who are bedridden</w:t>
      </w:r>
    </w:p>
    <w:p w:rsidR="009B58D4" w:rsidRPr="00646AFA" w:rsidRDefault="009B58D4" w:rsidP="009B58D4">
      <w:pPr>
        <w:pStyle w:val="NoSpacing"/>
        <w:numPr>
          <w:ilvl w:val="0"/>
          <w:numId w:val="5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None of the above</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18. All of the following are theories</w:t>
      </w:r>
      <w:r w:rsidRPr="00646AFA">
        <w:rPr>
          <w:rFonts w:ascii="Times New Roman" w:hAnsi="Times New Roman"/>
          <w:sz w:val="24"/>
          <w:szCs w:val="24"/>
          <w:u w:val="single"/>
        </w:rPr>
        <w:t xml:space="preserve"> </w:t>
      </w:r>
      <w:r w:rsidRPr="00646AFA">
        <w:rPr>
          <w:rFonts w:ascii="Times New Roman" w:hAnsi="Times New Roman"/>
          <w:sz w:val="24"/>
          <w:szCs w:val="24"/>
        </w:rPr>
        <w:t>specifically discussed to help us understand elderly and their life experiences, except:</w:t>
      </w:r>
    </w:p>
    <w:p w:rsidR="009B58D4" w:rsidRPr="00646AFA" w:rsidRDefault="009B58D4" w:rsidP="009B58D4">
      <w:pPr>
        <w:pStyle w:val="NoSpacing"/>
        <w:numPr>
          <w:ilvl w:val="0"/>
          <w:numId w:val="5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Continuity Theory</w:t>
      </w:r>
    </w:p>
    <w:p w:rsidR="009B58D4" w:rsidRPr="00646AFA" w:rsidRDefault="009B58D4" w:rsidP="009B58D4">
      <w:pPr>
        <w:pStyle w:val="NoSpacing"/>
        <w:numPr>
          <w:ilvl w:val="0"/>
          <w:numId w:val="5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Disengagement Theory</w:t>
      </w:r>
    </w:p>
    <w:p w:rsidR="009B58D4" w:rsidRPr="00646AFA" w:rsidRDefault="009B58D4" w:rsidP="009B58D4">
      <w:pPr>
        <w:pStyle w:val="NoSpacing"/>
        <w:numPr>
          <w:ilvl w:val="0"/>
          <w:numId w:val="5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*Functional Theory</w:t>
      </w:r>
    </w:p>
    <w:p w:rsidR="009B58D4" w:rsidRPr="00646AFA" w:rsidRDefault="009B58D4" w:rsidP="009B58D4">
      <w:pPr>
        <w:pStyle w:val="NoSpacing"/>
        <w:numPr>
          <w:ilvl w:val="0"/>
          <w:numId w:val="5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Activity Theory</w:t>
      </w:r>
    </w:p>
    <w:p w:rsidR="009B58D4" w:rsidRPr="00646AFA" w:rsidRDefault="009B58D4" w:rsidP="009B58D4">
      <w:pPr>
        <w:pStyle w:val="NoSpacing"/>
        <w:numPr>
          <w:ilvl w:val="0"/>
          <w:numId w:val="5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All of the above are theories that help us understand elderly and their life experiences</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19. Continuity theory claims that________________________.</w:t>
      </w:r>
    </w:p>
    <w:p w:rsidR="009B58D4" w:rsidRPr="00646AFA" w:rsidRDefault="009B58D4" w:rsidP="009B58D4">
      <w:pPr>
        <w:pStyle w:val="NoSpacing"/>
        <w:numPr>
          <w:ilvl w:val="0"/>
          <w:numId w:val="5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 elderly benefit from high levels of continuous activity that are meaningful</w:t>
      </w:r>
    </w:p>
    <w:p w:rsidR="009B58D4" w:rsidRPr="00646AFA" w:rsidRDefault="009B58D4" w:rsidP="009B58D4">
      <w:pPr>
        <w:pStyle w:val="NoSpacing"/>
        <w:numPr>
          <w:ilvl w:val="0"/>
          <w:numId w:val="5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*Older adults maintain patterns from their younger years</w:t>
      </w:r>
    </w:p>
    <w:p w:rsidR="009B58D4" w:rsidRPr="00646AFA" w:rsidRDefault="009B58D4" w:rsidP="009B58D4">
      <w:pPr>
        <w:pStyle w:val="NoSpacing"/>
        <w:numPr>
          <w:ilvl w:val="0"/>
          <w:numId w:val="5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 The elderly usually realizes inevitability of death but continues to live a meaningful life</w:t>
      </w:r>
    </w:p>
    <w:p w:rsidR="009B58D4" w:rsidRPr="00646AFA" w:rsidRDefault="009B58D4" w:rsidP="009B58D4">
      <w:pPr>
        <w:pStyle w:val="NoSpacing"/>
        <w:numPr>
          <w:ilvl w:val="0"/>
          <w:numId w:val="5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Life is a continuous cycle</w:t>
      </w:r>
    </w:p>
    <w:p w:rsidR="009B58D4" w:rsidRPr="00646AFA" w:rsidRDefault="009B58D4" w:rsidP="009B58D4">
      <w:pPr>
        <w:pStyle w:val="NoSpacing"/>
        <w:rPr>
          <w:rFonts w:ascii="Times New Roman" w:hAnsi="Times New Roman"/>
          <w:sz w:val="24"/>
          <w:szCs w:val="24"/>
        </w:rPr>
      </w:pPr>
    </w:p>
    <w:p w:rsidR="00DF5461" w:rsidRDefault="00DF5461" w:rsidP="009B58D4">
      <w:pPr>
        <w:pStyle w:val="NoSpacing"/>
        <w:rPr>
          <w:rFonts w:ascii="Times New Roman" w:hAnsi="Times New Roman"/>
          <w:sz w:val="24"/>
          <w:szCs w:val="24"/>
        </w:rPr>
      </w:pPr>
    </w:p>
    <w:p w:rsidR="00DF5461" w:rsidRDefault="00DF5461" w:rsidP="009B58D4">
      <w:pPr>
        <w:pStyle w:val="NoSpacing"/>
        <w:rPr>
          <w:rFonts w:ascii="Times New Roman" w:hAnsi="Times New Roman"/>
          <w:sz w:val="24"/>
          <w:szCs w:val="24"/>
        </w:rPr>
      </w:pPr>
    </w:p>
    <w:p w:rsidR="00DF5461" w:rsidRDefault="00DF5461"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lastRenderedPageBreak/>
        <w:t>20. Which theory claims that the elderly benefit from high level of activity?</w:t>
      </w:r>
    </w:p>
    <w:p w:rsidR="009B58D4" w:rsidRPr="00646AFA" w:rsidRDefault="009B58D4" w:rsidP="009B58D4">
      <w:pPr>
        <w:pStyle w:val="NoSpacing"/>
        <w:numPr>
          <w:ilvl w:val="0"/>
          <w:numId w:val="5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Continuity Theory</w:t>
      </w:r>
    </w:p>
    <w:p w:rsidR="009B58D4" w:rsidRPr="00646AFA" w:rsidRDefault="009B58D4" w:rsidP="009B58D4">
      <w:pPr>
        <w:pStyle w:val="NoSpacing"/>
        <w:numPr>
          <w:ilvl w:val="0"/>
          <w:numId w:val="5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Disablement Theory</w:t>
      </w:r>
    </w:p>
    <w:p w:rsidR="009B58D4" w:rsidRPr="00646AFA" w:rsidRDefault="009B58D4" w:rsidP="009B58D4">
      <w:pPr>
        <w:pStyle w:val="NoSpacing"/>
        <w:numPr>
          <w:ilvl w:val="0"/>
          <w:numId w:val="5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Functional Theory</w:t>
      </w:r>
    </w:p>
    <w:p w:rsidR="009B58D4" w:rsidRPr="00646AFA" w:rsidRDefault="009B58D4" w:rsidP="009B58D4">
      <w:pPr>
        <w:pStyle w:val="NoSpacing"/>
        <w:numPr>
          <w:ilvl w:val="0"/>
          <w:numId w:val="5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*Activity Theory</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21. Which theory claims that as the elderly realize the inevitability of death, they begin to withdraw themselves from youthful roles?</w:t>
      </w:r>
    </w:p>
    <w:p w:rsidR="009B58D4" w:rsidRPr="00646AFA" w:rsidRDefault="009B58D4" w:rsidP="009B58D4">
      <w:pPr>
        <w:pStyle w:val="NoSpacing"/>
        <w:numPr>
          <w:ilvl w:val="0"/>
          <w:numId w:val="5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Continuity Theory</w:t>
      </w:r>
    </w:p>
    <w:p w:rsidR="009B58D4" w:rsidRPr="00646AFA" w:rsidRDefault="009B58D4" w:rsidP="009B58D4">
      <w:pPr>
        <w:pStyle w:val="NoSpacing"/>
        <w:numPr>
          <w:ilvl w:val="0"/>
          <w:numId w:val="5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*Disengagement Theory</w:t>
      </w:r>
    </w:p>
    <w:p w:rsidR="009B58D4" w:rsidRPr="00646AFA" w:rsidRDefault="009B58D4" w:rsidP="009B58D4">
      <w:pPr>
        <w:pStyle w:val="NoSpacing"/>
        <w:numPr>
          <w:ilvl w:val="0"/>
          <w:numId w:val="5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Functional Theory</w:t>
      </w:r>
    </w:p>
    <w:p w:rsidR="009B58D4" w:rsidRPr="00646AFA" w:rsidRDefault="009B58D4" w:rsidP="009B58D4">
      <w:pPr>
        <w:pStyle w:val="NoSpacing"/>
        <w:numPr>
          <w:ilvl w:val="0"/>
          <w:numId w:val="5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Activity Theory</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22. Which formal aging theory fell short of credibility due to a lack of scientific data?</w:t>
      </w:r>
    </w:p>
    <w:p w:rsidR="009B58D4" w:rsidRPr="00646AFA" w:rsidRDefault="009B58D4" w:rsidP="009B58D4">
      <w:pPr>
        <w:pStyle w:val="NoSpacing"/>
        <w:numPr>
          <w:ilvl w:val="0"/>
          <w:numId w:val="5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Continuity Theory </w:t>
      </w:r>
    </w:p>
    <w:p w:rsidR="009B58D4" w:rsidRPr="00646AFA" w:rsidRDefault="009B58D4" w:rsidP="009B58D4">
      <w:pPr>
        <w:pStyle w:val="NoSpacing"/>
        <w:numPr>
          <w:ilvl w:val="0"/>
          <w:numId w:val="5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*Disengagement Theory</w:t>
      </w:r>
    </w:p>
    <w:p w:rsidR="009B58D4" w:rsidRPr="00646AFA" w:rsidRDefault="009B58D4" w:rsidP="009B58D4">
      <w:pPr>
        <w:pStyle w:val="NoSpacing"/>
        <w:numPr>
          <w:ilvl w:val="0"/>
          <w:numId w:val="5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Functional Theory</w:t>
      </w:r>
    </w:p>
    <w:p w:rsidR="009B58D4" w:rsidRPr="00646AFA" w:rsidRDefault="009B58D4" w:rsidP="009B58D4">
      <w:pPr>
        <w:pStyle w:val="NoSpacing"/>
        <w:numPr>
          <w:ilvl w:val="0"/>
          <w:numId w:val="5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Activity Theory</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23. Which of these theories have the most support from scientific data?</w:t>
      </w:r>
    </w:p>
    <w:p w:rsidR="009B58D4" w:rsidRPr="00646AFA" w:rsidRDefault="009B58D4" w:rsidP="009B58D4">
      <w:pPr>
        <w:pStyle w:val="NoSpacing"/>
        <w:numPr>
          <w:ilvl w:val="0"/>
          <w:numId w:val="5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Continuity Theory</w:t>
      </w:r>
    </w:p>
    <w:p w:rsidR="009B58D4" w:rsidRPr="00646AFA" w:rsidRDefault="009B58D4" w:rsidP="009B58D4">
      <w:pPr>
        <w:pStyle w:val="NoSpacing"/>
        <w:numPr>
          <w:ilvl w:val="0"/>
          <w:numId w:val="5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Disengagement Theory</w:t>
      </w:r>
    </w:p>
    <w:p w:rsidR="009B58D4" w:rsidRPr="00646AFA" w:rsidRDefault="009B58D4" w:rsidP="009B58D4">
      <w:pPr>
        <w:pStyle w:val="NoSpacing"/>
        <w:numPr>
          <w:ilvl w:val="0"/>
          <w:numId w:val="5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Activity Theory</w:t>
      </w:r>
    </w:p>
    <w:p w:rsidR="009B58D4" w:rsidRPr="00646AFA" w:rsidRDefault="009B58D4" w:rsidP="009B58D4">
      <w:pPr>
        <w:pStyle w:val="NoSpacing"/>
        <w:numPr>
          <w:ilvl w:val="0"/>
          <w:numId w:val="5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Regression Theory</w:t>
      </w:r>
    </w:p>
    <w:p w:rsidR="009B58D4" w:rsidRPr="00646AFA" w:rsidRDefault="009B58D4" w:rsidP="009B58D4">
      <w:pPr>
        <w:pStyle w:val="NoSpacing"/>
        <w:numPr>
          <w:ilvl w:val="0"/>
          <w:numId w:val="5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 &amp; c</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24. The key to success in later-life is _______________?</w:t>
      </w:r>
    </w:p>
    <w:p w:rsidR="009B58D4" w:rsidRPr="00646AFA" w:rsidRDefault="009B58D4" w:rsidP="009B58D4">
      <w:pPr>
        <w:pStyle w:val="NoSpacing"/>
        <w:numPr>
          <w:ilvl w:val="0"/>
          <w:numId w:val="6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Good retirement plan</w:t>
      </w:r>
    </w:p>
    <w:p w:rsidR="009B58D4" w:rsidRPr="00646AFA" w:rsidRDefault="009B58D4" w:rsidP="009B58D4">
      <w:pPr>
        <w:pStyle w:val="NoSpacing"/>
        <w:numPr>
          <w:ilvl w:val="0"/>
          <w:numId w:val="6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To raise children successfully</w:t>
      </w:r>
    </w:p>
    <w:p w:rsidR="009B58D4" w:rsidRPr="00646AFA" w:rsidRDefault="009B58D4" w:rsidP="009B58D4">
      <w:pPr>
        <w:pStyle w:val="NoSpacing"/>
        <w:numPr>
          <w:ilvl w:val="0"/>
          <w:numId w:val="6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Live a frugal life now</w:t>
      </w:r>
    </w:p>
    <w:p w:rsidR="009B58D4" w:rsidRPr="00646AFA" w:rsidRDefault="009B58D4" w:rsidP="009B58D4">
      <w:pPr>
        <w:pStyle w:val="NoSpacing"/>
        <w:numPr>
          <w:ilvl w:val="0"/>
          <w:numId w:val="6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*Stay active</w:t>
      </w:r>
    </w:p>
    <w:p w:rsidR="009B58D4" w:rsidRPr="00646AFA" w:rsidRDefault="009B58D4" w:rsidP="009B58D4">
      <w:pPr>
        <w:pStyle w:val="NoSpacing"/>
        <w:numPr>
          <w:ilvl w:val="0"/>
          <w:numId w:val="6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Have goals</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 xml:space="preserve">25. Modernization Theory claims that ______________ and modernization have lowered the power and influence which the elderly once had which has led </w:t>
      </w:r>
      <w:proofErr w:type="gramStart"/>
      <w:r w:rsidRPr="00646AFA">
        <w:rPr>
          <w:rFonts w:ascii="Times New Roman" w:hAnsi="Times New Roman"/>
          <w:sz w:val="24"/>
          <w:szCs w:val="24"/>
        </w:rPr>
        <w:t>to  _</w:t>
      </w:r>
      <w:proofErr w:type="gramEnd"/>
      <w:r w:rsidRPr="00646AFA">
        <w:rPr>
          <w:rFonts w:ascii="Times New Roman" w:hAnsi="Times New Roman"/>
          <w:sz w:val="24"/>
          <w:szCs w:val="24"/>
        </w:rPr>
        <w:t>______of the elderly from the community.</w:t>
      </w:r>
    </w:p>
    <w:p w:rsidR="009B58D4" w:rsidRPr="00646AFA" w:rsidRDefault="009B58D4" w:rsidP="009B58D4">
      <w:pPr>
        <w:pStyle w:val="NoSpacing"/>
        <w:numPr>
          <w:ilvl w:val="0"/>
          <w:numId w:val="6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progression, exclusion</w:t>
      </w:r>
    </w:p>
    <w:p w:rsidR="009B58D4" w:rsidRPr="00646AFA" w:rsidRDefault="009B58D4" w:rsidP="009B58D4">
      <w:pPr>
        <w:pStyle w:val="NoSpacing"/>
        <w:numPr>
          <w:ilvl w:val="0"/>
          <w:numId w:val="61"/>
        </w:numPr>
        <w:tabs>
          <w:tab w:val="clear" w:pos="360"/>
          <w:tab w:val="num" w:pos="720"/>
        </w:tabs>
        <w:ind w:left="720" w:hanging="360"/>
        <w:rPr>
          <w:rFonts w:ascii="Times New Roman" w:hAnsi="Times New Roman"/>
          <w:sz w:val="24"/>
          <w:szCs w:val="24"/>
        </w:rPr>
      </w:pPr>
      <w:proofErr w:type="gramStart"/>
      <w:r w:rsidRPr="00646AFA">
        <w:rPr>
          <w:rFonts w:ascii="Times New Roman" w:hAnsi="Times New Roman"/>
          <w:sz w:val="24"/>
          <w:szCs w:val="24"/>
        </w:rPr>
        <w:t>acculturation,  bias</w:t>
      </w:r>
      <w:proofErr w:type="gramEnd"/>
    </w:p>
    <w:p w:rsidR="009B58D4" w:rsidRPr="00646AFA" w:rsidRDefault="009B58D4" w:rsidP="009B58D4">
      <w:pPr>
        <w:pStyle w:val="NoSpacing"/>
        <w:numPr>
          <w:ilvl w:val="0"/>
          <w:numId w:val="6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*industrialization, exclusion</w:t>
      </w:r>
    </w:p>
    <w:p w:rsidR="009B58D4" w:rsidRPr="00646AFA" w:rsidRDefault="009B58D4" w:rsidP="009B58D4">
      <w:pPr>
        <w:pStyle w:val="NoSpacing"/>
        <w:numPr>
          <w:ilvl w:val="0"/>
          <w:numId w:val="6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development, segregation</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26. Which definition best describes the General Fertility Rate?</w:t>
      </w:r>
    </w:p>
    <w:p w:rsidR="009B58D4" w:rsidRPr="00646AFA" w:rsidRDefault="009B58D4" w:rsidP="009B58D4">
      <w:pPr>
        <w:pStyle w:val="NoSpacing"/>
        <w:numPr>
          <w:ilvl w:val="0"/>
          <w:numId w:val="6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General Fertility Rate is most often used in the medical field</w:t>
      </w:r>
    </w:p>
    <w:p w:rsidR="009B58D4" w:rsidRPr="00646AFA" w:rsidRDefault="009B58D4" w:rsidP="009B58D4">
      <w:pPr>
        <w:pStyle w:val="NoSpacing"/>
        <w:numPr>
          <w:ilvl w:val="0"/>
          <w:numId w:val="6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*General Fertility Rate represents the number of live births by women of a</w:t>
      </w:r>
      <w:r w:rsidR="00DF5461">
        <w:rPr>
          <w:rFonts w:ascii="Times New Roman" w:hAnsi="Times New Roman"/>
          <w:sz w:val="24"/>
          <w:szCs w:val="24"/>
        </w:rPr>
        <w:t xml:space="preserve"> </w:t>
      </w:r>
      <w:r w:rsidRPr="00646AFA">
        <w:rPr>
          <w:rFonts w:ascii="Times New Roman" w:hAnsi="Times New Roman"/>
          <w:sz w:val="24"/>
          <w:szCs w:val="24"/>
        </w:rPr>
        <w:t>specific age range</w:t>
      </w:r>
    </w:p>
    <w:p w:rsidR="009B58D4" w:rsidRPr="00646AFA" w:rsidRDefault="009B58D4" w:rsidP="009B58D4">
      <w:pPr>
        <w:pStyle w:val="NoSpacing"/>
        <w:numPr>
          <w:ilvl w:val="0"/>
          <w:numId w:val="6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General Fertility Rate represents the number of pregnancies resulting in live births</w:t>
      </w:r>
    </w:p>
    <w:p w:rsidR="009B58D4" w:rsidRPr="00646AFA" w:rsidRDefault="009B58D4" w:rsidP="009B58D4">
      <w:pPr>
        <w:pStyle w:val="NoSpacing"/>
        <w:numPr>
          <w:ilvl w:val="0"/>
          <w:numId w:val="6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lastRenderedPageBreak/>
        <w:t>General Fertility Rate is an average rate of women who can bear children</w:t>
      </w:r>
    </w:p>
    <w:p w:rsidR="009B58D4" w:rsidRPr="00646AFA" w:rsidRDefault="009B58D4" w:rsidP="009B58D4">
      <w:pPr>
        <w:pStyle w:val="NoSpacing"/>
        <w:ind w:left="720"/>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27. Modernization can help us to understand why the elderly have become ________ and ________ over the last century.</w:t>
      </w:r>
    </w:p>
    <w:p w:rsidR="009B58D4" w:rsidRPr="00646AFA" w:rsidRDefault="009B58D4" w:rsidP="009B58D4">
      <w:pPr>
        <w:pStyle w:val="NoSpacing"/>
        <w:numPr>
          <w:ilvl w:val="0"/>
          <w:numId w:val="6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*stigmatized, devalued</w:t>
      </w:r>
    </w:p>
    <w:p w:rsidR="009B58D4" w:rsidRPr="00646AFA" w:rsidRDefault="009B58D4" w:rsidP="009B58D4">
      <w:pPr>
        <w:pStyle w:val="NoSpacing"/>
        <w:numPr>
          <w:ilvl w:val="0"/>
          <w:numId w:val="6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older, revered</w:t>
      </w:r>
    </w:p>
    <w:p w:rsidR="009B58D4" w:rsidRPr="00646AFA" w:rsidRDefault="009B58D4" w:rsidP="009B58D4">
      <w:pPr>
        <w:pStyle w:val="NoSpacing"/>
        <w:numPr>
          <w:ilvl w:val="0"/>
          <w:numId w:val="6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devalued, disrespected</w:t>
      </w:r>
    </w:p>
    <w:p w:rsidR="009B58D4" w:rsidRPr="00646AFA" w:rsidRDefault="009B58D4" w:rsidP="009B58D4">
      <w:pPr>
        <w:pStyle w:val="NoSpacing"/>
        <w:numPr>
          <w:ilvl w:val="0"/>
          <w:numId w:val="6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healthier, valued</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28. Which definition best describes the Crude Birth Rate?</w:t>
      </w:r>
    </w:p>
    <w:p w:rsidR="009B58D4" w:rsidRPr="00646AFA" w:rsidRDefault="009B58D4" w:rsidP="009B58D4">
      <w:pPr>
        <w:pStyle w:val="NoSpacing"/>
        <w:numPr>
          <w:ilvl w:val="0"/>
          <w:numId w:val="6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Crude Birth Rate is used in census data </w:t>
      </w:r>
    </w:p>
    <w:p w:rsidR="009B58D4" w:rsidRPr="00646AFA" w:rsidRDefault="009B58D4" w:rsidP="009B58D4">
      <w:pPr>
        <w:pStyle w:val="NoSpacing"/>
        <w:numPr>
          <w:ilvl w:val="0"/>
          <w:numId w:val="6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Crude Birth Rate is defined as any birth during a given year </w:t>
      </w:r>
    </w:p>
    <w:p w:rsidR="009B58D4" w:rsidRPr="00646AFA" w:rsidRDefault="009B58D4" w:rsidP="009B58D4">
      <w:pPr>
        <w:pStyle w:val="NoSpacing"/>
        <w:numPr>
          <w:ilvl w:val="0"/>
          <w:numId w:val="6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*Crude Birth Rate represents number of live births within a population</w:t>
      </w:r>
    </w:p>
    <w:p w:rsidR="009B58D4" w:rsidRPr="00646AFA" w:rsidRDefault="009B58D4" w:rsidP="009B58D4">
      <w:pPr>
        <w:pStyle w:val="NoSpacing"/>
        <w:numPr>
          <w:ilvl w:val="0"/>
          <w:numId w:val="6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Crude Birth Rate represents number of </w:t>
      </w:r>
      <w:proofErr w:type="gramStart"/>
      <w:r w:rsidRPr="00646AFA">
        <w:rPr>
          <w:rFonts w:ascii="Times New Roman" w:hAnsi="Times New Roman"/>
          <w:sz w:val="24"/>
          <w:szCs w:val="24"/>
        </w:rPr>
        <w:t>birth</w:t>
      </w:r>
      <w:proofErr w:type="gramEnd"/>
      <w:r w:rsidRPr="00646AFA">
        <w:rPr>
          <w:rFonts w:ascii="Times New Roman" w:hAnsi="Times New Roman"/>
          <w:sz w:val="24"/>
          <w:szCs w:val="24"/>
        </w:rPr>
        <w:t xml:space="preserve"> by women in specific age range </w:t>
      </w:r>
    </w:p>
    <w:p w:rsidR="009B58D4" w:rsidRPr="00646AFA" w:rsidRDefault="009B58D4" w:rsidP="009B58D4">
      <w:pPr>
        <w:pStyle w:val="NoSpacing"/>
        <w:ind w:left="720"/>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29. The “Baby Boom” started in what year?</w:t>
      </w:r>
    </w:p>
    <w:p w:rsidR="009B58D4" w:rsidRPr="00646AFA" w:rsidRDefault="009B58D4" w:rsidP="009B58D4">
      <w:pPr>
        <w:pStyle w:val="NoSpacing"/>
        <w:numPr>
          <w:ilvl w:val="0"/>
          <w:numId w:val="6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1942</w:t>
      </w:r>
    </w:p>
    <w:p w:rsidR="009B58D4" w:rsidRPr="00646AFA" w:rsidRDefault="009B58D4" w:rsidP="009B58D4">
      <w:pPr>
        <w:pStyle w:val="NoSpacing"/>
        <w:numPr>
          <w:ilvl w:val="0"/>
          <w:numId w:val="6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1952</w:t>
      </w:r>
    </w:p>
    <w:p w:rsidR="009B58D4" w:rsidRPr="00646AFA" w:rsidRDefault="009B58D4" w:rsidP="009B58D4">
      <w:pPr>
        <w:pStyle w:val="NoSpacing"/>
        <w:numPr>
          <w:ilvl w:val="0"/>
          <w:numId w:val="6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1955</w:t>
      </w:r>
    </w:p>
    <w:p w:rsidR="009B58D4" w:rsidRPr="00646AFA" w:rsidRDefault="009B58D4" w:rsidP="009B58D4">
      <w:pPr>
        <w:pStyle w:val="NoSpacing"/>
        <w:numPr>
          <w:ilvl w:val="0"/>
          <w:numId w:val="6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*1946</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30. What are the children born to Baby Boomers (1965-1982)</w:t>
      </w:r>
      <w:r>
        <w:rPr>
          <w:rFonts w:ascii="Times New Roman" w:hAnsi="Times New Roman"/>
          <w:sz w:val="24"/>
          <w:szCs w:val="24"/>
        </w:rPr>
        <w:t xml:space="preserve"> </w:t>
      </w:r>
      <w:r w:rsidRPr="00646AFA">
        <w:rPr>
          <w:rFonts w:ascii="Times New Roman" w:hAnsi="Times New Roman"/>
          <w:sz w:val="24"/>
          <w:szCs w:val="24"/>
        </w:rPr>
        <w:t>called?</w:t>
      </w:r>
    </w:p>
    <w:p w:rsidR="009B58D4" w:rsidRPr="00646AFA" w:rsidRDefault="009B58D4" w:rsidP="009B58D4">
      <w:pPr>
        <w:pStyle w:val="NoSpacing"/>
        <w:numPr>
          <w:ilvl w:val="0"/>
          <w:numId w:val="6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Millennials</w:t>
      </w:r>
    </w:p>
    <w:p w:rsidR="009B58D4" w:rsidRPr="00646AFA" w:rsidRDefault="009B58D4" w:rsidP="009B58D4">
      <w:pPr>
        <w:pStyle w:val="NoSpacing"/>
        <w:numPr>
          <w:ilvl w:val="0"/>
          <w:numId w:val="6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*Generation X</w:t>
      </w:r>
    </w:p>
    <w:p w:rsidR="009B58D4" w:rsidRPr="00646AFA" w:rsidRDefault="009B58D4" w:rsidP="009B58D4">
      <w:pPr>
        <w:pStyle w:val="NoSpacing"/>
        <w:numPr>
          <w:ilvl w:val="0"/>
          <w:numId w:val="6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Millennial X</w:t>
      </w:r>
    </w:p>
    <w:p w:rsidR="009B58D4" w:rsidRPr="00646AFA" w:rsidRDefault="009B58D4" w:rsidP="009B58D4">
      <w:pPr>
        <w:pStyle w:val="NoSpacing"/>
        <w:numPr>
          <w:ilvl w:val="0"/>
          <w:numId w:val="66"/>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Generation Y</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31. World-at-War Generation represents?</w:t>
      </w:r>
    </w:p>
    <w:p w:rsidR="009B58D4" w:rsidRPr="00646AFA" w:rsidRDefault="009B58D4" w:rsidP="009B58D4">
      <w:pPr>
        <w:pStyle w:val="NoSpacing"/>
        <w:numPr>
          <w:ilvl w:val="0"/>
          <w:numId w:val="6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Those who served/lived through Vietnam</w:t>
      </w:r>
    </w:p>
    <w:p w:rsidR="009B58D4" w:rsidRPr="00646AFA" w:rsidRDefault="009B58D4" w:rsidP="009B58D4">
      <w:pPr>
        <w:pStyle w:val="NoSpacing"/>
        <w:numPr>
          <w:ilvl w:val="0"/>
          <w:numId w:val="6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Those who served/lived through Korea</w:t>
      </w:r>
    </w:p>
    <w:p w:rsidR="009B58D4" w:rsidRPr="00646AFA" w:rsidRDefault="009B58D4" w:rsidP="009B58D4">
      <w:pPr>
        <w:pStyle w:val="NoSpacing"/>
        <w:numPr>
          <w:ilvl w:val="0"/>
          <w:numId w:val="6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*Those who served/lived through one or both World Wars</w:t>
      </w:r>
    </w:p>
    <w:p w:rsidR="009B58D4" w:rsidRPr="00646AFA" w:rsidRDefault="009B58D4" w:rsidP="009B58D4">
      <w:pPr>
        <w:pStyle w:val="NoSpacing"/>
        <w:numPr>
          <w:ilvl w:val="0"/>
          <w:numId w:val="6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Those who served in both World War I, II, and the Korean War</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32. The age range of “young-old” is?</w:t>
      </w:r>
    </w:p>
    <w:p w:rsidR="009B58D4" w:rsidRPr="00646AFA" w:rsidRDefault="009B58D4" w:rsidP="009B58D4">
      <w:pPr>
        <w:pStyle w:val="NoSpacing"/>
        <w:numPr>
          <w:ilvl w:val="0"/>
          <w:numId w:val="6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*65-74</w:t>
      </w:r>
    </w:p>
    <w:p w:rsidR="009B58D4" w:rsidRPr="00646AFA" w:rsidRDefault="009B58D4" w:rsidP="009B58D4">
      <w:pPr>
        <w:pStyle w:val="NoSpacing"/>
        <w:numPr>
          <w:ilvl w:val="0"/>
          <w:numId w:val="6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60-70</w:t>
      </w:r>
    </w:p>
    <w:p w:rsidR="009B58D4" w:rsidRPr="00646AFA" w:rsidRDefault="009B58D4" w:rsidP="009B58D4">
      <w:pPr>
        <w:pStyle w:val="NoSpacing"/>
        <w:numPr>
          <w:ilvl w:val="0"/>
          <w:numId w:val="6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70-80</w:t>
      </w:r>
    </w:p>
    <w:p w:rsidR="009B58D4" w:rsidRPr="00646AFA" w:rsidRDefault="009B58D4" w:rsidP="009B58D4">
      <w:pPr>
        <w:pStyle w:val="NoSpacing"/>
        <w:numPr>
          <w:ilvl w:val="0"/>
          <w:numId w:val="6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65-79</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33. The age range of “middle-old” is?</w:t>
      </w:r>
    </w:p>
    <w:p w:rsidR="009B58D4" w:rsidRPr="00646AFA" w:rsidRDefault="009B58D4" w:rsidP="009B58D4">
      <w:pPr>
        <w:pStyle w:val="NoSpacing"/>
        <w:numPr>
          <w:ilvl w:val="0"/>
          <w:numId w:val="6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65-74</w:t>
      </w:r>
    </w:p>
    <w:p w:rsidR="009B58D4" w:rsidRPr="00646AFA" w:rsidRDefault="009B58D4" w:rsidP="009B58D4">
      <w:pPr>
        <w:pStyle w:val="NoSpacing"/>
        <w:numPr>
          <w:ilvl w:val="0"/>
          <w:numId w:val="6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60-70</w:t>
      </w:r>
    </w:p>
    <w:p w:rsidR="009B58D4" w:rsidRPr="00646AFA" w:rsidRDefault="009B58D4" w:rsidP="009B58D4">
      <w:pPr>
        <w:pStyle w:val="NoSpacing"/>
        <w:numPr>
          <w:ilvl w:val="0"/>
          <w:numId w:val="6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*75-84</w:t>
      </w:r>
    </w:p>
    <w:p w:rsidR="009B58D4" w:rsidRPr="00646AFA" w:rsidRDefault="009B58D4" w:rsidP="009B58D4">
      <w:pPr>
        <w:pStyle w:val="NoSpacing"/>
        <w:numPr>
          <w:ilvl w:val="0"/>
          <w:numId w:val="6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70-80</w:t>
      </w:r>
    </w:p>
    <w:p w:rsidR="009B58D4" w:rsidRPr="00646AFA" w:rsidRDefault="009B58D4" w:rsidP="009B58D4">
      <w:pPr>
        <w:pStyle w:val="NoSpacing"/>
        <w:ind w:left="360"/>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34. The age range of “old-old” is?</w:t>
      </w:r>
    </w:p>
    <w:p w:rsidR="009B58D4" w:rsidRPr="00646AFA" w:rsidRDefault="009B58D4" w:rsidP="009B58D4">
      <w:pPr>
        <w:pStyle w:val="NoSpacing"/>
        <w:numPr>
          <w:ilvl w:val="0"/>
          <w:numId w:val="7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lastRenderedPageBreak/>
        <w:t>65-74</w:t>
      </w:r>
    </w:p>
    <w:p w:rsidR="009B58D4" w:rsidRPr="00646AFA" w:rsidRDefault="009B58D4" w:rsidP="009B58D4">
      <w:pPr>
        <w:pStyle w:val="NoSpacing"/>
        <w:numPr>
          <w:ilvl w:val="0"/>
          <w:numId w:val="7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60-70</w:t>
      </w:r>
    </w:p>
    <w:p w:rsidR="009B58D4" w:rsidRPr="00646AFA" w:rsidRDefault="009B58D4" w:rsidP="009B58D4">
      <w:pPr>
        <w:pStyle w:val="NoSpacing"/>
        <w:numPr>
          <w:ilvl w:val="0"/>
          <w:numId w:val="7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75-85</w:t>
      </w:r>
    </w:p>
    <w:p w:rsidR="009B58D4" w:rsidRPr="00646AFA" w:rsidRDefault="009B58D4" w:rsidP="009B58D4">
      <w:pPr>
        <w:pStyle w:val="NoSpacing"/>
        <w:numPr>
          <w:ilvl w:val="0"/>
          <w:numId w:val="7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*85 and older</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 xml:space="preserve">35. In most </w:t>
      </w:r>
      <w:proofErr w:type="gramStart"/>
      <w:r w:rsidRPr="00646AFA">
        <w:rPr>
          <w:rFonts w:ascii="Times New Roman" w:hAnsi="Times New Roman"/>
          <w:sz w:val="24"/>
          <w:szCs w:val="24"/>
        </w:rPr>
        <w:t>countries</w:t>
      </w:r>
      <w:proofErr w:type="gramEnd"/>
      <w:r w:rsidRPr="00646AFA">
        <w:rPr>
          <w:rFonts w:ascii="Times New Roman" w:hAnsi="Times New Roman"/>
          <w:sz w:val="24"/>
          <w:szCs w:val="24"/>
        </w:rPr>
        <w:t xml:space="preserve"> women have _______ life expectancy as/than men.</w:t>
      </w:r>
    </w:p>
    <w:p w:rsidR="009B58D4" w:rsidRPr="00646AFA" w:rsidRDefault="009B58D4" w:rsidP="009B58D4">
      <w:pPr>
        <w:pStyle w:val="NoSpacing"/>
        <w:numPr>
          <w:ilvl w:val="0"/>
          <w:numId w:val="7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Lower</w:t>
      </w:r>
    </w:p>
    <w:p w:rsidR="009B58D4" w:rsidRPr="00646AFA" w:rsidRDefault="009B58D4" w:rsidP="009B58D4">
      <w:pPr>
        <w:pStyle w:val="NoSpacing"/>
        <w:numPr>
          <w:ilvl w:val="0"/>
          <w:numId w:val="7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*Higher</w:t>
      </w:r>
    </w:p>
    <w:p w:rsidR="009B58D4" w:rsidRPr="00646AFA" w:rsidRDefault="009B58D4" w:rsidP="009B58D4">
      <w:pPr>
        <w:pStyle w:val="NoSpacing"/>
        <w:numPr>
          <w:ilvl w:val="0"/>
          <w:numId w:val="7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Same</w:t>
      </w:r>
    </w:p>
    <w:p w:rsidR="009B58D4" w:rsidRPr="00646AFA" w:rsidRDefault="009B58D4" w:rsidP="009B58D4">
      <w:pPr>
        <w:pStyle w:val="NoSpacing"/>
        <w:numPr>
          <w:ilvl w:val="0"/>
          <w:numId w:val="7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Similar</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36. What is life expectancy?</w:t>
      </w:r>
    </w:p>
    <w:p w:rsidR="009B58D4" w:rsidRPr="00646AFA" w:rsidRDefault="009B58D4" w:rsidP="009B58D4">
      <w:pPr>
        <w:pStyle w:val="NoSpacing"/>
        <w:numPr>
          <w:ilvl w:val="0"/>
          <w:numId w:val="7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Number of years a person is expected to live</w:t>
      </w:r>
    </w:p>
    <w:p w:rsidR="009B58D4" w:rsidRPr="00646AFA" w:rsidRDefault="009B58D4" w:rsidP="009B58D4">
      <w:pPr>
        <w:pStyle w:val="NoSpacing"/>
        <w:numPr>
          <w:ilvl w:val="0"/>
          <w:numId w:val="7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*Average number of years a person born today may expect to live</w:t>
      </w:r>
    </w:p>
    <w:p w:rsidR="009B58D4" w:rsidRPr="00646AFA" w:rsidRDefault="009B58D4" w:rsidP="009B58D4">
      <w:pPr>
        <w:pStyle w:val="NoSpacing"/>
        <w:numPr>
          <w:ilvl w:val="0"/>
          <w:numId w:val="7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Average number of expectant mothers in a given year</w:t>
      </w:r>
    </w:p>
    <w:p w:rsidR="009B58D4" w:rsidRPr="00646AFA" w:rsidRDefault="009B58D4" w:rsidP="009B58D4">
      <w:pPr>
        <w:pStyle w:val="NoSpacing"/>
        <w:numPr>
          <w:ilvl w:val="0"/>
          <w:numId w:val="7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Number of expected births in a given year</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37. What is true regarding US Life Expectancy rate?</w:t>
      </w:r>
    </w:p>
    <w:p w:rsidR="009B58D4" w:rsidRPr="00646AFA" w:rsidRDefault="009B58D4" w:rsidP="009B58D4">
      <w:pPr>
        <w:pStyle w:val="NoSpacing"/>
        <w:numPr>
          <w:ilvl w:val="0"/>
          <w:numId w:val="7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*Women in the US have a longer Life Expectancy Rate than many other women in the world</w:t>
      </w:r>
    </w:p>
    <w:p w:rsidR="009B58D4" w:rsidRPr="00646AFA" w:rsidRDefault="009B58D4" w:rsidP="009B58D4">
      <w:pPr>
        <w:pStyle w:val="NoSpacing"/>
        <w:numPr>
          <w:ilvl w:val="0"/>
          <w:numId w:val="7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Men in the world have a longer Life Expectancy Rate than men in the US</w:t>
      </w:r>
    </w:p>
    <w:p w:rsidR="009B58D4" w:rsidRPr="00646AFA" w:rsidRDefault="009B58D4" w:rsidP="009B58D4">
      <w:pPr>
        <w:pStyle w:val="NoSpacing"/>
        <w:numPr>
          <w:ilvl w:val="0"/>
          <w:numId w:val="7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US Life Expectancy Rate has decreased considerably due to high number of terminal illnesses like cancer</w:t>
      </w:r>
    </w:p>
    <w:p w:rsidR="009B58D4" w:rsidRPr="00646AFA" w:rsidRDefault="009B58D4" w:rsidP="009B58D4">
      <w:pPr>
        <w:pStyle w:val="NoSpacing"/>
        <w:numPr>
          <w:ilvl w:val="0"/>
          <w:numId w:val="7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Life Expectancy Rate in general is same all around the world: Men at 70 and women at 75</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 xml:space="preserve">38 Sex </w:t>
      </w:r>
      <w:proofErr w:type="gramStart"/>
      <w:r w:rsidRPr="00646AFA">
        <w:rPr>
          <w:rFonts w:ascii="Times New Roman" w:hAnsi="Times New Roman"/>
          <w:sz w:val="24"/>
          <w:szCs w:val="24"/>
        </w:rPr>
        <w:t>ratio</w:t>
      </w:r>
      <w:proofErr w:type="gramEnd"/>
      <w:r w:rsidRPr="00646AFA">
        <w:rPr>
          <w:rFonts w:ascii="Times New Roman" w:hAnsi="Times New Roman"/>
          <w:sz w:val="24"/>
          <w:szCs w:val="24"/>
        </w:rPr>
        <w:t xml:space="preserve"> is the ________________.</w:t>
      </w:r>
    </w:p>
    <w:p w:rsidR="009B58D4" w:rsidRPr="00646AFA" w:rsidRDefault="009B58D4" w:rsidP="009B58D4">
      <w:pPr>
        <w:pStyle w:val="NoSpacing"/>
        <w:numPr>
          <w:ilvl w:val="0"/>
          <w:numId w:val="7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Number of sexually active females per 100 males</w:t>
      </w:r>
    </w:p>
    <w:p w:rsidR="009B58D4" w:rsidRPr="00646AFA" w:rsidRDefault="009B58D4" w:rsidP="009B58D4">
      <w:pPr>
        <w:pStyle w:val="NoSpacing"/>
        <w:numPr>
          <w:ilvl w:val="0"/>
          <w:numId w:val="7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Number of sexually active males per 100 females</w:t>
      </w:r>
    </w:p>
    <w:p w:rsidR="009B58D4" w:rsidRPr="00646AFA" w:rsidRDefault="009B58D4" w:rsidP="009B58D4">
      <w:pPr>
        <w:pStyle w:val="NoSpacing"/>
        <w:numPr>
          <w:ilvl w:val="0"/>
          <w:numId w:val="7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*Number of males per 100 females</w:t>
      </w:r>
    </w:p>
    <w:p w:rsidR="009B58D4" w:rsidRPr="00646AFA" w:rsidRDefault="009B58D4" w:rsidP="009B58D4">
      <w:pPr>
        <w:pStyle w:val="NoSpacing"/>
        <w:numPr>
          <w:ilvl w:val="0"/>
          <w:numId w:val="7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Number of females per 100 males</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41. A group of people who share a statistical or demographic trait.</w:t>
      </w:r>
    </w:p>
    <w:p w:rsidR="009B58D4" w:rsidRPr="00646AFA" w:rsidRDefault="009B58D4" w:rsidP="009B58D4">
      <w:pPr>
        <w:pStyle w:val="NoSpacing"/>
        <w:numPr>
          <w:ilvl w:val="0"/>
          <w:numId w:val="7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Populace</w:t>
      </w:r>
    </w:p>
    <w:p w:rsidR="009B58D4" w:rsidRPr="00646AFA" w:rsidRDefault="009B58D4" w:rsidP="009B58D4">
      <w:pPr>
        <w:pStyle w:val="NoSpacing"/>
        <w:numPr>
          <w:ilvl w:val="0"/>
          <w:numId w:val="7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*Cohort</w:t>
      </w:r>
    </w:p>
    <w:p w:rsidR="009B58D4" w:rsidRPr="00646AFA" w:rsidRDefault="009B58D4" w:rsidP="009B58D4">
      <w:pPr>
        <w:pStyle w:val="NoSpacing"/>
        <w:numPr>
          <w:ilvl w:val="0"/>
          <w:numId w:val="7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Masses</w:t>
      </w:r>
    </w:p>
    <w:p w:rsidR="009B58D4" w:rsidRPr="00646AFA" w:rsidRDefault="009B58D4" w:rsidP="009B58D4">
      <w:pPr>
        <w:pStyle w:val="NoSpacing"/>
        <w:numPr>
          <w:ilvl w:val="0"/>
          <w:numId w:val="7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Community</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43. Which of these is the most accurate statement of a future concern Gerontologists have regarding the Baby Boomers?</w:t>
      </w:r>
    </w:p>
    <w:p w:rsidR="009B58D4" w:rsidRPr="00646AFA" w:rsidRDefault="009B58D4" w:rsidP="009B58D4">
      <w:pPr>
        <w:pStyle w:val="NoSpacing"/>
        <w:numPr>
          <w:ilvl w:val="0"/>
          <w:numId w:val="7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will place a financial strain on the rest of society</w:t>
      </w:r>
    </w:p>
    <w:p w:rsidR="009B58D4" w:rsidRPr="00646AFA" w:rsidRDefault="009B58D4" w:rsidP="009B58D4">
      <w:pPr>
        <w:pStyle w:val="NoSpacing"/>
        <w:numPr>
          <w:ilvl w:val="0"/>
          <w:numId w:val="7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will require too police attention</w:t>
      </w:r>
    </w:p>
    <w:p w:rsidR="009B58D4" w:rsidRPr="00646AFA" w:rsidRDefault="009B58D4" w:rsidP="009B58D4">
      <w:pPr>
        <w:pStyle w:val="NoSpacing"/>
        <w:numPr>
          <w:ilvl w:val="0"/>
          <w:numId w:val="7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 population will be too large to monitor properly</w:t>
      </w:r>
    </w:p>
    <w:p w:rsidR="009B58D4" w:rsidRPr="00646AFA" w:rsidRDefault="009B58D4" w:rsidP="009B58D4">
      <w:pPr>
        <w:pStyle w:val="NoSpacing"/>
        <w:numPr>
          <w:ilvl w:val="0"/>
          <w:numId w:val="77"/>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will have significantly reduced quality of life</w:t>
      </w:r>
    </w:p>
    <w:p w:rsidR="009B58D4" w:rsidRPr="00646AFA" w:rsidRDefault="009B58D4" w:rsidP="009B58D4">
      <w:pPr>
        <w:pStyle w:val="NoSpacing"/>
        <w:rPr>
          <w:rFonts w:ascii="Times New Roman" w:hAnsi="Times New Roman"/>
          <w:sz w:val="24"/>
          <w:szCs w:val="24"/>
        </w:rPr>
      </w:pPr>
    </w:p>
    <w:p w:rsidR="00DF5461" w:rsidRDefault="00DF5461"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lastRenderedPageBreak/>
        <w:t>44. What is Baby Bust?</w:t>
      </w:r>
    </w:p>
    <w:p w:rsidR="009B58D4" w:rsidRPr="00646AFA" w:rsidRDefault="009B58D4" w:rsidP="009B58D4">
      <w:pPr>
        <w:pStyle w:val="NoSpacing"/>
        <w:numPr>
          <w:ilvl w:val="0"/>
          <w:numId w:val="7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 A slang word for Millennials </w:t>
      </w:r>
    </w:p>
    <w:p w:rsidR="009B58D4" w:rsidRPr="00646AFA" w:rsidRDefault="009B58D4" w:rsidP="009B58D4">
      <w:pPr>
        <w:pStyle w:val="NoSpacing"/>
        <w:numPr>
          <w:ilvl w:val="0"/>
          <w:numId w:val="7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Generation X</w:t>
      </w:r>
    </w:p>
    <w:p w:rsidR="009B58D4" w:rsidRPr="00646AFA" w:rsidRDefault="009B58D4" w:rsidP="009B58D4">
      <w:pPr>
        <w:pStyle w:val="NoSpacing"/>
        <w:numPr>
          <w:ilvl w:val="0"/>
          <w:numId w:val="7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Baby Boomer’s children</w:t>
      </w:r>
    </w:p>
    <w:p w:rsidR="009B58D4" w:rsidRPr="00646AFA" w:rsidRDefault="009B58D4" w:rsidP="009B58D4">
      <w:pPr>
        <w:pStyle w:val="NoSpacing"/>
        <w:numPr>
          <w:ilvl w:val="0"/>
          <w:numId w:val="7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*b &amp; c</w:t>
      </w:r>
    </w:p>
    <w:p w:rsidR="009B58D4" w:rsidRPr="00646AFA" w:rsidRDefault="009B58D4" w:rsidP="009B58D4">
      <w:pPr>
        <w:pStyle w:val="NoSpacing"/>
        <w:numPr>
          <w:ilvl w:val="0"/>
          <w:numId w:val="78"/>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None of the above</w:t>
      </w:r>
    </w:p>
    <w:p w:rsidR="00DF5461" w:rsidRDefault="00DF5461"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45. All of these are true descriptions of the Baby Bust, except:</w:t>
      </w:r>
    </w:p>
    <w:p w:rsidR="009B58D4" w:rsidRPr="00646AFA" w:rsidRDefault="009B58D4" w:rsidP="009B58D4">
      <w:pPr>
        <w:pStyle w:val="NoSpacing"/>
        <w:numPr>
          <w:ilvl w:val="0"/>
          <w:numId w:val="7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are children of Baby Boomers</w:t>
      </w:r>
    </w:p>
    <w:p w:rsidR="009B58D4" w:rsidRPr="00646AFA" w:rsidRDefault="009B58D4" w:rsidP="009B58D4">
      <w:pPr>
        <w:pStyle w:val="NoSpacing"/>
        <w:numPr>
          <w:ilvl w:val="0"/>
          <w:numId w:val="7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are also called Gen Y</w:t>
      </w:r>
    </w:p>
    <w:p w:rsidR="009B58D4" w:rsidRPr="00646AFA" w:rsidRDefault="009B58D4" w:rsidP="009B58D4">
      <w:pPr>
        <w:pStyle w:val="NoSpacing"/>
        <w:numPr>
          <w:ilvl w:val="0"/>
          <w:numId w:val="7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grew up with the computer age</w:t>
      </w:r>
    </w:p>
    <w:p w:rsidR="009B58D4" w:rsidRPr="00646AFA" w:rsidRDefault="009B58D4" w:rsidP="009B58D4">
      <w:pPr>
        <w:pStyle w:val="NoSpacing"/>
        <w:numPr>
          <w:ilvl w:val="0"/>
          <w:numId w:val="79"/>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grew up in an economic state of greater posterity than previous generations</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46. Which of the following is true regarding the Millennials?</w:t>
      </w:r>
    </w:p>
    <w:p w:rsidR="009B58D4" w:rsidRPr="00646AFA" w:rsidRDefault="009B58D4" w:rsidP="009B58D4">
      <w:pPr>
        <w:pStyle w:val="NoSpacing"/>
        <w:numPr>
          <w:ilvl w:val="0"/>
          <w:numId w:val="8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are called “Screenagers”</w:t>
      </w:r>
    </w:p>
    <w:p w:rsidR="009B58D4" w:rsidRPr="00646AFA" w:rsidRDefault="009B58D4" w:rsidP="009B58D4">
      <w:pPr>
        <w:pStyle w:val="NoSpacing"/>
        <w:numPr>
          <w:ilvl w:val="0"/>
          <w:numId w:val="8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are called Generation Y</w:t>
      </w:r>
    </w:p>
    <w:p w:rsidR="009B58D4" w:rsidRPr="00646AFA" w:rsidRDefault="009B58D4" w:rsidP="009B58D4">
      <w:pPr>
        <w:pStyle w:val="NoSpacing"/>
        <w:numPr>
          <w:ilvl w:val="0"/>
          <w:numId w:val="8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They grew up with TV &amp; video games</w:t>
      </w:r>
    </w:p>
    <w:p w:rsidR="009B58D4" w:rsidRPr="00646AFA" w:rsidRDefault="009B58D4" w:rsidP="009B58D4">
      <w:pPr>
        <w:pStyle w:val="NoSpacing"/>
        <w:numPr>
          <w:ilvl w:val="0"/>
          <w:numId w:val="80"/>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*All of the above are true</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47. Each generation is culturally ____________________________.</w:t>
      </w:r>
    </w:p>
    <w:p w:rsidR="009B58D4" w:rsidRPr="00646AFA" w:rsidRDefault="009B58D4" w:rsidP="009B58D4">
      <w:pPr>
        <w:pStyle w:val="NoSpacing"/>
        <w:numPr>
          <w:ilvl w:val="0"/>
          <w:numId w:val="8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identical to others but very different from their parental generation</w:t>
      </w:r>
    </w:p>
    <w:p w:rsidR="009B58D4" w:rsidRPr="00646AFA" w:rsidRDefault="009B58D4" w:rsidP="009B58D4">
      <w:pPr>
        <w:pStyle w:val="NoSpacing"/>
        <w:numPr>
          <w:ilvl w:val="0"/>
          <w:numId w:val="8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completely different</w:t>
      </w:r>
    </w:p>
    <w:p w:rsidR="009B58D4" w:rsidRPr="00646AFA" w:rsidRDefault="009B58D4" w:rsidP="009B58D4">
      <w:pPr>
        <w:pStyle w:val="NoSpacing"/>
        <w:numPr>
          <w:ilvl w:val="0"/>
          <w:numId w:val="8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*distinct to the previous generations</w:t>
      </w:r>
    </w:p>
    <w:p w:rsidR="009B58D4" w:rsidRPr="00646AFA" w:rsidRDefault="009B58D4" w:rsidP="009B58D4">
      <w:pPr>
        <w:pStyle w:val="NoSpacing"/>
        <w:numPr>
          <w:ilvl w:val="0"/>
          <w:numId w:val="8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All of the above</w:t>
      </w:r>
    </w:p>
    <w:p w:rsidR="009B58D4" w:rsidRPr="00646AFA" w:rsidRDefault="009B58D4" w:rsidP="009B58D4">
      <w:pPr>
        <w:pStyle w:val="NoSpacing"/>
        <w:numPr>
          <w:ilvl w:val="0"/>
          <w:numId w:val="81"/>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None of the above</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48. The developing countries are aging __________________.</w:t>
      </w:r>
    </w:p>
    <w:p w:rsidR="009B58D4" w:rsidRPr="00646AFA" w:rsidRDefault="009B58D4" w:rsidP="009B58D4">
      <w:pPr>
        <w:pStyle w:val="NoSpacing"/>
        <w:numPr>
          <w:ilvl w:val="0"/>
          <w:numId w:val="8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 slowest</w:t>
      </w:r>
    </w:p>
    <w:p w:rsidR="009B58D4" w:rsidRPr="00646AFA" w:rsidRDefault="009B58D4" w:rsidP="009B58D4">
      <w:pPr>
        <w:pStyle w:val="NoSpacing"/>
        <w:numPr>
          <w:ilvl w:val="0"/>
          <w:numId w:val="8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 fastest</w:t>
      </w:r>
    </w:p>
    <w:p w:rsidR="009B58D4" w:rsidRPr="00646AFA" w:rsidRDefault="009B58D4" w:rsidP="009B58D4">
      <w:pPr>
        <w:pStyle w:val="NoSpacing"/>
        <w:numPr>
          <w:ilvl w:val="0"/>
          <w:numId w:val="8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the healthiest</w:t>
      </w:r>
    </w:p>
    <w:p w:rsidR="009B58D4" w:rsidRPr="00646AFA" w:rsidRDefault="009B58D4" w:rsidP="009B58D4">
      <w:pPr>
        <w:pStyle w:val="NoSpacing"/>
        <w:numPr>
          <w:ilvl w:val="0"/>
          <w:numId w:val="82"/>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more sickly</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50. A widower is a ____________.</w:t>
      </w:r>
    </w:p>
    <w:p w:rsidR="009B58D4" w:rsidRPr="00646AFA" w:rsidRDefault="009B58D4" w:rsidP="009B58D4">
      <w:pPr>
        <w:pStyle w:val="NoSpacing"/>
        <w:numPr>
          <w:ilvl w:val="0"/>
          <w:numId w:val="8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Woman</w:t>
      </w:r>
    </w:p>
    <w:p w:rsidR="009B58D4" w:rsidRPr="00646AFA" w:rsidRDefault="009B58D4" w:rsidP="009B58D4">
      <w:pPr>
        <w:pStyle w:val="NoSpacing"/>
        <w:numPr>
          <w:ilvl w:val="0"/>
          <w:numId w:val="8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*Man</w:t>
      </w:r>
    </w:p>
    <w:p w:rsidR="009B58D4" w:rsidRPr="00646AFA" w:rsidRDefault="009B58D4" w:rsidP="009B58D4">
      <w:pPr>
        <w:pStyle w:val="NoSpacing"/>
        <w:numPr>
          <w:ilvl w:val="0"/>
          <w:numId w:val="8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Woman OR man</w:t>
      </w:r>
    </w:p>
    <w:p w:rsidR="009B58D4" w:rsidRPr="00646AFA" w:rsidRDefault="009B58D4" w:rsidP="009B58D4">
      <w:pPr>
        <w:pStyle w:val="NoSpacing"/>
        <w:numPr>
          <w:ilvl w:val="0"/>
          <w:numId w:val="83"/>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Someone who studies death of a spouse</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51. Thanatology is __________________.</w:t>
      </w:r>
    </w:p>
    <w:p w:rsidR="009B58D4" w:rsidRPr="00646AFA" w:rsidRDefault="009B58D4" w:rsidP="009B58D4">
      <w:pPr>
        <w:pStyle w:val="NoSpacing"/>
        <w:numPr>
          <w:ilvl w:val="0"/>
          <w:numId w:val="8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Scientific study of widowhood</w:t>
      </w:r>
    </w:p>
    <w:p w:rsidR="009B58D4" w:rsidRPr="00646AFA" w:rsidRDefault="009B58D4" w:rsidP="009B58D4">
      <w:pPr>
        <w:pStyle w:val="NoSpacing"/>
        <w:numPr>
          <w:ilvl w:val="0"/>
          <w:numId w:val="8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*Scientific study of death and dying</w:t>
      </w:r>
    </w:p>
    <w:p w:rsidR="009B58D4" w:rsidRPr="00646AFA" w:rsidRDefault="009B58D4" w:rsidP="009B58D4">
      <w:pPr>
        <w:pStyle w:val="NoSpacing"/>
        <w:numPr>
          <w:ilvl w:val="0"/>
          <w:numId w:val="8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Scientific study of aging process</w:t>
      </w:r>
    </w:p>
    <w:p w:rsidR="009B58D4" w:rsidRPr="00646AFA" w:rsidRDefault="009B58D4" w:rsidP="009B58D4">
      <w:pPr>
        <w:pStyle w:val="NoSpacing"/>
        <w:numPr>
          <w:ilvl w:val="0"/>
          <w:numId w:val="8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None of the above</w:t>
      </w:r>
    </w:p>
    <w:p w:rsidR="009B58D4" w:rsidRPr="00646AFA" w:rsidRDefault="009B58D4" w:rsidP="009B58D4">
      <w:pPr>
        <w:pStyle w:val="NoSpacing"/>
        <w:numPr>
          <w:ilvl w:val="0"/>
          <w:numId w:val="84"/>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All of the above</w:t>
      </w: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r w:rsidRPr="00646AFA">
        <w:rPr>
          <w:rFonts w:ascii="Times New Roman" w:hAnsi="Times New Roman"/>
          <w:sz w:val="24"/>
          <w:szCs w:val="24"/>
        </w:rPr>
        <w:t>54. Which of these is/are part of the social gerontology approach?</w:t>
      </w:r>
    </w:p>
    <w:p w:rsidR="009B58D4" w:rsidRPr="00646AFA" w:rsidRDefault="009B58D4" w:rsidP="009B58D4">
      <w:pPr>
        <w:pStyle w:val="NoSpacing"/>
        <w:numPr>
          <w:ilvl w:val="0"/>
          <w:numId w:val="8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Study of aging</w:t>
      </w:r>
    </w:p>
    <w:p w:rsidR="009B58D4" w:rsidRPr="00646AFA" w:rsidRDefault="009B58D4" w:rsidP="009B58D4">
      <w:pPr>
        <w:pStyle w:val="NoSpacing"/>
        <w:numPr>
          <w:ilvl w:val="0"/>
          <w:numId w:val="8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Study of life course</w:t>
      </w:r>
    </w:p>
    <w:p w:rsidR="009B58D4" w:rsidRPr="00646AFA" w:rsidRDefault="009B58D4" w:rsidP="009B58D4">
      <w:pPr>
        <w:pStyle w:val="NoSpacing"/>
        <w:numPr>
          <w:ilvl w:val="0"/>
          <w:numId w:val="8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Study of dying</w:t>
      </w:r>
    </w:p>
    <w:p w:rsidR="009B58D4" w:rsidRPr="00646AFA" w:rsidRDefault="009B58D4" w:rsidP="009B58D4">
      <w:pPr>
        <w:pStyle w:val="NoSpacing"/>
        <w:numPr>
          <w:ilvl w:val="0"/>
          <w:numId w:val="85"/>
        </w:numPr>
        <w:tabs>
          <w:tab w:val="clear" w:pos="360"/>
          <w:tab w:val="num" w:pos="720"/>
        </w:tabs>
        <w:ind w:left="720" w:hanging="360"/>
        <w:rPr>
          <w:rFonts w:ascii="Times New Roman" w:hAnsi="Times New Roman"/>
          <w:sz w:val="24"/>
          <w:szCs w:val="24"/>
        </w:rPr>
      </w:pPr>
      <w:r w:rsidRPr="00646AFA">
        <w:rPr>
          <w:rFonts w:ascii="Times New Roman" w:hAnsi="Times New Roman"/>
          <w:sz w:val="24"/>
          <w:szCs w:val="24"/>
        </w:rPr>
        <w:t xml:space="preserve">Study of death </w:t>
      </w:r>
    </w:p>
    <w:p w:rsidR="009B58D4" w:rsidRPr="00662A1A" w:rsidRDefault="009B58D4" w:rsidP="009B58D4">
      <w:pPr>
        <w:pStyle w:val="NoSpacing"/>
        <w:numPr>
          <w:ilvl w:val="0"/>
          <w:numId w:val="85"/>
        </w:numPr>
        <w:tabs>
          <w:tab w:val="clear" w:pos="360"/>
          <w:tab w:val="num" w:pos="720"/>
        </w:tabs>
        <w:ind w:left="720" w:hanging="360"/>
        <w:rPr>
          <w:rFonts w:ascii="Times New Roman" w:hAnsi="Times New Roman"/>
          <w:sz w:val="24"/>
          <w:szCs w:val="24"/>
        </w:rPr>
      </w:pPr>
      <w:bookmarkStart w:id="0" w:name="GoBack"/>
      <w:bookmarkEnd w:id="0"/>
      <w:r w:rsidRPr="00646AFA">
        <w:rPr>
          <w:rFonts w:ascii="Times New Roman" w:hAnsi="Times New Roman"/>
          <w:sz w:val="24"/>
          <w:szCs w:val="24"/>
        </w:rPr>
        <w:t>*All of the above</w:t>
      </w:r>
    </w:p>
    <w:p w:rsidR="009B58D4" w:rsidRPr="00646AFA" w:rsidRDefault="009B58D4" w:rsidP="009B58D4">
      <w:pPr>
        <w:pStyle w:val="NoSpacing"/>
        <w:rPr>
          <w:rFonts w:ascii="Times New Roman" w:hAnsi="Times New Roman"/>
          <w:sz w:val="24"/>
          <w:szCs w:val="24"/>
        </w:rPr>
      </w:pPr>
    </w:p>
    <w:p w:rsidR="009B58D4" w:rsidRDefault="009B58D4" w:rsidP="009B58D4">
      <w:pPr>
        <w:pStyle w:val="NoSpacing"/>
        <w:tabs>
          <w:tab w:val="left" w:pos="360"/>
        </w:tabs>
        <w:rPr>
          <w:rFonts w:ascii="Times New Roman" w:hAnsi="Times New Roman"/>
          <w:b/>
          <w:sz w:val="32"/>
          <w:szCs w:val="32"/>
        </w:rPr>
      </w:pPr>
    </w:p>
    <w:p w:rsidR="009B58D4" w:rsidRDefault="009B58D4" w:rsidP="009B58D4">
      <w:pPr>
        <w:pStyle w:val="NoSpacing"/>
        <w:tabs>
          <w:tab w:val="left" w:pos="360"/>
        </w:tabs>
        <w:rPr>
          <w:rFonts w:ascii="Times New Roman" w:hAnsi="Times New Roman"/>
          <w:b/>
          <w:sz w:val="32"/>
          <w:szCs w:val="32"/>
        </w:rPr>
      </w:pPr>
    </w:p>
    <w:p w:rsidR="009B58D4" w:rsidRPr="00662A1A" w:rsidRDefault="009B58D4" w:rsidP="009B58D4">
      <w:pPr>
        <w:pStyle w:val="NoSpacing"/>
        <w:tabs>
          <w:tab w:val="left" w:pos="360"/>
        </w:tabs>
        <w:rPr>
          <w:rFonts w:ascii="Times New Roman" w:hAnsi="Times New Roman"/>
          <w:b/>
          <w:sz w:val="32"/>
          <w:szCs w:val="32"/>
        </w:rPr>
      </w:pPr>
      <w:r w:rsidRPr="00662A1A">
        <w:rPr>
          <w:rFonts w:ascii="Times New Roman" w:hAnsi="Times New Roman"/>
          <w:b/>
          <w:sz w:val="32"/>
          <w:szCs w:val="32"/>
        </w:rPr>
        <w:t>True / False Questions</w:t>
      </w:r>
    </w:p>
    <w:p w:rsidR="009B58D4" w:rsidRPr="00662A1A" w:rsidRDefault="009B58D4" w:rsidP="009B58D4">
      <w:pPr>
        <w:pStyle w:val="NoSpacing"/>
        <w:tabs>
          <w:tab w:val="left" w:pos="360"/>
        </w:tabs>
        <w:rPr>
          <w:rFonts w:ascii="Times New Roman" w:hAnsi="Times New Roman"/>
          <w:b/>
          <w:sz w:val="24"/>
          <w:szCs w:val="24"/>
        </w:rPr>
      </w:pP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Gerontology only studies processes of aging.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Many elders feel they are not elderly until they are in their 70’s and 80’s.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Many elders feel they are not elderly until they are in their 60’s and 70’s.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The field of gerontology is mostly dominated by Social Scientists.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The field of gerontology is mostly dominated by Medical Scientists (i.e. medical doctors &amp; pharmaceutical companies).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A Centenarian is a living person who has their 100</w:t>
      </w:r>
      <w:r w:rsidRPr="00646AFA">
        <w:rPr>
          <w:rFonts w:ascii="Times New Roman" w:hAnsi="Times New Roman"/>
          <w:sz w:val="24"/>
          <w:szCs w:val="24"/>
          <w:vertAlign w:val="superscript"/>
        </w:rPr>
        <w:t>th</w:t>
      </w:r>
      <w:r w:rsidRPr="00646AFA">
        <w:rPr>
          <w:rFonts w:ascii="Times New Roman" w:hAnsi="Times New Roman"/>
          <w:sz w:val="24"/>
          <w:szCs w:val="24"/>
        </w:rPr>
        <w:t xml:space="preserve"> birthday.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A Centenarian is a living person who will have their 90</w:t>
      </w:r>
      <w:r w:rsidRPr="00646AFA">
        <w:rPr>
          <w:rFonts w:ascii="Times New Roman" w:hAnsi="Times New Roman"/>
          <w:sz w:val="24"/>
          <w:szCs w:val="24"/>
          <w:vertAlign w:val="superscript"/>
        </w:rPr>
        <w:t>th</w:t>
      </w:r>
      <w:r w:rsidRPr="00646AFA">
        <w:rPr>
          <w:rFonts w:ascii="Times New Roman" w:hAnsi="Times New Roman"/>
          <w:sz w:val="24"/>
          <w:szCs w:val="24"/>
        </w:rPr>
        <w:t xml:space="preserve"> birthday.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In our modern societies the economy has grown to a state that has created new levels of prosperity for all elderly.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The value, respect, and reverence of one’s elderly which is often accompanied by care giving and support of the elderly are called chakra?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value, respect, and reverence of one’s elderly which is often accompanied by care giving and support of the elderly are called filial piety.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Life course is an ideal type sequence of events and positions an average person is expected to experience as he/she matures and moves through life.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Life span is the sequence of events and positions an average person is expected to experience as he/she matures and moves through life.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By young adulthood, independence is a prime value which leads many to move out on their own and gain their own experience.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Senescence is the social, emotional, biological, intellectual, and spiritual processes of decline associated with aging.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Many of our elderly feel very satisfied with their lives.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Ageism is the prejudice and discrimination against a person based on his/her chronological age.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w:t>
      </w:r>
      <w:proofErr w:type="spellStart"/>
      <w:r w:rsidRPr="00646AFA">
        <w:rPr>
          <w:rFonts w:ascii="Times New Roman" w:hAnsi="Times New Roman"/>
          <w:sz w:val="24"/>
          <w:szCs w:val="24"/>
        </w:rPr>
        <w:t>Acrotism</w:t>
      </w:r>
      <w:proofErr w:type="spellEnd"/>
      <w:r w:rsidRPr="00646AFA">
        <w:rPr>
          <w:rFonts w:ascii="Times New Roman" w:hAnsi="Times New Roman"/>
          <w:sz w:val="24"/>
          <w:szCs w:val="24"/>
        </w:rPr>
        <w:t xml:space="preserve"> is the prejudice and discrimination against a person based on his/her chronological age.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Ageism is unique form of bias because it is bias against one’s future status.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Continuity Theory, Disengagement Theory, and Activity Theory are the theories that help us understand elderly and their life experiences.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Continuity Theory, Disengagement Theory, and Activity Theory can explain all about the elderly and their life experiences.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Continuity Theory clams that older adults maintain patterns from their younger years.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lastRenderedPageBreak/>
        <w:t xml:space="preserve"> Continuity Theory claims that the elderly benefit from high levels of continuous activity that are meaningful.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Activity Theory claims that the elderly benefit from high levels of activity.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Disengagement Theory claims that as the elderly realize the inevitability of death, they begin to withdraw themselves from youthful roles.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Continuity Theory claims that as the elderly realize the inevitability of death, they begin to withdraw themselves from youthful roles.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The key to success in later-life is to stay active.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Modernization Theory claims that industrialization and modernization have lowered the power and influence which the elderly once had; this has led to much exclusion of elderly from community.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Modernization theory claims that progression and modernization have raised the power and influence the elderly once had and has led to much inclusion of the elderly from the community.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elderly </w:t>
      </w:r>
      <w:proofErr w:type="gramStart"/>
      <w:r w:rsidRPr="00646AFA">
        <w:rPr>
          <w:rFonts w:ascii="Times New Roman" w:hAnsi="Times New Roman"/>
          <w:sz w:val="24"/>
          <w:szCs w:val="24"/>
        </w:rPr>
        <w:t>have</w:t>
      </w:r>
      <w:proofErr w:type="gramEnd"/>
      <w:r w:rsidRPr="00646AFA">
        <w:rPr>
          <w:rFonts w:ascii="Times New Roman" w:hAnsi="Times New Roman"/>
          <w:sz w:val="24"/>
          <w:szCs w:val="24"/>
        </w:rPr>
        <w:t xml:space="preserve"> kept pace with new technologies.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elderly </w:t>
      </w:r>
      <w:proofErr w:type="gramStart"/>
      <w:r w:rsidRPr="00646AFA">
        <w:rPr>
          <w:rFonts w:ascii="Times New Roman" w:hAnsi="Times New Roman"/>
          <w:sz w:val="24"/>
          <w:szCs w:val="24"/>
        </w:rPr>
        <w:t>are</w:t>
      </w:r>
      <w:proofErr w:type="gramEnd"/>
      <w:r w:rsidRPr="00646AFA">
        <w:rPr>
          <w:rFonts w:ascii="Times New Roman" w:hAnsi="Times New Roman"/>
          <w:sz w:val="24"/>
          <w:szCs w:val="24"/>
        </w:rPr>
        <w:t xml:space="preserve"> essential to economic survival of a society.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elderly </w:t>
      </w:r>
      <w:proofErr w:type="gramStart"/>
      <w:r w:rsidRPr="00646AFA">
        <w:rPr>
          <w:rFonts w:ascii="Times New Roman" w:hAnsi="Times New Roman"/>
          <w:sz w:val="24"/>
          <w:szCs w:val="24"/>
        </w:rPr>
        <w:t>are</w:t>
      </w:r>
      <w:proofErr w:type="gramEnd"/>
      <w:r w:rsidRPr="00646AFA">
        <w:rPr>
          <w:rFonts w:ascii="Times New Roman" w:hAnsi="Times New Roman"/>
          <w:sz w:val="24"/>
          <w:szCs w:val="24"/>
        </w:rPr>
        <w:t xml:space="preserve"> living much longer than before.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Modernization can help us to understand why the elderly have become stigmatized     and devalued over the last century.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Crude birth rate represents the number of live births per 1,000 population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General Fertility Rate represents the number of live births by 1,000 women ages 15-44.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Crude Birth Rate represents the number of births between ages 15-44.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General Fertility Rate represents the number of pregnancies resulting in live births.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“Baby Boom” started in 1946 and lasted until 1964.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“Baby Boom” started in 1950 and lasted until 1970.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children born to Baby Boomers are called Generation X.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children born after 1982 are called Generation Y.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Birthrate has slowly increased since 1940.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Crude birthrate has slowly decreased since 1944.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Birthrate decreased due to the depression but started to increase in 1946.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Birthrate increased until the wars of 1950’s then it decreased drastically until the Baby Boom.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World-at-War Generation represents only those who served in World War I.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World-at-War Generation represents only those who served/lived </w:t>
      </w:r>
      <w:proofErr w:type="gramStart"/>
      <w:r w:rsidRPr="00646AFA">
        <w:rPr>
          <w:rFonts w:ascii="Times New Roman" w:hAnsi="Times New Roman"/>
          <w:sz w:val="24"/>
          <w:szCs w:val="24"/>
        </w:rPr>
        <w:t>through  World</w:t>
      </w:r>
      <w:proofErr w:type="gramEnd"/>
      <w:r w:rsidRPr="00646AFA">
        <w:rPr>
          <w:rFonts w:ascii="Times New Roman" w:hAnsi="Times New Roman"/>
          <w:sz w:val="24"/>
          <w:szCs w:val="24"/>
        </w:rPr>
        <w:t xml:space="preserve"> War I and World War II.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age range of “young-old” is 65-74.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age range of “young-old” is 60-70.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age range of “middle-old” is 60-70.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age range of “middle-old” is 75-84.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age range of “old-old” is 85 and older.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age range of “old-old” is 75-85.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In most </w:t>
      </w:r>
      <w:proofErr w:type="gramStart"/>
      <w:r w:rsidRPr="00646AFA">
        <w:rPr>
          <w:rFonts w:ascii="Times New Roman" w:hAnsi="Times New Roman"/>
          <w:sz w:val="24"/>
          <w:szCs w:val="24"/>
        </w:rPr>
        <w:t>countries</w:t>
      </w:r>
      <w:proofErr w:type="gramEnd"/>
      <w:r w:rsidRPr="00646AFA">
        <w:rPr>
          <w:rFonts w:ascii="Times New Roman" w:hAnsi="Times New Roman"/>
          <w:sz w:val="24"/>
          <w:szCs w:val="24"/>
        </w:rPr>
        <w:t xml:space="preserve"> women have higher life expectancies than men.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In most </w:t>
      </w:r>
      <w:proofErr w:type="gramStart"/>
      <w:r w:rsidRPr="00646AFA">
        <w:rPr>
          <w:rFonts w:ascii="Times New Roman" w:hAnsi="Times New Roman"/>
          <w:sz w:val="24"/>
          <w:szCs w:val="24"/>
        </w:rPr>
        <w:t>countries</w:t>
      </w:r>
      <w:proofErr w:type="gramEnd"/>
      <w:r w:rsidRPr="00646AFA">
        <w:rPr>
          <w:rFonts w:ascii="Times New Roman" w:hAnsi="Times New Roman"/>
          <w:sz w:val="24"/>
          <w:szCs w:val="24"/>
        </w:rPr>
        <w:t xml:space="preserve"> women have lower life expectancies than men.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Life expectance is average number of years a person born today may expect to live.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lastRenderedPageBreak/>
        <w:t xml:space="preserve"> Women in the US have a longer Life Expectancy than many other women in the world.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Men in the world have a longer Life Expectancies than men in the US.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US Life Expectancy has decreased considerably due to high number of terminal illnesses like cancer.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Life Expectancy in general is same all around the world: Men at 70 and women at </w:t>
      </w:r>
      <w:r>
        <w:rPr>
          <w:rFonts w:ascii="Times New Roman" w:hAnsi="Times New Roman"/>
          <w:sz w:val="24"/>
          <w:szCs w:val="24"/>
        </w:rPr>
        <w:t>*</w:t>
      </w:r>
      <w:r w:rsidRPr="00646AFA">
        <w:rPr>
          <w:rFonts w:ascii="Times New Roman" w:hAnsi="Times New Roman"/>
          <w:sz w:val="24"/>
          <w:szCs w:val="24"/>
        </w:rPr>
        <w:t>False</w:t>
      </w:r>
    </w:p>
    <w:p w:rsidR="009B58D4" w:rsidRPr="006647FB"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 xml:space="preserve"> Sex ratio is the number of sexually active females per 100 males. *False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Sex ratio is the number of sexually active males per 100 females.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shd w:val="clear" w:color="auto" w:fill="FFFF00"/>
        </w:rPr>
      </w:pPr>
      <w:r w:rsidRPr="00646AFA">
        <w:rPr>
          <w:rFonts w:ascii="Times New Roman" w:hAnsi="Times New Roman"/>
          <w:sz w:val="24"/>
          <w:szCs w:val="24"/>
        </w:rPr>
        <w:t xml:space="preserve"> Sex ratio is the number of males per 100 females.  </w:t>
      </w:r>
      <w:r>
        <w:rPr>
          <w:rFonts w:ascii="Times New Roman" w:hAnsi="Times New Roman"/>
          <w:sz w:val="24"/>
          <w:szCs w:val="24"/>
        </w:rPr>
        <w:t>*</w:t>
      </w:r>
      <w:r w:rsidRPr="00646AFA">
        <w:rPr>
          <w:rFonts w:ascii="Times New Roman" w:hAnsi="Times New Roman"/>
          <w:sz w:val="24"/>
          <w:szCs w:val="24"/>
        </w:rPr>
        <w:t>True</w:t>
      </w:r>
    </w:p>
    <w:p w:rsidR="009B58D4" w:rsidRPr="006647FB"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shd w:val="clear" w:color="auto" w:fill="FFFFFF"/>
        </w:rPr>
        <w:t xml:space="preserve"> </w:t>
      </w:r>
      <w:r w:rsidRPr="006647FB">
        <w:rPr>
          <w:rFonts w:ascii="Times New Roman" w:hAnsi="Times New Roman"/>
          <w:sz w:val="24"/>
          <w:szCs w:val="24"/>
        </w:rPr>
        <w:t xml:space="preserve">Cohort is a group of people who share a statistical or demographic trait. </w:t>
      </w:r>
      <w:r>
        <w:rPr>
          <w:rFonts w:ascii="Times New Roman" w:hAnsi="Times New Roman"/>
          <w:sz w:val="24"/>
          <w:szCs w:val="24"/>
        </w:rPr>
        <w:t>*</w:t>
      </w:r>
      <w:r w:rsidRPr="006647FB">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Populace is a group of people who share a statistical or demographic trait.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It is estimated that by 2030 there will be 57.8 million Baby Boomers in the US.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Gerontologists are concerned that Baby Boomers will place a financial strain on the rest of society.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Gerontologists believe that Baby Boomers will be first generation ever to place less financial strain on the society than the preceding generations.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Baby Bust is also called Generation X.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Baby Bust are children of Baby Boomers.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Baby Bust are also called War Generations.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Baby Bust grew up in an economic state of greater posterity than previous generations.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Gen Y grew up with the computer age.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Millennials are called “Screenagers”.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Millennials are children of Generation X.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Millennials are children of Generation Y.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Millennials grew up with TV &amp; video games.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Millennials are called Generation Y.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Each generation is culturally similar and different to/from the previous generations.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The developing countries are aging the fastest.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The developing countries are aging the slowest.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A widower is a surviving husband.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A widower is a man.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Thanatology is the scientific study of death and dying. </w:t>
      </w:r>
      <w:r>
        <w:rPr>
          <w:rFonts w:ascii="Times New Roman" w:hAnsi="Times New Roman"/>
          <w:sz w:val="24"/>
          <w:szCs w:val="24"/>
        </w:rPr>
        <w:t>*</w:t>
      </w:r>
      <w:r w:rsidRPr="00646AFA">
        <w:rPr>
          <w:rFonts w:ascii="Times New Roman" w:hAnsi="Times New Roman"/>
          <w:sz w:val="24"/>
          <w:szCs w:val="24"/>
        </w:rPr>
        <w:t>True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Thanatology is the scientific study of elderly culture.  </w:t>
      </w:r>
      <w:r>
        <w:rPr>
          <w:rFonts w:ascii="Times New Roman" w:hAnsi="Times New Roman"/>
          <w:sz w:val="24"/>
          <w:szCs w:val="24"/>
        </w:rPr>
        <w:t>*</w:t>
      </w:r>
      <w:r w:rsidRPr="00646AFA">
        <w:rPr>
          <w:rFonts w:ascii="Times New Roman" w:hAnsi="Times New Roman"/>
          <w:sz w:val="24"/>
          <w:szCs w:val="24"/>
        </w:rPr>
        <w:t>False</w:t>
      </w:r>
    </w:p>
    <w:p w:rsidR="009B58D4" w:rsidRPr="00646AFA"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Grief is the feeling of loss we experience after a death, disappointment, or tragedy. </w:t>
      </w:r>
      <w:r>
        <w:rPr>
          <w:rFonts w:ascii="Times New Roman" w:hAnsi="Times New Roman"/>
          <w:sz w:val="24"/>
          <w:szCs w:val="24"/>
        </w:rPr>
        <w:t>*</w:t>
      </w:r>
      <w:r w:rsidRPr="00646AFA">
        <w:rPr>
          <w:rFonts w:ascii="Times New Roman" w:hAnsi="Times New Roman"/>
          <w:sz w:val="24"/>
          <w:szCs w:val="24"/>
        </w:rPr>
        <w:t>True</w:t>
      </w:r>
    </w:p>
    <w:p w:rsidR="009B58D4" w:rsidRDefault="009B58D4" w:rsidP="009B58D4">
      <w:pPr>
        <w:pStyle w:val="NoSpacing"/>
        <w:numPr>
          <w:ilvl w:val="0"/>
          <w:numId w:val="86"/>
        </w:numPr>
        <w:ind w:hanging="360"/>
        <w:rPr>
          <w:rFonts w:ascii="Times New Roman" w:hAnsi="Times New Roman"/>
          <w:sz w:val="24"/>
          <w:szCs w:val="24"/>
        </w:rPr>
      </w:pPr>
      <w:r w:rsidRPr="00646AFA">
        <w:rPr>
          <w:rFonts w:ascii="Times New Roman" w:hAnsi="Times New Roman"/>
          <w:sz w:val="24"/>
          <w:szCs w:val="24"/>
        </w:rPr>
        <w:t xml:space="preserve"> Anomie is the feeling of loss we experience after a death, disappointment, or tragedy. </w:t>
      </w:r>
      <w:r>
        <w:rPr>
          <w:rFonts w:ascii="Times New Roman" w:hAnsi="Times New Roman"/>
          <w:sz w:val="24"/>
          <w:szCs w:val="24"/>
        </w:rPr>
        <w:t>*</w:t>
      </w:r>
      <w:r w:rsidRPr="00646AFA">
        <w:rPr>
          <w:rFonts w:ascii="Times New Roman" w:hAnsi="Times New Roman"/>
          <w:sz w:val="24"/>
          <w:szCs w:val="24"/>
        </w:rPr>
        <w:t>False</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In 2019, the elderly comprised 16.50 percent of the total U.S. population of 328,239,523 individuals or roughly a 7,980,517 person increase from 2014 (2014 had 46,179,004 elderly at 14.48%). *True</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In 2019, the elderly numbered 54,159,521 *True</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 xml:space="preserve">In 2019 and coming decades the U.S. population is growing older and older. *True </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 xml:space="preserve">The current U.S. elderly and near elderly (those turning 65 no later than the year 2029) had fewer children per couple than did their parents. Then their own children had fewer children than the current elderly and near elderly did when they were younger. *True </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 xml:space="preserve">In short, we have fewer working age, retirement tax-paying, younger members of society than is needed to support the costs of retirement benefits to the elderly. *True </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lastRenderedPageBreak/>
        <w:t xml:space="preserve">A Recent PewResearch report estimated that there were 64 million Americans living in multigenerational households in 2016 *True </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A Population Pyramid is the graphic representation of specified 5-year age groups within a population and by being males or females. *True</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 xml:space="preserve">The General Fertility Rate (GFR) is the number of births in a year per 1,000 women ages 15-44. *True </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 xml:space="preserve">The Completed Fertility is the total number of children a woman had in her </w:t>
      </w:r>
      <w:proofErr w:type="gramStart"/>
      <w:r w:rsidRPr="006647FB">
        <w:rPr>
          <w:rFonts w:ascii="Times New Roman" w:hAnsi="Times New Roman"/>
          <w:sz w:val="24"/>
          <w:szCs w:val="24"/>
        </w:rPr>
        <w:t>life time</w:t>
      </w:r>
      <w:proofErr w:type="gramEnd"/>
      <w:r w:rsidRPr="006647FB">
        <w:rPr>
          <w:rFonts w:ascii="Times New Roman" w:hAnsi="Times New Roman"/>
          <w:sz w:val="24"/>
          <w:szCs w:val="24"/>
        </w:rPr>
        <w:t xml:space="preserve"> (typically by ages 44 or slightly thereafter. *True </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 xml:space="preserve">A May 2019 PewResearch Report identified how 3 powerful measures of U.S. Fertility between 1950 and 2018 indicate that the U.S. Fertility has hit an </w:t>
      </w:r>
      <w:proofErr w:type="spellStart"/>
      <w:r w:rsidRPr="006647FB">
        <w:rPr>
          <w:rFonts w:ascii="Times New Roman" w:hAnsi="Times New Roman"/>
          <w:sz w:val="24"/>
          <w:szCs w:val="24"/>
        </w:rPr>
        <w:t>all time</w:t>
      </w:r>
      <w:proofErr w:type="spellEnd"/>
      <w:r w:rsidRPr="006647FB">
        <w:rPr>
          <w:rFonts w:ascii="Times New Roman" w:hAnsi="Times New Roman"/>
          <w:sz w:val="24"/>
          <w:szCs w:val="24"/>
        </w:rPr>
        <w:t xml:space="preserve"> low *True</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Total Fertility Rate (TFR) is deﬁned as the number of children the average woman has in her lifetime. *True</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Based on the PewResearch article, the GFR, CFR and TFR indicate that U.S. fertility is mostly on decline. *True</w:t>
      </w:r>
    </w:p>
    <w:p w:rsidR="009B58D4" w:rsidRDefault="009B58D4" w:rsidP="009B58D4">
      <w:pPr>
        <w:pStyle w:val="NoSpacing"/>
        <w:numPr>
          <w:ilvl w:val="0"/>
          <w:numId w:val="86"/>
        </w:numPr>
        <w:ind w:hanging="360"/>
        <w:rPr>
          <w:rFonts w:ascii="Times New Roman" w:hAnsi="Times New Roman"/>
          <w:sz w:val="24"/>
          <w:szCs w:val="24"/>
        </w:rPr>
      </w:pPr>
      <w:r w:rsidRPr="006647FB">
        <w:rPr>
          <w:rFonts w:ascii="Times New Roman" w:hAnsi="Times New Roman"/>
          <w:sz w:val="24"/>
          <w:szCs w:val="24"/>
        </w:rPr>
        <w:t>Clearly, the older the age category, the lower the sex Ratio.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From the same 2018 U.S. Census report we see a variety of marital statuses and living arrangements for elderly males and females as of 2016. Figure 9 shows these 2016 counts The Census report stated that only 6 percent of elderly females and 6 percent of elderly males had never married.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 xml:space="preserve">From the same 2018 U.S. Census </w:t>
      </w:r>
      <w:proofErr w:type="gramStart"/>
      <w:r w:rsidRPr="007261EE">
        <w:rPr>
          <w:rFonts w:ascii="Times New Roman" w:hAnsi="Times New Roman"/>
          <w:sz w:val="24"/>
          <w:szCs w:val="24"/>
        </w:rPr>
        <w:t>report  we</w:t>
      </w:r>
      <w:proofErr w:type="gramEnd"/>
      <w:r w:rsidRPr="007261EE">
        <w:rPr>
          <w:rFonts w:ascii="Times New Roman" w:hAnsi="Times New Roman"/>
          <w:sz w:val="24"/>
          <w:szCs w:val="24"/>
        </w:rPr>
        <w:t xml:space="preserve"> see that there is  quite the contrast to the 31 percent of females ages 15-64 and the 37 percent of males ages 15-64 who had never married (page 5). *True </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From the same 2018 U.S. Census report  you can see that for the 65-70 year old elderly divorced there was a higher percentage of elderly divorced (14.0% males and 18.2% females) than is found in the two oldest age categories of elderly ages 75-84 (9.5% males and 13.0% females) ages 85 (6.0% males and 8.0% females).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 xml:space="preserve">From the same 2018 U.S. Census </w:t>
      </w:r>
      <w:proofErr w:type="gramStart"/>
      <w:r w:rsidRPr="007261EE">
        <w:rPr>
          <w:rFonts w:ascii="Times New Roman" w:hAnsi="Times New Roman"/>
          <w:sz w:val="24"/>
          <w:szCs w:val="24"/>
        </w:rPr>
        <w:t>report  you</w:t>
      </w:r>
      <w:proofErr w:type="gramEnd"/>
      <w:r w:rsidRPr="007261EE">
        <w:rPr>
          <w:rFonts w:ascii="Times New Roman" w:hAnsi="Times New Roman"/>
          <w:sz w:val="24"/>
          <w:szCs w:val="24"/>
        </w:rPr>
        <w:t xml:space="preserve"> can see that the elderly ages 65 and older had higher percentage divorce (11.9% males and 15.1% females) than did those ages 15-64 (9.7% males and 12.3% females).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The Baby Boomer elderly (who in 2016 would be between ages 65-74) divorced more than any generation before or since.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The younger generations are marrying less than any generation before them.  Finally, notice more divorced females than males at all ages.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In general, divorced males remarry sooner after their divorce than females.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 xml:space="preserve">In 2019 the United Nations released a report on the World’s Elderly.  Table 2 shows the actual and future estimated numbers of elderly ages 65+ for 2019 and 2050.  There </w:t>
      </w:r>
      <w:proofErr w:type="gramStart"/>
      <w:r w:rsidRPr="007261EE">
        <w:rPr>
          <w:rFonts w:ascii="Times New Roman" w:hAnsi="Times New Roman"/>
          <w:sz w:val="24"/>
          <w:szCs w:val="24"/>
        </w:rPr>
        <w:t>are</w:t>
      </w:r>
      <w:proofErr w:type="gramEnd"/>
      <w:r w:rsidRPr="007261EE">
        <w:rPr>
          <w:rFonts w:ascii="Times New Roman" w:hAnsi="Times New Roman"/>
          <w:sz w:val="24"/>
          <w:szCs w:val="24"/>
        </w:rPr>
        <w:t xml:space="preserve"> an astounding 702,900,000 (702 million) elderly in the world in 2019 but by the year 2050 there will be even more at 1,548,900,000 (1.5 billion).  That is an increase of over 846 million!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 xml:space="preserve">Table 2 also provides percentage changes between 2019 and 2050 shows that the world’s increases </w:t>
      </w:r>
      <w:proofErr w:type="spellStart"/>
      <w:r w:rsidRPr="007261EE">
        <w:rPr>
          <w:rFonts w:ascii="Times New Roman" w:hAnsi="Times New Roman"/>
          <w:sz w:val="24"/>
          <w:szCs w:val="24"/>
        </w:rPr>
        <w:t>elederly</w:t>
      </w:r>
      <w:proofErr w:type="spellEnd"/>
      <w:r w:rsidRPr="007261EE">
        <w:rPr>
          <w:rFonts w:ascii="Times New Roman" w:hAnsi="Times New Roman"/>
          <w:sz w:val="24"/>
          <w:szCs w:val="24"/>
        </w:rPr>
        <w:t xml:space="preserve"> are coming from Sub-Sahara Africa (218%), Northern Africa (226%), Central and Southern Asia (176%), Eastern and South-Eastern Asia (120%), Latin America and Car. (156%), and Oceana (190%).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The newest generation that followed Gen Y Millennials is now called the “Generation Z.”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lastRenderedPageBreak/>
        <w:t>Generation Z is the generation born after 1996 that includes the only generation born with “Smart phone” technology abundantly available.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 xml:space="preserve">The newest Canadian and U.S generation to be identified has been called “Generation Z.” They are </w:t>
      </w:r>
      <w:proofErr w:type="gramStart"/>
      <w:r w:rsidRPr="007261EE">
        <w:rPr>
          <w:rFonts w:ascii="Times New Roman" w:hAnsi="Times New Roman"/>
          <w:sz w:val="24"/>
          <w:szCs w:val="24"/>
        </w:rPr>
        <w:t>estimated  as</w:t>
      </w:r>
      <w:proofErr w:type="gramEnd"/>
      <w:r w:rsidRPr="007261EE">
        <w:rPr>
          <w:rFonts w:ascii="Times New Roman" w:hAnsi="Times New Roman"/>
          <w:sz w:val="24"/>
          <w:szCs w:val="24"/>
        </w:rPr>
        <w:t xml:space="preserve"> of 2020 to include 24+ million people in the U.S. alone.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Pew reported that unlike previous generations, Gen Z is “Members of Gen Z are more racially and ethnically diverse than any previous generation, and they are on track to be the most well-educated generation yet. They are also digital natives who have little or no memory of the world as it existed before smartphones.”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There is no governmental or educational organization that has the authority to define what makes up a generation.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These Gen X, Y, and Z generation members and their world-wide counterparts will likely see that females in their age groups outlive males.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Generally speaking, females outlive males in almost every age category in the world. Females of all ages in most countries of the world, have a higher life expectancy than men.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Life Expectancy is the average numbers of years a person born today may expect to live. Table 3 shows the 2015 to 2020 U.N. data on life expectancies by world region.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Worldwide, females out live males on the average of 4.8 years (Life expectancy of females was 74.7 years and males only 69.9 years).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Many of the now adult children of U.S. elderly are finding a larger social trend that no one anticipated they would experience. This trend has developed over the last 30-45 years and is now replacing as much foster care as states can arrange to replace.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In the U.S. in 2014 there were approximately 73,692,000 children.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 xml:space="preserve">Figure 11 shows the trend of which type of living arrangements U.S. children who live in the home of their </w:t>
      </w:r>
      <w:proofErr w:type="gramStart"/>
      <w:r w:rsidRPr="007261EE">
        <w:rPr>
          <w:rFonts w:ascii="Times New Roman" w:hAnsi="Times New Roman"/>
          <w:sz w:val="24"/>
          <w:szCs w:val="24"/>
        </w:rPr>
        <w:t>grandparents</w:t>
      </w:r>
      <w:proofErr w:type="gramEnd"/>
      <w:r w:rsidRPr="007261EE">
        <w:rPr>
          <w:rFonts w:ascii="Times New Roman" w:hAnsi="Times New Roman"/>
          <w:sz w:val="24"/>
          <w:szCs w:val="24"/>
        </w:rPr>
        <w:t xml:space="preserve"> experience between 1990 and 2014.   Those shows that all the research cited above and the trends between 1990 to 2014 indicate steady larger social trends of grandparents providing kinship care.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Since there are still Baby Boomers who are reaching age 65, there will be higher and higher percentages of divorced males and females. *True</w:t>
      </w:r>
    </w:p>
    <w:p w:rsidR="009B58D4"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The Government accounting office predicted back in 2015 that the Trust Fund would be depleted by the year 2033 unless changes are set into place to tax or benefit in different ways. *True</w:t>
      </w:r>
    </w:p>
    <w:p w:rsidR="009B58D4" w:rsidRPr="007261EE" w:rsidRDefault="009B58D4" w:rsidP="009B58D4">
      <w:pPr>
        <w:pStyle w:val="NoSpacing"/>
        <w:numPr>
          <w:ilvl w:val="0"/>
          <w:numId w:val="86"/>
        </w:numPr>
        <w:ind w:hanging="360"/>
        <w:rPr>
          <w:rFonts w:ascii="Times New Roman" w:hAnsi="Times New Roman"/>
          <w:sz w:val="24"/>
          <w:szCs w:val="24"/>
        </w:rPr>
      </w:pPr>
      <w:r w:rsidRPr="007261EE">
        <w:rPr>
          <w:rFonts w:ascii="Times New Roman" w:hAnsi="Times New Roman"/>
          <w:sz w:val="24"/>
          <w:szCs w:val="24"/>
        </w:rPr>
        <w:t xml:space="preserve">U.S.  national deficits are higher than ever before, economic damage from recent pandemic and other disasters have permanently damage the economy, and many </w:t>
      </w:r>
      <w:proofErr w:type="gramStart"/>
      <w:r w:rsidRPr="007261EE">
        <w:rPr>
          <w:rFonts w:ascii="Times New Roman" w:hAnsi="Times New Roman"/>
          <w:sz w:val="24"/>
          <w:szCs w:val="24"/>
        </w:rPr>
        <w:t>elderly</w:t>
      </w:r>
      <w:proofErr w:type="gramEnd"/>
      <w:r w:rsidRPr="007261EE">
        <w:rPr>
          <w:rFonts w:ascii="Times New Roman" w:hAnsi="Times New Roman"/>
          <w:sz w:val="24"/>
          <w:szCs w:val="24"/>
        </w:rPr>
        <w:t xml:space="preserve"> simply can’t retire until many years after age 65.  *True</w:t>
      </w:r>
    </w:p>
    <w:p w:rsidR="009B58D4" w:rsidRPr="006770BE" w:rsidRDefault="009B58D4" w:rsidP="009B58D4">
      <w:pPr>
        <w:pStyle w:val="NoSpacing"/>
        <w:rPr>
          <w:rFonts w:ascii="Times New Roman" w:hAnsi="Times New Roman"/>
          <w:sz w:val="24"/>
          <w:szCs w:val="24"/>
        </w:rPr>
      </w:pPr>
    </w:p>
    <w:p w:rsidR="009B58D4" w:rsidRPr="00646AFA" w:rsidRDefault="009B58D4" w:rsidP="009B58D4">
      <w:pPr>
        <w:pStyle w:val="NoSpacing"/>
        <w:rPr>
          <w:rFonts w:ascii="Times New Roman" w:hAnsi="Times New Roman"/>
          <w:sz w:val="24"/>
          <w:szCs w:val="24"/>
        </w:rPr>
      </w:pPr>
    </w:p>
    <w:p w:rsidR="009B58D4" w:rsidRPr="00A06059" w:rsidRDefault="009B58D4" w:rsidP="009B58D4">
      <w:pPr>
        <w:pStyle w:val="NoSpacing"/>
        <w:rPr>
          <w:rFonts w:ascii="Times New Roman" w:hAnsi="Times New Roman"/>
          <w:b/>
          <w:sz w:val="32"/>
          <w:szCs w:val="32"/>
        </w:rPr>
      </w:pPr>
      <w:r>
        <w:rPr>
          <w:rFonts w:ascii="Times New Roman" w:hAnsi="Times New Roman"/>
          <w:b/>
          <w:sz w:val="32"/>
          <w:szCs w:val="32"/>
        </w:rPr>
        <w:t>Fill in the Blank Questions</w:t>
      </w:r>
    </w:p>
    <w:p w:rsidR="009B58D4" w:rsidRPr="00646AFA" w:rsidRDefault="009B58D4" w:rsidP="009B58D4">
      <w:pPr>
        <w:pStyle w:val="NoSpacing"/>
        <w:rPr>
          <w:rFonts w:ascii="Times New Roman" w:hAnsi="Times New Roman"/>
          <w:b/>
          <w:sz w:val="24"/>
          <w:szCs w:val="24"/>
          <w:u w:val="single"/>
        </w:rPr>
      </w:pP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Gerontology is the scientific study of the ____________and _______________of aging and growing old.  Process and phenomena</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The Government usually sets ____ as start of the elderly years.  65+</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Many elderly people feel they need to be at least _______ years old before it’s their time to feel elderly.  70</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Which sociological subfield of Gerontology focuses on the non-physical and social aspects of aging?  Social gerontology</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lastRenderedPageBreak/>
        <w:t xml:space="preserve">Name at least 3 disciplines that study the process of </w:t>
      </w:r>
      <w:proofErr w:type="gramStart"/>
      <w:r w:rsidRPr="00C67C45">
        <w:rPr>
          <w:rFonts w:ascii="Times New Roman" w:hAnsi="Times New Roman"/>
          <w:sz w:val="24"/>
          <w:szCs w:val="24"/>
        </w:rPr>
        <w:t>aging?</w:t>
      </w:r>
      <w:proofErr w:type="gramEnd"/>
      <w:r w:rsidRPr="00C67C45">
        <w:rPr>
          <w:rFonts w:ascii="Times New Roman" w:hAnsi="Times New Roman"/>
          <w:sz w:val="24"/>
          <w:szCs w:val="24"/>
        </w:rPr>
        <w:t xml:space="preserve">   Biological Scientists, Medical Scientists, Financial Scientist, Economic Scientists, Social Scientist</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A living person who has had their 100</w:t>
      </w:r>
      <w:r w:rsidRPr="00C67C45">
        <w:rPr>
          <w:rFonts w:ascii="Times New Roman" w:hAnsi="Times New Roman"/>
          <w:sz w:val="24"/>
          <w:szCs w:val="24"/>
          <w:vertAlign w:val="superscript"/>
        </w:rPr>
        <w:t>th</w:t>
      </w:r>
      <w:r w:rsidRPr="00C67C45">
        <w:rPr>
          <w:rFonts w:ascii="Times New Roman" w:hAnsi="Times New Roman"/>
          <w:sz w:val="24"/>
          <w:szCs w:val="24"/>
        </w:rPr>
        <w:t xml:space="preserve"> birthday is called a _____________________.  Centenarian</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The value, respect, and reverence of one’s elderly which is often accompanied by care giving and support of the elderly are called _____________________.   Filial piety</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An ideal sequence of events and positions an average person is expected to experience as he/she matures and moves through life is called ______________. Life course</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By young adulthood, _________ is a prime value which leads many to move out on their own and gain their own experience.  Independence</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__________are the social, emotional, biological, intellectual, and spiritual processes associated with aging.  Senescence</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 xml:space="preserve">_____________ is the prejudice and discrimination against a person based on his/her chronological age. Ageism </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Continuity theory claims that________________________. Older adults maintain patterns from their younger years</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_______________theory claims that elderly benefit from high levels of activity. Activity theory</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____________ claims that as the elderly realizes the inevitability of death, they begin to withdraw themselves from youthful roles.  Disengagement theory</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_______________ fell short of credibility due to lack of scientific data.  Disengagement theory</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__________________and __________________ theories have the most support from scientific data.  Continuity, Activity</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The key to success in later-life is to _______________.  Stay active</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Modernization theory claims that ______________ and modernization have lowered the power and influence which the elderly once had which has led to much _______of elderly from the community. Industrialization, exclusion</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Modernization can help us to understand why the elderly have become ________ and ________ over the last century. Stigmatized, devalued</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Crude Birth Rate represents the number of _________per 1,000 population.  Live births</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General Fertility Rate represents the number of live births per 1,000 women of the ____to ____age range. 15, 44</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The “Baby Boom” started in_______.  1946</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The children born to Baby Boomers (1965-1981) are called ____________________? Generation X</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Birthrates decreased during the _____________but started to increase in 1946.  Depression</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World-at-War Generation represents those who served/lived through _________________.  World Wars I and II</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The age range of “young-old” is ______.   65-74</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The age range of “middle-old” is ______.   75-84</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The age range of “old-old” is ______. 85 and older</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In most countries women have (a) _______ life expectancy as/than men.  Higher</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The average number of years a person born today may expect to live is called _____________. Life expectancy</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lastRenderedPageBreak/>
        <w:t>Sex ratio is the ________________.  Number of males per 100 females</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A group of people who share a statistical or demographic trait is called (a) ____________.   Cohort</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 xml:space="preserve">What is the estimated Baby Boomer population in the US in 2030?  ________   57.8m </w:t>
      </w:r>
      <w:proofErr w:type="spellStart"/>
      <w:r w:rsidRPr="00C67C45">
        <w:rPr>
          <w:rFonts w:ascii="Times New Roman" w:hAnsi="Times New Roman"/>
          <w:sz w:val="24"/>
          <w:szCs w:val="24"/>
        </w:rPr>
        <w:t>illion</w:t>
      </w:r>
      <w:proofErr w:type="spellEnd"/>
      <w:r w:rsidRPr="00C67C45">
        <w:rPr>
          <w:rFonts w:ascii="Times New Roman" w:hAnsi="Times New Roman"/>
          <w:sz w:val="24"/>
          <w:szCs w:val="24"/>
        </w:rPr>
        <w:t xml:space="preserve"> </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 xml:space="preserve">Gerontologists are concerned that Baby Boomers will place a ________ strain on the rest of society. Financial </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Another name for Gen Y is ______________. Millennials</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List at least two other “names” for Millennials.   Screenagers, Generation Y, Internet Generation</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 xml:space="preserve">Each generation is culturally _________ to the previous generations.  Distinct </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A widower is a ____________.  Surviving husband</w:t>
      </w:r>
    </w:p>
    <w:p w:rsidR="009B58D4" w:rsidRDefault="009B58D4" w:rsidP="009B58D4">
      <w:pPr>
        <w:pStyle w:val="NoSpacing"/>
        <w:numPr>
          <w:ilvl w:val="1"/>
          <w:numId w:val="86"/>
        </w:numPr>
        <w:jc w:val="both"/>
        <w:rPr>
          <w:rFonts w:ascii="Times New Roman" w:hAnsi="Times New Roman"/>
          <w:sz w:val="24"/>
          <w:szCs w:val="24"/>
        </w:rPr>
      </w:pPr>
      <w:r w:rsidRPr="00C67C45">
        <w:rPr>
          <w:rFonts w:ascii="Times New Roman" w:hAnsi="Times New Roman"/>
          <w:sz w:val="24"/>
          <w:szCs w:val="24"/>
        </w:rPr>
        <w:t>Thanatology is scientific study of _______ and _________. Death, dying</w:t>
      </w:r>
    </w:p>
    <w:p w:rsidR="009B58D4" w:rsidRPr="00C67C45" w:rsidRDefault="009B58D4" w:rsidP="009B58D4">
      <w:pPr>
        <w:pStyle w:val="NoSpacing"/>
        <w:numPr>
          <w:ilvl w:val="1"/>
          <w:numId w:val="86"/>
        </w:numPr>
        <w:jc w:val="both"/>
        <w:rPr>
          <w:rFonts w:ascii="Times New Roman" w:hAnsi="Times New Roman"/>
          <w:sz w:val="24"/>
          <w:szCs w:val="24"/>
        </w:rPr>
      </w:pPr>
      <w:r>
        <w:rPr>
          <w:rFonts w:ascii="Times New Roman" w:hAnsi="Times New Roman"/>
          <w:sz w:val="24"/>
          <w:szCs w:val="24"/>
        </w:rPr>
        <w:t xml:space="preserve">The newest </w:t>
      </w:r>
      <w:proofErr w:type="gramStart"/>
      <w:r>
        <w:rPr>
          <w:rFonts w:ascii="Times New Roman" w:hAnsi="Times New Roman"/>
          <w:sz w:val="24"/>
          <w:szCs w:val="24"/>
        </w:rPr>
        <w:t>Generation  born</w:t>
      </w:r>
      <w:proofErr w:type="gramEnd"/>
      <w:r>
        <w:rPr>
          <w:rFonts w:ascii="Times New Roman" w:hAnsi="Times New Roman"/>
          <w:sz w:val="24"/>
          <w:szCs w:val="24"/>
        </w:rPr>
        <w:t xml:space="preserve"> beginning in 1996___________. Generation Z</w:t>
      </w: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Default="00CA00B4" w:rsidP="0075676C">
      <w:pPr>
        <w:pStyle w:val="NoSpacing"/>
        <w:rPr>
          <w:rFonts w:ascii="Times New Roman" w:eastAsia="Calibri" w:hAnsi="Times New Roman" w:cs="Times New Roman"/>
          <w:szCs w:val="24"/>
        </w:rPr>
      </w:pPr>
    </w:p>
    <w:p w:rsidR="00CA00B4" w:rsidRPr="0075676C" w:rsidRDefault="00CA00B4" w:rsidP="0075676C">
      <w:pPr>
        <w:pStyle w:val="NoSpacing"/>
        <w:rPr>
          <w:rFonts w:ascii="Times New Roman" w:eastAsia="Calibri" w:hAnsi="Times New Roman" w:cs="Times New Roman"/>
          <w:szCs w:val="24"/>
        </w:rPr>
      </w:pPr>
    </w:p>
    <w:p w:rsidR="00DF52B4" w:rsidRDefault="00DF52B4"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Default="00DF5461" w:rsidP="000D67ED">
      <w:pPr>
        <w:pStyle w:val="NoSpacing"/>
        <w:rPr>
          <w:rFonts w:ascii="Times New Roman" w:hAnsi="Times New Roman"/>
          <w:sz w:val="24"/>
          <w:szCs w:val="24"/>
        </w:rPr>
      </w:pPr>
    </w:p>
    <w:p w:rsidR="00DF5461" w:rsidRPr="000D67ED" w:rsidRDefault="00DF5461" w:rsidP="000D67ED">
      <w:pPr>
        <w:pStyle w:val="NoSpacing"/>
        <w:rPr>
          <w:rFonts w:ascii="Times New Roman" w:hAnsi="Times New Roman"/>
          <w:sz w:val="24"/>
          <w:szCs w:val="24"/>
        </w:rPr>
      </w:pPr>
    </w:p>
    <w:p w:rsidR="0054335D" w:rsidRDefault="0054335D" w:rsidP="0054335D">
      <w:pPr>
        <w:pStyle w:val="NoSpacing"/>
        <w:jc w:val="center"/>
        <w:rPr>
          <w:rFonts w:ascii="Times New Roman" w:eastAsia="ヒラギノ角ゴ Pro W3" w:hAnsi="Times New Roman"/>
          <w:b/>
          <w:sz w:val="40"/>
          <w:szCs w:val="40"/>
        </w:rPr>
      </w:pPr>
      <w:r>
        <w:rPr>
          <w:rFonts w:ascii="Times New Roman" w:hAnsi="Times New Roman"/>
          <w:b/>
          <w:sz w:val="40"/>
          <w:szCs w:val="40"/>
        </w:rPr>
        <w:lastRenderedPageBreak/>
        <w:t>Chapter 15: Politics</w:t>
      </w:r>
      <w:r w:rsidR="002A6680">
        <w:rPr>
          <w:rFonts w:ascii="Times New Roman" w:hAnsi="Times New Roman"/>
          <w:b/>
          <w:sz w:val="40"/>
          <w:szCs w:val="40"/>
        </w:rPr>
        <w:t xml:space="preserve"> and Government</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Multiple Choice Questions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 What organization was first to protect children in the US?</w:t>
      </w:r>
    </w:p>
    <w:p w:rsidR="0054335D" w:rsidRDefault="0054335D" w:rsidP="0054335D">
      <w:pPr>
        <w:pStyle w:val="NoSpacing"/>
        <w:rPr>
          <w:rFonts w:ascii="Times New Roman" w:hAnsi="Times New Roman"/>
          <w:sz w:val="24"/>
          <w:szCs w:val="24"/>
        </w:rPr>
      </w:pPr>
      <w:r>
        <w:rPr>
          <w:rFonts w:ascii="Times New Roman" w:hAnsi="Times New Roman"/>
          <w:sz w:val="24"/>
          <w:szCs w:val="24"/>
        </w:rPr>
        <w:t>a. American Humane Society Association</w:t>
      </w:r>
    </w:p>
    <w:p w:rsidR="0054335D" w:rsidRDefault="0054335D" w:rsidP="0054335D">
      <w:pPr>
        <w:pStyle w:val="NoSpacing"/>
        <w:rPr>
          <w:rFonts w:ascii="Times New Roman" w:hAnsi="Times New Roman"/>
          <w:sz w:val="24"/>
          <w:szCs w:val="24"/>
        </w:rPr>
      </w:pPr>
      <w:r>
        <w:rPr>
          <w:rFonts w:ascii="Times New Roman" w:hAnsi="Times New Roman"/>
          <w:sz w:val="24"/>
          <w:szCs w:val="24"/>
        </w:rPr>
        <w:t>b. American Children’s Rights Advocacy</w:t>
      </w:r>
    </w:p>
    <w:p w:rsidR="0054335D" w:rsidRDefault="0054335D" w:rsidP="0054335D">
      <w:pPr>
        <w:pStyle w:val="NoSpacing"/>
        <w:rPr>
          <w:rFonts w:ascii="Times New Roman" w:hAnsi="Times New Roman"/>
          <w:sz w:val="24"/>
          <w:szCs w:val="24"/>
        </w:rPr>
      </w:pPr>
      <w:r>
        <w:rPr>
          <w:rFonts w:ascii="Times New Roman" w:hAnsi="Times New Roman"/>
          <w:sz w:val="24"/>
          <w:szCs w:val="24"/>
        </w:rPr>
        <w:t>*c. New York Society for the Prevention of Cruelty to Animals</w:t>
      </w:r>
    </w:p>
    <w:p w:rsidR="0054335D" w:rsidRDefault="0054335D" w:rsidP="0054335D">
      <w:pPr>
        <w:pStyle w:val="NoSpacing"/>
        <w:rPr>
          <w:rFonts w:ascii="Times New Roman" w:hAnsi="Times New Roman"/>
          <w:sz w:val="24"/>
          <w:szCs w:val="24"/>
        </w:rPr>
      </w:pPr>
      <w:r>
        <w:rPr>
          <w:rFonts w:ascii="Times New Roman" w:hAnsi="Times New Roman"/>
          <w:sz w:val="24"/>
          <w:szCs w:val="24"/>
        </w:rPr>
        <w:t>d. US Department of Labor</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______________ is a psychologist who was known as a national child protection and education advocate.</w:t>
      </w:r>
    </w:p>
    <w:p w:rsidR="0054335D" w:rsidRDefault="0054335D" w:rsidP="0054335D">
      <w:pPr>
        <w:pStyle w:val="NoSpacing"/>
        <w:rPr>
          <w:rFonts w:ascii="Times New Roman" w:hAnsi="Times New Roman"/>
          <w:sz w:val="24"/>
          <w:szCs w:val="24"/>
        </w:rPr>
      </w:pPr>
      <w:r>
        <w:rPr>
          <w:rFonts w:ascii="Times New Roman" w:hAnsi="Times New Roman"/>
          <w:sz w:val="24"/>
          <w:szCs w:val="24"/>
        </w:rPr>
        <w:t>a. Sigmund Freud</w:t>
      </w:r>
    </w:p>
    <w:p w:rsidR="0054335D" w:rsidRDefault="0054335D" w:rsidP="0054335D">
      <w:pPr>
        <w:pStyle w:val="NoSpacing"/>
        <w:rPr>
          <w:rFonts w:ascii="Times New Roman" w:hAnsi="Times New Roman"/>
          <w:sz w:val="24"/>
          <w:szCs w:val="24"/>
        </w:rPr>
      </w:pPr>
      <w:r>
        <w:rPr>
          <w:rFonts w:ascii="Times New Roman" w:hAnsi="Times New Roman"/>
          <w:sz w:val="24"/>
          <w:szCs w:val="24"/>
        </w:rPr>
        <w:t>*b. John Dewy</w:t>
      </w:r>
    </w:p>
    <w:p w:rsidR="0054335D" w:rsidRDefault="0054335D" w:rsidP="0054335D">
      <w:pPr>
        <w:pStyle w:val="NoSpacing"/>
        <w:rPr>
          <w:rFonts w:ascii="Times New Roman" w:hAnsi="Times New Roman"/>
          <w:sz w:val="24"/>
          <w:szCs w:val="24"/>
        </w:rPr>
      </w:pPr>
      <w:r>
        <w:rPr>
          <w:rFonts w:ascii="Times New Roman" w:hAnsi="Times New Roman"/>
          <w:sz w:val="24"/>
          <w:szCs w:val="24"/>
        </w:rPr>
        <w:t>c. Albert Bandura</w:t>
      </w:r>
    </w:p>
    <w:p w:rsidR="0054335D" w:rsidRDefault="0054335D" w:rsidP="0054335D">
      <w:pPr>
        <w:pStyle w:val="NoSpacing"/>
        <w:rPr>
          <w:rFonts w:ascii="Times New Roman" w:hAnsi="Times New Roman"/>
          <w:sz w:val="24"/>
          <w:szCs w:val="24"/>
        </w:rPr>
      </w:pPr>
      <w:r>
        <w:rPr>
          <w:rFonts w:ascii="Times New Roman" w:hAnsi="Times New Roman"/>
          <w:sz w:val="24"/>
          <w:szCs w:val="24"/>
        </w:rPr>
        <w:t>d. George Herbert Meade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  _________ schools are funded by the state (through taxation) and regulated by Boards of Education.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Parochial </w:t>
      </w:r>
    </w:p>
    <w:p w:rsidR="0054335D" w:rsidRDefault="0054335D" w:rsidP="0054335D">
      <w:pPr>
        <w:pStyle w:val="NoSpacing"/>
        <w:rPr>
          <w:rFonts w:ascii="Times New Roman" w:hAnsi="Times New Roman"/>
          <w:sz w:val="24"/>
          <w:szCs w:val="24"/>
        </w:rPr>
      </w:pPr>
      <w:r>
        <w:rPr>
          <w:rFonts w:ascii="Times New Roman" w:hAnsi="Times New Roman"/>
          <w:sz w:val="24"/>
          <w:szCs w:val="24"/>
        </w:rPr>
        <w:t>*b. Public</w:t>
      </w:r>
    </w:p>
    <w:p w:rsidR="0054335D" w:rsidRDefault="0054335D" w:rsidP="0054335D">
      <w:pPr>
        <w:pStyle w:val="NoSpacing"/>
        <w:rPr>
          <w:rFonts w:ascii="Times New Roman" w:hAnsi="Times New Roman"/>
          <w:sz w:val="24"/>
          <w:szCs w:val="24"/>
        </w:rPr>
      </w:pPr>
      <w:r>
        <w:rPr>
          <w:rFonts w:ascii="Times New Roman" w:hAnsi="Times New Roman"/>
          <w:sz w:val="24"/>
          <w:szCs w:val="24"/>
        </w:rPr>
        <w:t>c. Provincial</w:t>
      </w:r>
    </w:p>
    <w:p w:rsidR="0054335D" w:rsidRDefault="0054335D" w:rsidP="0054335D">
      <w:pPr>
        <w:pStyle w:val="NoSpacing"/>
        <w:rPr>
          <w:rFonts w:ascii="Times New Roman" w:hAnsi="Times New Roman"/>
          <w:sz w:val="24"/>
          <w:szCs w:val="24"/>
        </w:rPr>
      </w:pPr>
      <w:r>
        <w:rPr>
          <w:rFonts w:ascii="Times New Roman" w:hAnsi="Times New Roman"/>
          <w:sz w:val="24"/>
          <w:szCs w:val="24"/>
        </w:rPr>
        <w:t>d. Principal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7. _______________schools are typically controlled and funded through either private or religious organizations.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Parochial </w:t>
      </w:r>
    </w:p>
    <w:p w:rsidR="0054335D" w:rsidRDefault="0054335D" w:rsidP="0054335D">
      <w:pPr>
        <w:pStyle w:val="NoSpacing"/>
        <w:rPr>
          <w:rFonts w:ascii="Times New Roman" w:hAnsi="Times New Roman"/>
          <w:sz w:val="24"/>
          <w:szCs w:val="24"/>
        </w:rPr>
      </w:pPr>
      <w:r>
        <w:rPr>
          <w:rFonts w:ascii="Times New Roman" w:hAnsi="Times New Roman"/>
          <w:sz w:val="24"/>
          <w:szCs w:val="24"/>
        </w:rPr>
        <w:t>b. Public</w:t>
      </w:r>
    </w:p>
    <w:p w:rsidR="0054335D" w:rsidRDefault="0054335D" w:rsidP="0054335D">
      <w:pPr>
        <w:pStyle w:val="NoSpacing"/>
        <w:rPr>
          <w:rFonts w:ascii="Times New Roman" w:hAnsi="Times New Roman"/>
          <w:sz w:val="24"/>
          <w:szCs w:val="24"/>
        </w:rPr>
      </w:pPr>
      <w:r>
        <w:rPr>
          <w:rFonts w:ascii="Times New Roman" w:hAnsi="Times New Roman"/>
          <w:sz w:val="24"/>
          <w:szCs w:val="24"/>
        </w:rPr>
        <w:t>c. Provincial</w:t>
      </w:r>
    </w:p>
    <w:p w:rsidR="0054335D" w:rsidRDefault="0054335D" w:rsidP="0054335D">
      <w:pPr>
        <w:pStyle w:val="NoSpacing"/>
        <w:rPr>
          <w:rFonts w:ascii="Times New Roman" w:hAnsi="Times New Roman"/>
          <w:sz w:val="24"/>
          <w:szCs w:val="24"/>
        </w:rPr>
      </w:pPr>
      <w:r>
        <w:rPr>
          <w:rFonts w:ascii="Times New Roman" w:hAnsi="Times New Roman"/>
          <w:sz w:val="24"/>
          <w:szCs w:val="24"/>
        </w:rPr>
        <w:t>d. Principal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8. There has been a steady growth in the resistance among parents to send their children to ___________ schools.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Parochial </w:t>
      </w:r>
    </w:p>
    <w:p w:rsidR="0054335D" w:rsidRDefault="0054335D" w:rsidP="0054335D">
      <w:pPr>
        <w:pStyle w:val="NoSpacing"/>
        <w:rPr>
          <w:rFonts w:ascii="Times New Roman" w:hAnsi="Times New Roman"/>
          <w:sz w:val="24"/>
          <w:szCs w:val="24"/>
        </w:rPr>
      </w:pPr>
      <w:r>
        <w:rPr>
          <w:rFonts w:ascii="Times New Roman" w:hAnsi="Times New Roman"/>
          <w:sz w:val="24"/>
          <w:szCs w:val="24"/>
        </w:rPr>
        <w:t>*b. Public</w:t>
      </w:r>
    </w:p>
    <w:p w:rsidR="0054335D" w:rsidRDefault="0054335D" w:rsidP="0054335D">
      <w:pPr>
        <w:pStyle w:val="NoSpacing"/>
        <w:rPr>
          <w:rFonts w:ascii="Times New Roman" w:hAnsi="Times New Roman"/>
          <w:sz w:val="24"/>
          <w:szCs w:val="24"/>
        </w:rPr>
      </w:pPr>
      <w:r>
        <w:rPr>
          <w:rFonts w:ascii="Times New Roman" w:hAnsi="Times New Roman"/>
          <w:sz w:val="24"/>
          <w:szCs w:val="24"/>
        </w:rPr>
        <w:t>c. Provincial</w:t>
      </w:r>
    </w:p>
    <w:p w:rsidR="0054335D" w:rsidRDefault="0054335D" w:rsidP="0054335D">
      <w:pPr>
        <w:pStyle w:val="NoSpacing"/>
        <w:rPr>
          <w:rFonts w:ascii="Times New Roman" w:hAnsi="Times New Roman"/>
          <w:sz w:val="24"/>
          <w:szCs w:val="24"/>
        </w:rPr>
      </w:pPr>
      <w:r>
        <w:rPr>
          <w:rFonts w:ascii="Times New Roman" w:hAnsi="Times New Roman"/>
          <w:sz w:val="24"/>
          <w:szCs w:val="24"/>
        </w:rPr>
        <w:t>d. Principal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9. ______________ is the process of educating children in the home using family, friends, and consultants as educators.  </w:t>
      </w:r>
    </w:p>
    <w:p w:rsidR="0054335D" w:rsidRDefault="0054335D" w:rsidP="0054335D">
      <w:pPr>
        <w:pStyle w:val="NoSpacing"/>
        <w:rPr>
          <w:rFonts w:ascii="Times New Roman" w:hAnsi="Times New Roman"/>
          <w:sz w:val="24"/>
          <w:szCs w:val="24"/>
        </w:rPr>
      </w:pPr>
      <w:r>
        <w:rPr>
          <w:rFonts w:ascii="Times New Roman" w:hAnsi="Times New Roman"/>
          <w:sz w:val="24"/>
          <w:szCs w:val="24"/>
        </w:rPr>
        <w:t>a. Nontraditional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b. Private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*c. Home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d. Exclusive schooling</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10. Teachers unions and the National Education Association oppose ____________________.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a. Public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b. Private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*c. Home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d. Exclusive schooling</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___________________ is increasingly being adopted in the US and other Western nations as a common practice.</w:t>
      </w:r>
    </w:p>
    <w:p w:rsidR="0054335D" w:rsidRDefault="0054335D" w:rsidP="0054335D">
      <w:pPr>
        <w:pStyle w:val="NoSpacing"/>
        <w:rPr>
          <w:rFonts w:ascii="Times New Roman" w:hAnsi="Times New Roman"/>
          <w:sz w:val="24"/>
          <w:szCs w:val="24"/>
        </w:rPr>
      </w:pPr>
      <w:r>
        <w:rPr>
          <w:rFonts w:ascii="Times New Roman" w:hAnsi="Times New Roman"/>
          <w:sz w:val="24"/>
          <w:szCs w:val="24"/>
        </w:rPr>
        <w:t>a. Public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b. Private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*c. Home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d. Exclusive schooling</w:t>
      </w:r>
    </w:p>
    <w:p w:rsidR="0054335D" w:rsidRDefault="0054335D" w:rsidP="0054335D">
      <w:pPr>
        <w:pStyle w:val="NoSpacing"/>
        <w:rPr>
          <w:rStyle w:val="HTMLCite1"/>
          <w:rFonts w:ascii="Times New Roman" w:eastAsiaTheme="minorHAnsi" w:hAnsi="Times New Roman"/>
          <w:sz w:val="24"/>
        </w:rPr>
      </w:pPr>
    </w:p>
    <w:p w:rsidR="0054335D" w:rsidRDefault="0054335D" w:rsidP="0054335D">
      <w:pPr>
        <w:pStyle w:val="NoSpacing"/>
      </w:pPr>
      <w:r>
        <w:rPr>
          <w:rFonts w:ascii="Times New Roman" w:hAnsi="Times New Roman"/>
          <w:sz w:val="24"/>
          <w:szCs w:val="24"/>
        </w:rPr>
        <w:t>16. What is the main benefit of higher education?</w:t>
      </w:r>
    </w:p>
    <w:p w:rsidR="0054335D" w:rsidRDefault="0054335D" w:rsidP="0054335D">
      <w:pPr>
        <w:pStyle w:val="NoSpacing"/>
        <w:rPr>
          <w:rFonts w:ascii="Times New Roman" w:hAnsi="Times New Roman"/>
          <w:sz w:val="24"/>
          <w:szCs w:val="24"/>
        </w:rPr>
      </w:pPr>
      <w:r>
        <w:rPr>
          <w:rFonts w:ascii="Times New Roman" w:hAnsi="Times New Roman"/>
          <w:sz w:val="24"/>
          <w:szCs w:val="24"/>
        </w:rPr>
        <w:t>a. more power</w:t>
      </w:r>
    </w:p>
    <w:p w:rsidR="0054335D" w:rsidRDefault="0054335D" w:rsidP="0054335D">
      <w:pPr>
        <w:pStyle w:val="NoSpacing"/>
        <w:rPr>
          <w:rFonts w:ascii="Times New Roman" w:hAnsi="Times New Roman"/>
          <w:sz w:val="24"/>
          <w:szCs w:val="24"/>
        </w:rPr>
      </w:pPr>
      <w:r>
        <w:rPr>
          <w:rFonts w:ascii="Times New Roman" w:hAnsi="Times New Roman"/>
          <w:sz w:val="24"/>
          <w:szCs w:val="24"/>
        </w:rPr>
        <w:t>b. more prestige</w:t>
      </w:r>
    </w:p>
    <w:p w:rsidR="0054335D" w:rsidRDefault="0054335D" w:rsidP="0054335D">
      <w:pPr>
        <w:pStyle w:val="NoSpacing"/>
        <w:rPr>
          <w:rFonts w:ascii="Times New Roman" w:hAnsi="Times New Roman"/>
          <w:sz w:val="24"/>
          <w:szCs w:val="24"/>
        </w:rPr>
      </w:pPr>
      <w:r>
        <w:rPr>
          <w:rFonts w:ascii="Times New Roman" w:hAnsi="Times New Roman"/>
          <w:sz w:val="24"/>
          <w:szCs w:val="24"/>
        </w:rPr>
        <w:t>c. higher economic status</w:t>
      </w:r>
    </w:p>
    <w:p w:rsidR="0054335D" w:rsidRDefault="0054335D" w:rsidP="0054335D">
      <w:pPr>
        <w:pStyle w:val="NoSpacing"/>
        <w:rPr>
          <w:rFonts w:ascii="Times New Roman" w:hAnsi="Times New Roman"/>
          <w:sz w:val="24"/>
          <w:szCs w:val="24"/>
        </w:rPr>
      </w:pPr>
      <w:r>
        <w:rPr>
          <w:rFonts w:ascii="Times New Roman" w:hAnsi="Times New Roman"/>
          <w:sz w:val="24"/>
          <w:szCs w:val="24"/>
        </w:rPr>
        <w:t>*d. all of the above</w:t>
      </w:r>
    </w:p>
    <w:p w:rsidR="0054335D" w:rsidRDefault="0054335D" w:rsidP="0054335D">
      <w:pPr>
        <w:pStyle w:val="NoSpacing"/>
        <w:rPr>
          <w:rFonts w:ascii="Times New Roman" w:hAnsi="Times New Roman"/>
          <w:sz w:val="24"/>
          <w:szCs w:val="24"/>
        </w:rPr>
      </w:pPr>
      <w:r>
        <w:rPr>
          <w:rFonts w:ascii="Times New Roman" w:hAnsi="Times New Roman"/>
          <w:sz w:val="24"/>
          <w:szCs w:val="24"/>
        </w:rPr>
        <w:t>e. a &amp; b</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____________________ is(are) a combination of one's education, occupation, and income.</w:t>
      </w:r>
    </w:p>
    <w:p w:rsidR="0054335D" w:rsidRDefault="0054335D" w:rsidP="0054335D">
      <w:pPr>
        <w:pStyle w:val="NoSpacing"/>
        <w:rPr>
          <w:rFonts w:ascii="Times New Roman" w:hAnsi="Times New Roman"/>
          <w:sz w:val="24"/>
          <w:szCs w:val="24"/>
        </w:rPr>
      </w:pPr>
      <w:r>
        <w:rPr>
          <w:rFonts w:ascii="Times New Roman" w:hAnsi="Times New Roman"/>
          <w:sz w:val="24"/>
          <w:szCs w:val="24"/>
        </w:rPr>
        <w:t>a. Wealth</w:t>
      </w:r>
    </w:p>
    <w:p w:rsidR="0054335D" w:rsidRDefault="0054335D" w:rsidP="0054335D">
      <w:pPr>
        <w:pStyle w:val="NoSpacing"/>
        <w:rPr>
          <w:rFonts w:ascii="Times New Roman" w:hAnsi="Times New Roman"/>
          <w:sz w:val="24"/>
          <w:szCs w:val="24"/>
        </w:rPr>
      </w:pPr>
      <w:r>
        <w:rPr>
          <w:rFonts w:ascii="Times New Roman" w:hAnsi="Times New Roman"/>
          <w:sz w:val="24"/>
          <w:szCs w:val="24"/>
        </w:rPr>
        <w:t>b. Assets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 Socio-Economic Status </w:t>
      </w:r>
    </w:p>
    <w:p w:rsidR="0054335D" w:rsidRDefault="0054335D" w:rsidP="0054335D">
      <w:pPr>
        <w:pStyle w:val="NoSpacing"/>
        <w:rPr>
          <w:rFonts w:ascii="Times New Roman" w:hAnsi="Times New Roman"/>
          <w:sz w:val="24"/>
          <w:szCs w:val="24"/>
        </w:rPr>
      </w:pPr>
      <w:r>
        <w:rPr>
          <w:rFonts w:ascii="Times New Roman" w:hAnsi="Times New Roman"/>
          <w:sz w:val="24"/>
          <w:szCs w:val="24"/>
        </w:rPr>
        <w:t>d. Chattels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29. ____________________ are societies which use diplomas or degrees to determine who is eligible for a job.</w:t>
      </w:r>
    </w:p>
    <w:p w:rsidR="0054335D" w:rsidRDefault="0054335D" w:rsidP="0054335D">
      <w:pPr>
        <w:pStyle w:val="NoSpacing"/>
        <w:rPr>
          <w:rFonts w:ascii="Times New Roman" w:hAnsi="Times New Roman"/>
          <w:sz w:val="24"/>
          <w:szCs w:val="24"/>
        </w:rPr>
      </w:pPr>
      <w:r>
        <w:rPr>
          <w:rFonts w:ascii="Times New Roman" w:hAnsi="Times New Roman"/>
          <w:sz w:val="24"/>
          <w:szCs w:val="24"/>
        </w:rPr>
        <w:t>a. Education Societies</w:t>
      </w:r>
    </w:p>
    <w:p w:rsidR="0054335D" w:rsidRDefault="0054335D" w:rsidP="0054335D">
      <w:pPr>
        <w:pStyle w:val="NoSpacing"/>
        <w:rPr>
          <w:rFonts w:ascii="Times New Roman" w:hAnsi="Times New Roman"/>
          <w:sz w:val="24"/>
          <w:szCs w:val="24"/>
        </w:rPr>
      </w:pPr>
      <w:r>
        <w:rPr>
          <w:rFonts w:ascii="Times New Roman" w:hAnsi="Times New Roman"/>
          <w:sz w:val="24"/>
          <w:szCs w:val="24"/>
        </w:rPr>
        <w:t>*b. Credentialed Societies</w:t>
      </w:r>
    </w:p>
    <w:p w:rsidR="0054335D" w:rsidRDefault="0054335D" w:rsidP="0054335D">
      <w:pPr>
        <w:pStyle w:val="NoSpacing"/>
        <w:rPr>
          <w:rFonts w:ascii="Times New Roman" w:hAnsi="Times New Roman"/>
          <w:sz w:val="24"/>
          <w:szCs w:val="24"/>
        </w:rPr>
      </w:pPr>
      <w:r>
        <w:rPr>
          <w:rFonts w:ascii="Times New Roman" w:hAnsi="Times New Roman"/>
          <w:sz w:val="24"/>
          <w:szCs w:val="24"/>
        </w:rPr>
        <w:t>c. Cultured Societies</w:t>
      </w:r>
    </w:p>
    <w:p w:rsidR="0054335D" w:rsidRDefault="0054335D" w:rsidP="0054335D">
      <w:pPr>
        <w:pStyle w:val="NoSpacing"/>
        <w:rPr>
          <w:rFonts w:ascii="Times New Roman" w:hAnsi="Times New Roman"/>
          <w:sz w:val="24"/>
          <w:szCs w:val="24"/>
        </w:rPr>
      </w:pPr>
      <w:r>
        <w:rPr>
          <w:rFonts w:ascii="Times New Roman" w:hAnsi="Times New Roman"/>
          <w:sz w:val="24"/>
          <w:szCs w:val="24"/>
        </w:rPr>
        <w:t>d. Progressive Societies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Education is the _____________and allows the tradition of college attendance and graduation to be introduced into any individual’s personal and family life experience.</w:t>
      </w:r>
    </w:p>
    <w:p w:rsidR="0054335D" w:rsidRDefault="0054335D" w:rsidP="0054335D">
      <w:pPr>
        <w:pStyle w:val="NoSpacing"/>
        <w:rPr>
          <w:rFonts w:ascii="Times New Roman" w:hAnsi="Times New Roman"/>
          <w:sz w:val="24"/>
          <w:szCs w:val="24"/>
        </w:rPr>
      </w:pPr>
      <w:r>
        <w:rPr>
          <w:rFonts w:ascii="Times New Roman" w:hAnsi="Times New Roman"/>
          <w:sz w:val="24"/>
          <w:szCs w:val="24"/>
        </w:rPr>
        <w:t>a. positive motivation</w:t>
      </w:r>
    </w:p>
    <w:p w:rsidR="0054335D" w:rsidRDefault="0054335D" w:rsidP="0054335D">
      <w:pPr>
        <w:pStyle w:val="NoSpacing"/>
        <w:rPr>
          <w:rFonts w:ascii="Times New Roman" w:hAnsi="Times New Roman"/>
          <w:sz w:val="24"/>
          <w:szCs w:val="24"/>
        </w:rPr>
      </w:pPr>
      <w:r>
        <w:rPr>
          <w:rFonts w:ascii="Times New Roman" w:hAnsi="Times New Roman"/>
          <w:sz w:val="24"/>
          <w:szCs w:val="24"/>
        </w:rPr>
        <w:t>*b. great equalizer</w:t>
      </w:r>
    </w:p>
    <w:p w:rsidR="0054335D" w:rsidRDefault="0054335D" w:rsidP="0054335D">
      <w:pPr>
        <w:pStyle w:val="NoSpacing"/>
        <w:rPr>
          <w:rFonts w:ascii="Times New Roman" w:hAnsi="Times New Roman"/>
          <w:sz w:val="24"/>
          <w:szCs w:val="24"/>
        </w:rPr>
      </w:pPr>
      <w:r>
        <w:rPr>
          <w:rFonts w:ascii="Times New Roman" w:hAnsi="Times New Roman"/>
          <w:sz w:val="24"/>
          <w:szCs w:val="24"/>
        </w:rPr>
        <w:t>c. motivator</w:t>
      </w:r>
    </w:p>
    <w:p w:rsidR="0054335D" w:rsidRDefault="0054335D" w:rsidP="0054335D">
      <w:pPr>
        <w:pStyle w:val="NoSpacing"/>
        <w:rPr>
          <w:rFonts w:ascii="Times New Roman" w:hAnsi="Times New Roman"/>
          <w:sz w:val="24"/>
          <w:szCs w:val="24"/>
        </w:rPr>
      </w:pPr>
      <w:r>
        <w:rPr>
          <w:rFonts w:ascii="Times New Roman" w:hAnsi="Times New Roman"/>
          <w:sz w:val="24"/>
          <w:szCs w:val="24"/>
        </w:rPr>
        <w:t>d. economic stimulator</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Which of these is true of high school dropouts?</w:t>
      </w:r>
    </w:p>
    <w:p w:rsidR="0054335D" w:rsidRDefault="0054335D" w:rsidP="0054335D">
      <w:pPr>
        <w:pStyle w:val="NoSpacing"/>
        <w:rPr>
          <w:rFonts w:ascii="Times New Roman" w:hAnsi="Times New Roman"/>
          <w:sz w:val="24"/>
          <w:szCs w:val="24"/>
        </w:rPr>
      </w:pPr>
      <w:r>
        <w:rPr>
          <w:rFonts w:ascii="Times New Roman" w:hAnsi="Times New Roman"/>
          <w:sz w:val="24"/>
          <w:szCs w:val="24"/>
        </w:rPr>
        <w:t>a. In the US, high school dropouts show a low success rate if they do not go back and get their GED then go to college.</w:t>
      </w:r>
    </w:p>
    <w:p w:rsidR="0054335D" w:rsidRDefault="0054335D" w:rsidP="0054335D">
      <w:pPr>
        <w:pStyle w:val="NoSpacing"/>
        <w:rPr>
          <w:rFonts w:ascii="Times New Roman" w:hAnsi="Times New Roman"/>
          <w:sz w:val="24"/>
          <w:szCs w:val="24"/>
        </w:rPr>
      </w:pPr>
      <w:r>
        <w:rPr>
          <w:rFonts w:ascii="Times New Roman" w:hAnsi="Times New Roman"/>
          <w:sz w:val="24"/>
          <w:szCs w:val="24"/>
        </w:rPr>
        <w:t>b. High school dropouts tend to do well in the blue-collar jobs.</w:t>
      </w:r>
    </w:p>
    <w:p w:rsidR="0054335D" w:rsidRDefault="0054335D" w:rsidP="0054335D">
      <w:pPr>
        <w:pStyle w:val="NoSpacing"/>
        <w:rPr>
          <w:rFonts w:ascii="Times New Roman" w:hAnsi="Times New Roman"/>
          <w:sz w:val="24"/>
          <w:szCs w:val="24"/>
        </w:rPr>
      </w:pPr>
      <w:r>
        <w:rPr>
          <w:rFonts w:ascii="Times New Roman" w:hAnsi="Times New Roman"/>
          <w:sz w:val="24"/>
          <w:szCs w:val="24"/>
        </w:rPr>
        <w:t>*c. Dropping out of high school hurts your income and overall socio-economic well-being.</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d. There aren’t too many high school dropouts in the US and available data does not indicate overall success or failure.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26. Who had the lowest high school dropout rates?</w:t>
      </w:r>
    </w:p>
    <w:p w:rsidR="0054335D" w:rsidRDefault="0054335D" w:rsidP="0054335D">
      <w:pPr>
        <w:pStyle w:val="NoSpacing"/>
        <w:rPr>
          <w:rFonts w:ascii="Times New Roman" w:hAnsi="Times New Roman"/>
          <w:sz w:val="24"/>
          <w:szCs w:val="24"/>
        </w:rPr>
      </w:pPr>
      <w:r>
        <w:rPr>
          <w:rFonts w:ascii="Times New Roman" w:hAnsi="Times New Roman"/>
          <w:sz w:val="24"/>
          <w:szCs w:val="24"/>
        </w:rPr>
        <w:t>a. Whites</w:t>
      </w:r>
    </w:p>
    <w:p w:rsidR="0054335D" w:rsidRDefault="0054335D" w:rsidP="0054335D">
      <w:pPr>
        <w:pStyle w:val="NoSpacing"/>
        <w:rPr>
          <w:rFonts w:ascii="Times New Roman" w:hAnsi="Times New Roman"/>
          <w:sz w:val="24"/>
          <w:szCs w:val="24"/>
        </w:rPr>
      </w:pPr>
      <w:r>
        <w:rPr>
          <w:rFonts w:ascii="Times New Roman" w:hAnsi="Times New Roman"/>
          <w:sz w:val="24"/>
          <w:szCs w:val="24"/>
        </w:rPr>
        <w:t>b. Blacks</w:t>
      </w:r>
    </w:p>
    <w:p w:rsidR="0054335D" w:rsidRDefault="0054335D" w:rsidP="0054335D">
      <w:pPr>
        <w:pStyle w:val="NoSpacing"/>
        <w:rPr>
          <w:rFonts w:ascii="Times New Roman" w:hAnsi="Times New Roman"/>
          <w:sz w:val="24"/>
          <w:szCs w:val="24"/>
        </w:rPr>
      </w:pPr>
      <w:r>
        <w:rPr>
          <w:rFonts w:ascii="Times New Roman" w:hAnsi="Times New Roman"/>
          <w:sz w:val="24"/>
          <w:szCs w:val="24"/>
        </w:rPr>
        <w:t>*c. Asians</w:t>
      </w:r>
    </w:p>
    <w:p w:rsidR="0054335D" w:rsidRDefault="0054335D" w:rsidP="0054335D">
      <w:pPr>
        <w:pStyle w:val="NoSpacing"/>
        <w:rPr>
          <w:rFonts w:ascii="Times New Roman" w:hAnsi="Times New Roman"/>
          <w:sz w:val="24"/>
          <w:szCs w:val="24"/>
        </w:rPr>
      </w:pPr>
      <w:r>
        <w:rPr>
          <w:rFonts w:ascii="Times New Roman" w:hAnsi="Times New Roman"/>
          <w:sz w:val="24"/>
          <w:szCs w:val="24"/>
        </w:rPr>
        <w:t>d. Hispanics</w:t>
      </w:r>
    </w:p>
    <w:p w:rsidR="0054335D" w:rsidRDefault="0054335D" w:rsidP="0054335D">
      <w:pPr>
        <w:pStyle w:val="NoSpacing"/>
        <w:rPr>
          <w:rFonts w:ascii="Times New Roman" w:hAnsi="Times New Roman"/>
          <w:sz w:val="24"/>
          <w:szCs w:val="24"/>
        </w:rPr>
      </w:pPr>
      <w:r>
        <w:rPr>
          <w:rFonts w:ascii="Times New Roman" w:hAnsi="Times New Roman"/>
          <w:sz w:val="24"/>
          <w:szCs w:val="24"/>
        </w:rPr>
        <w:t>e. Japanese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28. ______________ is the tendency to pair off with or marry someone outside of your own familial groups.  </w:t>
      </w:r>
    </w:p>
    <w:p w:rsidR="0054335D" w:rsidRDefault="0054335D" w:rsidP="0054335D">
      <w:pPr>
        <w:pStyle w:val="NoSpacing"/>
        <w:rPr>
          <w:rFonts w:ascii="Times New Roman" w:hAnsi="Times New Roman"/>
          <w:sz w:val="24"/>
          <w:szCs w:val="24"/>
        </w:rPr>
      </w:pPr>
      <w:r>
        <w:rPr>
          <w:rFonts w:ascii="Times New Roman" w:hAnsi="Times New Roman"/>
          <w:sz w:val="24"/>
          <w:szCs w:val="24"/>
        </w:rPr>
        <w:t>a. Endogamy</w:t>
      </w:r>
    </w:p>
    <w:p w:rsidR="0054335D" w:rsidRDefault="0054335D" w:rsidP="0054335D">
      <w:pPr>
        <w:pStyle w:val="NoSpacing"/>
        <w:rPr>
          <w:rFonts w:ascii="Times New Roman" w:hAnsi="Times New Roman"/>
          <w:sz w:val="24"/>
          <w:szCs w:val="24"/>
        </w:rPr>
      </w:pPr>
      <w:r>
        <w:rPr>
          <w:rFonts w:ascii="Times New Roman" w:hAnsi="Times New Roman"/>
          <w:sz w:val="24"/>
          <w:szCs w:val="24"/>
        </w:rPr>
        <w:t>*b. Exogamy</w:t>
      </w:r>
    </w:p>
    <w:p w:rsidR="0054335D" w:rsidRDefault="0054335D" w:rsidP="0054335D">
      <w:pPr>
        <w:pStyle w:val="NoSpacing"/>
        <w:rPr>
          <w:rFonts w:ascii="Times New Roman" w:hAnsi="Times New Roman"/>
          <w:sz w:val="24"/>
          <w:szCs w:val="24"/>
        </w:rPr>
      </w:pPr>
      <w:r>
        <w:rPr>
          <w:rFonts w:ascii="Times New Roman" w:hAnsi="Times New Roman"/>
          <w:sz w:val="24"/>
          <w:szCs w:val="24"/>
        </w:rPr>
        <w:t>c. Heterogamy</w:t>
      </w:r>
    </w:p>
    <w:p w:rsidR="0054335D" w:rsidRDefault="0054335D" w:rsidP="0054335D">
      <w:pPr>
        <w:pStyle w:val="NoSpacing"/>
        <w:rPr>
          <w:rFonts w:ascii="Times New Roman" w:hAnsi="Times New Roman"/>
          <w:sz w:val="24"/>
          <w:szCs w:val="24"/>
        </w:rPr>
      </w:pPr>
      <w:r>
        <w:rPr>
          <w:rFonts w:ascii="Times New Roman" w:hAnsi="Times New Roman"/>
          <w:sz w:val="24"/>
          <w:szCs w:val="24"/>
        </w:rPr>
        <w:t>d. Homogamy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29. ________________ rules apply which suggest the need for a marriage of people of similar categorical backgrounds and walks of life.  </w:t>
      </w:r>
    </w:p>
    <w:p w:rsidR="0054335D" w:rsidRDefault="0054335D" w:rsidP="0054335D">
      <w:pPr>
        <w:pStyle w:val="NoSpacing"/>
        <w:rPr>
          <w:rFonts w:ascii="Times New Roman" w:hAnsi="Times New Roman"/>
          <w:sz w:val="24"/>
          <w:szCs w:val="24"/>
        </w:rPr>
      </w:pPr>
      <w:r>
        <w:rPr>
          <w:rFonts w:ascii="Times New Roman" w:hAnsi="Times New Roman"/>
          <w:sz w:val="24"/>
          <w:szCs w:val="24"/>
        </w:rPr>
        <w:t>*a. Endogamy</w:t>
      </w:r>
    </w:p>
    <w:p w:rsidR="0054335D" w:rsidRDefault="0054335D" w:rsidP="0054335D">
      <w:pPr>
        <w:pStyle w:val="NoSpacing"/>
        <w:rPr>
          <w:rFonts w:ascii="Times New Roman" w:hAnsi="Times New Roman"/>
          <w:sz w:val="24"/>
          <w:szCs w:val="24"/>
        </w:rPr>
      </w:pPr>
      <w:r>
        <w:rPr>
          <w:rFonts w:ascii="Times New Roman" w:hAnsi="Times New Roman"/>
          <w:sz w:val="24"/>
          <w:szCs w:val="24"/>
        </w:rPr>
        <w:t>b. Exogamy</w:t>
      </w:r>
    </w:p>
    <w:p w:rsidR="0054335D" w:rsidRDefault="0054335D" w:rsidP="0054335D">
      <w:pPr>
        <w:pStyle w:val="NoSpacing"/>
        <w:rPr>
          <w:rFonts w:ascii="Times New Roman" w:hAnsi="Times New Roman"/>
          <w:sz w:val="24"/>
          <w:szCs w:val="24"/>
        </w:rPr>
      </w:pPr>
      <w:r>
        <w:rPr>
          <w:rFonts w:ascii="Times New Roman" w:hAnsi="Times New Roman"/>
          <w:sz w:val="24"/>
          <w:szCs w:val="24"/>
        </w:rPr>
        <w:t>c. Heterogamy</w:t>
      </w:r>
    </w:p>
    <w:p w:rsidR="0054335D" w:rsidRDefault="0054335D" w:rsidP="0054335D">
      <w:pPr>
        <w:pStyle w:val="NoSpacing"/>
        <w:rPr>
          <w:rFonts w:ascii="Times New Roman" w:hAnsi="Times New Roman"/>
          <w:sz w:val="24"/>
          <w:szCs w:val="24"/>
        </w:rPr>
      </w:pPr>
      <w:r>
        <w:rPr>
          <w:rFonts w:ascii="Times New Roman" w:hAnsi="Times New Roman"/>
          <w:sz w:val="24"/>
          <w:szCs w:val="24"/>
        </w:rPr>
        <w:t>d. Homogamy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__________________ are when inheritances are passed from mothers to daughters to granddaughters.</w:t>
      </w:r>
    </w:p>
    <w:p w:rsidR="0054335D" w:rsidRDefault="0054335D" w:rsidP="0054335D">
      <w:pPr>
        <w:pStyle w:val="NoSpacing"/>
        <w:rPr>
          <w:rFonts w:ascii="Times New Roman" w:hAnsi="Times New Roman"/>
          <w:sz w:val="24"/>
          <w:szCs w:val="24"/>
        </w:rPr>
      </w:pPr>
      <w:r>
        <w:rPr>
          <w:rFonts w:ascii="Times New Roman" w:hAnsi="Times New Roman"/>
          <w:sz w:val="24"/>
          <w:szCs w:val="24"/>
        </w:rPr>
        <w:t>a. Patriarchal inheritances</w:t>
      </w:r>
    </w:p>
    <w:p w:rsidR="0054335D" w:rsidRDefault="0054335D" w:rsidP="0054335D">
      <w:pPr>
        <w:pStyle w:val="NoSpacing"/>
        <w:rPr>
          <w:rFonts w:ascii="Times New Roman" w:hAnsi="Times New Roman"/>
          <w:sz w:val="24"/>
          <w:szCs w:val="24"/>
        </w:rPr>
      </w:pPr>
      <w:r>
        <w:rPr>
          <w:rFonts w:ascii="Times New Roman" w:hAnsi="Times New Roman"/>
          <w:sz w:val="24"/>
          <w:szCs w:val="24"/>
        </w:rPr>
        <w:t>b. Patrilineal inheritances</w:t>
      </w:r>
    </w:p>
    <w:p w:rsidR="0054335D" w:rsidRDefault="0054335D" w:rsidP="0054335D">
      <w:pPr>
        <w:pStyle w:val="NoSpacing"/>
        <w:rPr>
          <w:rFonts w:ascii="Times New Roman" w:hAnsi="Times New Roman"/>
          <w:sz w:val="24"/>
          <w:szCs w:val="24"/>
        </w:rPr>
      </w:pPr>
      <w:r>
        <w:rPr>
          <w:rFonts w:ascii="Times New Roman" w:hAnsi="Times New Roman"/>
          <w:sz w:val="24"/>
          <w:szCs w:val="24"/>
        </w:rPr>
        <w:t>c. Matriarchal inheritances</w:t>
      </w:r>
    </w:p>
    <w:p w:rsidR="0054335D" w:rsidRDefault="0054335D" w:rsidP="0054335D">
      <w:pPr>
        <w:pStyle w:val="NoSpacing"/>
        <w:rPr>
          <w:rFonts w:ascii="Times New Roman" w:hAnsi="Times New Roman"/>
          <w:sz w:val="24"/>
          <w:szCs w:val="24"/>
        </w:rPr>
      </w:pPr>
      <w:r>
        <w:rPr>
          <w:rFonts w:ascii="Times New Roman" w:hAnsi="Times New Roman"/>
          <w:sz w:val="24"/>
          <w:szCs w:val="24"/>
        </w:rPr>
        <w:t>*d. Matrilineal inheritances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31. _________________ are when inheritances are passed from grandfathers to fathers to sons.</w:t>
      </w:r>
    </w:p>
    <w:p w:rsidR="0054335D" w:rsidRDefault="0054335D" w:rsidP="0054335D">
      <w:pPr>
        <w:pStyle w:val="NoSpacing"/>
        <w:rPr>
          <w:rFonts w:ascii="Times New Roman" w:hAnsi="Times New Roman"/>
          <w:sz w:val="24"/>
          <w:szCs w:val="24"/>
        </w:rPr>
      </w:pPr>
      <w:r>
        <w:rPr>
          <w:rFonts w:ascii="Times New Roman" w:hAnsi="Times New Roman"/>
          <w:sz w:val="24"/>
          <w:szCs w:val="24"/>
        </w:rPr>
        <w:t>a. Patriarchal inheritances</w:t>
      </w:r>
    </w:p>
    <w:p w:rsidR="0054335D" w:rsidRDefault="0054335D" w:rsidP="0054335D">
      <w:pPr>
        <w:pStyle w:val="NoSpacing"/>
        <w:rPr>
          <w:rFonts w:ascii="Times New Roman" w:hAnsi="Times New Roman"/>
          <w:sz w:val="24"/>
          <w:szCs w:val="24"/>
        </w:rPr>
      </w:pPr>
      <w:r>
        <w:rPr>
          <w:rFonts w:ascii="Times New Roman" w:hAnsi="Times New Roman"/>
          <w:sz w:val="24"/>
          <w:szCs w:val="24"/>
        </w:rPr>
        <w:t>*b. Patrilineal inheritances</w:t>
      </w:r>
    </w:p>
    <w:p w:rsidR="0054335D" w:rsidRDefault="0054335D" w:rsidP="0054335D">
      <w:pPr>
        <w:pStyle w:val="NoSpacing"/>
        <w:rPr>
          <w:rFonts w:ascii="Times New Roman" w:hAnsi="Times New Roman"/>
          <w:sz w:val="24"/>
          <w:szCs w:val="24"/>
        </w:rPr>
      </w:pPr>
      <w:r>
        <w:rPr>
          <w:rFonts w:ascii="Times New Roman" w:hAnsi="Times New Roman"/>
          <w:sz w:val="24"/>
          <w:szCs w:val="24"/>
        </w:rPr>
        <w:t>c. Matriarchal inheritances</w:t>
      </w:r>
    </w:p>
    <w:p w:rsidR="0054335D" w:rsidRDefault="0054335D" w:rsidP="0054335D">
      <w:pPr>
        <w:pStyle w:val="NoSpacing"/>
        <w:rPr>
          <w:rFonts w:ascii="Times New Roman" w:hAnsi="Times New Roman"/>
          <w:sz w:val="24"/>
          <w:szCs w:val="24"/>
        </w:rPr>
      </w:pPr>
      <w:r>
        <w:rPr>
          <w:rFonts w:ascii="Times New Roman" w:hAnsi="Times New Roman"/>
          <w:sz w:val="24"/>
          <w:szCs w:val="24"/>
        </w:rPr>
        <w:t>d. Matrilineal inheritances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32. A ______________ is a document prepared by individuals and filed with the state in which the person </w:t>
      </w:r>
      <w:proofErr w:type="gramStart"/>
      <w:r>
        <w:rPr>
          <w:rFonts w:ascii="Times New Roman" w:hAnsi="Times New Roman"/>
          <w:sz w:val="24"/>
          <w:szCs w:val="24"/>
        </w:rPr>
        <w:t>lives</w:t>
      </w:r>
      <w:proofErr w:type="gramEnd"/>
      <w:r>
        <w:rPr>
          <w:rFonts w:ascii="Times New Roman" w:hAnsi="Times New Roman"/>
          <w:sz w:val="24"/>
          <w:szCs w:val="24"/>
        </w:rPr>
        <w:t xml:space="preserve"> and which dictates how inheritances and assets are to be distributed after the death of the individual.   </w:t>
      </w:r>
    </w:p>
    <w:p w:rsidR="0054335D" w:rsidRDefault="0054335D" w:rsidP="0054335D">
      <w:pPr>
        <w:pStyle w:val="NoSpacing"/>
        <w:rPr>
          <w:rFonts w:ascii="Times New Roman" w:hAnsi="Times New Roman"/>
          <w:sz w:val="24"/>
          <w:szCs w:val="24"/>
        </w:rPr>
      </w:pPr>
      <w:r>
        <w:rPr>
          <w:rFonts w:ascii="Times New Roman" w:hAnsi="Times New Roman"/>
          <w:sz w:val="24"/>
          <w:szCs w:val="24"/>
        </w:rPr>
        <w:t>*a. legal will</w:t>
      </w:r>
    </w:p>
    <w:p w:rsidR="0054335D" w:rsidRDefault="0054335D" w:rsidP="0054335D">
      <w:pPr>
        <w:pStyle w:val="NoSpacing"/>
        <w:rPr>
          <w:rFonts w:ascii="Times New Roman" w:hAnsi="Times New Roman"/>
          <w:sz w:val="24"/>
          <w:szCs w:val="24"/>
        </w:rPr>
      </w:pPr>
      <w:r>
        <w:rPr>
          <w:rFonts w:ascii="Times New Roman" w:hAnsi="Times New Roman"/>
          <w:sz w:val="24"/>
          <w:szCs w:val="24"/>
        </w:rPr>
        <w:t>b. dying intestate</w:t>
      </w:r>
    </w:p>
    <w:p w:rsidR="0054335D" w:rsidRDefault="0054335D" w:rsidP="0054335D">
      <w:pPr>
        <w:pStyle w:val="NoSpacing"/>
        <w:rPr>
          <w:rFonts w:ascii="Times New Roman" w:hAnsi="Times New Roman"/>
          <w:sz w:val="24"/>
          <w:szCs w:val="24"/>
        </w:rPr>
      </w:pPr>
      <w:r>
        <w:rPr>
          <w:rFonts w:ascii="Times New Roman" w:hAnsi="Times New Roman"/>
          <w:sz w:val="24"/>
          <w:szCs w:val="24"/>
        </w:rPr>
        <w:t>c. living trust</w:t>
      </w:r>
    </w:p>
    <w:p w:rsidR="0054335D" w:rsidRDefault="0054335D" w:rsidP="0054335D">
      <w:pPr>
        <w:pStyle w:val="NoSpacing"/>
        <w:rPr>
          <w:rFonts w:ascii="Times New Roman" w:hAnsi="Times New Roman"/>
          <w:sz w:val="24"/>
          <w:szCs w:val="24"/>
        </w:rPr>
      </w:pPr>
      <w:r>
        <w:rPr>
          <w:rFonts w:ascii="Times New Roman" w:hAnsi="Times New Roman"/>
          <w:sz w:val="24"/>
          <w:szCs w:val="24"/>
        </w:rPr>
        <w:t>d. living will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xml:space="preserve">33. A ____________ is a legal action that puts a person’s assets into an Internal Revenue Service-classification that shelters assets from taxes and protects the person’s allocation of assets from the public eye.  </w:t>
      </w:r>
    </w:p>
    <w:p w:rsidR="0054335D" w:rsidRDefault="0054335D" w:rsidP="0054335D">
      <w:pPr>
        <w:pStyle w:val="NoSpacing"/>
        <w:rPr>
          <w:rFonts w:ascii="Times New Roman" w:hAnsi="Times New Roman"/>
          <w:sz w:val="24"/>
          <w:szCs w:val="24"/>
        </w:rPr>
      </w:pPr>
      <w:r>
        <w:rPr>
          <w:rFonts w:ascii="Times New Roman" w:hAnsi="Times New Roman"/>
          <w:sz w:val="24"/>
          <w:szCs w:val="24"/>
        </w:rPr>
        <w:t>a. legal will</w:t>
      </w:r>
    </w:p>
    <w:p w:rsidR="0054335D" w:rsidRDefault="0054335D" w:rsidP="0054335D">
      <w:pPr>
        <w:pStyle w:val="NoSpacing"/>
        <w:rPr>
          <w:rFonts w:ascii="Times New Roman" w:hAnsi="Times New Roman"/>
          <w:sz w:val="24"/>
          <w:szCs w:val="24"/>
        </w:rPr>
      </w:pPr>
      <w:r>
        <w:rPr>
          <w:rFonts w:ascii="Times New Roman" w:hAnsi="Times New Roman"/>
          <w:sz w:val="24"/>
          <w:szCs w:val="24"/>
        </w:rPr>
        <w:t>b. dying intestate</w:t>
      </w:r>
    </w:p>
    <w:p w:rsidR="0054335D" w:rsidRDefault="0054335D" w:rsidP="0054335D">
      <w:pPr>
        <w:pStyle w:val="NoSpacing"/>
        <w:rPr>
          <w:rFonts w:ascii="Times New Roman" w:hAnsi="Times New Roman"/>
          <w:sz w:val="24"/>
          <w:szCs w:val="24"/>
        </w:rPr>
      </w:pPr>
      <w:r>
        <w:rPr>
          <w:rFonts w:ascii="Times New Roman" w:hAnsi="Times New Roman"/>
          <w:sz w:val="24"/>
          <w:szCs w:val="24"/>
        </w:rPr>
        <w:t>*c. living trust</w:t>
      </w:r>
    </w:p>
    <w:p w:rsidR="0054335D" w:rsidRDefault="0054335D" w:rsidP="0054335D">
      <w:pPr>
        <w:pStyle w:val="NoSpacing"/>
        <w:rPr>
          <w:rFonts w:ascii="Times New Roman" w:hAnsi="Times New Roman"/>
          <w:sz w:val="24"/>
          <w:szCs w:val="24"/>
        </w:rPr>
      </w:pPr>
      <w:r>
        <w:rPr>
          <w:rFonts w:ascii="Times New Roman" w:hAnsi="Times New Roman"/>
          <w:sz w:val="24"/>
          <w:szCs w:val="24"/>
        </w:rPr>
        <w:t>d. living will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34. In______________ couples can dissolve a happy marriage, a functional marriage, even a convenient and congenial marriage with no regard to who is at fault for the marriage ending in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*a. no-fault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b. annulment</w:t>
      </w:r>
    </w:p>
    <w:p w:rsidR="0054335D" w:rsidRDefault="0054335D" w:rsidP="0054335D">
      <w:pPr>
        <w:pStyle w:val="NoSpacing"/>
        <w:rPr>
          <w:rFonts w:ascii="Times New Roman" w:hAnsi="Times New Roman"/>
          <w:sz w:val="24"/>
          <w:szCs w:val="24"/>
        </w:rPr>
      </w:pPr>
      <w:r>
        <w:rPr>
          <w:rFonts w:ascii="Times New Roman" w:hAnsi="Times New Roman"/>
          <w:sz w:val="24"/>
          <w:szCs w:val="24"/>
        </w:rPr>
        <w:t>c. collaborative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d. common law divorce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35. An(a) ____________ is a legal decree that the marriage is void—as though the marriage never happened.</w:t>
      </w:r>
    </w:p>
    <w:p w:rsidR="0054335D" w:rsidRDefault="0054335D" w:rsidP="0054335D">
      <w:pPr>
        <w:pStyle w:val="NoSpacing"/>
        <w:rPr>
          <w:rFonts w:ascii="Times New Roman" w:hAnsi="Times New Roman"/>
          <w:sz w:val="24"/>
          <w:szCs w:val="24"/>
        </w:rPr>
      </w:pPr>
      <w:r>
        <w:rPr>
          <w:rFonts w:ascii="Times New Roman" w:hAnsi="Times New Roman"/>
          <w:sz w:val="24"/>
          <w:szCs w:val="24"/>
        </w:rPr>
        <w:t>a. no-fault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*b. annulment</w:t>
      </w:r>
    </w:p>
    <w:p w:rsidR="0054335D" w:rsidRDefault="0054335D" w:rsidP="0054335D">
      <w:pPr>
        <w:pStyle w:val="NoSpacing"/>
        <w:rPr>
          <w:rFonts w:ascii="Times New Roman" w:hAnsi="Times New Roman"/>
          <w:sz w:val="24"/>
          <w:szCs w:val="24"/>
        </w:rPr>
      </w:pPr>
      <w:r>
        <w:rPr>
          <w:rFonts w:ascii="Times New Roman" w:hAnsi="Times New Roman"/>
          <w:sz w:val="24"/>
          <w:szCs w:val="24"/>
        </w:rPr>
        <w:t>c. collaborative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d. common law divorce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36. _____________use attorneys for all the behind the scenes work and then file the results with the State courts.</w:t>
      </w:r>
    </w:p>
    <w:p w:rsidR="0054335D" w:rsidRDefault="0054335D" w:rsidP="0054335D">
      <w:pPr>
        <w:pStyle w:val="NoSpacing"/>
        <w:rPr>
          <w:rFonts w:ascii="Times New Roman" w:hAnsi="Times New Roman"/>
          <w:sz w:val="24"/>
          <w:szCs w:val="24"/>
        </w:rPr>
      </w:pPr>
      <w:r>
        <w:rPr>
          <w:rFonts w:ascii="Times New Roman" w:hAnsi="Times New Roman"/>
          <w:sz w:val="24"/>
          <w:szCs w:val="24"/>
        </w:rPr>
        <w:t>a. no-fault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b. annulment</w:t>
      </w:r>
    </w:p>
    <w:p w:rsidR="0054335D" w:rsidRDefault="0054335D" w:rsidP="0054335D">
      <w:pPr>
        <w:pStyle w:val="NoSpacing"/>
        <w:rPr>
          <w:rFonts w:ascii="Times New Roman" w:hAnsi="Times New Roman"/>
          <w:sz w:val="24"/>
          <w:szCs w:val="24"/>
        </w:rPr>
      </w:pPr>
      <w:r>
        <w:rPr>
          <w:rFonts w:ascii="Times New Roman" w:hAnsi="Times New Roman"/>
          <w:sz w:val="24"/>
          <w:szCs w:val="24"/>
        </w:rPr>
        <w:t>*c. collaborative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d. common law divorce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36.  Which region of the world provided most children to be adopted?</w:t>
      </w:r>
    </w:p>
    <w:p w:rsidR="0054335D" w:rsidRDefault="0054335D" w:rsidP="0054335D">
      <w:pPr>
        <w:pStyle w:val="NoSpacing"/>
        <w:rPr>
          <w:rFonts w:ascii="Times New Roman" w:hAnsi="Times New Roman"/>
          <w:sz w:val="24"/>
          <w:szCs w:val="24"/>
        </w:rPr>
      </w:pPr>
      <w:r>
        <w:rPr>
          <w:rFonts w:ascii="Times New Roman" w:hAnsi="Times New Roman"/>
          <w:sz w:val="24"/>
          <w:szCs w:val="24"/>
        </w:rPr>
        <w:t>a. US</w:t>
      </w:r>
    </w:p>
    <w:p w:rsidR="0054335D" w:rsidRDefault="0054335D" w:rsidP="0054335D">
      <w:pPr>
        <w:pStyle w:val="NoSpacing"/>
        <w:rPr>
          <w:rFonts w:ascii="Times New Roman" w:hAnsi="Times New Roman"/>
          <w:sz w:val="24"/>
          <w:szCs w:val="24"/>
        </w:rPr>
      </w:pPr>
      <w:r>
        <w:rPr>
          <w:rFonts w:ascii="Times New Roman" w:hAnsi="Times New Roman"/>
          <w:sz w:val="24"/>
          <w:szCs w:val="24"/>
        </w:rPr>
        <w:t>b. Middle East</w:t>
      </w:r>
    </w:p>
    <w:p w:rsidR="0054335D" w:rsidRDefault="0054335D" w:rsidP="0054335D">
      <w:pPr>
        <w:pStyle w:val="NoSpacing"/>
        <w:rPr>
          <w:rFonts w:ascii="Times New Roman" w:hAnsi="Times New Roman"/>
          <w:sz w:val="24"/>
          <w:szCs w:val="24"/>
        </w:rPr>
      </w:pPr>
      <w:r>
        <w:rPr>
          <w:rFonts w:ascii="Times New Roman" w:hAnsi="Times New Roman"/>
          <w:sz w:val="24"/>
          <w:szCs w:val="24"/>
        </w:rPr>
        <w:t>*c. Asia</w:t>
      </w:r>
    </w:p>
    <w:p w:rsidR="0054335D" w:rsidRDefault="0054335D" w:rsidP="0054335D">
      <w:pPr>
        <w:pStyle w:val="NoSpacing"/>
        <w:rPr>
          <w:rFonts w:ascii="Times New Roman" w:hAnsi="Times New Roman"/>
          <w:sz w:val="24"/>
          <w:szCs w:val="24"/>
        </w:rPr>
      </w:pPr>
      <w:r>
        <w:rPr>
          <w:rFonts w:ascii="Times New Roman" w:hAnsi="Times New Roman"/>
          <w:sz w:val="24"/>
          <w:szCs w:val="24"/>
        </w:rPr>
        <w:t>d. Africa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37. ______________ of a minor is the legal process of a child being freed from control of his or her parents which simultaneously frees the parents of obligations to the child.  </w:t>
      </w:r>
    </w:p>
    <w:p w:rsidR="0054335D" w:rsidRDefault="0054335D" w:rsidP="0054335D">
      <w:pPr>
        <w:pStyle w:val="NoSpacing"/>
        <w:rPr>
          <w:rFonts w:ascii="Times New Roman" w:hAnsi="Times New Roman"/>
          <w:sz w:val="24"/>
          <w:szCs w:val="24"/>
        </w:rPr>
      </w:pPr>
      <w:r>
        <w:rPr>
          <w:rFonts w:ascii="Times New Roman" w:hAnsi="Times New Roman"/>
          <w:sz w:val="24"/>
          <w:szCs w:val="24"/>
        </w:rPr>
        <w:t>*a. Emancipation</w:t>
      </w:r>
    </w:p>
    <w:p w:rsidR="0054335D" w:rsidRDefault="0054335D" w:rsidP="0054335D">
      <w:pPr>
        <w:pStyle w:val="NoSpacing"/>
        <w:rPr>
          <w:rFonts w:ascii="Times New Roman" w:hAnsi="Times New Roman"/>
          <w:sz w:val="24"/>
          <w:szCs w:val="24"/>
        </w:rPr>
      </w:pPr>
      <w:r>
        <w:rPr>
          <w:rFonts w:ascii="Times New Roman" w:hAnsi="Times New Roman"/>
          <w:sz w:val="24"/>
          <w:szCs w:val="24"/>
        </w:rPr>
        <w:t>b. Guardianship</w:t>
      </w:r>
    </w:p>
    <w:p w:rsidR="0054335D" w:rsidRDefault="0054335D" w:rsidP="0054335D">
      <w:pPr>
        <w:pStyle w:val="NoSpacing"/>
        <w:rPr>
          <w:rFonts w:ascii="Times New Roman" w:hAnsi="Times New Roman"/>
          <w:sz w:val="24"/>
          <w:szCs w:val="24"/>
        </w:rPr>
      </w:pPr>
      <w:r>
        <w:rPr>
          <w:rFonts w:ascii="Times New Roman" w:hAnsi="Times New Roman"/>
          <w:sz w:val="24"/>
          <w:szCs w:val="24"/>
        </w:rPr>
        <w:t>c. Guardian ad litem</w:t>
      </w:r>
    </w:p>
    <w:p w:rsidR="0054335D" w:rsidRDefault="0054335D" w:rsidP="0054335D">
      <w:pPr>
        <w:pStyle w:val="NoSpacing"/>
        <w:rPr>
          <w:rFonts w:ascii="Times New Roman" w:hAnsi="Times New Roman"/>
          <w:sz w:val="24"/>
          <w:szCs w:val="24"/>
        </w:rPr>
      </w:pPr>
      <w:r>
        <w:rPr>
          <w:rFonts w:ascii="Times New Roman" w:hAnsi="Times New Roman"/>
          <w:sz w:val="24"/>
          <w:szCs w:val="24"/>
        </w:rPr>
        <w:t>d. Sovereignty</w:t>
      </w:r>
    </w:p>
    <w:p w:rsidR="0054335D" w:rsidRDefault="0054335D" w:rsidP="0054335D">
      <w:pPr>
        <w:pStyle w:val="NoSpacing"/>
        <w:rPr>
          <w:rFonts w:ascii="Times New Roman" w:hAnsi="Times New Roman"/>
          <w:sz w:val="24"/>
          <w:szCs w:val="24"/>
        </w:rPr>
      </w:pPr>
    </w:p>
    <w:p w:rsidR="00B12B5A" w:rsidRDefault="00B12B5A" w:rsidP="0054335D">
      <w:pPr>
        <w:pStyle w:val="NoSpacing"/>
        <w:rPr>
          <w:rFonts w:ascii="Times New Roman" w:hAnsi="Times New Roman"/>
          <w:sz w:val="24"/>
          <w:szCs w:val="24"/>
        </w:rPr>
      </w:pPr>
    </w:p>
    <w:p w:rsidR="00B12B5A" w:rsidRDefault="00B12B5A" w:rsidP="0054335D">
      <w:pPr>
        <w:pStyle w:val="NoSpacing"/>
        <w:rPr>
          <w:rFonts w:ascii="Times New Roman" w:hAnsi="Times New Roman"/>
          <w:sz w:val="24"/>
          <w:szCs w:val="24"/>
        </w:rPr>
      </w:pPr>
    </w:p>
    <w:p w:rsidR="00B12B5A" w:rsidRDefault="00B12B5A" w:rsidP="0054335D">
      <w:pPr>
        <w:pStyle w:val="NoSpacing"/>
        <w:rPr>
          <w:rFonts w:ascii="Times New Roman" w:hAnsi="Times New Roman"/>
          <w:sz w:val="24"/>
          <w:szCs w:val="24"/>
        </w:rPr>
      </w:pPr>
    </w:p>
    <w:p w:rsidR="0054335D" w:rsidRDefault="00B12B5A" w:rsidP="0054335D">
      <w:pPr>
        <w:pStyle w:val="NoSpacing"/>
        <w:rPr>
          <w:rFonts w:ascii="Times New Roman" w:hAnsi="Times New Roman"/>
          <w:sz w:val="24"/>
          <w:szCs w:val="24"/>
        </w:rPr>
      </w:pPr>
      <w:r>
        <w:rPr>
          <w:rFonts w:ascii="Times New Roman" w:hAnsi="Times New Roman"/>
          <w:sz w:val="24"/>
          <w:szCs w:val="24"/>
        </w:rPr>
        <w:lastRenderedPageBreak/>
        <w:t>3</w:t>
      </w:r>
      <w:r w:rsidR="0054335D">
        <w:rPr>
          <w:rFonts w:ascii="Times New Roman" w:hAnsi="Times New Roman"/>
          <w:sz w:val="24"/>
          <w:szCs w:val="24"/>
        </w:rPr>
        <w:t>8. A ___________________ is an adult appointed to represent the interest of the child.</w:t>
      </w:r>
    </w:p>
    <w:p w:rsidR="0054335D" w:rsidRDefault="0054335D" w:rsidP="0054335D">
      <w:pPr>
        <w:pStyle w:val="NoSpacing"/>
        <w:rPr>
          <w:rFonts w:ascii="Times New Roman" w:hAnsi="Times New Roman"/>
          <w:sz w:val="24"/>
          <w:szCs w:val="24"/>
        </w:rPr>
      </w:pPr>
      <w:r>
        <w:rPr>
          <w:rFonts w:ascii="Times New Roman" w:hAnsi="Times New Roman"/>
          <w:sz w:val="24"/>
          <w:szCs w:val="24"/>
        </w:rPr>
        <w:t>a. custodian</w:t>
      </w:r>
    </w:p>
    <w:p w:rsidR="0054335D" w:rsidRDefault="0054335D" w:rsidP="0054335D">
      <w:pPr>
        <w:pStyle w:val="NoSpacing"/>
        <w:rPr>
          <w:rFonts w:ascii="Times New Roman" w:hAnsi="Times New Roman"/>
          <w:sz w:val="24"/>
          <w:szCs w:val="24"/>
        </w:rPr>
      </w:pPr>
      <w:r>
        <w:rPr>
          <w:rFonts w:ascii="Times New Roman" w:hAnsi="Times New Roman"/>
          <w:sz w:val="24"/>
          <w:szCs w:val="24"/>
        </w:rPr>
        <w:t>b. guardian</w:t>
      </w:r>
    </w:p>
    <w:p w:rsidR="0054335D" w:rsidRDefault="0054335D" w:rsidP="0054335D">
      <w:pPr>
        <w:pStyle w:val="NoSpacing"/>
        <w:rPr>
          <w:rFonts w:ascii="Times New Roman" w:hAnsi="Times New Roman"/>
          <w:sz w:val="24"/>
          <w:szCs w:val="24"/>
        </w:rPr>
      </w:pPr>
      <w:r>
        <w:rPr>
          <w:rFonts w:ascii="Times New Roman" w:hAnsi="Times New Roman"/>
          <w:sz w:val="24"/>
          <w:szCs w:val="24"/>
        </w:rPr>
        <w:t>*c. guardian ad litem</w:t>
      </w:r>
    </w:p>
    <w:p w:rsidR="0054335D" w:rsidRDefault="0054335D" w:rsidP="0054335D">
      <w:pPr>
        <w:pStyle w:val="NoSpacing"/>
        <w:rPr>
          <w:rFonts w:ascii="Times New Roman" w:hAnsi="Times New Roman"/>
          <w:sz w:val="24"/>
          <w:szCs w:val="24"/>
        </w:rPr>
      </w:pPr>
      <w:r>
        <w:rPr>
          <w:rFonts w:ascii="Times New Roman" w:hAnsi="Times New Roman"/>
          <w:sz w:val="24"/>
          <w:szCs w:val="24"/>
        </w:rPr>
        <w:t>d. caretaker</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True/False Questions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 Children were not always protected and nurtured in the US.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Children were always protected and nurtured in the US.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 Before the inception of the first society for the protection of children was formed in 1875, animals had more advocates than children.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Sigmund Freud is a psychologist who was known as a national child protection and education advocate.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John Dewy is a psychologist who was known as a national child protection and education advocate.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Albert Bandura is a psychologist who was known as a national child protection and education advocate.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 Women and children were employed for lower wages than men.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Most wages among men and women were fairly equal.</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The child labor laws protect all of teens up to 18.</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10. The child labor laws protect all teens.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Public schools are funded by the state (through taxation) and regulated by Boards of Education.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12. Provincial schools are funded by the state (through taxation) and regulated by Boards of Education.</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13. Parochial schools are typically controlled and funded through either private or religious organizations.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14. Provincial schools are typically controlled and funded through either private or religious organizations.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15. Principal schools are typically controlled and funded through either private or religious organizations.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16. There has been a steady growth in the resistance among parents to send their children to Public schools.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17. There has been a steady growth in the resistance among parents to send their children to Provincial schools.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18. Nontraditional schooling is the process of educating children in the home using family, friends, and consultants as educators.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19. Home schooling is the process of educating children in the home using family, friends, and consultants as educators.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Teachers unions and the National Education Association oppose private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21. Teachers unions and the National Education Association oppose home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Private schooling is increasingly being adopted in the US and other Western nations as a common practice.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23. Home schooling is increasingly being adopted in the US and other Western nations as a common practice.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Style w:val="HTMLCite1"/>
          <w:rFonts w:ascii="Times New Roman" w:eastAsiaTheme="minorHAnsi" w:hAnsi="Times New Roman"/>
          <w:sz w:val="24"/>
        </w:rPr>
      </w:pPr>
    </w:p>
    <w:p w:rsidR="0054335D" w:rsidRDefault="0054335D" w:rsidP="0054335D">
      <w:pPr>
        <w:pStyle w:val="NoSpacing"/>
      </w:pPr>
      <w:r>
        <w:rPr>
          <w:rFonts w:ascii="Times New Roman" w:hAnsi="Times New Roman"/>
          <w:sz w:val="24"/>
          <w:szCs w:val="24"/>
        </w:rPr>
        <w:lastRenderedPageBreak/>
        <w:t>24. Wealth is a combination of one's education, occupation, and income.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Socio-Economic Status is a combination of one's education, occupation, and income.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26. Chattels are a combination of one's education, occupation, and income.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27. Education Societies are societies which use diplomas or degrees to determine who is eligible for a job.</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Credentialed Societies are societies which use diplomas or degrees to determine who is eligible for a job.</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29. Progressive Societies are societies which use diplomas or degrees to determine who is eligible for a job.</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a. Education is the positive motivation and allows the tradition of college attendance and graduation to be introduced into any individual’s personal and family life experience.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31. Education is the great equalizer and allows the tradition of college attendance and graduation to be introduced into any individual’s personal and family life experience.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32. Education is the economic stimulator and allows the tradition of college attendance and graduation to be introduced into any individual’s personal and family life experience.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33. $7,500 is the difference in annual income between high school dropouts and high school graduates.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34. $8,100 is the difference in annual income between high school dropouts and high school graduates.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35. $39,000 is the difference in annual income between high school graduates and college graduate with a </w:t>
      </w:r>
      <w:proofErr w:type="gramStart"/>
      <w:r>
        <w:rPr>
          <w:rFonts w:ascii="Times New Roman" w:hAnsi="Times New Roman"/>
          <w:sz w:val="24"/>
          <w:szCs w:val="24"/>
        </w:rPr>
        <w:t>Bachelor’s</w:t>
      </w:r>
      <w:proofErr w:type="gramEnd"/>
      <w:r>
        <w:rPr>
          <w:rFonts w:ascii="Times New Roman" w:hAnsi="Times New Roman"/>
          <w:sz w:val="24"/>
          <w:szCs w:val="24"/>
        </w:rPr>
        <w:t xml:space="preserve"> degree.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xml:space="preserve">36. $19,400 is the difference in annual income between high school graduates and college graduate with a </w:t>
      </w:r>
      <w:proofErr w:type="gramStart"/>
      <w:r>
        <w:rPr>
          <w:rFonts w:ascii="Times New Roman" w:hAnsi="Times New Roman"/>
          <w:sz w:val="24"/>
          <w:szCs w:val="24"/>
        </w:rPr>
        <w:t>Bachelor’s</w:t>
      </w:r>
      <w:proofErr w:type="gramEnd"/>
      <w:r>
        <w:rPr>
          <w:rFonts w:ascii="Times New Roman" w:hAnsi="Times New Roman"/>
          <w:sz w:val="24"/>
          <w:szCs w:val="24"/>
        </w:rPr>
        <w:t xml:space="preserve"> degree.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37. $40,000 was the median yearly income for high school dropouts.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38. $31, 500 was the median yearly income for high school dropouts.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39. $23,400 was the median yearly income for high school dropouts.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40. $50,900 was the median income for someone with a </w:t>
      </w:r>
      <w:proofErr w:type="gramStart"/>
      <w:r>
        <w:rPr>
          <w:rFonts w:ascii="Times New Roman" w:hAnsi="Times New Roman"/>
          <w:sz w:val="24"/>
          <w:szCs w:val="24"/>
        </w:rPr>
        <w:t>Bachelor’s</w:t>
      </w:r>
      <w:proofErr w:type="gramEnd"/>
      <w:r>
        <w:rPr>
          <w:rFonts w:ascii="Times New Roman" w:hAnsi="Times New Roman"/>
          <w:sz w:val="24"/>
          <w:szCs w:val="24"/>
        </w:rPr>
        <w:t xml:space="preserve"> degree.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41. $60,040 was the median income for someone with a </w:t>
      </w:r>
      <w:proofErr w:type="gramStart"/>
      <w:r>
        <w:rPr>
          <w:rFonts w:ascii="Times New Roman" w:hAnsi="Times New Roman"/>
          <w:sz w:val="24"/>
          <w:szCs w:val="24"/>
        </w:rPr>
        <w:t>Bachelor’s</w:t>
      </w:r>
      <w:proofErr w:type="gramEnd"/>
      <w:r>
        <w:rPr>
          <w:rFonts w:ascii="Times New Roman" w:hAnsi="Times New Roman"/>
          <w:sz w:val="24"/>
          <w:szCs w:val="24"/>
        </w:rPr>
        <w:t xml:space="preserve"> degree.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42. In the US, high school dropouts show a low success rate if they do not go back and get their GED then go to college.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43. High school dropouts tend to do well in the blue-collar jobs.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44. Dropping out of high school hurts your income and overall socio-economic well-being.</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45. There aren’t too many high school dropouts in the US and available data does not indicate overall success or failure.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46. Whites had the lowest high school dropout rates.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47. Blacks had the lowest high school dropout rates.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48. Asians had the lowest high school dropout rates.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49. Whites had over 40 percent dropouts.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50. Blacks had over 40 percent dropouts.</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51. Hispanics had over 40 percent dropouts.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52. Endogamy is the tendency to pair off with or marry someone outside of your own familial groups.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53. Exogamy is the tendency to pair off with or marry someone outside of your own familial groups.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54. Heterogamy is the tendency to pair off with or marry someone outside of your own familial groups.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55. Endogamy rules apply which suggest the need for a marriage of people of similar categorical backgrounds and walks of life.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56. Exogamy rules apply which suggest the need for a marriage of people of similar categorical backgrounds and walks of life.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57. Homogamy rules apply which suggest the need for a marriage of people of similar categorical backgrounds and walks of life.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58. Patrilineal inheritances are when inheritances are passed from mothers to daughters to granddaughters.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59. Matriarchal inheritances are when inheritances are passed from mothers to daughters to granddaughters.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60. Matrilineal inheritances are when inheritances are passed from mothers to daughters to granddaughters.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61. Patriarchal inheritances are when inheritances are passed from grandfathers to fathers to sons.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62. Patrilineal inheritances are when inheritances are passed from grandfathers to fathers to sons.</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63. A legal will is a document prepared by individuals and filed with the state in which the person </w:t>
      </w:r>
      <w:proofErr w:type="gramStart"/>
      <w:r>
        <w:rPr>
          <w:rFonts w:ascii="Times New Roman" w:hAnsi="Times New Roman"/>
          <w:sz w:val="24"/>
          <w:szCs w:val="24"/>
        </w:rPr>
        <w:t>lives</w:t>
      </w:r>
      <w:proofErr w:type="gramEnd"/>
      <w:r>
        <w:rPr>
          <w:rFonts w:ascii="Times New Roman" w:hAnsi="Times New Roman"/>
          <w:sz w:val="24"/>
          <w:szCs w:val="24"/>
        </w:rPr>
        <w:t xml:space="preserve"> and which dictates how inheritances and assets are to be distributed after the death of the individual.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64. A living trust is a document prepared by individuals and filed with the state in which the person </w:t>
      </w:r>
      <w:proofErr w:type="gramStart"/>
      <w:r>
        <w:rPr>
          <w:rFonts w:ascii="Times New Roman" w:hAnsi="Times New Roman"/>
          <w:sz w:val="24"/>
          <w:szCs w:val="24"/>
        </w:rPr>
        <w:t>lives</w:t>
      </w:r>
      <w:proofErr w:type="gramEnd"/>
      <w:r>
        <w:rPr>
          <w:rFonts w:ascii="Times New Roman" w:hAnsi="Times New Roman"/>
          <w:sz w:val="24"/>
          <w:szCs w:val="24"/>
        </w:rPr>
        <w:t xml:space="preserve"> and which dictates how inheritances and assets are to be distributed after the death of the individual.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65. A legal will is a legal action that puts a person’s assets into an Internal Revenue Service-classification that shelters assets from taxes and protects the person’s allocation of assets from the public eye.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66. A living trust is a legal action that puts a person’s assets into an Internal Revenue Service-classification that shelters assets from taxes and protects the person’s allocation of assets from the public eye.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67. In no-fault divorce couples can dissolve a happy marriage, a functional marriage, even a convenient and congenial marriage with no regard to who is at fault for the marriage ending in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68. In common law divorce couples can dissolve a happy marriage, a functional marriage, even a convenient and congenial marriage with no regard to who is at fault for the marriage ending in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69. A no-fault divorce is a legal decree that the marriage is void—as though the marriage never happened.</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70. An annulment is a legal decree that the marriage is void—as though the marriage never happened.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71. Collaborative divorce use attorneys for all the behind the scenes work and then file the results with the State courts.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72. Common law divorce use attorneys for all the behind the scenes work and then file the results with the State courts.</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73. Asia provided most children to be adopted.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74. Africa provided most children to be adopted.</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75. Emancipation of a minor is the legal process of a child being freed from control of his or her parents which simultaneously frees the parents of obligations to the child.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76. Sovereignty of a minor is the legal process of a child being freed from control of his or her parents which simultaneously frees the parents of obligations to the child.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77. A guardian ad litem is an adult appointed to represent the interest of the child.</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78. A caretaker is an adult appointed to represent the interest of the child.</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b/>
          <w:sz w:val="24"/>
          <w:szCs w:val="24"/>
        </w:rPr>
      </w:pPr>
    </w:p>
    <w:p w:rsidR="00B12B5A" w:rsidRPr="00EA77AA" w:rsidRDefault="00B12B5A" w:rsidP="0054335D">
      <w:pPr>
        <w:pStyle w:val="NoSpacing"/>
        <w:rPr>
          <w:color w:val="000000" w:themeColor="text1"/>
          <w:sz w:val="24"/>
          <w:szCs w:val="24"/>
        </w:rPr>
      </w:pPr>
      <w:r w:rsidRPr="00EA77AA">
        <w:rPr>
          <w:rFonts w:ascii="Times New Roman" w:hAnsi="Times New Roman"/>
          <w:b/>
          <w:color w:val="000000" w:themeColor="text1"/>
          <w:sz w:val="24"/>
          <w:szCs w:val="24"/>
        </w:rPr>
        <w:t xml:space="preserve">79. </w:t>
      </w:r>
      <w:r w:rsidRPr="00EA77AA">
        <w:rPr>
          <w:color w:val="000000" w:themeColor="text1"/>
          <w:sz w:val="24"/>
          <w:szCs w:val="24"/>
        </w:rPr>
        <w:t xml:space="preserve">The St. Louis Federal Research Bank (2020) </w:t>
      </w:r>
      <w:r w:rsidRPr="00EA77AA">
        <w:rPr>
          <w:color w:val="000000" w:themeColor="text1"/>
          <w:sz w:val="24"/>
          <w:szCs w:val="24"/>
        </w:rPr>
        <w:t>reported that the</w:t>
      </w:r>
      <w:r w:rsidRPr="00EA77AA">
        <w:rPr>
          <w:color w:val="000000" w:themeColor="text1"/>
          <w:sz w:val="24"/>
          <w:szCs w:val="24"/>
        </w:rPr>
        <w:t xml:space="preserve"> percent of teenagers ages 16-19 working in the Labor force</w:t>
      </w:r>
      <w:r w:rsidRPr="00EA77AA">
        <w:rPr>
          <w:color w:val="000000" w:themeColor="text1"/>
          <w:sz w:val="24"/>
          <w:szCs w:val="24"/>
        </w:rPr>
        <w:t xml:space="preserve"> </w:t>
      </w:r>
      <w:r w:rsidRPr="00EA77AA">
        <w:rPr>
          <w:color w:val="000000" w:themeColor="text1"/>
          <w:sz w:val="24"/>
          <w:szCs w:val="24"/>
        </w:rPr>
        <w:t>peaked in the late 1970s before declining to pre-1960s lows again around the year 2004</w:t>
      </w:r>
    </w:p>
    <w:p w:rsidR="00B12B5A" w:rsidRPr="00EA77AA" w:rsidRDefault="00B12B5A" w:rsidP="0054335D">
      <w:pPr>
        <w:pStyle w:val="NoSpacing"/>
        <w:rPr>
          <w:color w:val="000000" w:themeColor="text1"/>
          <w:sz w:val="24"/>
          <w:szCs w:val="24"/>
        </w:rPr>
      </w:pPr>
      <w:r w:rsidRPr="00EA77AA">
        <w:rPr>
          <w:color w:val="000000" w:themeColor="text1"/>
          <w:sz w:val="24"/>
          <w:szCs w:val="24"/>
        </w:rPr>
        <w:t>*True</w:t>
      </w:r>
    </w:p>
    <w:p w:rsidR="00B12B5A" w:rsidRPr="00EA77AA" w:rsidRDefault="00B12B5A" w:rsidP="0054335D">
      <w:pPr>
        <w:pStyle w:val="NoSpacing"/>
        <w:rPr>
          <w:color w:val="000000" w:themeColor="text1"/>
          <w:sz w:val="24"/>
          <w:szCs w:val="24"/>
        </w:rPr>
      </w:pPr>
    </w:p>
    <w:p w:rsidR="00B12B5A" w:rsidRPr="00EA77AA" w:rsidRDefault="00B12B5A" w:rsidP="0054335D">
      <w:pPr>
        <w:pStyle w:val="NoSpacing"/>
        <w:rPr>
          <w:color w:val="000000" w:themeColor="text1"/>
          <w:sz w:val="24"/>
          <w:szCs w:val="24"/>
        </w:rPr>
      </w:pPr>
      <w:r w:rsidRPr="00EA77AA">
        <w:rPr>
          <w:color w:val="000000" w:themeColor="text1"/>
          <w:sz w:val="24"/>
          <w:szCs w:val="24"/>
        </w:rPr>
        <w:t xml:space="preserve">80. </w:t>
      </w:r>
      <w:r w:rsidRPr="00EA77AA">
        <w:rPr>
          <w:color w:val="000000" w:themeColor="text1"/>
          <w:sz w:val="24"/>
          <w:szCs w:val="24"/>
        </w:rPr>
        <w:t>Between school years 2000–01 and 2017–18, the total number of charter schools increased from approximately 2,000 to 7,200.</w:t>
      </w:r>
    </w:p>
    <w:p w:rsidR="00B12B5A" w:rsidRPr="00EA77AA" w:rsidRDefault="00B12B5A" w:rsidP="0054335D">
      <w:pPr>
        <w:pStyle w:val="NoSpacing"/>
        <w:rPr>
          <w:color w:val="000000" w:themeColor="text1"/>
          <w:sz w:val="24"/>
          <w:szCs w:val="24"/>
        </w:rPr>
      </w:pPr>
      <w:r w:rsidRPr="00EA77AA">
        <w:rPr>
          <w:color w:val="000000" w:themeColor="text1"/>
          <w:sz w:val="24"/>
          <w:szCs w:val="24"/>
        </w:rPr>
        <w:t>*True</w:t>
      </w:r>
    </w:p>
    <w:p w:rsidR="00B12B5A" w:rsidRPr="00EA77AA" w:rsidRDefault="00B12B5A" w:rsidP="0054335D">
      <w:pPr>
        <w:pStyle w:val="NoSpacing"/>
        <w:rPr>
          <w:color w:val="000000" w:themeColor="text1"/>
          <w:sz w:val="24"/>
          <w:szCs w:val="24"/>
        </w:rPr>
      </w:pPr>
    </w:p>
    <w:p w:rsidR="00B12B5A" w:rsidRPr="00EA77AA" w:rsidRDefault="00B12B5A" w:rsidP="0054335D">
      <w:pPr>
        <w:pStyle w:val="NoSpacing"/>
        <w:rPr>
          <w:color w:val="000000" w:themeColor="text1"/>
        </w:rPr>
      </w:pPr>
      <w:r w:rsidRPr="00EA77AA">
        <w:rPr>
          <w:color w:val="000000" w:themeColor="text1"/>
          <w:sz w:val="24"/>
          <w:szCs w:val="24"/>
        </w:rPr>
        <w:t xml:space="preserve">81. </w:t>
      </w:r>
      <w:r w:rsidRPr="00EA77AA">
        <w:rPr>
          <w:color w:val="000000" w:themeColor="text1"/>
        </w:rPr>
        <w:t xml:space="preserve">U.S. Charter Schools, the U.S. Supreme Court ruled in 2020 that it was constitutional for states to fund religious charter schools with public funds </w:t>
      </w:r>
    </w:p>
    <w:p w:rsidR="00B12B5A" w:rsidRPr="00EA77AA" w:rsidRDefault="00B12B5A" w:rsidP="0054335D">
      <w:pPr>
        <w:pStyle w:val="NoSpacing"/>
        <w:rPr>
          <w:color w:val="000000" w:themeColor="text1"/>
        </w:rPr>
      </w:pPr>
      <w:r w:rsidRPr="00EA77AA">
        <w:rPr>
          <w:color w:val="000000" w:themeColor="text1"/>
        </w:rPr>
        <w:t>*True</w:t>
      </w:r>
    </w:p>
    <w:p w:rsidR="00EA77AA" w:rsidRPr="00EA77AA" w:rsidRDefault="00EA77AA" w:rsidP="0054335D">
      <w:pPr>
        <w:pStyle w:val="NoSpacing"/>
        <w:rPr>
          <w:color w:val="000000" w:themeColor="text1"/>
        </w:rPr>
      </w:pPr>
    </w:p>
    <w:p w:rsidR="00EA77AA" w:rsidRPr="00EA77AA" w:rsidRDefault="00EA77AA" w:rsidP="0054335D">
      <w:pPr>
        <w:pStyle w:val="NoSpacing"/>
        <w:rPr>
          <w:color w:val="000000" w:themeColor="text1"/>
          <w:sz w:val="24"/>
          <w:szCs w:val="24"/>
        </w:rPr>
      </w:pPr>
      <w:r w:rsidRPr="00EA77AA">
        <w:rPr>
          <w:color w:val="000000" w:themeColor="text1"/>
        </w:rPr>
        <w:t>82. A “</w:t>
      </w:r>
      <w:r w:rsidRPr="00EA77AA">
        <w:rPr>
          <w:color w:val="000000" w:themeColor="text1"/>
          <w:sz w:val="24"/>
          <w:szCs w:val="24"/>
        </w:rPr>
        <w:t>First-Generation Student</w:t>
      </w:r>
      <w:r w:rsidRPr="00EA77AA">
        <w:rPr>
          <w:color w:val="000000" w:themeColor="text1"/>
          <w:sz w:val="24"/>
          <w:szCs w:val="24"/>
        </w:rPr>
        <w:t>” is</w:t>
      </w:r>
      <w:r w:rsidRPr="00EA77AA">
        <w:rPr>
          <w:color w:val="000000" w:themeColor="text1"/>
          <w:sz w:val="24"/>
          <w:szCs w:val="24"/>
        </w:rPr>
        <w:t xml:space="preserve"> which is a student who is the first member of their entire nuclear and extended family to attend college or university.</w:t>
      </w:r>
    </w:p>
    <w:p w:rsidR="00EA77AA" w:rsidRPr="00EA77AA" w:rsidRDefault="00EA77AA" w:rsidP="0054335D">
      <w:pPr>
        <w:pStyle w:val="NoSpacing"/>
        <w:rPr>
          <w:color w:val="000000" w:themeColor="text1"/>
          <w:sz w:val="24"/>
          <w:szCs w:val="24"/>
        </w:rPr>
      </w:pPr>
      <w:r w:rsidRPr="00EA77AA">
        <w:rPr>
          <w:color w:val="000000" w:themeColor="text1"/>
          <w:sz w:val="24"/>
          <w:szCs w:val="24"/>
        </w:rPr>
        <w:t>*True</w:t>
      </w:r>
    </w:p>
    <w:p w:rsidR="00EA77AA" w:rsidRPr="00EA77AA" w:rsidRDefault="00EA77AA" w:rsidP="0054335D">
      <w:pPr>
        <w:pStyle w:val="NoSpacing"/>
        <w:rPr>
          <w:color w:val="000000" w:themeColor="text1"/>
          <w:sz w:val="24"/>
          <w:szCs w:val="24"/>
        </w:rPr>
      </w:pPr>
    </w:p>
    <w:p w:rsidR="00EA77AA" w:rsidRPr="00EA77AA" w:rsidRDefault="00EA77AA" w:rsidP="0054335D">
      <w:pPr>
        <w:pStyle w:val="NoSpacing"/>
        <w:rPr>
          <w:color w:val="000000" w:themeColor="text1"/>
          <w:sz w:val="24"/>
          <w:szCs w:val="24"/>
        </w:rPr>
      </w:pPr>
      <w:r w:rsidRPr="00EA77AA">
        <w:rPr>
          <w:color w:val="000000" w:themeColor="text1"/>
          <w:sz w:val="24"/>
          <w:szCs w:val="24"/>
        </w:rPr>
        <w:t>83. The more education and degrees the more annual income in the U.S.</w:t>
      </w:r>
    </w:p>
    <w:p w:rsidR="00EA77AA" w:rsidRPr="00EA77AA" w:rsidRDefault="00EA77AA" w:rsidP="0054335D">
      <w:pPr>
        <w:pStyle w:val="NoSpacing"/>
        <w:rPr>
          <w:color w:val="000000" w:themeColor="text1"/>
          <w:sz w:val="24"/>
          <w:szCs w:val="24"/>
        </w:rPr>
      </w:pPr>
      <w:r w:rsidRPr="00EA77AA">
        <w:rPr>
          <w:color w:val="000000" w:themeColor="text1"/>
          <w:sz w:val="24"/>
          <w:szCs w:val="24"/>
        </w:rPr>
        <w:t>*True</w:t>
      </w:r>
    </w:p>
    <w:p w:rsidR="00EA77AA" w:rsidRPr="00EA77AA" w:rsidRDefault="00EA77AA" w:rsidP="0054335D">
      <w:pPr>
        <w:pStyle w:val="NoSpacing"/>
        <w:rPr>
          <w:rFonts w:ascii="Times New Roman" w:hAnsi="Times New Roman"/>
          <w:b/>
          <w:color w:val="000000" w:themeColor="text1"/>
          <w:sz w:val="24"/>
          <w:szCs w:val="24"/>
        </w:rPr>
      </w:pPr>
    </w:p>
    <w:p w:rsidR="00EA77AA" w:rsidRPr="00EA77AA" w:rsidRDefault="00EA77AA" w:rsidP="0054335D">
      <w:pPr>
        <w:pStyle w:val="NoSpacing"/>
        <w:rPr>
          <w:color w:val="000000" w:themeColor="text1"/>
          <w:sz w:val="24"/>
          <w:szCs w:val="24"/>
        </w:rPr>
      </w:pPr>
      <w:r w:rsidRPr="00EA77AA">
        <w:rPr>
          <w:rFonts w:ascii="Times New Roman" w:hAnsi="Times New Roman"/>
          <w:bCs/>
          <w:color w:val="000000" w:themeColor="text1"/>
          <w:sz w:val="24"/>
          <w:szCs w:val="24"/>
        </w:rPr>
        <w:t>84. Since the</w:t>
      </w:r>
      <w:r w:rsidRPr="00EA77AA">
        <w:rPr>
          <w:rFonts w:ascii="Times New Roman" w:hAnsi="Times New Roman"/>
          <w:b/>
          <w:color w:val="000000" w:themeColor="text1"/>
          <w:sz w:val="24"/>
          <w:szCs w:val="24"/>
        </w:rPr>
        <w:t xml:space="preserve"> </w:t>
      </w:r>
      <w:r w:rsidRPr="00EA77AA">
        <w:rPr>
          <w:color w:val="000000" w:themeColor="text1"/>
          <w:sz w:val="24"/>
          <w:szCs w:val="24"/>
        </w:rPr>
        <w:t>Supreme Court Ruled in favor of Same-sex marriage</w:t>
      </w:r>
      <w:r w:rsidRPr="00EA77AA">
        <w:rPr>
          <w:color w:val="000000" w:themeColor="text1"/>
          <w:sz w:val="24"/>
          <w:szCs w:val="24"/>
        </w:rPr>
        <w:t xml:space="preserve"> (2015) there are fewer cohabiting same-sex couple.</w:t>
      </w:r>
    </w:p>
    <w:p w:rsidR="00EA77AA" w:rsidRPr="00EA77AA" w:rsidRDefault="00EA77AA" w:rsidP="0054335D">
      <w:pPr>
        <w:pStyle w:val="NoSpacing"/>
        <w:rPr>
          <w:rFonts w:ascii="Times New Roman" w:hAnsi="Times New Roman"/>
          <w:b/>
          <w:color w:val="000000" w:themeColor="text1"/>
          <w:sz w:val="24"/>
          <w:szCs w:val="24"/>
        </w:rPr>
      </w:pPr>
      <w:r w:rsidRPr="00EA77AA">
        <w:rPr>
          <w:color w:val="000000" w:themeColor="text1"/>
          <w:sz w:val="24"/>
          <w:szCs w:val="24"/>
        </w:rPr>
        <w:t>*True</w:t>
      </w:r>
    </w:p>
    <w:p w:rsidR="0054335D" w:rsidRDefault="0054335D" w:rsidP="0054335D">
      <w:pPr>
        <w:pStyle w:val="NoSpacing"/>
        <w:rPr>
          <w:rFonts w:ascii="Times New Roman" w:hAnsi="Times New Roman"/>
          <w:b/>
          <w:sz w:val="32"/>
          <w:szCs w:val="32"/>
        </w:rPr>
      </w:pPr>
      <w:r>
        <w:rPr>
          <w:rFonts w:ascii="Times New Roman" w:hAnsi="Times New Roman"/>
          <w:b/>
          <w:sz w:val="32"/>
          <w:szCs w:val="32"/>
        </w:rPr>
        <w:lastRenderedPageBreak/>
        <w:t>Fill in the Blank Questions</w:t>
      </w:r>
    </w:p>
    <w:p w:rsidR="0054335D" w:rsidRDefault="0054335D" w:rsidP="0054335D">
      <w:pPr>
        <w:pStyle w:val="NoSpacing"/>
        <w:rPr>
          <w:rFonts w:ascii="Times New Roman" w:hAnsi="Times New Roman"/>
          <w:b/>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 ________________ was the first organization to protect children in the US.</w:t>
      </w:r>
    </w:p>
    <w:p w:rsidR="0054335D" w:rsidRDefault="0054335D" w:rsidP="0054335D">
      <w:pPr>
        <w:pStyle w:val="NoSpacing"/>
        <w:rPr>
          <w:rFonts w:ascii="Times New Roman" w:hAnsi="Times New Roman"/>
          <w:sz w:val="24"/>
          <w:szCs w:val="24"/>
        </w:rPr>
      </w:pPr>
      <w:r>
        <w:rPr>
          <w:rFonts w:ascii="Times New Roman" w:hAnsi="Times New Roman"/>
          <w:sz w:val="24"/>
          <w:szCs w:val="24"/>
        </w:rPr>
        <w:t>*New York Society for the Prevention of Cruelty to Animals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______________ is a psychologist who was known as a national child protection and education advocate.</w:t>
      </w:r>
    </w:p>
    <w:p w:rsidR="0054335D" w:rsidRDefault="0054335D" w:rsidP="0054335D">
      <w:pPr>
        <w:pStyle w:val="NoSpacing"/>
        <w:rPr>
          <w:rFonts w:ascii="Times New Roman" w:hAnsi="Times New Roman"/>
          <w:sz w:val="24"/>
          <w:szCs w:val="24"/>
        </w:rPr>
      </w:pPr>
      <w:r>
        <w:rPr>
          <w:rFonts w:ascii="Times New Roman" w:hAnsi="Times New Roman"/>
          <w:sz w:val="24"/>
          <w:szCs w:val="24"/>
        </w:rPr>
        <w:t>*John Dewy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In 1980, _____ percent of the labor force was comprised of teens.</w:t>
      </w:r>
    </w:p>
    <w:p w:rsidR="0054335D" w:rsidRDefault="0054335D" w:rsidP="0054335D">
      <w:pPr>
        <w:pStyle w:val="NoSpacing"/>
        <w:rPr>
          <w:rFonts w:ascii="Times New Roman" w:hAnsi="Times New Roman"/>
          <w:sz w:val="24"/>
          <w:szCs w:val="24"/>
        </w:rPr>
      </w:pPr>
      <w:r>
        <w:rPr>
          <w:rFonts w:ascii="Times New Roman" w:hAnsi="Times New Roman"/>
          <w:sz w:val="24"/>
          <w:szCs w:val="24"/>
        </w:rPr>
        <w:t>*8.8</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In 2000, _____ percent of the labor force was comprised of teens.</w:t>
      </w:r>
    </w:p>
    <w:p w:rsidR="0054335D" w:rsidRDefault="0054335D" w:rsidP="0054335D">
      <w:pPr>
        <w:pStyle w:val="NoSpacing"/>
        <w:rPr>
          <w:rFonts w:ascii="Times New Roman" w:hAnsi="Times New Roman"/>
          <w:sz w:val="24"/>
          <w:szCs w:val="24"/>
        </w:rPr>
      </w:pPr>
      <w:r>
        <w:rPr>
          <w:rFonts w:ascii="Times New Roman" w:hAnsi="Times New Roman"/>
          <w:sz w:val="24"/>
          <w:szCs w:val="24"/>
        </w:rPr>
        <w:t>*5.8</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In 2000, _____ percent of the labor force was comprised of teens.</w:t>
      </w:r>
    </w:p>
    <w:p w:rsidR="0054335D" w:rsidRDefault="0054335D" w:rsidP="0054335D">
      <w:pPr>
        <w:pStyle w:val="NoSpacing"/>
        <w:rPr>
          <w:rFonts w:ascii="Times New Roman" w:hAnsi="Times New Roman"/>
          <w:sz w:val="24"/>
          <w:szCs w:val="24"/>
        </w:rPr>
      </w:pPr>
      <w:r>
        <w:rPr>
          <w:rFonts w:ascii="Times New Roman" w:hAnsi="Times New Roman"/>
          <w:sz w:val="24"/>
          <w:szCs w:val="24"/>
        </w:rPr>
        <w:t>*4.4</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The child labor laws protect all teens up to age ____.</w:t>
      </w:r>
    </w:p>
    <w:p w:rsidR="0054335D" w:rsidRDefault="0054335D" w:rsidP="0054335D">
      <w:pPr>
        <w:pStyle w:val="NoSpacing"/>
        <w:rPr>
          <w:rFonts w:ascii="Times New Roman" w:hAnsi="Times New Roman"/>
          <w:sz w:val="24"/>
          <w:szCs w:val="24"/>
        </w:rPr>
      </w:pPr>
      <w:r>
        <w:rPr>
          <w:rFonts w:ascii="Times New Roman" w:hAnsi="Times New Roman"/>
          <w:sz w:val="24"/>
          <w:szCs w:val="24"/>
        </w:rPr>
        <w:t>*18</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7. _________ schools are funded by the state (through taxation) and regulated by Boards of Education.  </w:t>
      </w:r>
    </w:p>
    <w:p w:rsidR="0054335D" w:rsidRDefault="0054335D" w:rsidP="0054335D">
      <w:pPr>
        <w:pStyle w:val="NoSpacing"/>
        <w:rPr>
          <w:rFonts w:ascii="Times New Roman" w:hAnsi="Times New Roman"/>
          <w:sz w:val="24"/>
          <w:szCs w:val="24"/>
        </w:rPr>
      </w:pPr>
      <w:r>
        <w:rPr>
          <w:rFonts w:ascii="Times New Roman" w:hAnsi="Times New Roman"/>
          <w:sz w:val="24"/>
          <w:szCs w:val="24"/>
        </w:rPr>
        <w:t>*Public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8. _______________schools are typically controlled and funded through either private or religious organizations.  </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*Parochial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9. There has been a steady growth in the resistance among parents to send their   children to ___________ schools.  </w:t>
      </w:r>
    </w:p>
    <w:p w:rsidR="0054335D" w:rsidRDefault="0054335D" w:rsidP="0054335D">
      <w:pPr>
        <w:pStyle w:val="NoSpacing"/>
        <w:rPr>
          <w:rFonts w:ascii="Times New Roman" w:hAnsi="Times New Roman"/>
          <w:sz w:val="24"/>
          <w:szCs w:val="24"/>
        </w:rPr>
      </w:pPr>
      <w:r>
        <w:rPr>
          <w:rFonts w:ascii="Times New Roman" w:hAnsi="Times New Roman"/>
          <w:sz w:val="24"/>
          <w:szCs w:val="24"/>
        </w:rPr>
        <w:t>*Public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10. ______________ is the process of educating children in the home using family, friends, and consultants as educators.  </w:t>
      </w:r>
    </w:p>
    <w:p w:rsidR="0054335D" w:rsidRDefault="0054335D" w:rsidP="0054335D">
      <w:pPr>
        <w:pStyle w:val="NoSpacing"/>
        <w:rPr>
          <w:rFonts w:ascii="Times New Roman" w:hAnsi="Times New Roman"/>
          <w:sz w:val="24"/>
          <w:szCs w:val="24"/>
        </w:rPr>
      </w:pPr>
      <w:r>
        <w:rPr>
          <w:rFonts w:ascii="Times New Roman" w:hAnsi="Times New Roman"/>
          <w:sz w:val="24"/>
          <w:szCs w:val="24"/>
        </w:rPr>
        <w:t>*Home schooling</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Teachers unions and the National Education Association oppose ____________ schooling.</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*Home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12. _______________ schooling is increasingly being adopted in the US and other Western nations as a common practice.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*Home </w:t>
      </w:r>
    </w:p>
    <w:p w:rsidR="0054335D" w:rsidRDefault="0054335D" w:rsidP="0054335D">
      <w:pPr>
        <w:pStyle w:val="NoSpacing"/>
        <w:rPr>
          <w:rStyle w:val="HTMLCite1"/>
          <w:rFonts w:ascii="Times New Roman" w:eastAsiaTheme="minorHAnsi" w:hAnsi="Times New Roman"/>
          <w:sz w:val="24"/>
        </w:rPr>
      </w:pPr>
    </w:p>
    <w:p w:rsidR="0054335D" w:rsidRDefault="0054335D" w:rsidP="0054335D">
      <w:pPr>
        <w:pStyle w:val="NoSpacing"/>
      </w:pPr>
      <w:r>
        <w:rPr>
          <w:rFonts w:ascii="Times New Roman" w:hAnsi="Times New Roman"/>
          <w:sz w:val="24"/>
          <w:szCs w:val="24"/>
        </w:rPr>
        <w:t>13. ____________________ is(are) a combination of one's education, occupation, and income.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*Socio-Economic Status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____________________ are societies which use diplomas or degrees to determine who is eligible for a job.</w:t>
      </w:r>
    </w:p>
    <w:p w:rsidR="0054335D" w:rsidRDefault="0054335D" w:rsidP="0054335D">
      <w:pPr>
        <w:pStyle w:val="NoSpacing"/>
        <w:rPr>
          <w:rFonts w:ascii="Times New Roman" w:hAnsi="Times New Roman"/>
          <w:sz w:val="24"/>
          <w:szCs w:val="24"/>
        </w:rPr>
      </w:pPr>
      <w:r>
        <w:rPr>
          <w:rFonts w:ascii="Times New Roman" w:hAnsi="Times New Roman"/>
          <w:sz w:val="24"/>
          <w:szCs w:val="24"/>
        </w:rPr>
        <w:t>*Credentialed Societies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Education is the _____________and allows the tradition of college attendance and graduation to be introduced into any individual’s personal and family life experience.</w:t>
      </w:r>
    </w:p>
    <w:p w:rsidR="0054335D" w:rsidRDefault="0054335D" w:rsidP="0054335D">
      <w:pPr>
        <w:pStyle w:val="NoSpacing"/>
        <w:rPr>
          <w:rFonts w:ascii="Times New Roman" w:hAnsi="Times New Roman"/>
          <w:sz w:val="24"/>
          <w:szCs w:val="24"/>
        </w:rPr>
      </w:pPr>
      <w:r>
        <w:rPr>
          <w:rFonts w:ascii="Times New Roman" w:hAnsi="Times New Roman"/>
          <w:sz w:val="24"/>
          <w:szCs w:val="24"/>
        </w:rPr>
        <w:t>*great equalizer</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16. _____________ was the median yearly income for high school dropouts.</w:t>
      </w:r>
    </w:p>
    <w:p w:rsidR="0054335D" w:rsidRDefault="0054335D" w:rsidP="0054335D">
      <w:pPr>
        <w:pStyle w:val="NoSpacing"/>
        <w:rPr>
          <w:rFonts w:ascii="Times New Roman" w:hAnsi="Times New Roman"/>
          <w:sz w:val="24"/>
          <w:szCs w:val="24"/>
        </w:rPr>
      </w:pPr>
      <w:r>
        <w:rPr>
          <w:rFonts w:ascii="Times New Roman" w:hAnsi="Times New Roman"/>
          <w:sz w:val="24"/>
          <w:szCs w:val="24"/>
        </w:rPr>
        <w:t>*23,400</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17. ______________ was the median income for someone with a </w:t>
      </w:r>
      <w:proofErr w:type="gramStart"/>
      <w:r>
        <w:rPr>
          <w:rFonts w:ascii="Times New Roman" w:hAnsi="Times New Roman"/>
          <w:sz w:val="24"/>
          <w:szCs w:val="24"/>
        </w:rPr>
        <w:t>Bachelor’s</w:t>
      </w:r>
      <w:proofErr w:type="gramEnd"/>
      <w:r>
        <w:rPr>
          <w:rFonts w:ascii="Times New Roman" w:hAnsi="Times New Roman"/>
          <w:sz w:val="24"/>
          <w:szCs w:val="24"/>
        </w:rPr>
        <w:t xml:space="preserve"> degree.</w:t>
      </w:r>
    </w:p>
    <w:p w:rsidR="0054335D" w:rsidRDefault="0054335D" w:rsidP="0054335D">
      <w:pPr>
        <w:pStyle w:val="NoSpacing"/>
        <w:rPr>
          <w:rFonts w:ascii="Times New Roman" w:hAnsi="Times New Roman"/>
          <w:sz w:val="24"/>
          <w:szCs w:val="24"/>
        </w:rPr>
      </w:pPr>
      <w:r>
        <w:rPr>
          <w:rFonts w:ascii="Times New Roman" w:hAnsi="Times New Roman"/>
          <w:sz w:val="24"/>
          <w:szCs w:val="24"/>
        </w:rPr>
        <w:t>*50,900</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18. _____________ had the lowest high school dropout rates.</w:t>
      </w:r>
    </w:p>
    <w:p w:rsidR="0054335D" w:rsidRDefault="0054335D" w:rsidP="0054335D">
      <w:pPr>
        <w:pStyle w:val="NoSpacing"/>
        <w:rPr>
          <w:rFonts w:ascii="Times New Roman" w:hAnsi="Times New Roman"/>
          <w:sz w:val="24"/>
          <w:szCs w:val="24"/>
        </w:rPr>
      </w:pPr>
      <w:r>
        <w:rPr>
          <w:rFonts w:ascii="Times New Roman" w:hAnsi="Times New Roman"/>
          <w:sz w:val="24"/>
          <w:szCs w:val="24"/>
        </w:rPr>
        <w:t>*Asians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19. ______________ is the tendency to pair off with or marry someone outside of your own familial groups.  </w:t>
      </w:r>
    </w:p>
    <w:p w:rsidR="0054335D" w:rsidRDefault="0054335D" w:rsidP="0054335D">
      <w:pPr>
        <w:pStyle w:val="NoSpacing"/>
        <w:rPr>
          <w:rFonts w:ascii="Times New Roman" w:hAnsi="Times New Roman"/>
          <w:sz w:val="24"/>
          <w:szCs w:val="24"/>
        </w:rPr>
      </w:pPr>
      <w:r>
        <w:rPr>
          <w:rFonts w:ascii="Times New Roman" w:hAnsi="Times New Roman"/>
          <w:sz w:val="24"/>
          <w:szCs w:val="24"/>
        </w:rPr>
        <w:t>*Exogamy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20. ________________ rules apply which suggest the need for a marriage of people of similar categorical backgrounds and walks of life.  </w:t>
      </w:r>
    </w:p>
    <w:p w:rsidR="0054335D" w:rsidRDefault="0054335D" w:rsidP="0054335D">
      <w:pPr>
        <w:pStyle w:val="NoSpacing"/>
        <w:rPr>
          <w:rFonts w:ascii="Times New Roman" w:hAnsi="Times New Roman"/>
          <w:sz w:val="24"/>
          <w:szCs w:val="24"/>
        </w:rPr>
      </w:pPr>
      <w:r>
        <w:rPr>
          <w:rFonts w:ascii="Times New Roman" w:hAnsi="Times New Roman"/>
          <w:sz w:val="24"/>
          <w:szCs w:val="24"/>
        </w:rPr>
        <w:t>*Endogamy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21.  __________________ are when inheritances are passed from mothers to daughters to granddaughters.</w:t>
      </w:r>
    </w:p>
    <w:p w:rsidR="0054335D" w:rsidRDefault="0054335D" w:rsidP="0054335D">
      <w:pPr>
        <w:pStyle w:val="NoSpacing"/>
        <w:rPr>
          <w:rFonts w:ascii="Times New Roman" w:hAnsi="Times New Roman"/>
          <w:sz w:val="24"/>
          <w:szCs w:val="24"/>
        </w:rPr>
      </w:pPr>
      <w:r>
        <w:rPr>
          <w:rFonts w:ascii="Times New Roman" w:hAnsi="Times New Roman"/>
          <w:sz w:val="24"/>
          <w:szCs w:val="24"/>
        </w:rPr>
        <w:t>*Matrilineal inheritances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_________________ are when inheritances are passed from grandfathers to fathers to sons.</w:t>
      </w:r>
    </w:p>
    <w:p w:rsidR="0054335D" w:rsidRDefault="0054335D" w:rsidP="0054335D">
      <w:pPr>
        <w:pStyle w:val="NoSpacing"/>
        <w:rPr>
          <w:rFonts w:ascii="Times New Roman" w:hAnsi="Times New Roman"/>
          <w:sz w:val="24"/>
          <w:szCs w:val="24"/>
        </w:rPr>
      </w:pPr>
      <w:r>
        <w:rPr>
          <w:rFonts w:ascii="Times New Roman" w:hAnsi="Times New Roman"/>
          <w:sz w:val="24"/>
          <w:szCs w:val="24"/>
        </w:rPr>
        <w:t>*Patrilineal inheritances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23. A ______________ is a document prepared by individuals and filed with the state in which the person </w:t>
      </w:r>
      <w:proofErr w:type="gramStart"/>
      <w:r>
        <w:rPr>
          <w:rFonts w:ascii="Times New Roman" w:hAnsi="Times New Roman"/>
          <w:sz w:val="24"/>
          <w:szCs w:val="24"/>
        </w:rPr>
        <w:t>lives</w:t>
      </w:r>
      <w:proofErr w:type="gramEnd"/>
      <w:r>
        <w:rPr>
          <w:rFonts w:ascii="Times New Roman" w:hAnsi="Times New Roman"/>
          <w:sz w:val="24"/>
          <w:szCs w:val="24"/>
        </w:rPr>
        <w:t xml:space="preserve"> and which dictates how inheritances and assets are to be distributed after the death of the individual.   </w:t>
      </w:r>
    </w:p>
    <w:p w:rsidR="0054335D" w:rsidRDefault="0054335D" w:rsidP="0054335D">
      <w:pPr>
        <w:pStyle w:val="NoSpacing"/>
        <w:rPr>
          <w:rFonts w:ascii="Times New Roman" w:hAnsi="Times New Roman"/>
          <w:sz w:val="24"/>
          <w:szCs w:val="24"/>
        </w:rPr>
      </w:pPr>
      <w:r>
        <w:rPr>
          <w:rFonts w:ascii="Times New Roman" w:hAnsi="Times New Roman"/>
          <w:sz w:val="24"/>
          <w:szCs w:val="24"/>
        </w:rPr>
        <w:t>*legal will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24. A ____________ is a legal action that puts a person’s assets into an Internal Revenue Service-classification that shelters assets from taxes and protects the person’s allocation of assets from the public eye.  </w:t>
      </w:r>
    </w:p>
    <w:p w:rsidR="0054335D" w:rsidRDefault="0054335D" w:rsidP="0054335D">
      <w:pPr>
        <w:pStyle w:val="NoSpacing"/>
        <w:rPr>
          <w:rFonts w:ascii="Times New Roman" w:hAnsi="Times New Roman"/>
          <w:sz w:val="24"/>
          <w:szCs w:val="24"/>
        </w:rPr>
      </w:pPr>
      <w:r>
        <w:rPr>
          <w:rFonts w:ascii="Times New Roman" w:hAnsi="Times New Roman"/>
          <w:sz w:val="24"/>
          <w:szCs w:val="24"/>
        </w:rPr>
        <w:t>*living trust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In a ______________ couples can dissolve a happy marriage, a functional marriage, even a convenient and congenial marriage with no regard to who is at fault for the marriage ending in divorce.</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*no-fault divorce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26. An(a) ____________ is a legal decree that the marriage is void—as though the marriage never happened.</w:t>
      </w:r>
    </w:p>
    <w:p w:rsidR="0054335D" w:rsidRDefault="0054335D" w:rsidP="0054335D">
      <w:pPr>
        <w:pStyle w:val="NoSpacing"/>
        <w:rPr>
          <w:rFonts w:ascii="Times New Roman" w:hAnsi="Times New Roman"/>
          <w:sz w:val="24"/>
          <w:szCs w:val="24"/>
        </w:rPr>
      </w:pPr>
      <w:r>
        <w:rPr>
          <w:rFonts w:ascii="Times New Roman" w:hAnsi="Times New Roman"/>
          <w:sz w:val="24"/>
          <w:szCs w:val="24"/>
        </w:rPr>
        <w:t>*annulment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27. A _____________uses attorneys for the behind the scenes work and then file the results with the State courts.</w:t>
      </w:r>
    </w:p>
    <w:p w:rsidR="0054335D" w:rsidRDefault="0054335D" w:rsidP="0054335D">
      <w:pPr>
        <w:pStyle w:val="NoSpacing"/>
        <w:rPr>
          <w:rFonts w:ascii="Times New Roman" w:hAnsi="Times New Roman"/>
          <w:sz w:val="24"/>
          <w:szCs w:val="24"/>
        </w:rPr>
      </w:pPr>
      <w:r>
        <w:rPr>
          <w:rFonts w:ascii="Times New Roman" w:hAnsi="Times New Roman"/>
          <w:sz w:val="24"/>
          <w:szCs w:val="24"/>
        </w:rPr>
        <w:t>*collaborative divorce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____________ provided most children to be adopted.</w:t>
      </w:r>
    </w:p>
    <w:p w:rsidR="0054335D" w:rsidRDefault="0054335D" w:rsidP="0054335D">
      <w:pPr>
        <w:pStyle w:val="NoSpacing"/>
        <w:rPr>
          <w:rFonts w:ascii="Times New Roman" w:hAnsi="Times New Roman"/>
          <w:sz w:val="24"/>
          <w:szCs w:val="24"/>
        </w:rPr>
      </w:pPr>
      <w:r>
        <w:rPr>
          <w:rFonts w:ascii="Times New Roman" w:hAnsi="Times New Roman"/>
          <w:sz w:val="24"/>
          <w:szCs w:val="24"/>
        </w:rPr>
        <w:t>*Asia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29. ______________ of a minor is the legal process of a child being freed from control of his or her parents which simultaneously frees the parents of obligations to the child.  </w:t>
      </w:r>
    </w:p>
    <w:p w:rsidR="0054335D" w:rsidRDefault="0054335D" w:rsidP="0054335D">
      <w:pPr>
        <w:pStyle w:val="NoSpacing"/>
        <w:rPr>
          <w:rFonts w:ascii="Times New Roman" w:hAnsi="Times New Roman"/>
          <w:sz w:val="24"/>
          <w:szCs w:val="24"/>
        </w:rPr>
      </w:pPr>
      <w:r>
        <w:rPr>
          <w:rFonts w:ascii="Times New Roman" w:hAnsi="Times New Roman"/>
          <w:sz w:val="24"/>
          <w:szCs w:val="24"/>
        </w:rPr>
        <w:t>*Emancipation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A ___________________ is an adult appointed to represent the interest of the child.</w:t>
      </w:r>
    </w:p>
    <w:p w:rsidR="0054335D" w:rsidRDefault="0054335D" w:rsidP="0054335D">
      <w:pPr>
        <w:pStyle w:val="NoSpacing"/>
        <w:rPr>
          <w:rFonts w:ascii="Times New Roman" w:hAnsi="Times New Roman"/>
          <w:sz w:val="24"/>
          <w:szCs w:val="24"/>
        </w:rPr>
      </w:pPr>
      <w:r>
        <w:rPr>
          <w:rFonts w:ascii="Times New Roman" w:hAnsi="Times New Roman"/>
          <w:sz w:val="24"/>
          <w:szCs w:val="24"/>
        </w:rPr>
        <w:t>*guardian ad litem</w:t>
      </w:r>
    </w:p>
    <w:p w:rsidR="0054335D" w:rsidRDefault="0054335D"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CA00B4" w:rsidRDefault="00CA00B4"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EA77AA" w:rsidRDefault="00EA77AA" w:rsidP="0054335D">
      <w:pPr>
        <w:rPr>
          <w:rFonts w:ascii="Times New Roman" w:hAnsi="Times New Roman"/>
          <w:szCs w:val="24"/>
        </w:rPr>
      </w:pPr>
    </w:p>
    <w:p w:rsidR="00CA00B4" w:rsidRDefault="00CA00B4" w:rsidP="0054335D">
      <w:pPr>
        <w:rPr>
          <w:rFonts w:ascii="Times New Roman" w:hAnsi="Times New Roman"/>
          <w:szCs w:val="24"/>
        </w:rPr>
      </w:pPr>
    </w:p>
    <w:p w:rsidR="0054335D" w:rsidRDefault="00ED3C53" w:rsidP="0054335D">
      <w:pPr>
        <w:jc w:val="center"/>
        <w:rPr>
          <w:rFonts w:ascii="Times New Roman" w:hAnsi="Times New Roman"/>
          <w:b/>
          <w:sz w:val="40"/>
          <w:szCs w:val="40"/>
        </w:rPr>
      </w:pPr>
      <w:r>
        <w:rPr>
          <w:rFonts w:ascii="Times New Roman" w:hAnsi="Times New Roman"/>
          <w:b/>
          <w:sz w:val="40"/>
          <w:szCs w:val="40"/>
        </w:rPr>
        <w:lastRenderedPageBreak/>
        <w:t>Chapter 16:</w:t>
      </w:r>
      <w:r w:rsidR="0054335D">
        <w:rPr>
          <w:rFonts w:ascii="Times New Roman" w:hAnsi="Times New Roman"/>
          <w:b/>
          <w:sz w:val="40"/>
          <w:szCs w:val="40"/>
        </w:rPr>
        <w:t xml:space="preserve"> Violence and Tragedies</w:t>
      </w:r>
    </w:p>
    <w:p w:rsidR="00ED3C53" w:rsidRDefault="00ED3C53" w:rsidP="0054335D">
      <w:pPr>
        <w:jc w:val="center"/>
        <w:rPr>
          <w:rFonts w:ascii="Times New Roman" w:eastAsiaTheme="minorHAnsi" w:hAnsi="Times New Roman"/>
          <w:b/>
          <w:sz w:val="40"/>
          <w:szCs w:val="40"/>
        </w:rPr>
      </w:pPr>
    </w:p>
    <w:p w:rsidR="0054335D" w:rsidRDefault="0054335D" w:rsidP="0054335D">
      <w:pPr>
        <w:rPr>
          <w:rFonts w:ascii="Times New Roman" w:hAnsi="Times New Roman"/>
          <w:b/>
          <w:sz w:val="32"/>
          <w:szCs w:val="32"/>
        </w:rPr>
      </w:pPr>
      <w:r>
        <w:rPr>
          <w:rFonts w:ascii="Times New Roman" w:hAnsi="Times New Roman"/>
          <w:b/>
          <w:sz w:val="32"/>
          <w:szCs w:val="32"/>
        </w:rPr>
        <w:t>Multiple Choice Questions</w:t>
      </w:r>
    </w:p>
    <w:p w:rsidR="00CA00B4" w:rsidRDefault="00CA00B4" w:rsidP="0054335D">
      <w:pPr>
        <w:rPr>
          <w:rFonts w:ascii="Times New Roman" w:hAnsi="Times New Roman"/>
          <w:b/>
          <w:sz w:val="32"/>
          <w:szCs w:val="32"/>
        </w:rPr>
      </w:pPr>
    </w:p>
    <w:p w:rsidR="0054335D" w:rsidRDefault="0054335D" w:rsidP="0054335D">
      <w:pPr>
        <w:pStyle w:val="NoSpacing"/>
        <w:rPr>
          <w:rFonts w:ascii="Times New Roman" w:hAnsi="Times New Roman" w:cs="Times New Roman"/>
          <w:sz w:val="24"/>
          <w:szCs w:val="24"/>
        </w:rPr>
      </w:pPr>
      <w:r>
        <w:rPr>
          <w:rFonts w:ascii="Times New Roman" w:hAnsi="Times New Roman"/>
          <w:sz w:val="24"/>
          <w:szCs w:val="24"/>
        </w:rPr>
        <w:t xml:space="preserve">1. Family ______________ are the tasks and goals that support and sustain the family.  </w:t>
      </w:r>
    </w:p>
    <w:p w:rsidR="0054335D" w:rsidRDefault="0054335D" w:rsidP="0054335D">
      <w:pPr>
        <w:pStyle w:val="NoSpacing"/>
        <w:numPr>
          <w:ilvl w:val="0"/>
          <w:numId w:val="1"/>
        </w:numPr>
        <w:rPr>
          <w:rFonts w:ascii="Times New Roman" w:hAnsi="Times New Roman"/>
          <w:sz w:val="24"/>
          <w:szCs w:val="24"/>
        </w:rPr>
      </w:pPr>
      <w:r>
        <w:rPr>
          <w:rFonts w:ascii="Times New Roman" w:hAnsi="Times New Roman"/>
          <w:sz w:val="24"/>
          <w:szCs w:val="24"/>
        </w:rPr>
        <w:t>dysfunctions</w:t>
      </w:r>
    </w:p>
    <w:p w:rsidR="0054335D" w:rsidRDefault="0054335D" w:rsidP="0054335D">
      <w:pPr>
        <w:pStyle w:val="NoSpacing"/>
        <w:numPr>
          <w:ilvl w:val="0"/>
          <w:numId w:val="1"/>
        </w:numPr>
        <w:rPr>
          <w:rFonts w:ascii="Times New Roman" w:hAnsi="Times New Roman"/>
          <w:sz w:val="24"/>
          <w:szCs w:val="24"/>
        </w:rPr>
      </w:pPr>
      <w:r>
        <w:rPr>
          <w:rFonts w:ascii="Times New Roman" w:hAnsi="Times New Roman"/>
          <w:sz w:val="24"/>
          <w:szCs w:val="24"/>
        </w:rPr>
        <w:t>*functions</w:t>
      </w:r>
    </w:p>
    <w:p w:rsidR="0054335D" w:rsidRDefault="0054335D" w:rsidP="0054335D">
      <w:pPr>
        <w:pStyle w:val="NoSpacing"/>
        <w:numPr>
          <w:ilvl w:val="0"/>
          <w:numId w:val="1"/>
        </w:numPr>
        <w:rPr>
          <w:rFonts w:ascii="Times New Roman" w:hAnsi="Times New Roman"/>
          <w:sz w:val="24"/>
          <w:szCs w:val="24"/>
        </w:rPr>
      </w:pPr>
      <w:r>
        <w:rPr>
          <w:rFonts w:ascii="Times New Roman" w:hAnsi="Times New Roman"/>
          <w:sz w:val="24"/>
          <w:szCs w:val="24"/>
        </w:rPr>
        <w:t>purposes</w:t>
      </w:r>
    </w:p>
    <w:p w:rsidR="0054335D" w:rsidRDefault="0054335D" w:rsidP="0054335D">
      <w:pPr>
        <w:pStyle w:val="NoSpacing"/>
        <w:numPr>
          <w:ilvl w:val="0"/>
          <w:numId w:val="1"/>
        </w:numPr>
        <w:rPr>
          <w:rFonts w:ascii="Times New Roman" w:hAnsi="Times New Roman"/>
          <w:sz w:val="24"/>
          <w:szCs w:val="24"/>
        </w:rPr>
      </w:pPr>
      <w:r>
        <w:rPr>
          <w:rFonts w:ascii="Times New Roman" w:hAnsi="Times New Roman"/>
          <w:sz w:val="24"/>
          <w:szCs w:val="24"/>
        </w:rPr>
        <w:t>objectives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Family _____________ are failures in the family to accomplish functions.</w:t>
      </w:r>
    </w:p>
    <w:p w:rsidR="0054335D" w:rsidRDefault="0054335D" w:rsidP="0054335D">
      <w:pPr>
        <w:pStyle w:val="NoSpacing"/>
        <w:numPr>
          <w:ilvl w:val="0"/>
          <w:numId w:val="2"/>
        </w:numPr>
        <w:rPr>
          <w:rFonts w:ascii="Times New Roman" w:hAnsi="Times New Roman"/>
          <w:sz w:val="24"/>
          <w:szCs w:val="24"/>
        </w:rPr>
      </w:pPr>
      <w:r>
        <w:rPr>
          <w:rFonts w:ascii="Times New Roman" w:hAnsi="Times New Roman"/>
          <w:sz w:val="24"/>
          <w:szCs w:val="24"/>
        </w:rPr>
        <w:t>*dysfunctions</w:t>
      </w:r>
    </w:p>
    <w:p w:rsidR="0054335D" w:rsidRDefault="0054335D" w:rsidP="0054335D">
      <w:pPr>
        <w:pStyle w:val="NoSpacing"/>
        <w:numPr>
          <w:ilvl w:val="0"/>
          <w:numId w:val="2"/>
        </w:numPr>
        <w:rPr>
          <w:rFonts w:ascii="Times New Roman" w:hAnsi="Times New Roman"/>
          <w:sz w:val="24"/>
          <w:szCs w:val="24"/>
        </w:rPr>
      </w:pPr>
      <w:r>
        <w:rPr>
          <w:rFonts w:ascii="Times New Roman" w:hAnsi="Times New Roman"/>
          <w:sz w:val="24"/>
          <w:szCs w:val="24"/>
        </w:rPr>
        <w:t>glitches</w:t>
      </w:r>
    </w:p>
    <w:p w:rsidR="0054335D" w:rsidRDefault="0054335D" w:rsidP="0054335D">
      <w:pPr>
        <w:pStyle w:val="NoSpacing"/>
        <w:numPr>
          <w:ilvl w:val="0"/>
          <w:numId w:val="2"/>
        </w:numPr>
        <w:rPr>
          <w:rFonts w:ascii="Times New Roman" w:hAnsi="Times New Roman"/>
          <w:sz w:val="24"/>
          <w:szCs w:val="24"/>
        </w:rPr>
      </w:pPr>
      <w:r>
        <w:rPr>
          <w:rFonts w:ascii="Times New Roman" w:hAnsi="Times New Roman"/>
          <w:sz w:val="24"/>
          <w:szCs w:val="24"/>
        </w:rPr>
        <w:t>breakdowns</w:t>
      </w:r>
    </w:p>
    <w:p w:rsidR="0054335D" w:rsidRDefault="0054335D" w:rsidP="0054335D">
      <w:pPr>
        <w:pStyle w:val="NoSpacing"/>
        <w:numPr>
          <w:ilvl w:val="0"/>
          <w:numId w:val="2"/>
        </w:numPr>
        <w:rPr>
          <w:rFonts w:ascii="Times New Roman" w:hAnsi="Times New Roman"/>
          <w:sz w:val="24"/>
          <w:szCs w:val="24"/>
        </w:rPr>
      </w:pPr>
      <w:r>
        <w:rPr>
          <w:rFonts w:ascii="Times New Roman" w:hAnsi="Times New Roman"/>
          <w:sz w:val="24"/>
          <w:szCs w:val="24"/>
        </w:rPr>
        <w:t>catastrophes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All of the following are intended basic family functions, except:</w:t>
      </w:r>
    </w:p>
    <w:p w:rsidR="0054335D" w:rsidRDefault="0054335D" w:rsidP="0054335D">
      <w:pPr>
        <w:pStyle w:val="NoSpacing"/>
        <w:numPr>
          <w:ilvl w:val="0"/>
          <w:numId w:val="3"/>
        </w:numPr>
        <w:rPr>
          <w:rFonts w:ascii="Times New Roman" w:hAnsi="Times New Roman"/>
          <w:sz w:val="24"/>
          <w:szCs w:val="24"/>
        </w:rPr>
      </w:pPr>
      <w:r>
        <w:rPr>
          <w:rFonts w:ascii="Times New Roman" w:hAnsi="Times New Roman"/>
          <w:sz w:val="24"/>
          <w:szCs w:val="24"/>
        </w:rPr>
        <w:t xml:space="preserve">economic cooperation </w:t>
      </w:r>
    </w:p>
    <w:p w:rsidR="0054335D" w:rsidRDefault="0054335D" w:rsidP="0054335D">
      <w:pPr>
        <w:pStyle w:val="NoSpacing"/>
        <w:numPr>
          <w:ilvl w:val="0"/>
          <w:numId w:val="3"/>
        </w:numPr>
        <w:rPr>
          <w:rFonts w:ascii="Times New Roman" w:hAnsi="Times New Roman"/>
          <w:sz w:val="24"/>
          <w:szCs w:val="24"/>
        </w:rPr>
      </w:pPr>
      <w:r>
        <w:rPr>
          <w:rFonts w:ascii="Times New Roman" w:hAnsi="Times New Roman"/>
          <w:sz w:val="24"/>
          <w:szCs w:val="24"/>
        </w:rPr>
        <w:t>socializing children</w:t>
      </w:r>
    </w:p>
    <w:p w:rsidR="0054335D" w:rsidRDefault="0054335D" w:rsidP="0054335D">
      <w:pPr>
        <w:pStyle w:val="NoSpacing"/>
        <w:numPr>
          <w:ilvl w:val="0"/>
          <w:numId w:val="3"/>
        </w:numPr>
        <w:rPr>
          <w:rFonts w:ascii="Times New Roman" w:hAnsi="Times New Roman"/>
          <w:sz w:val="24"/>
          <w:szCs w:val="24"/>
        </w:rPr>
      </w:pPr>
      <w:r>
        <w:rPr>
          <w:rFonts w:ascii="Times New Roman" w:hAnsi="Times New Roman"/>
          <w:sz w:val="24"/>
          <w:szCs w:val="24"/>
        </w:rPr>
        <w:t>identity and social status</w:t>
      </w:r>
    </w:p>
    <w:p w:rsidR="0054335D" w:rsidRDefault="0054335D" w:rsidP="0054335D">
      <w:pPr>
        <w:pStyle w:val="NoSpacing"/>
        <w:numPr>
          <w:ilvl w:val="0"/>
          <w:numId w:val="3"/>
        </w:numPr>
        <w:rPr>
          <w:rFonts w:ascii="Times New Roman" w:hAnsi="Times New Roman"/>
          <w:sz w:val="24"/>
          <w:szCs w:val="24"/>
        </w:rPr>
      </w:pPr>
      <w:r>
        <w:rPr>
          <w:rFonts w:ascii="Times New Roman" w:hAnsi="Times New Roman"/>
          <w:sz w:val="24"/>
          <w:szCs w:val="24"/>
        </w:rPr>
        <w:t>*occupational identification</w:t>
      </w:r>
    </w:p>
    <w:p w:rsidR="0054335D" w:rsidRDefault="0054335D" w:rsidP="0054335D">
      <w:pPr>
        <w:pStyle w:val="NoSpacing"/>
        <w:numPr>
          <w:ilvl w:val="0"/>
          <w:numId w:val="3"/>
        </w:numPr>
        <w:rPr>
          <w:rFonts w:ascii="Times New Roman" w:hAnsi="Times New Roman"/>
          <w:sz w:val="24"/>
          <w:szCs w:val="24"/>
        </w:rPr>
      </w:pPr>
      <w:r>
        <w:rPr>
          <w:rFonts w:ascii="Times New Roman" w:hAnsi="Times New Roman"/>
          <w:sz w:val="24"/>
          <w:szCs w:val="24"/>
        </w:rPr>
        <w:t>control of sexuality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Which type of abuse does the author consider sinister?</w:t>
      </w:r>
    </w:p>
    <w:p w:rsidR="0054335D" w:rsidRDefault="0054335D" w:rsidP="0054335D">
      <w:pPr>
        <w:pStyle w:val="NoSpacing"/>
        <w:numPr>
          <w:ilvl w:val="0"/>
          <w:numId w:val="4"/>
        </w:numPr>
        <w:rPr>
          <w:rFonts w:ascii="Times New Roman" w:hAnsi="Times New Roman"/>
          <w:sz w:val="24"/>
          <w:szCs w:val="24"/>
        </w:rPr>
      </w:pPr>
      <w:r>
        <w:rPr>
          <w:rFonts w:ascii="Times New Roman" w:hAnsi="Times New Roman"/>
          <w:sz w:val="24"/>
          <w:szCs w:val="24"/>
        </w:rPr>
        <w:t>rape</w:t>
      </w:r>
    </w:p>
    <w:p w:rsidR="0054335D" w:rsidRDefault="0054335D" w:rsidP="0054335D">
      <w:pPr>
        <w:pStyle w:val="NoSpacing"/>
        <w:numPr>
          <w:ilvl w:val="0"/>
          <w:numId w:val="4"/>
        </w:numPr>
        <w:rPr>
          <w:rFonts w:ascii="Times New Roman" w:hAnsi="Times New Roman"/>
          <w:sz w:val="24"/>
          <w:szCs w:val="24"/>
        </w:rPr>
      </w:pPr>
      <w:r>
        <w:rPr>
          <w:rFonts w:ascii="Times New Roman" w:hAnsi="Times New Roman"/>
          <w:sz w:val="24"/>
          <w:szCs w:val="24"/>
        </w:rPr>
        <w:t>emotional abuse</w:t>
      </w:r>
    </w:p>
    <w:p w:rsidR="0054335D" w:rsidRDefault="0054335D" w:rsidP="0054335D">
      <w:pPr>
        <w:pStyle w:val="NoSpacing"/>
        <w:numPr>
          <w:ilvl w:val="0"/>
          <w:numId w:val="4"/>
        </w:numPr>
        <w:rPr>
          <w:rFonts w:ascii="Times New Roman" w:hAnsi="Times New Roman"/>
          <w:sz w:val="24"/>
          <w:szCs w:val="24"/>
        </w:rPr>
      </w:pPr>
      <w:r>
        <w:rPr>
          <w:rFonts w:ascii="Times New Roman" w:hAnsi="Times New Roman"/>
          <w:sz w:val="24"/>
          <w:szCs w:val="24"/>
        </w:rPr>
        <w:t>physical abuse</w:t>
      </w:r>
    </w:p>
    <w:p w:rsidR="0054335D" w:rsidRDefault="0054335D" w:rsidP="0054335D">
      <w:pPr>
        <w:pStyle w:val="NoSpacing"/>
        <w:numPr>
          <w:ilvl w:val="0"/>
          <w:numId w:val="4"/>
        </w:numPr>
        <w:rPr>
          <w:rFonts w:ascii="Times New Roman" w:hAnsi="Times New Roman"/>
          <w:sz w:val="24"/>
          <w:szCs w:val="24"/>
        </w:rPr>
      </w:pPr>
      <w:r>
        <w:rPr>
          <w:rFonts w:ascii="Times New Roman" w:hAnsi="Times New Roman"/>
          <w:sz w:val="24"/>
          <w:szCs w:val="24"/>
        </w:rPr>
        <w:t>*sexual abuse</w:t>
      </w:r>
    </w:p>
    <w:p w:rsidR="0054335D" w:rsidRDefault="0054335D" w:rsidP="0054335D">
      <w:pPr>
        <w:pStyle w:val="NoSpacing"/>
        <w:numPr>
          <w:ilvl w:val="0"/>
          <w:numId w:val="4"/>
        </w:numPr>
        <w:rPr>
          <w:rFonts w:ascii="Times New Roman" w:hAnsi="Times New Roman"/>
          <w:sz w:val="24"/>
          <w:szCs w:val="24"/>
        </w:rPr>
      </w:pPr>
      <w:r>
        <w:rPr>
          <w:rFonts w:ascii="Times New Roman" w:hAnsi="Times New Roman"/>
          <w:sz w:val="24"/>
          <w:szCs w:val="24"/>
        </w:rPr>
        <w:t>psychological abuse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 ____________ is the most common rule taught to children as a prevention of child sexual abuse. </w:t>
      </w:r>
    </w:p>
    <w:p w:rsidR="0054335D" w:rsidRDefault="0054335D" w:rsidP="0054335D">
      <w:pPr>
        <w:pStyle w:val="NoSpacing"/>
        <w:numPr>
          <w:ilvl w:val="0"/>
          <w:numId w:val="5"/>
        </w:numPr>
        <w:rPr>
          <w:rFonts w:ascii="Times New Roman" w:hAnsi="Times New Roman"/>
          <w:sz w:val="24"/>
          <w:szCs w:val="24"/>
        </w:rPr>
      </w:pPr>
      <w:r>
        <w:rPr>
          <w:rFonts w:ascii="Times New Roman" w:hAnsi="Times New Roman"/>
          <w:sz w:val="24"/>
          <w:szCs w:val="24"/>
        </w:rPr>
        <w:t>“Stranger Danger”</w:t>
      </w:r>
    </w:p>
    <w:p w:rsidR="0054335D" w:rsidRDefault="0054335D" w:rsidP="0054335D">
      <w:pPr>
        <w:pStyle w:val="NoSpacing"/>
        <w:numPr>
          <w:ilvl w:val="0"/>
          <w:numId w:val="5"/>
        </w:numPr>
        <w:rPr>
          <w:rFonts w:ascii="Times New Roman" w:hAnsi="Times New Roman"/>
          <w:sz w:val="24"/>
          <w:szCs w:val="24"/>
        </w:rPr>
      </w:pPr>
      <w:r>
        <w:rPr>
          <w:rFonts w:ascii="Times New Roman" w:hAnsi="Times New Roman"/>
          <w:sz w:val="24"/>
          <w:szCs w:val="24"/>
        </w:rPr>
        <w:t>*“No Touch”</w:t>
      </w:r>
    </w:p>
    <w:p w:rsidR="0054335D" w:rsidRDefault="0054335D" w:rsidP="0054335D">
      <w:pPr>
        <w:pStyle w:val="NoSpacing"/>
        <w:numPr>
          <w:ilvl w:val="0"/>
          <w:numId w:val="5"/>
        </w:numPr>
        <w:rPr>
          <w:rFonts w:ascii="Times New Roman" w:hAnsi="Times New Roman"/>
          <w:sz w:val="24"/>
          <w:szCs w:val="24"/>
        </w:rPr>
      </w:pPr>
      <w:r>
        <w:rPr>
          <w:rFonts w:ascii="Times New Roman" w:hAnsi="Times New Roman"/>
          <w:sz w:val="24"/>
          <w:szCs w:val="24"/>
        </w:rPr>
        <w:t>“Safe Zone”</w:t>
      </w:r>
    </w:p>
    <w:p w:rsidR="0054335D" w:rsidRDefault="0054335D" w:rsidP="0054335D">
      <w:pPr>
        <w:pStyle w:val="NoSpacing"/>
        <w:numPr>
          <w:ilvl w:val="0"/>
          <w:numId w:val="5"/>
        </w:numPr>
        <w:rPr>
          <w:rFonts w:ascii="Times New Roman" w:hAnsi="Times New Roman"/>
          <w:sz w:val="24"/>
          <w:szCs w:val="24"/>
        </w:rPr>
      </w:pPr>
      <w:r>
        <w:rPr>
          <w:rFonts w:ascii="Times New Roman" w:hAnsi="Times New Roman"/>
          <w:sz w:val="24"/>
          <w:szCs w:val="24"/>
        </w:rPr>
        <w:t>b &amp; 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6. Which age group had the highest number of abuse cases?</w:t>
      </w:r>
    </w:p>
    <w:p w:rsidR="0054335D" w:rsidRDefault="008936DD" w:rsidP="0054335D">
      <w:pPr>
        <w:pStyle w:val="NoSpacing"/>
        <w:numPr>
          <w:ilvl w:val="0"/>
          <w:numId w:val="6"/>
        </w:numPr>
        <w:rPr>
          <w:rFonts w:ascii="Times New Roman" w:hAnsi="Times New Roman"/>
          <w:sz w:val="24"/>
          <w:szCs w:val="24"/>
        </w:rPr>
      </w:pPr>
      <w:r>
        <w:rPr>
          <w:rFonts w:ascii="Times New Roman" w:hAnsi="Times New Roman"/>
          <w:sz w:val="24"/>
          <w:szCs w:val="24"/>
        </w:rPr>
        <w:t>*0-</w:t>
      </w:r>
      <w:proofErr w:type="gramStart"/>
      <w:r>
        <w:rPr>
          <w:rFonts w:ascii="Times New Roman" w:hAnsi="Times New Roman"/>
          <w:sz w:val="24"/>
          <w:szCs w:val="24"/>
        </w:rPr>
        <w:t>5</w:t>
      </w:r>
      <w:r w:rsidR="0054335D">
        <w:rPr>
          <w:rFonts w:ascii="Times New Roman" w:hAnsi="Times New Roman"/>
          <w:sz w:val="24"/>
          <w:szCs w:val="24"/>
        </w:rPr>
        <w:t xml:space="preserve"> year</w:t>
      </w:r>
      <w:proofErr w:type="gramEnd"/>
      <w:r w:rsidR="0054335D">
        <w:rPr>
          <w:rFonts w:ascii="Times New Roman" w:hAnsi="Times New Roman"/>
          <w:sz w:val="24"/>
          <w:szCs w:val="24"/>
        </w:rPr>
        <w:t xml:space="preserve"> </w:t>
      </w:r>
      <w:proofErr w:type="spellStart"/>
      <w:r w:rsidR="0054335D">
        <w:rPr>
          <w:rFonts w:ascii="Times New Roman" w:hAnsi="Times New Roman"/>
          <w:sz w:val="24"/>
          <w:szCs w:val="24"/>
        </w:rPr>
        <w:t>olds</w:t>
      </w:r>
      <w:proofErr w:type="spellEnd"/>
    </w:p>
    <w:p w:rsidR="0054335D" w:rsidRDefault="008936DD" w:rsidP="0054335D">
      <w:pPr>
        <w:pStyle w:val="NoSpacing"/>
        <w:numPr>
          <w:ilvl w:val="0"/>
          <w:numId w:val="6"/>
        </w:numPr>
        <w:rPr>
          <w:rFonts w:ascii="Times New Roman" w:hAnsi="Times New Roman"/>
          <w:sz w:val="24"/>
          <w:szCs w:val="24"/>
        </w:rPr>
      </w:pPr>
      <w:proofErr w:type="gramStart"/>
      <w:r>
        <w:rPr>
          <w:rFonts w:ascii="Times New Roman" w:hAnsi="Times New Roman"/>
          <w:sz w:val="24"/>
          <w:szCs w:val="24"/>
        </w:rPr>
        <w:t>6-10</w:t>
      </w:r>
      <w:r w:rsidR="0054335D">
        <w:rPr>
          <w:rFonts w:ascii="Times New Roman" w:hAnsi="Times New Roman"/>
          <w:sz w:val="24"/>
          <w:szCs w:val="24"/>
        </w:rPr>
        <w:t xml:space="preserve"> year</w:t>
      </w:r>
      <w:proofErr w:type="gramEnd"/>
      <w:r w:rsidR="0054335D">
        <w:rPr>
          <w:rFonts w:ascii="Times New Roman" w:hAnsi="Times New Roman"/>
          <w:sz w:val="24"/>
          <w:szCs w:val="24"/>
        </w:rPr>
        <w:t xml:space="preserve"> </w:t>
      </w:r>
      <w:proofErr w:type="spellStart"/>
      <w:r w:rsidR="0054335D">
        <w:rPr>
          <w:rFonts w:ascii="Times New Roman" w:hAnsi="Times New Roman"/>
          <w:sz w:val="24"/>
          <w:szCs w:val="24"/>
        </w:rPr>
        <w:t>olds</w:t>
      </w:r>
      <w:proofErr w:type="spellEnd"/>
    </w:p>
    <w:p w:rsidR="0054335D" w:rsidRDefault="008936DD" w:rsidP="0054335D">
      <w:pPr>
        <w:pStyle w:val="NoSpacing"/>
        <w:numPr>
          <w:ilvl w:val="0"/>
          <w:numId w:val="6"/>
        </w:numPr>
        <w:rPr>
          <w:rFonts w:ascii="Times New Roman" w:hAnsi="Times New Roman"/>
          <w:sz w:val="24"/>
          <w:szCs w:val="24"/>
        </w:rPr>
      </w:pPr>
      <w:proofErr w:type="gramStart"/>
      <w:r>
        <w:rPr>
          <w:rFonts w:ascii="Times New Roman" w:hAnsi="Times New Roman"/>
          <w:sz w:val="24"/>
          <w:szCs w:val="24"/>
        </w:rPr>
        <w:t>10-15</w:t>
      </w:r>
      <w:r w:rsidR="0054335D">
        <w:rPr>
          <w:rFonts w:ascii="Times New Roman" w:hAnsi="Times New Roman"/>
          <w:sz w:val="24"/>
          <w:szCs w:val="24"/>
        </w:rPr>
        <w:t xml:space="preserve"> year</w:t>
      </w:r>
      <w:proofErr w:type="gramEnd"/>
      <w:r w:rsidR="0054335D">
        <w:rPr>
          <w:rFonts w:ascii="Times New Roman" w:hAnsi="Times New Roman"/>
          <w:sz w:val="24"/>
          <w:szCs w:val="24"/>
        </w:rPr>
        <w:t xml:space="preserve"> </w:t>
      </w:r>
      <w:proofErr w:type="spellStart"/>
      <w:r w:rsidR="0054335D">
        <w:rPr>
          <w:rFonts w:ascii="Times New Roman" w:hAnsi="Times New Roman"/>
          <w:sz w:val="24"/>
          <w:szCs w:val="24"/>
        </w:rPr>
        <w:t>olds</w:t>
      </w:r>
      <w:proofErr w:type="spellEnd"/>
    </w:p>
    <w:p w:rsidR="0054335D" w:rsidRDefault="008936DD" w:rsidP="0054335D">
      <w:pPr>
        <w:pStyle w:val="NoSpacing"/>
        <w:numPr>
          <w:ilvl w:val="0"/>
          <w:numId w:val="6"/>
        </w:numPr>
        <w:rPr>
          <w:rFonts w:ascii="Times New Roman" w:hAnsi="Times New Roman"/>
          <w:sz w:val="24"/>
          <w:szCs w:val="24"/>
        </w:rPr>
      </w:pPr>
      <w:proofErr w:type="gramStart"/>
      <w:r>
        <w:rPr>
          <w:rFonts w:ascii="Times New Roman" w:hAnsi="Times New Roman"/>
          <w:sz w:val="24"/>
          <w:szCs w:val="24"/>
        </w:rPr>
        <w:t>16-19</w:t>
      </w:r>
      <w:r w:rsidR="0054335D">
        <w:rPr>
          <w:rFonts w:ascii="Times New Roman" w:hAnsi="Times New Roman"/>
          <w:sz w:val="24"/>
          <w:szCs w:val="24"/>
        </w:rPr>
        <w:t xml:space="preserve"> year</w:t>
      </w:r>
      <w:proofErr w:type="gramEnd"/>
      <w:r w:rsidR="0054335D">
        <w:rPr>
          <w:rFonts w:ascii="Times New Roman" w:hAnsi="Times New Roman"/>
          <w:sz w:val="24"/>
          <w:szCs w:val="24"/>
        </w:rPr>
        <w:t xml:space="preserve"> </w:t>
      </w:r>
      <w:proofErr w:type="spellStart"/>
      <w:r w:rsidR="0054335D">
        <w:rPr>
          <w:rFonts w:ascii="Times New Roman" w:hAnsi="Times New Roman"/>
          <w:sz w:val="24"/>
          <w:szCs w:val="24"/>
        </w:rPr>
        <w:t>olds</w:t>
      </w:r>
      <w:proofErr w:type="spellEnd"/>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xml:space="preserve">7. When violence occurs between adult spouses and partners, it is often called __________________. </w:t>
      </w:r>
    </w:p>
    <w:p w:rsidR="0054335D" w:rsidRDefault="0054335D" w:rsidP="0054335D">
      <w:pPr>
        <w:pStyle w:val="NoSpacing"/>
        <w:numPr>
          <w:ilvl w:val="0"/>
          <w:numId w:val="7"/>
        </w:numPr>
        <w:rPr>
          <w:rFonts w:ascii="Times New Roman" w:hAnsi="Times New Roman"/>
          <w:sz w:val="24"/>
          <w:szCs w:val="24"/>
        </w:rPr>
      </w:pPr>
      <w:r>
        <w:rPr>
          <w:rFonts w:ascii="Times New Roman" w:hAnsi="Times New Roman"/>
          <w:sz w:val="24"/>
          <w:szCs w:val="24"/>
        </w:rPr>
        <w:t>Domestic Violence</w:t>
      </w:r>
    </w:p>
    <w:p w:rsidR="0054335D" w:rsidRDefault="0054335D" w:rsidP="0054335D">
      <w:pPr>
        <w:pStyle w:val="NoSpacing"/>
        <w:numPr>
          <w:ilvl w:val="0"/>
          <w:numId w:val="7"/>
        </w:numPr>
        <w:rPr>
          <w:rFonts w:ascii="Times New Roman" w:hAnsi="Times New Roman"/>
          <w:sz w:val="24"/>
          <w:szCs w:val="24"/>
        </w:rPr>
      </w:pPr>
      <w:r>
        <w:rPr>
          <w:rFonts w:ascii="Times New Roman" w:hAnsi="Times New Roman"/>
          <w:sz w:val="24"/>
          <w:szCs w:val="24"/>
        </w:rPr>
        <w:t>*Intimate Partner Violence</w:t>
      </w:r>
    </w:p>
    <w:p w:rsidR="0054335D" w:rsidRDefault="0054335D" w:rsidP="0054335D">
      <w:pPr>
        <w:pStyle w:val="NoSpacing"/>
        <w:numPr>
          <w:ilvl w:val="0"/>
          <w:numId w:val="7"/>
        </w:numPr>
        <w:rPr>
          <w:rFonts w:ascii="Times New Roman" w:hAnsi="Times New Roman"/>
          <w:sz w:val="24"/>
          <w:szCs w:val="24"/>
        </w:rPr>
      </w:pPr>
      <w:r>
        <w:rPr>
          <w:rFonts w:ascii="Times New Roman" w:hAnsi="Times New Roman"/>
          <w:sz w:val="24"/>
          <w:szCs w:val="24"/>
        </w:rPr>
        <w:t>Partner Maltreatment</w:t>
      </w:r>
    </w:p>
    <w:p w:rsidR="0054335D" w:rsidRDefault="0054335D" w:rsidP="0054335D">
      <w:pPr>
        <w:pStyle w:val="NoSpacing"/>
        <w:numPr>
          <w:ilvl w:val="0"/>
          <w:numId w:val="7"/>
        </w:numPr>
        <w:rPr>
          <w:rFonts w:ascii="Times New Roman" w:hAnsi="Times New Roman"/>
          <w:sz w:val="24"/>
          <w:szCs w:val="24"/>
        </w:rPr>
      </w:pPr>
      <w:r>
        <w:rPr>
          <w:rFonts w:ascii="Times New Roman" w:hAnsi="Times New Roman"/>
          <w:sz w:val="24"/>
          <w:szCs w:val="24"/>
        </w:rPr>
        <w:t>Violence in Partnership</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_______________ is when someone harasses or threatens another repeatedly; even knowing their pursuit is unwanted.</w:t>
      </w:r>
    </w:p>
    <w:p w:rsidR="0054335D" w:rsidRDefault="0054335D" w:rsidP="0054335D">
      <w:pPr>
        <w:pStyle w:val="NoSpacing"/>
        <w:numPr>
          <w:ilvl w:val="0"/>
          <w:numId w:val="13"/>
        </w:numPr>
        <w:rPr>
          <w:rFonts w:ascii="Times New Roman" w:hAnsi="Times New Roman"/>
          <w:sz w:val="24"/>
          <w:szCs w:val="24"/>
        </w:rPr>
      </w:pPr>
      <w:r>
        <w:rPr>
          <w:rFonts w:ascii="Times New Roman" w:hAnsi="Times New Roman"/>
          <w:sz w:val="24"/>
          <w:szCs w:val="24"/>
        </w:rPr>
        <w:t>Verbal abuse</w:t>
      </w:r>
    </w:p>
    <w:p w:rsidR="0054335D" w:rsidRDefault="0054335D" w:rsidP="0054335D">
      <w:pPr>
        <w:pStyle w:val="NoSpacing"/>
        <w:numPr>
          <w:ilvl w:val="0"/>
          <w:numId w:val="13"/>
        </w:numPr>
        <w:rPr>
          <w:rFonts w:ascii="Times New Roman" w:hAnsi="Times New Roman"/>
          <w:sz w:val="24"/>
          <w:szCs w:val="24"/>
        </w:rPr>
      </w:pPr>
      <w:r>
        <w:rPr>
          <w:rFonts w:ascii="Times New Roman" w:hAnsi="Times New Roman"/>
          <w:sz w:val="24"/>
          <w:szCs w:val="24"/>
        </w:rPr>
        <w:t>Date intimidation</w:t>
      </w:r>
    </w:p>
    <w:p w:rsidR="0054335D" w:rsidRDefault="0054335D" w:rsidP="0054335D">
      <w:pPr>
        <w:pStyle w:val="NoSpacing"/>
        <w:numPr>
          <w:ilvl w:val="0"/>
          <w:numId w:val="13"/>
        </w:numPr>
        <w:rPr>
          <w:rFonts w:ascii="Times New Roman" w:hAnsi="Times New Roman"/>
          <w:sz w:val="24"/>
          <w:szCs w:val="24"/>
        </w:rPr>
      </w:pPr>
      <w:r>
        <w:rPr>
          <w:rFonts w:ascii="Times New Roman" w:hAnsi="Times New Roman"/>
          <w:sz w:val="24"/>
          <w:szCs w:val="24"/>
        </w:rPr>
        <w:t>*Stalking</w:t>
      </w:r>
    </w:p>
    <w:p w:rsidR="0054335D" w:rsidRDefault="0054335D" w:rsidP="0054335D">
      <w:pPr>
        <w:pStyle w:val="NoSpacing"/>
        <w:numPr>
          <w:ilvl w:val="0"/>
          <w:numId w:val="13"/>
        </w:numPr>
        <w:rPr>
          <w:rFonts w:ascii="Times New Roman" w:hAnsi="Times New Roman"/>
          <w:sz w:val="24"/>
          <w:szCs w:val="24"/>
        </w:rPr>
      </w:pPr>
      <w:r>
        <w:rPr>
          <w:rFonts w:ascii="Times New Roman" w:hAnsi="Times New Roman"/>
          <w:sz w:val="24"/>
          <w:szCs w:val="24"/>
        </w:rPr>
        <w:t>Domestic violence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____________________is where the individual is violent and controlling, the partner is not.</w:t>
      </w:r>
    </w:p>
    <w:p w:rsidR="0054335D" w:rsidRDefault="0054335D" w:rsidP="0054335D">
      <w:pPr>
        <w:pStyle w:val="NoSpacing"/>
        <w:numPr>
          <w:ilvl w:val="0"/>
          <w:numId w:val="14"/>
        </w:numPr>
        <w:rPr>
          <w:rFonts w:ascii="Times New Roman" w:hAnsi="Times New Roman"/>
          <w:sz w:val="24"/>
          <w:szCs w:val="24"/>
        </w:rPr>
      </w:pPr>
      <w:r>
        <w:rPr>
          <w:rFonts w:ascii="Times New Roman" w:hAnsi="Times New Roman"/>
          <w:sz w:val="24"/>
          <w:szCs w:val="24"/>
        </w:rPr>
        <w:t>mutual violent control</w:t>
      </w:r>
    </w:p>
    <w:p w:rsidR="0054335D" w:rsidRDefault="0054335D" w:rsidP="0054335D">
      <w:pPr>
        <w:pStyle w:val="NoSpacing"/>
        <w:numPr>
          <w:ilvl w:val="0"/>
          <w:numId w:val="14"/>
        </w:numPr>
        <w:rPr>
          <w:rFonts w:ascii="Times New Roman" w:hAnsi="Times New Roman"/>
          <w:sz w:val="24"/>
          <w:szCs w:val="24"/>
        </w:rPr>
      </w:pPr>
      <w:r>
        <w:rPr>
          <w:rFonts w:ascii="Times New Roman" w:hAnsi="Times New Roman"/>
          <w:sz w:val="24"/>
          <w:szCs w:val="24"/>
        </w:rPr>
        <w:t>*Intimate terrorism</w:t>
      </w:r>
    </w:p>
    <w:p w:rsidR="0054335D" w:rsidRDefault="0054335D" w:rsidP="0054335D">
      <w:pPr>
        <w:pStyle w:val="NoSpacing"/>
        <w:numPr>
          <w:ilvl w:val="0"/>
          <w:numId w:val="14"/>
        </w:numPr>
        <w:rPr>
          <w:rFonts w:ascii="Times New Roman" w:hAnsi="Times New Roman"/>
          <w:sz w:val="24"/>
          <w:szCs w:val="24"/>
        </w:rPr>
      </w:pPr>
      <w:r>
        <w:rPr>
          <w:rFonts w:ascii="Times New Roman" w:hAnsi="Times New Roman"/>
          <w:sz w:val="24"/>
          <w:szCs w:val="24"/>
        </w:rPr>
        <w:t>situational couple violence</w:t>
      </w:r>
    </w:p>
    <w:p w:rsidR="0054335D" w:rsidRDefault="0054335D" w:rsidP="0054335D">
      <w:pPr>
        <w:pStyle w:val="NoSpacing"/>
        <w:numPr>
          <w:ilvl w:val="0"/>
          <w:numId w:val="14"/>
        </w:numPr>
        <w:rPr>
          <w:rFonts w:ascii="Times New Roman" w:hAnsi="Times New Roman"/>
          <w:sz w:val="24"/>
          <w:szCs w:val="24"/>
        </w:rPr>
      </w:pPr>
      <w:r>
        <w:rPr>
          <w:rFonts w:ascii="Times New Roman" w:hAnsi="Times New Roman"/>
          <w:sz w:val="24"/>
          <w:szCs w:val="24"/>
        </w:rPr>
        <w:t>violent resistance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In ____________________, the individual is violent but not controlling, the partner is the violent and controlling one.</w:t>
      </w:r>
    </w:p>
    <w:p w:rsidR="0054335D" w:rsidRDefault="0054335D" w:rsidP="0054335D">
      <w:pPr>
        <w:pStyle w:val="NoSpacing"/>
        <w:numPr>
          <w:ilvl w:val="0"/>
          <w:numId w:val="15"/>
        </w:numPr>
        <w:rPr>
          <w:rFonts w:ascii="Times New Roman" w:hAnsi="Times New Roman"/>
          <w:sz w:val="24"/>
          <w:szCs w:val="24"/>
        </w:rPr>
      </w:pPr>
      <w:r>
        <w:rPr>
          <w:rFonts w:ascii="Times New Roman" w:hAnsi="Times New Roman"/>
          <w:sz w:val="24"/>
          <w:szCs w:val="24"/>
        </w:rPr>
        <w:t>mutual violent control</w:t>
      </w:r>
    </w:p>
    <w:p w:rsidR="0054335D" w:rsidRDefault="0054335D" w:rsidP="0054335D">
      <w:pPr>
        <w:pStyle w:val="NoSpacing"/>
        <w:numPr>
          <w:ilvl w:val="0"/>
          <w:numId w:val="15"/>
        </w:numPr>
        <w:rPr>
          <w:rFonts w:ascii="Times New Roman" w:hAnsi="Times New Roman"/>
          <w:sz w:val="24"/>
          <w:szCs w:val="24"/>
        </w:rPr>
      </w:pPr>
      <w:r>
        <w:rPr>
          <w:rFonts w:ascii="Times New Roman" w:hAnsi="Times New Roman"/>
          <w:sz w:val="24"/>
          <w:szCs w:val="24"/>
        </w:rPr>
        <w:t>Intimate terrorism</w:t>
      </w:r>
    </w:p>
    <w:p w:rsidR="0054335D" w:rsidRDefault="0054335D" w:rsidP="0054335D">
      <w:pPr>
        <w:pStyle w:val="NoSpacing"/>
        <w:numPr>
          <w:ilvl w:val="0"/>
          <w:numId w:val="15"/>
        </w:numPr>
        <w:rPr>
          <w:rFonts w:ascii="Times New Roman" w:hAnsi="Times New Roman"/>
          <w:sz w:val="24"/>
          <w:szCs w:val="24"/>
        </w:rPr>
      </w:pPr>
      <w:r>
        <w:rPr>
          <w:rFonts w:ascii="Times New Roman" w:hAnsi="Times New Roman"/>
          <w:sz w:val="24"/>
          <w:szCs w:val="24"/>
        </w:rPr>
        <w:t>situational couple violence</w:t>
      </w:r>
    </w:p>
    <w:p w:rsidR="0054335D" w:rsidRDefault="0054335D" w:rsidP="0054335D">
      <w:pPr>
        <w:pStyle w:val="NoSpacing"/>
        <w:numPr>
          <w:ilvl w:val="0"/>
          <w:numId w:val="15"/>
        </w:numPr>
        <w:rPr>
          <w:rFonts w:ascii="Times New Roman" w:hAnsi="Times New Roman"/>
          <w:sz w:val="24"/>
          <w:szCs w:val="24"/>
        </w:rPr>
      </w:pPr>
      <w:r>
        <w:rPr>
          <w:rFonts w:ascii="Times New Roman" w:hAnsi="Times New Roman"/>
          <w:sz w:val="24"/>
          <w:szCs w:val="24"/>
        </w:rPr>
        <w:t>*violent resistance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16. In ___________________________, although the individual is violent, neither the individual nor the partner is violent and controlling. </w:t>
      </w:r>
    </w:p>
    <w:p w:rsidR="0054335D" w:rsidRDefault="0054335D" w:rsidP="0054335D">
      <w:pPr>
        <w:pStyle w:val="NoSpacing"/>
        <w:numPr>
          <w:ilvl w:val="0"/>
          <w:numId w:val="16"/>
        </w:numPr>
        <w:rPr>
          <w:rFonts w:ascii="Times New Roman" w:hAnsi="Times New Roman"/>
          <w:sz w:val="24"/>
          <w:szCs w:val="24"/>
        </w:rPr>
      </w:pPr>
      <w:r>
        <w:rPr>
          <w:rFonts w:ascii="Times New Roman" w:hAnsi="Times New Roman"/>
          <w:sz w:val="24"/>
          <w:szCs w:val="24"/>
        </w:rPr>
        <w:t>mutual violent control</w:t>
      </w:r>
    </w:p>
    <w:p w:rsidR="0054335D" w:rsidRDefault="0054335D" w:rsidP="0054335D">
      <w:pPr>
        <w:pStyle w:val="NoSpacing"/>
        <w:numPr>
          <w:ilvl w:val="0"/>
          <w:numId w:val="16"/>
        </w:numPr>
        <w:rPr>
          <w:rFonts w:ascii="Times New Roman" w:hAnsi="Times New Roman"/>
          <w:sz w:val="24"/>
          <w:szCs w:val="24"/>
        </w:rPr>
      </w:pPr>
      <w:r>
        <w:rPr>
          <w:rFonts w:ascii="Times New Roman" w:hAnsi="Times New Roman"/>
          <w:sz w:val="24"/>
          <w:szCs w:val="24"/>
        </w:rPr>
        <w:t>Intimate terrorism</w:t>
      </w:r>
    </w:p>
    <w:p w:rsidR="0054335D" w:rsidRDefault="0054335D" w:rsidP="0054335D">
      <w:pPr>
        <w:pStyle w:val="NoSpacing"/>
        <w:numPr>
          <w:ilvl w:val="0"/>
          <w:numId w:val="16"/>
        </w:numPr>
        <w:rPr>
          <w:rFonts w:ascii="Times New Roman" w:hAnsi="Times New Roman"/>
          <w:sz w:val="24"/>
          <w:szCs w:val="24"/>
        </w:rPr>
      </w:pPr>
      <w:r>
        <w:rPr>
          <w:rFonts w:ascii="Times New Roman" w:hAnsi="Times New Roman"/>
          <w:sz w:val="24"/>
          <w:szCs w:val="24"/>
        </w:rPr>
        <w:t>*situational couple violence</w:t>
      </w:r>
    </w:p>
    <w:p w:rsidR="0054335D" w:rsidRDefault="0054335D" w:rsidP="0054335D">
      <w:pPr>
        <w:pStyle w:val="NoSpacing"/>
        <w:numPr>
          <w:ilvl w:val="0"/>
          <w:numId w:val="16"/>
        </w:numPr>
        <w:rPr>
          <w:rFonts w:ascii="Times New Roman" w:hAnsi="Times New Roman"/>
          <w:sz w:val="24"/>
          <w:szCs w:val="24"/>
        </w:rPr>
      </w:pPr>
      <w:r>
        <w:rPr>
          <w:rFonts w:ascii="Times New Roman" w:hAnsi="Times New Roman"/>
          <w:sz w:val="24"/>
          <w:szCs w:val="24"/>
        </w:rPr>
        <w:t>violent resistance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______________________ is where the individual and the partner are violent and controlling.</w:t>
      </w:r>
    </w:p>
    <w:p w:rsidR="0054335D" w:rsidRDefault="0054335D" w:rsidP="0054335D">
      <w:pPr>
        <w:pStyle w:val="NoSpacing"/>
        <w:numPr>
          <w:ilvl w:val="0"/>
          <w:numId w:val="17"/>
        </w:numPr>
        <w:rPr>
          <w:rFonts w:ascii="Times New Roman" w:hAnsi="Times New Roman"/>
          <w:sz w:val="24"/>
          <w:szCs w:val="24"/>
        </w:rPr>
      </w:pPr>
      <w:r>
        <w:rPr>
          <w:rFonts w:ascii="Times New Roman" w:hAnsi="Times New Roman"/>
          <w:sz w:val="24"/>
          <w:szCs w:val="24"/>
        </w:rPr>
        <w:t>*mutual violent control</w:t>
      </w:r>
    </w:p>
    <w:p w:rsidR="0054335D" w:rsidRDefault="0054335D" w:rsidP="0054335D">
      <w:pPr>
        <w:pStyle w:val="NoSpacing"/>
        <w:numPr>
          <w:ilvl w:val="0"/>
          <w:numId w:val="17"/>
        </w:numPr>
        <w:rPr>
          <w:rFonts w:ascii="Times New Roman" w:hAnsi="Times New Roman"/>
          <w:sz w:val="24"/>
          <w:szCs w:val="24"/>
        </w:rPr>
      </w:pPr>
      <w:r>
        <w:rPr>
          <w:rFonts w:ascii="Times New Roman" w:hAnsi="Times New Roman"/>
          <w:sz w:val="24"/>
          <w:szCs w:val="24"/>
        </w:rPr>
        <w:t>Intimate terrorism</w:t>
      </w:r>
    </w:p>
    <w:p w:rsidR="0054335D" w:rsidRDefault="0054335D" w:rsidP="0054335D">
      <w:pPr>
        <w:pStyle w:val="NoSpacing"/>
        <w:numPr>
          <w:ilvl w:val="0"/>
          <w:numId w:val="17"/>
        </w:numPr>
        <w:rPr>
          <w:rFonts w:ascii="Times New Roman" w:hAnsi="Times New Roman"/>
          <w:sz w:val="24"/>
          <w:szCs w:val="24"/>
        </w:rPr>
      </w:pPr>
      <w:r>
        <w:rPr>
          <w:rFonts w:ascii="Times New Roman" w:hAnsi="Times New Roman"/>
          <w:sz w:val="24"/>
          <w:szCs w:val="24"/>
        </w:rPr>
        <w:t>situational couple violence</w:t>
      </w:r>
    </w:p>
    <w:p w:rsidR="0054335D" w:rsidRDefault="0054335D" w:rsidP="0054335D">
      <w:pPr>
        <w:pStyle w:val="NoSpacing"/>
        <w:numPr>
          <w:ilvl w:val="0"/>
          <w:numId w:val="17"/>
        </w:numPr>
        <w:rPr>
          <w:rFonts w:ascii="Times New Roman" w:hAnsi="Times New Roman"/>
          <w:sz w:val="24"/>
          <w:szCs w:val="24"/>
        </w:rPr>
      </w:pPr>
      <w:r>
        <w:rPr>
          <w:rFonts w:ascii="Times New Roman" w:hAnsi="Times New Roman"/>
          <w:sz w:val="24"/>
          <w:szCs w:val="24"/>
        </w:rPr>
        <w:t>violent resistance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18. The most common model used today to intervene in domestic violence is called the ___________ Model.</w:t>
      </w:r>
    </w:p>
    <w:p w:rsidR="0054335D" w:rsidRDefault="0054335D" w:rsidP="0054335D">
      <w:pPr>
        <w:pStyle w:val="NoSpacing"/>
        <w:numPr>
          <w:ilvl w:val="0"/>
          <w:numId w:val="18"/>
        </w:numPr>
        <w:rPr>
          <w:rFonts w:ascii="Times New Roman" w:hAnsi="Times New Roman"/>
          <w:sz w:val="24"/>
          <w:szCs w:val="24"/>
        </w:rPr>
      </w:pPr>
      <w:r>
        <w:rPr>
          <w:rFonts w:ascii="Times New Roman" w:hAnsi="Times New Roman"/>
          <w:sz w:val="24"/>
          <w:szCs w:val="24"/>
        </w:rPr>
        <w:t xml:space="preserve">Violent Partner Intervention </w:t>
      </w:r>
    </w:p>
    <w:p w:rsidR="0054335D" w:rsidRDefault="0054335D" w:rsidP="0054335D">
      <w:pPr>
        <w:pStyle w:val="NoSpacing"/>
        <w:numPr>
          <w:ilvl w:val="0"/>
          <w:numId w:val="18"/>
        </w:numPr>
        <w:rPr>
          <w:rFonts w:ascii="Times New Roman" w:hAnsi="Times New Roman"/>
          <w:sz w:val="24"/>
          <w:szCs w:val="24"/>
        </w:rPr>
      </w:pPr>
      <w:r>
        <w:rPr>
          <w:rFonts w:ascii="Times New Roman" w:hAnsi="Times New Roman"/>
          <w:sz w:val="24"/>
          <w:szCs w:val="24"/>
        </w:rPr>
        <w:t>Domestic Abuse Intervention</w:t>
      </w:r>
    </w:p>
    <w:p w:rsidR="0054335D" w:rsidRDefault="0054335D" w:rsidP="0054335D">
      <w:pPr>
        <w:pStyle w:val="NoSpacing"/>
        <w:numPr>
          <w:ilvl w:val="0"/>
          <w:numId w:val="18"/>
        </w:numPr>
        <w:rPr>
          <w:rFonts w:ascii="Times New Roman" w:hAnsi="Times New Roman"/>
          <w:sz w:val="24"/>
          <w:szCs w:val="24"/>
        </w:rPr>
      </w:pPr>
      <w:r>
        <w:rPr>
          <w:rFonts w:ascii="Times New Roman" w:hAnsi="Times New Roman"/>
          <w:sz w:val="24"/>
          <w:szCs w:val="24"/>
        </w:rPr>
        <w:t>*Duluth</w:t>
      </w:r>
    </w:p>
    <w:p w:rsidR="0054335D" w:rsidRDefault="0054335D" w:rsidP="0054335D">
      <w:pPr>
        <w:pStyle w:val="NoSpacing"/>
        <w:numPr>
          <w:ilvl w:val="0"/>
          <w:numId w:val="18"/>
        </w:numPr>
        <w:rPr>
          <w:rFonts w:ascii="Times New Roman" w:hAnsi="Times New Roman"/>
          <w:sz w:val="24"/>
          <w:szCs w:val="24"/>
        </w:rPr>
      </w:pPr>
      <w:r>
        <w:rPr>
          <w:rFonts w:ascii="Times New Roman" w:hAnsi="Times New Roman"/>
          <w:sz w:val="24"/>
          <w:szCs w:val="24"/>
        </w:rPr>
        <w:lastRenderedPageBreak/>
        <w:t>Relationship</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19. _____________ stressors are expected life events and processes that bring stress by virtue of their nature.</w:t>
      </w:r>
    </w:p>
    <w:p w:rsidR="0054335D" w:rsidRDefault="0054335D" w:rsidP="0054335D">
      <w:pPr>
        <w:pStyle w:val="NoSpacing"/>
        <w:numPr>
          <w:ilvl w:val="0"/>
          <w:numId w:val="19"/>
        </w:numPr>
        <w:rPr>
          <w:rFonts w:ascii="Times New Roman" w:hAnsi="Times New Roman"/>
          <w:sz w:val="24"/>
          <w:szCs w:val="24"/>
        </w:rPr>
      </w:pPr>
      <w:r>
        <w:rPr>
          <w:rFonts w:ascii="Times New Roman" w:hAnsi="Times New Roman"/>
          <w:sz w:val="24"/>
          <w:szCs w:val="24"/>
        </w:rPr>
        <w:t xml:space="preserve">Acute </w:t>
      </w:r>
    </w:p>
    <w:p w:rsidR="0054335D" w:rsidRDefault="0054335D" w:rsidP="0054335D">
      <w:pPr>
        <w:pStyle w:val="NoSpacing"/>
        <w:numPr>
          <w:ilvl w:val="0"/>
          <w:numId w:val="19"/>
        </w:numPr>
        <w:rPr>
          <w:rFonts w:ascii="Times New Roman" w:hAnsi="Times New Roman"/>
          <w:sz w:val="24"/>
          <w:szCs w:val="24"/>
        </w:rPr>
      </w:pPr>
      <w:r>
        <w:rPr>
          <w:rFonts w:ascii="Times New Roman" w:hAnsi="Times New Roman"/>
          <w:sz w:val="24"/>
          <w:szCs w:val="24"/>
        </w:rPr>
        <w:t>Typical</w:t>
      </w:r>
    </w:p>
    <w:p w:rsidR="0054335D" w:rsidRDefault="0054335D" w:rsidP="0054335D">
      <w:pPr>
        <w:pStyle w:val="NoSpacing"/>
        <w:numPr>
          <w:ilvl w:val="0"/>
          <w:numId w:val="19"/>
        </w:numPr>
        <w:rPr>
          <w:rFonts w:ascii="Times New Roman" w:hAnsi="Times New Roman"/>
          <w:sz w:val="24"/>
          <w:szCs w:val="24"/>
        </w:rPr>
      </w:pPr>
      <w:r>
        <w:rPr>
          <w:rFonts w:ascii="Times New Roman" w:hAnsi="Times New Roman"/>
          <w:sz w:val="24"/>
          <w:szCs w:val="24"/>
        </w:rPr>
        <w:t>Emblematic</w:t>
      </w:r>
    </w:p>
    <w:p w:rsidR="0054335D" w:rsidRDefault="0054335D" w:rsidP="0054335D">
      <w:pPr>
        <w:pStyle w:val="NoSpacing"/>
        <w:numPr>
          <w:ilvl w:val="0"/>
          <w:numId w:val="19"/>
        </w:numPr>
        <w:rPr>
          <w:rFonts w:ascii="Times New Roman" w:hAnsi="Times New Roman"/>
          <w:sz w:val="24"/>
          <w:szCs w:val="24"/>
        </w:rPr>
      </w:pPr>
      <w:r>
        <w:rPr>
          <w:rFonts w:ascii="Times New Roman" w:hAnsi="Times New Roman"/>
          <w:sz w:val="24"/>
          <w:szCs w:val="24"/>
        </w:rPr>
        <w:t>*Normative</w:t>
      </w:r>
    </w:p>
    <w:p w:rsidR="0054335D" w:rsidRDefault="0054335D" w:rsidP="0054335D">
      <w:pPr>
        <w:pStyle w:val="NoSpacing"/>
        <w:numPr>
          <w:ilvl w:val="0"/>
          <w:numId w:val="18"/>
        </w:numPr>
        <w:rPr>
          <w:rFonts w:ascii="Times New Roman" w:hAnsi="Times New Roman"/>
          <w:sz w:val="24"/>
          <w:szCs w:val="24"/>
        </w:rPr>
      </w:pPr>
      <w:r>
        <w:rPr>
          <w:rFonts w:ascii="Times New Roman" w:hAnsi="Times New Roman"/>
          <w:sz w:val="24"/>
          <w:szCs w:val="24"/>
        </w:rPr>
        <w:t>Chronic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___________ stressors are typically unexpected, sudden, and demand tremendous resources to cope with them.</w:t>
      </w:r>
    </w:p>
    <w:p w:rsidR="0054335D" w:rsidRDefault="0054335D" w:rsidP="0054335D">
      <w:pPr>
        <w:pStyle w:val="NoSpacing"/>
        <w:numPr>
          <w:ilvl w:val="0"/>
          <w:numId w:val="20"/>
        </w:numPr>
        <w:rPr>
          <w:rFonts w:ascii="Times New Roman" w:hAnsi="Times New Roman"/>
          <w:sz w:val="24"/>
          <w:szCs w:val="24"/>
        </w:rPr>
      </w:pPr>
      <w:r>
        <w:rPr>
          <w:rFonts w:ascii="Times New Roman" w:hAnsi="Times New Roman"/>
          <w:sz w:val="24"/>
          <w:szCs w:val="24"/>
        </w:rPr>
        <w:t xml:space="preserve">*Acute </w:t>
      </w:r>
    </w:p>
    <w:p w:rsidR="0054335D" w:rsidRDefault="0054335D" w:rsidP="0054335D">
      <w:pPr>
        <w:pStyle w:val="NoSpacing"/>
        <w:numPr>
          <w:ilvl w:val="0"/>
          <w:numId w:val="20"/>
        </w:numPr>
        <w:rPr>
          <w:rFonts w:ascii="Times New Roman" w:hAnsi="Times New Roman"/>
          <w:sz w:val="24"/>
          <w:szCs w:val="24"/>
        </w:rPr>
      </w:pPr>
      <w:r>
        <w:rPr>
          <w:rFonts w:ascii="Times New Roman" w:hAnsi="Times New Roman"/>
          <w:sz w:val="24"/>
          <w:szCs w:val="24"/>
        </w:rPr>
        <w:t>Typical</w:t>
      </w:r>
    </w:p>
    <w:p w:rsidR="0054335D" w:rsidRDefault="0054335D" w:rsidP="0054335D">
      <w:pPr>
        <w:pStyle w:val="NoSpacing"/>
        <w:numPr>
          <w:ilvl w:val="0"/>
          <w:numId w:val="20"/>
        </w:numPr>
        <w:rPr>
          <w:rFonts w:ascii="Times New Roman" w:hAnsi="Times New Roman"/>
          <w:sz w:val="24"/>
          <w:szCs w:val="24"/>
        </w:rPr>
      </w:pPr>
      <w:r>
        <w:rPr>
          <w:rFonts w:ascii="Times New Roman" w:hAnsi="Times New Roman"/>
          <w:sz w:val="24"/>
          <w:szCs w:val="24"/>
        </w:rPr>
        <w:t>Emblematic</w:t>
      </w:r>
    </w:p>
    <w:p w:rsidR="0054335D" w:rsidRDefault="0054335D" w:rsidP="0054335D">
      <w:pPr>
        <w:pStyle w:val="NoSpacing"/>
        <w:numPr>
          <w:ilvl w:val="0"/>
          <w:numId w:val="20"/>
        </w:numPr>
        <w:rPr>
          <w:rFonts w:ascii="Times New Roman" w:hAnsi="Times New Roman"/>
          <w:sz w:val="24"/>
          <w:szCs w:val="24"/>
        </w:rPr>
      </w:pPr>
      <w:r>
        <w:rPr>
          <w:rFonts w:ascii="Times New Roman" w:hAnsi="Times New Roman"/>
          <w:sz w:val="24"/>
          <w:szCs w:val="24"/>
        </w:rPr>
        <w:t>Normative</w:t>
      </w:r>
    </w:p>
    <w:p w:rsidR="0054335D" w:rsidRDefault="0054335D" w:rsidP="0054335D">
      <w:pPr>
        <w:pStyle w:val="NoSpacing"/>
        <w:numPr>
          <w:ilvl w:val="0"/>
          <w:numId w:val="20"/>
        </w:numPr>
        <w:rPr>
          <w:rFonts w:ascii="Times New Roman" w:hAnsi="Times New Roman"/>
          <w:sz w:val="24"/>
          <w:szCs w:val="24"/>
        </w:rPr>
      </w:pPr>
      <w:r>
        <w:rPr>
          <w:rFonts w:ascii="Times New Roman" w:hAnsi="Times New Roman"/>
          <w:sz w:val="24"/>
          <w:szCs w:val="24"/>
        </w:rPr>
        <w:t>Chronic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21. Having a baby, getting a new job, and buying a home are examples of _________ stressors.</w:t>
      </w:r>
    </w:p>
    <w:p w:rsidR="0054335D" w:rsidRDefault="0054335D" w:rsidP="0054335D">
      <w:pPr>
        <w:pStyle w:val="NoSpacing"/>
        <w:numPr>
          <w:ilvl w:val="0"/>
          <w:numId w:val="21"/>
        </w:numPr>
        <w:rPr>
          <w:rFonts w:ascii="Times New Roman" w:hAnsi="Times New Roman"/>
          <w:sz w:val="24"/>
          <w:szCs w:val="24"/>
        </w:rPr>
      </w:pPr>
      <w:r>
        <w:rPr>
          <w:rFonts w:ascii="Times New Roman" w:hAnsi="Times New Roman"/>
          <w:sz w:val="24"/>
          <w:szCs w:val="24"/>
        </w:rPr>
        <w:t xml:space="preserve">Acute </w:t>
      </w:r>
    </w:p>
    <w:p w:rsidR="0054335D" w:rsidRDefault="0054335D" w:rsidP="0054335D">
      <w:pPr>
        <w:pStyle w:val="NoSpacing"/>
        <w:numPr>
          <w:ilvl w:val="0"/>
          <w:numId w:val="21"/>
        </w:numPr>
        <w:rPr>
          <w:rFonts w:ascii="Times New Roman" w:hAnsi="Times New Roman"/>
          <w:sz w:val="24"/>
          <w:szCs w:val="24"/>
        </w:rPr>
      </w:pPr>
      <w:r>
        <w:rPr>
          <w:rFonts w:ascii="Times New Roman" w:hAnsi="Times New Roman"/>
          <w:sz w:val="24"/>
          <w:szCs w:val="24"/>
        </w:rPr>
        <w:t>Typical</w:t>
      </w:r>
    </w:p>
    <w:p w:rsidR="0054335D" w:rsidRDefault="0054335D" w:rsidP="0054335D">
      <w:pPr>
        <w:pStyle w:val="NoSpacing"/>
        <w:numPr>
          <w:ilvl w:val="0"/>
          <w:numId w:val="21"/>
        </w:numPr>
        <w:rPr>
          <w:rFonts w:ascii="Times New Roman" w:hAnsi="Times New Roman"/>
          <w:sz w:val="24"/>
          <w:szCs w:val="24"/>
        </w:rPr>
      </w:pPr>
      <w:r>
        <w:rPr>
          <w:rFonts w:ascii="Times New Roman" w:hAnsi="Times New Roman"/>
          <w:sz w:val="24"/>
          <w:szCs w:val="24"/>
        </w:rPr>
        <w:t>Emblematic</w:t>
      </w:r>
    </w:p>
    <w:p w:rsidR="0054335D" w:rsidRDefault="0054335D" w:rsidP="0054335D">
      <w:pPr>
        <w:pStyle w:val="NoSpacing"/>
        <w:numPr>
          <w:ilvl w:val="0"/>
          <w:numId w:val="21"/>
        </w:numPr>
        <w:rPr>
          <w:rFonts w:ascii="Times New Roman" w:hAnsi="Times New Roman"/>
          <w:sz w:val="24"/>
          <w:szCs w:val="24"/>
        </w:rPr>
      </w:pPr>
      <w:r>
        <w:rPr>
          <w:rFonts w:ascii="Times New Roman" w:hAnsi="Times New Roman"/>
          <w:sz w:val="24"/>
          <w:szCs w:val="24"/>
        </w:rPr>
        <w:t>*Normative</w:t>
      </w:r>
    </w:p>
    <w:p w:rsidR="0054335D" w:rsidRDefault="0054335D" w:rsidP="0054335D">
      <w:pPr>
        <w:pStyle w:val="NoSpacing"/>
        <w:numPr>
          <w:ilvl w:val="0"/>
          <w:numId w:val="21"/>
        </w:numPr>
        <w:rPr>
          <w:rFonts w:ascii="Times New Roman" w:hAnsi="Times New Roman"/>
          <w:sz w:val="24"/>
          <w:szCs w:val="24"/>
        </w:rPr>
      </w:pPr>
      <w:r>
        <w:rPr>
          <w:rFonts w:ascii="Times New Roman" w:hAnsi="Times New Roman"/>
          <w:sz w:val="24"/>
          <w:szCs w:val="24"/>
        </w:rPr>
        <w:t>Chronic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Bankruptcies, illnesses, crime victimization, loss, and natural hazards are examples of _________ stressors.</w:t>
      </w:r>
    </w:p>
    <w:p w:rsidR="0054335D" w:rsidRDefault="0054335D" w:rsidP="0054335D">
      <w:pPr>
        <w:pStyle w:val="NoSpacing"/>
        <w:numPr>
          <w:ilvl w:val="0"/>
          <w:numId w:val="22"/>
        </w:numPr>
        <w:rPr>
          <w:rFonts w:ascii="Times New Roman" w:hAnsi="Times New Roman"/>
          <w:sz w:val="24"/>
          <w:szCs w:val="24"/>
        </w:rPr>
      </w:pPr>
      <w:r>
        <w:rPr>
          <w:rFonts w:ascii="Times New Roman" w:hAnsi="Times New Roman"/>
          <w:sz w:val="24"/>
          <w:szCs w:val="24"/>
        </w:rPr>
        <w:t xml:space="preserve">*Acute </w:t>
      </w:r>
    </w:p>
    <w:p w:rsidR="0054335D" w:rsidRDefault="0054335D" w:rsidP="0054335D">
      <w:pPr>
        <w:pStyle w:val="NoSpacing"/>
        <w:numPr>
          <w:ilvl w:val="0"/>
          <w:numId w:val="22"/>
        </w:numPr>
        <w:rPr>
          <w:rFonts w:ascii="Times New Roman" w:hAnsi="Times New Roman"/>
          <w:sz w:val="24"/>
          <w:szCs w:val="24"/>
        </w:rPr>
      </w:pPr>
      <w:r>
        <w:rPr>
          <w:rFonts w:ascii="Times New Roman" w:hAnsi="Times New Roman"/>
          <w:sz w:val="24"/>
          <w:szCs w:val="24"/>
        </w:rPr>
        <w:t>Typical</w:t>
      </w:r>
    </w:p>
    <w:p w:rsidR="0054335D" w:rsidRDefault="0054335D" w:rsidP="0054335D">
      <w:pPr>
        <w:pStyle w:val="NoSpacing"/>
        <w:numPr>
          <w:ilvl w:val="0"/>
          <w:numId w:val="22"/>
        </w:numPr>
        <w:rPr>
          <w:rFonts w:ascii="Times New Roman" w:hAnsi="Times New Roman"/>
          <w:sz w:val="24"/>
          <w:szCs w:val="24"/>
        </w:rPr>
      </w:pPr>
      <w:r>
        <w:rPr>
          <w:rFonts w:ascii="Times New Roman" w:hAnsi="Times New Roman"/>
          <w:sz w:val="24"/>
          <w:szCs w:val="24"/>
        </w:rPr>
        <w:t>Emblematic</w:t>
      </w:r>
    </w:p>
    <w:p w:rsidR="0054335D" w:rsidRDefault="0054335D" w:rsidP="0054335D">
      <w:pPr>
        <w:pStyle w:val="NoSpacing"/>
        <w:numPr>
          <w:ilvl w:val="0"/>
          <w:numId w:val="22"/>
        </w:numPr>
        <w:rPr>
          <w:rFonts w:ascii="Times New Roman" w:hAnsi="Times New Roman"/>
          <w:sz w:val="24"/>
          <w:szCs w:val="24"/>
        </w:rPr>
      </w:pPr>
      <w:r>
        <w:rPr>
          <w:rFonts w:ascii="Times New Roman" w:hAnsi="Times New Roman"/>
          <w:sz w:val="24"/>
          <w:szCs w:val="24"/>
        </w:rPr>
        <w:t>Normative</w:t>
      </w:r>
    </w:p>
    <w:p w:rsidR="0054335D" w:rsidRDefault="0054335D" w:rsidP="0054335D">
      <w:pPr>
        <w:pStyle w:val="NoSpacing"/>
        <w:numPr>
          <w:ilvl w:val="0"/>
          <w:numId w:val="22"/>
        </w:numPr>
        <w:rPr>
          <w:rFonts w:ascii="Times New Roman" w:hAnsi="Times New Roman"/>
          <w:sz w:val="24"/>
          <w:szCs w:val="24"/>
        </w:rPr>
      </w:pPr>
      <w:r>
        <w:rPr>
          <w:rFonts w:ascii="Times New Roman" w:hAnsi="Times New Roman"/>
          <w:sz w:val="24"/>
          <w:szCs w:val="24"/>
        </w:rPr>
        <w:t>Chronic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23. Many researchers have established a(n) _____________ in marital satisfaction after the birth of a child, especially the first child.  </w:t>
      </w:r>
    </w:p>
    <w:p w:rsidR="0054335D" w:rsidRDefault="0054335D" w:rsidP="0054335D">
      <w:pPr>
        <w:pStyle w:val="NoSpacing"/>
        <w:numPr>
          <w:ilvl w:val="0"/>
          <w:numId w:val="23"/>
        </w:numPr>
        <w:rPr>
          <w:rFonts w:ascii="Times New Roman" w:hAnsi="Times New Roman"/>
          <w:sz w:val="24"/>
          <w:szCs w:val="24"/>
        </w:rPr>
      </w:pPr>
      <w:r>
        <w:rPr>
          <w:rFonts w:ascii="Times New Roman" w:hAnsi="Times New Roman"/>
          <w:sz w:val="24"/>
          <w:szCs w:val="24"/>
        </w:rPr>
        <w:t>incline</w:t>
      </w:r>
    </w:p>
    <w:p w:rsidR="0054335D" w:rsidRDefault="0054335D" w:rsidP="0054335D">
      <w:pPr>
        <w:pStyle w:val="NoSpacing"/>
        <w:numPr>
          <w:ilvl w:val="0"/>
          <w:numId w:val="23"/>
        </w:numPr>
        <w:rPr>
          <w:rFonts w:ascii="Times New Roman" w:hAnsi="Times New Roman"/>
          <w:sz w:val="24"/>
          <w:szCs w:val="24"/>
        </w:rPr>
      </w:pPr>
      <w:r>
        <w:rPr>
          <w:rFonts w:ascii="Times New Roman" w:hAnsi="Times New Roman"/>
          <w:sz w:val="24"/>
          <w:szCs w:val="24"/>
        </w:rPr>
        <w:t>*decline</w:t>
      </w:r>
    </w:p>
    <w:p w:rsidR="0054335D" w:rsidRDefault="0054335D" w:rsidP="0054335D">
      <w:pPr>
        <w:pStyle w:val="NoSpacing"/>
        <w:numPr>
          <w:ilvl w:val="0"/>
          <w:numId w:val="23"/>
        </w:numPr>
        <w:rPr>
          <w:rFonts w:ascii="Times New Roman" w:hAnsi="Times New Roman"/>
          <w:sz w:val="24"/>
          <w:szCs w:val="24"/>
        </w:rPr>
      </w:pPr>
      <w:r>
        <w:rPr>
          <w:rFonts w:ascii="Times New Roman" w:hAnsi="Times New Roman"/>
          <w:sz w:val="24"/>
          <w:szCs w:val="24"/>
        </w:rPr>
        <w:t>increase in awareness</w:t>
      </w:r>
    </w:p>
    <w:p w:rsidR="0054335D" w:rsidRDefault="0054335D" w:rsidP="0054335D">
      <w:pPr>
        <w:pStyle w:val="NoSpacing"/>
        <w:numPr>
          <w:ilvl w:val="0"/>
          <w:numId w:val="23"/>
        </w:numPr>
        <w:rPr>
          <w:rFonts w:ascii="Times New Roman" w:hAnsi="Times New Roman"/>
          <w:sz w:val="24"/>
          <w:szCs w:val="24"/>
        </w:rPr>
      </w:pPr>
      <w:r>
        <w:rPr>
          <w:rFonts w:ascii="Times New Roman" w:hAnsi="Times New Roman"/>
          <w:sz w:val="24"/>
          <w:szCs w:val="24"/>
        </w:rPr>
        <w:t>shift</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24. Which group has the highest level of stressors caused by expected life events and processes that bring stress by virtue of their nature?</w:t>
      </w:r>
    </w:p>
    <w:p w:rsidR="0054335D" w:rsidRDefault="0054335D" w:rsidP="0054335D">
      <w:pPr>
        <w:pStyle w:val="NoSpacing"/>
        <w:numPr>
          <w:ilvl w:val="0"/>
          <w:numId w:val="24"/>
        </w:numPr>
        <w:rPr>
          <w:rFonts w:ascii="Times New Roman" w:hAnsi="Times New Roman"/>
          <w:sz w:val="24"/>
          <w:szCs w:val="24"/>
        </w:rPr>
      </w:pPr>
      <w:r>
        <w:rPr>
          <w:rFonts w:ascii="Times New Roman" w:hAnsi="Times New Roman"/>
          <w:sz w:val="24"/>
          <w:szCs w:val="24"/>
        </w:rPr>
        <w:t>*Young families</w:t>
      </w:r>
    </w:p>
    <w:p w:rsidR="0054335D" w:rsidRDefault="0054335D" w:rsidP="0054335D">
      <w:pPr>
        <w:pStyle w:val="NoSpacing"/>
        <w:numPr>
          <w:ilvl w:val="0"/>
          <w:numId w:val="24"/>
        </w:numPr>
        <w:rPr>
          <w:rFonts w:ascii="Times New Roman" w:hAnsi="Times New Roman"/>
          <w:sz w:val="24"/>
          <w:szCs w:val="24"/>
        </w:rPr>
      </w:pPr>
      <w:r>
        <w:rPr>
          <w:rFonts w:ascii="Times New Roman" w:hAnsi="Times New Roman"/>
          <w:sz w:val="24"/>
          <w:szCs w:val="24"/>
        </w:rPr>
        <w:t>Middle families</w:t>
      </w:r>
    </w:p>
    <w:p w:rsidR="0054335D" w:rsidRDefault="0054335D" w:rsidP="0054335D">
      <w:pPr>
        <w:pStyle w:val="NoSpacing"/>
        <w:numPr>
          <w:ilvl w:val="0"/>
          <w:numId w:val="24"/>
        </w:numPr>
        <w:rPr>
          <w:rFonts w:ascii="Times New Roman" w:hAnsi="Times New Roman"/>
          <w:sz w:val="24"/>
          <w:szCs w:val="24"/>
        </w:rPr>
      </w:pPr>
      <w:r>
        <w:rPr>
          <w:rFonts w:ascii="Times New Roman" w:hAnsi="Times New Roman"/>
          <w:sz w:val="24"/>
          <w:szCs w:val="24"/>
        </w:rPr>
        <w:t>Elderly families</w:t>
      </w:r>
    </w:p>
    <w:p w:rsidR="0054335D" w:rsidRDefault="0054335D" w:rsidP="0054335D">
      <w:pPr>
        <w:pStyle w:val="NoSpacing"/>
        <w:numPr>
          <w:ilvl w:val="0"/>
          <w:numId w:val="24"/>
        </w:numPr>
        <w:rPr>
          <w:rFonts w:ascii="Times New Roman" w:hAnsi="Times New Roman"/>
          <w:sz w:val="24"/>
          <w:szCs w:val="24"/>
        </w:rPr>
      </w:pPr>
      <w:r>
        <w:rPr>
          <w:rFonts w:ascii="Times New Roman" w:hAnsi="Times New Roman"/>
          <w:sz w:val="24"/>
          <w:szCs w:val="24"/>
        </w:rPr>
        <w:t>None of the above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25. For families in the _______________ stage, getting married, having a baby, buying a home, or having a parent die ranked as the most stressful events.  </w:t>
      </w:r>
    </w:p>
    <w:p w:rsidR="0054335D" w:rsidRDefault="0054335D" w:rsidP="0054335D">
      <w:pPr>
        <w:pStyle w:val="NoSpacing"/>
        <w:numPr>
          <w:ilvl w:val="0"/>
          <w:numId w:val="25"/>
        </w:numPr>
        <w:rPr>
          <w:rFonts w:ascii="Times New Roman" w:hAnsi="Times New Roman"/>
          <w:sz w:val="24"/>
          <w:szCs w:val="24"/>
        </w:rPr>
      </w:pPr>
      <w:r>
        <w:rPr>
          <w:rFonts w:ascii="Times New Roman" w:hAnsi="Times New Roman"/>
          <w:sz w:val="24"/>
          <w:szCs w:val="24"/>
        </w:rPr>
        <w:t>*Young family</w:t>
      </w:r>
    </w:p>
    <w:p w:rsidR="0054335D" w:rsidRDefault="0054335D" w:rsidP="0054335D">
      <w:pPr>
        <w:pStyle w:val="NoSpacing"/>
        <w:numPr>
          <w:ilvl w:val="0"/>
          <w:numId w:val="25"/>
        </w:numPr>
        <w:rPr>
          <w:rFonts w:ascii="Times New Roman" w:hAnsi="Times New Roman"/>
          <w:sz w:val="24"/>
          <w:szCs w:val="24"/>
        </w:rPr>
      </w:pPr>
      <w:r>
        <w:rPr>
          <w:rFonts w:ascii="Times New Roman" w:hAnsi="Times New Roman"/>
          <w:sz w:val="24"/>
          <w:szCs w:val="24"/>
        </w:rPr>
        <w:t>Middle family</w:t>
      </w:r>
    </w:p>
    <w:p w:rsidR="0054335D" w:rsidRDefault="0054335D" w:rsidP="0054335D">
      <w:pPr>
        <w:pStyle w:val="NoSpacing"/>
        <w:numPr>
          <w:ilvl w:val="0"/>
          <w:numId w:val="25"/>
        </w:numPr>
        <w:rPr>
          <w:rFonts w:ascii="Times New Roman" w:hAnsi="Times New Roman"/>
          <w:sz w:val="24"/>
          <w:szCs w:val="24"/>
        </w:rPr>
      </w:pPr>
      <w:r>
        <w:rPr>
          <w:rFonts w:ascii="Times New Roman" w:hAnsi="Times New Roman"/>
          <w:sz w:val="24"/>
          <w:szCs w:val="24"/>
        </w:rPr>
        <w:t>Elderly family</w:t>
      </w:r>
    </w:p>
    <w:p w:rsidR="0054335D" w:rsidRDefault="0054335D" w:rsidP="0054335D">
      <w:pPr>
        <w:pStyle w:val="NoSpacing"/>
        <w:numPr>
          <w:ilvl w:val="0"/>
          <w:numId w:val="25"/>
        </w:numPr>
        <w:rPr>
          <w:rFonts w:ascii="Times New Roman" w:hAnsi="Times New Roman"/>
          <w:sz w:val="24"/>
          <w:szCs w:val="24"/>
        </w:rPr>
      </w:pPr>
      <w:r>
        <w:rPr>
          <w:rFonts w:ascii="Times New Roman" w:hAnsi="Times New Roman"/>
          <w:sz w:val="24"/>
          <w:szCs w:val="24"/>
        </w:rPr>
        <w:t>None of the above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26. For families in ____________________ stage, having your spouse die, divorce or separating, moving, and being married were among the most stressful events.</w:t>
      </w:r>
    </w:p>
    <w:p w:rsidR="0054335D" w:rsidRDefault="0054335D" w:rsidP="0054335D">
      <w:pPr>
        <w:pStyle w:val="NoSpacing"/>
        <w:numPr>
          <w:ilvl w:val="0"/>
          <w:numId w:val="26"/>
        </w:numPr>
        <w:rPr>
          <w:rFonts w:ascii="Times New Roman" w:hAnsi="Times New Roman"/>
          <w:sz w:val="24"/>
          <w:szCs w:val="24"/>
        </w:rPr>
      </w:pPr>
      <w:r>
        <w:rPr>
          <w:rFonts w:ascii="Times New Roman" w:hAnsi="Times New Roman"/>
          <w:sz w:val="24"/>
          <w:szCs w:val="24"/>
        </w:rPr>
        <w:t>Young family</w:t>
      </w:r>
    </w:p>
    <w:p w:rsidR="0054335D" w:rsidRDefault="0054335D" w:rsidP="0054335D">
      <w:pPr>
        <w:pStyle w:val="NoSpacing"/>
        <w:numPr>
          <w:ilvl w:val="0"/>
          <w:numId w:val="26"/>
        </w:numPr>
        <w:rPr>
          <w:rFonts w:ascii="Times New Roman" w:hAnsi="Times New Roman"/>
          <w:sz w:val="24"/>
          <w:szCs w:val="24"/>
        </w:rPr>
      </w:pPr>
      <w:r>
        <w:rPr>
          <w:rFonts w:ascii="Times New Roman" w:hAnsi="Times New Roman"/>
          <w:sz w:val="24"/>
          <w:szCs w:val="24"/>
        </w:rPr>
        <w:t>Middle family</w:t>
      </w:r>
    </w:p>
    <w:p w:rsidR="0054335D" w:rsidRDefault="0054335D" w:rsidP="0054335D">
      <w:pPr>
        <w:pStyle w:val="NoSpacing"/>
        <w:numPr>
          <w:ilvl w:val="0"/>
          <w:numId w:val="26"/>
        </w:numPr>
        <w:rPr>
          <w:rFonts w:ascii="Times New Roman" w:hAnsi="Times New Roman"/>
          <w:sz w:val="24"/>
          <w:szCs w:val="24"/>
        </w:rPr>
      </w:pPr>
      <w:r>
        <w:rPr>
          <w:rFonts w:ascii="Times New Roman" w:hAnsi="Times New Roman"/>
          <w:sz w:val="24"/>
          <w:szCs w:val="24"/>
        </w:rPr>
        <w:t>Elderly family</w:t>
      </w:r>
    </w:p>
    <w:p w:rsidR="0054335D" w:rsidRDefault="0054335D" w:rsidP="0054335D">
      <w:pPr>
        <w:pStyle w:val="NoSpacing"/>
        <w:numPr>
          <w:ilvl w:val="0"/>
          <w:numId w:val="26"/>
        </w:numPr>
        <w:rPr>
          <w:rFonts w:ascii="Times New Roman" w:hAnsi="Times New Roman"/>
          <w:sz w:val="24"/>
          <w:szCs w:val="24"/>
        </w:rPr>
      </w:pPr>
      <w:r>
        <w:rPr>
          <w:rFonts w:ascii="Times New Roman" w:hAnsi="Times New Roman"/>
          <w:sz w:val="24"/>
          <w:szCs w:val="24"/>
        </w:rPr>
        <w:t>*Both b &amp; 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27. _______________________ occurs when stressful events accumulate in such a manner that resolution has not happened with existing stressors before new stressors are added.</w:t>
      </w:r>
    </w:p>
    <w:p w:rsidR="0054335D" w:rsidRDefault="0054335D" w:rsidP="0054335D">
      <w:pPr>
        <w:pStyle w:val="NoSpacing"/>
        <w:numPr>
          <w:ilvl w:val="0"/>
          <w:numId w:val="27"/>
        </w:numPr>
        <w:rPr>
          <w:rFonts w:ascii="Times New Roman" w:hAnsi="Times New Roman"/>
          <w:sz w:val="24"/>
          <w:szCs w:val="24"/>
        </w:rPr>
      </w:pPr>
      <w:r>
        <w:rPr>
          <w:rFonts w:ascii="Times New Roman" w:hAnsi="Times New Roman"/>
          <w:sz w:val="24"/>
          <w:szCs w:val="24"/>
        </w:rPr>
        <w:t>Stressor mount up</w:t>
      </w:r>
    </w:p>
    <w:p w:rsidR="0054335D" w:rsidRDefault="0054335D" w:rsidP="0054335D">
      <w:pPr>
        <w:pStyle w:val="NoSpacing"/>
        <w:numPr>
          <w:ilvl w:val="0"/>
          <w:numId w:val="27"/>
        </w:numPr>
        <w:rPr>
          <w:rFonts w:ascii="Times New Roman" w:hAnsi="Times New Roman"/>
          <w:sz w:val="24"/>
          <w:szCs w:val="24"/>
        </w:rPr>
      </w:pPr>
      <w:r>
        <w:rPr>
          <w:rFonts w:ascii="Times New Roman" w:hAnsi="Times New Roman"/>
          <w:sz w:val="24"/>
          <w:szCs w:val="24"/>
        </w:rPr>
        <w:t>*Stressor pile up</w:t>
      </w:r>
    </w:p>
    <w:p w:rsidR="0054335D" w:rsidRDefault="0054335D" w:rsidP="0054335D">
      <w:pPr>
        <w:pStyle w:val="NoSpacing"/>
        <w:numPr>
          <w:ilvl w:val="0"/>
          <w:numId w:val="27"/>
        </w:numPr>
        <w:rPr>
          <w:rFonts w:ascii="Times New Roman" w:hAnsi="Times New Roman"/>
          <w:sz w:val="24"/>
          <w:szCs w:val="24"/>
        </w:rPr>
      </w:pPr>
      <w:r>
        <w:rPr>
          <w:rFonts w:ascii="Times New Roman" w:hAnsi="Times New Roman"/>
          <w:sz w:val="24"/>
          <w:szCs w:val="24"/>
        </w:rPr>
        <w:t>Stressor loudening</w:t>
      </w:r>
    </w:p>
    <w:p w:rsidR="0054335D" w:rsidRDefault="0054335D" w:rsidP="0054335D">
      <w:pPr>
        <w:pStyle w:val="NoSpacing"/>
        <w:numPr>
          <w:ilvl w:val="0"/>
          <w:numId w:val="27"/>
        </w:numPr>
        <w:rPr>
          <w:rFonts w:ascii="Times New Roman" w:hAnsi="Times New Roman"/>
          <w:sz w:val="24"/>
          <w:szCs w:val="24"/>
        </w:rPr>
      </w:pPr>
      <w:r>
        <w:rPr>
          <w:rFonts w:ascii="Times New Roman" w:hAnsi="Times New Roman"/>
          <w:sz w:val="24"/>
          <w:szCs w:val="24"/>
        </w:rPr>
        <w:t>Stressor upsurge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In the world most AIDS cases are found in _______________.</w:t>
      </w:r>
    </w:p>
    <w:p w:rsidR="0054335D" w:rsidRDefault="0054335D" w:rsidP="0054335D">
      <w:pPr>
        <w:pStyle w:val="NoSpacing"/>
        <w:numPr>
          <w:ilvl w:val="0"/>
          <w:numId w:val="28"/>
        </w:numPr>
        <w:rPr>
          <w:rFonts w:ascii="Times New Roman" w:hAnsi="Times New Roman"/>
          <w:sz w:val="24"/>
          <w:szCs w:val="24"/>
        </w:rPr>
      </w:pPr>
      <w:r>
        <w:rPr>
          <w:rFonts w:ascii="Times New Roman" w:hAnsi="Times New Roman"/>
          <w:sz w:val="24"/>
          <w:szCs w:val="24"/>
        </w:rPr>
        <w:t>*Africa</w:t>
      </w:r>
    </w:p>
    <w:p w:rsidR="0054335D" w:rsidRDefault="0054335D" w:rsidP="0054335D">
      <w:pPr>
        <w:pStyle w:val="NoSpacing"/>
        <w:numPr>
          <w:ilvl w:val="0"/>
          <w:numId w:val="28"/>
        </w:numPr>
        <w:rPr>
          <w:rFonts w:ascii="Times New Roman" w:hAnsi="Times New Roman"/>
          <w:sz w:val="24"/>
          <w:szCs w:val="24"/>
        </w:rPr>
      </w:pPr>
      <w:r>
        <w:rPr>
          <w:rFonts w:ascii="Times New Roman" w:hAnsi="Times New Roman"/>
          <w:sz w:val="24"/>
          <w:szCs w:val="24"/>
        </w:rPr>
        <w:t>United States</w:t>
      </w:r>
    </w:p>
    <w:p w:rsidR="0054335D" w:rsidRDefault="0054335D" w:rsidP="0054335D">
      <w:pPr>
        <w:pStyle w:val="NoSpacing"/>
        <w:numPr>
          <w:ilvl w:val="0"/>
          <w:numId w:val="28"/>
        </w:numPr>
        <w:rPr>
          <w:rFonts w:ascii="Times New Roman" w:hAnsi="Times New Roman"/>
          <w:sz w:val="24"/>
          <w:szCs w:val="24"/>
        </w:rPr>
      </w:pPr>
      <w:r>
        <w:rPr>
          <w:rFonts w:ascii="Times New Roman" w:hAnsi="Times New Roman"/>
          <w:sz w:val="24"/>
          <w:szCs w:val="24"/>
        </w:rPr>
        <w:t>South America</w:t>
      </w:r>
    </w:p>
    <w:p w:rsidR="0054335D" w:rsidRDefault="0054335D" w:rsidP="0054335D">
      <w:pPr>
        <w:pStyle w:val="NoSpacing"/>
        <w:numPr>
          <w:ilvl w:val="0"/>
          <w:numId w:val="28"/>
        </w:numPr>
        <w:rPr>
          <w:rFonts w:ascii="Times New Roman" w:hAnsi="Times New Roman"/>
          <w:sz w:val="24"/>
          <w:szCs w:val="24"/>
        </w:rPr>
      </w:pPr>
      <w:r>
        <w:rPr>
          <w:rFonts w:ascii="Times New Roman" w:hAnsi="Times New Roman"/>
          <w:sz w:val="24"/>
          <w:szCs w:val="24"/>
        </w:rPr>
        <w:t>Europe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In the US, _______________ is the leading cause of death.</w:t>
      </w:r>
    </w:p>
    <w:p w:rsidR="0054335D" w:rsidRDefault="0054335D" w:rsidP="0054335D">
      <w:pPr>
        <w:pStyle w:val="NoSpacing"/>
        <w:numPr>
          <w:ilvl w:val="0"/>
          <w:numId w:val="30"/>
        </w:numPr>
        <w:rPr>
          <w:rFonts w:ascii="Times New Roman" w:hAnsi="Times New Roman"/>
          <w:sz w:val="24"/>
          <w:szCs w:val="24"/>
        </w:rPr>
      </w:pPr>
      <w:r>
        <w:rPr>
          <w:rFonts w:ascii="Times New Roman" w:hAnsi="Times New Roman"/>
          <w:sz w:val="24"/>
          <w:szCs w:val="24"/>
        </w:rPr>
        <w:t>Cancer</w:t>
      </w:r>
    </w:p>
    <w:p w:rsidR="0054335D" w:rsidRDefault="0054335D" w:rsidP="0054335D">
      <w:pPr>
        <w:pStyle w:val="NoSpacing"/>
        <w:numPr>
          <w:ilvl w:val="0"/>
          <w:numId w:val="30"/>
        </w:numPr>
        <w:rPr>
          <w:rFonts w:ascii="Times New Roman" w:hAnsi="Times New Roman"/>
          <w:sz w:val="24"/>
          <w:szCs w:val="24"/>
        </w:rPr>
      </w:pPr>
      <w:r>
        <w:rPr>
          <w:rFonts w:ascii="Times New Roman" w:hAnsi="Times New Roman"/>
          <w:sz w:val="24"/>
          <w:szCs w:val="24"/>
        </w:rPr>
        <w:t>Aids</w:t>
      </w:r>
    </w:p>
    <w:p w:rsidR="0054335D" w:rsidRDefault="0054335D" w:rsidP="0054335D">
      <w:pPr>
        <w:pStyle w:val="NoSpacing"/>
        <w:numPr>
          <w:ilvl w:val="0"/>
          <w:numId w:val="30"/>
        </w:numPr>
        <w:rPr>
          <w:rFonts w:ascii="Times New Roman" w:hAnsi="Times New Roman"/>
          <w:sz w:val="24"/>
          <w:szCs w:val="24"/>
        </w:rPr>
      </w:pPr>
      <w:r>
        <w:rPr>
          <w:rFonts w:ascii="Times New Roman" w:hAnsi="Times New Roman"/>
          <w:sz w:val="24"/>
          <w:szCs w:val="24"/>
        </w:rPr>
        <w:t>*Heart Disease</w:t>
      </w:r>
    </w:p>
    <w:p w:rsidR="0054335D" w:rsidRDefault="0054335D" w:rsidP="0054335D">
      <w:pPr>
        <w:pStyle w:val="NoSpacing"/>
        <w:numPr>
          <w:ilvl w:val="0"/>
          <w:numId w:val="30"/>
        </w:numPr>
        <w:rPr>
          <w:rFonts w:ascii="Times New Roman" w:hAnsi="Times New Roman"/>
          <w:sz w:val="24"/>
          <w:szCs w:val="24"/>
        </w:rPr>
      </w:pPr>
      <w:r>
        <w:rPr>
          <w:rFonts w:ascii="Times New Roman" w:hAnsi="Times New Roman"/>
          <w:sz w:val="24"/>
          <w:szCs w:val="24"/>
        </w:rPr>
        <w:t>Accidents</w:t>
      </w:r>
    </w:p>
    <w:p w:rsidR="0054335D" w:rsidRDefault="0054335D" w:rsidP="0054335D">
      <w:pPr>
        <w:pStyle w:val="NoSpacing"/>
        <w:numPr>
          <w:ilvl w:val="0"/>
          <w:numId w:val="30"/>
        </w:numPr>
        <w:rPr>
          <w:rFonts w:ascii="Times New Roman" w:hAnsi="Times New Roman"/>
          <w:sz w:val="24"/>
          <w:szCs w:val="24"/>
        </w:rPr>
      </w:pPr>
      <w:r>
        <w:rPr>
          <w:rFonts w:ascii="Times New Roman" w:hAnsi="Times New Roman"/>
          <w:sz w:val="24"/>
          <w:szCs w:val="24"/>
        </w:rPr>
        <w:t>Lung Disease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31. _____________is the individual perspective that seeks immediate satisfaction of needs, wants, and desires. </w:t>
      </w:r>
    </w:p>
    <w:p w:rsidR="0054335D" w:rsidRDefault="0054335D" w:rsidP="0054335D">
      <w:pPr>
        <w:pStyle w:val="NoSpacing"/>
        <w:numPr>
          <w:ilvl w:val="0"/>
          <w:numId w:val="31"/>
        </w:numPr>
        <w:rPr>
          <w:rFonts w:ascii="Times New Roman" w:hAnsi="Times New Roman"/>
          <w:sz w:val="24"/>
          <w:szCs w:val="24"/>
        </w:rPr>
      </w:pPr>
      <w:r>
        <w:rPr>
          <w:rFonts w:ascii="Times New Roman" w:hAnsi="Times New Roman"/>
          <w:sz w:val="24"/>
          <w:szCs w:val="24"/>
        </w:rPr>
        <w:t>Daydreaming</w:t>
      </w:r>
    </w:p>
    <w:p w:rsidR="0054335D" w:rsidRDefault="0054335D" w:rsidP="0054335D">
      <w:pPr>
        <w:pStyle w:val="NoSpacing"/>
        <w:numPr>
          <w:ilvl w:val="0"/>
          <w:numId w:val="31"/>
        </w:numPr>
        <w:rPr>
          <w:rFonts w:ascii="Times New Roman" w:hAnsi="Times New Roman"/>
          <w:sz w:val="24"/>
          <w:szCs w:val="24"/>
        </w:rPr>
      </w:pPr>
      <w:r>
        <w:rPr>
          <w:rFonts w:ascii="Times New Roman" w:hAnsi="Times New Roman"/>
          <w:sz w:val="24"/>
          <w:szCs w:val="24"/>
        </w:rPr>
        <w:t>Now-time gratification</w:t>
      </w:r>
    </w:p>
    <w:p w:rsidR="0054335D" w:rsidRDefault="0054335D" w:rsidP="0054335D">
      <w:pPr>
        <w:pStyle w:val="NoSpacing"/>
        <w:numPr>
          <w:ilvl w:val="0"/>
          <w:numId w:val="31"/>
        </w:numPr>
        <w:rPr>
          <w:rFonts w:ascii="Times New Roman" w:hAnsi="Times New Roman"/>
          <w:sz w:val="24"/>
          <w:szCs w:val="24"/>
        </w:rPr>
      </w:pPr>
      <w:r>
        <w:rPr>
          <w:rFonts w:ascii="Times New Roman" w:hAnsi="Times New Roman"/>
          <w:sz w:val="24"/>
          <w:szCs w:val="24"/>
        </w:rPr>
        <w:t>Present time gratification</w:t>
      </w:r>
    </w:p>
    <w:p w:rsidR="0054335D" w:rsidRDefault="0054335D" w:rsidP="0054335D">
      <w:pPr>
        <w:pStyle w:val="NoSpacing"/>
        <w:numPr>
          <w:ilvl w:val="0"/>
          <w:numId w:val="31"/>
        </w:numPr>
        <w:rPr>
          <w:rFonts w:ascii="Times New Roman" w:hAnsi="Times New Roman"/>
          <w:sz w:val="24"/>
          <w:szCs w:val="24"/>
        </w:rPr>
      </w:pPr>
      <w:r>
        <w:rPr>
          <w:rFonts w:ascii="Times New Roman" w:hAnsi="Times New Roman"/>
          <w:sz w:val="24"/>
          <w:szCs w:val="24"/>
        </w:rPr>
        <w:t>*Both b &amp; 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32. All of the following are aspects of Delayed Gratification, except:</w:t>
      </w:r>
    </w:p>
    <w:p w:rsidR="0054335D" w:rsidRDefault="0054335D" w:rsidP="0054335D">
      <w:pPr>
        <w:pStyle w:val="NoSpacing"/>
        <w:numPr>
          <w:ilvl w:val="0"/>
          <w:numId w:val="32"/>
        </w:numPr>
        <w:rPr>
          <w:rFonts w:ascii="Times New Roman" w:hAnsi="Times New Roman"/>
          <w:sz w:val="24"/>
          <w:szCs w:val="24"/>
        </w:rPr>
      </w:pPr>
      <w:r>
        <w:rPr>
          <w:rFonts w:ascii="Times New Roman" w:hAnsi="Times New Roman"/>
          <w:sz w:val="24"/>
          <w:szCs w:val="24"/>
        </w:rPr>
        <w:t>*Greed</w:t>
      </w:r>
    </w:p>
    <w:p w:rsidR="0054335D" w:rsidRDefault="0054335D" w:rsidP="0054335D">
      <w:pPr>
        <w:pStyle w:val="NoSpacing"/>
        <w:numPr>
          <w:ilvl w:val="0"/>
          <w:numId w:val="32"/>
        </w:numPr>
        <w:rPr>
          <w:rFonts w:ascii="Times New Roman" w:hAnsi="Times New Roman"/>
          <w:sz w:val="24"/>
          <w:szCs w:val="24"/>
        </w:rPr>
      </w:pPr>
      <w:r>
        <w:rPr>
          <w:rFonts w:ascii="Times New Roman" w:hAnsi="Times New Roman"/>
          <w:sz w:val="24"/>
          <w:szCs w:val="24"/>
        </w:rPr>
        <w:t>Patience</w:t>
      </w:r>
    </w:p>
    <w:p w:rsidR="0054335D" w:rsidRDefault="0054335D" w:rsidP="0054335D">
      <w:pPr>
        <w:pStyle w:val="NoSpacing"/>
        <w:numPr>
          <w:ilvl w:val="0"/>
          <w:numId w:val="32"/>
        </w:numPr>
        <w:rPr>
          <w:rFonts w:ascii="Times New Roman" w:hAnsi="Times New Roman"/>
          <w:sz w:val="24"/>
          <w:szCs w:val="24"/>
        </w:rPr>
      </w:pPr>
      <w:r>
        <w:rPr>
          <w:rFonts w:ascii="Times New Roman" w:hAnsi="Times New Roman"/>
          <w:sz w:val="24"/>
          <w:szCs w:val="24"/>
        </w:rPr>
        <w:t>Ability to invest time</w:t>
      </w:r>
    </w:p>
    <w:p w:rsidR="0054335D" w:rsidRDefault="0054335D" w:rsidP="0054335D">
      <w:pPr>
        <w:pStyle w:val="NoSpacing"/>
        <w:numPr>
          <w:ilvl w:val="0"/>
          <w:numId w:val="32"/>
        </w:numPr>
        <w:rPr>
          <w:rFonts w:ascii="Times New Roman" w:hAnsi="Times New Roman"/>
          <w:sz w:val="24"/>
          <w:szCs w:val="24"/>
        </w:rPr>
      </w:pPr>
      <w:r>
        <w:rPr>
          <w:rFonts w:ascii="Times New Roman" w:hAnsi="Times New Roman"/>
          <w:sz w:val="24"/>
          <w:szCs w:val="24"/>
        </w:rPr>
        <w:lastRenderedPageBreak/>
        <w:t>Ability to invest efforts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35. Which of the following is true regarding what a woman will do during pregnancy?</w:t>
      </w:r>
    </w:p>
    <w:p w:rsidR="0054335D" w:rsidRDefault="0054335D" w:rsidP="0054335D">
      <w:pPr>
        <w:pStyle w:val="NoSpacing"/>
        <w:numPr>
          <w:ilvl w:val="0"/>
          <w:numId w:val="35"/>
        </w:numPr>
        <w:rPr>
          <w:rFonts w:ascii="Times New Roman" w:hAnsi="Times New Roman"/>
          <w:sz w:val="24"/>
          <w:szCs w:val="24"/>
        </w:rPr>
      </w:pPr>
      <w:r>
        <w:rPr>
          <w:rFonts w:ascii="Times New Roman" w:hAnsi="Times New Roman"/>
          <w:sz w:val="24"/>
          <w:szCs w:val="24"/>
        </w:rPr>
        <w:t>Deliver the baby alive</w:t>
      </w:r>
    </w:p>
    <w:p w:rsidR="0054335D" w:rsidRDefault="0054335D" w:rsidP="0054335D">
      <w:pPr>
        <w:pStyle w:val="NoSpacing"/>
        <w:numPr>
          <w:ilvl w:val="0"/>
          <w:numId w:val="35"/>
        </w:numPr>
        <w:rPr>
          <w:rFonts w:ascii="Times New Roman" w:hAnsi="Times New Roman"/>
          <w:sz w:val="24"/>
          <w:szCs w:val="24"/>
        </w:rPr>
      </w:pPr>
      <w:r>
        <w:rPr>
          <w:rFonts w:ascii="Times New Roman" w:hAnsi="Times New Roman"/>
          <w:sz w:val="24"/>
          <w:szCs w:val="24"/>
        </w:rPr>
        <w:t>Deliver a baby that died in the womb (stillbirth)</w:t>
      </w:r>
    </w:p>
    <w:p w:rsidR="0054335D" w:rsidRDefault="0054335D" w:rsidP="0054335D">
      <w:pPr>
        <w:pStyle w:val="NoSpacing"/>
        <w:numPr>
          <w:ilvl w:val="0"/>
          <w:numId w:val="35"/>
        </w:numPr>
        <w:rPr>
          <w:rFonts w:ascii="Times New Roman" w:hAnsi="Times New Roman"/>
          <w:sz w:val="24"/>
          <w:szCs w:val="24"/>
        </w:rPr>
      </w:pPr>
      <w:r>
        <w:rPr>
          <w:rFonts w:ascii="Times New Roman" w:hAnsi="Times New Roman"/>
          <w:sz w:val="24"/>
          <w:szCs w:val="24"/>
        </w:rPr>
        <w:t xml:space="preserve">Abort the fetus </w:t>
      </w:r>
    </w:p>
    <w:p w:rsidR="0054335D" w:rsidRDefault="0054335D" w:rsidP="0054335D">
      <w:pPr>
        <w:pStyle w:val="NoSpacing"/>
        <w:numPr>
          <w:ilvl w:val="0"/>
          <w:numId w:val="35"/>
        </w:numPr>
        <w:rPr>
          <w:rFonts w:ascii="Times New Roman" w:hAnsi="Times New Roman"/>
          <w:sz w:val="24"/>
          <w:szCs w:val="24"/>
        </w:rPr>
      </w:pPr>
      <w:r>
        <w:rPr>
          <w:rFonts w:ascii="Times New Roman" w:hAnsi="Times New Roman"/>
          <w:sz w:val="24"/>
          <w:szCs w:val="24"/>
        </w:rPr>
        <w:t>Have a miscarriage</w:t>
      </w:r>
    </w:p>
    <w:p w:rsidR="0054335D" w:rsidRDefault="0054335D" w:rsidP="0054335D">
      <w:pPr>
        <w:pStyle w:val="NoSpacing"/>
        <w:numPr>
          <w:ilvl w:val="0"/>
          <w:numId w:val="35"/>
        </w:numPr>
        <w:rPr>
          <w:rFonts w:ascii="Times New Roman" w:hAnsi="Times New Roman"/>
          <w:sz w:val="24"/>
          <w:szCs w:val="24"/>
        </w:rPr>
      </w:pPr>
      <w:r>
        <w:rPr>
          <w:rFonts w:ascii="Times New Roman" w:hAnsi="Times New Roman"/>
          <w:sz w:val="24"/>
          <w:szCs w:val="24"/>
        </w:rPr>
        <w:t>*All of the above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36. All of the following are aspects of a miscarriage, except:</w:t>
      </w:r>
    </w:p>
    <w:p w:rsidR="0054335D" w:rsidRDefault="0054335D" w:rsidP="0054335D">
      <w:pPr>
        <w:pStyle w:val="NoSpacing"/>
        <w:numPr>
          <w:ilvl w:val="0"/>
          <w:numId w:val="36"/>
        </w:numPr>
        <w:rPr>
          <w:rFonts w:ascii="Times New Roman" w:hAnsi="Times New Roman"/>
          <w:sz w:val="24"/>
          <w:szCs w:val="24"/>
        </w:rPr>
      </w:pPr>
      <w:r>
        <w:rPr>
          <w:rFonts w:ascii="Times New Roman" w:hAnsi="Times New Roman"/>
          <w:sz w:val="24"/>
          <w:szCs w:val="24"/>
        </w:rPr>
        <w:t>Spontaneous abortion</w:t>
      </w:r>
    </w:p>
    <w:p w:rsidR="0054335D" w:rsidRDefault="0054335D" w:rsidP="0054335D">
      <w:pPr>
        <w:pStyle w:val="NoSpacing"/>
        <w:numPr>
          <w:ilvl w:val="0"/>
          <w:numId w:val="36"/>
        </w:numPr>
        <w:rPr>
          <w:rFonts w:ascii="Times New Roman" w:hAnsi="Times New Roman"/>
          <w:sz w:val="24"/>
          <w:szCs w:val="24"/>
        </w:rPr>
      </w:pPr>
      <w:r>
        <w:rPr>
          <w:rFonts w:ascii="Times New Roman" w:hAnsi="Times New Roman"/>
          <w:sz w:val="24"/>
          <w:szCs w:val="24"/>
        </w:rPr>
        <w:t>*Giving birth naturally</w:t>
      </w:r>
    </w:p>
    <w:p w:rsidR="0054335D" w:rsidRDefault="0054335D" w:rsidP="0054335D">
      <w:pPr>
        <w:pStyle w:val="NoSpacing"/>
        <w:numPr>
          <w:ilvl w:val="0"/>
          <w:numId w:val="36"/>
        </w:numPr>
        <w:rPr>
          <w:rFonts w:ascii="Times New Roman" w:hAnsi="Times New Roman"/>
          <w:sz w:val="24"/>
          <w:szCs w:val="24"/>
        </w:rPr>
      </w:pPr>
      <w:r>
        <w:rPr>
          <w:rFonts w:ascii="Times New Roman" w:hAnsi="Times New Roman"/>
          <w:sz w:val="24"/>
          <w:szCs w:val="24"/>
        </w:rPr>
        <w:t>Involuntary ending of a pregnancy</w:t>
      </w:r>
    </w:p>
    <w:p w:rsidR="0054335D" w:rsidRDefault="0054335D" w:rsidP="0054335D">
      <w:pPr>
        <w:pStyle w:val="NoSpacing"/>
        <w:numPr>
          <w:ilvl w:val="0"/>
          <w:numId w:val="36"/>
        </w:numPr>
        <w:rPr>
          <w:rFonts w:ascii="Times New Roman" w:hAnsi="Times New Roman"/>
          <w:sz w:val="24"/>
          <w:szCs w:val="24"/>
        </w:rPr>
      </w:pPr>
      <w:r>
        <w:rPr>
          <w:rFonts w:ascii="Times New Roman" w:hAnsi="Times New Roman"/>
          <w:sz w:val="24"/>
          <w:szCs w:val="24"/>
        </w:rPr>
        <w:t>The default process when there are complications with the fetus or pregnancy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True/False Questions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 Family functions are the tasks and goals that support and sustain the family.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 Family objectives are the tasks and goals that support and sustain the family.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 Family dysfunctions are failures in the family to accomplish these tasks and goals.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 Most families meet each other’s needs equally.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12. When violence occurs between adult spouses and partners, it is often called Domestic Violence.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13. When violence occurs between adult spouses and partners, it is often called Intimate Partner Violence.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14. Most of the violence which occurs between adult spouses and partners are perpetrated by spouses.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15. Females were over 2 times more likely to be attacked by their intimate partner than were males.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xml:space="preserve">16. Females were over 5 times more likely to be attacked by their intimate partner than were males.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17. Males were more likely to be attacked by a friend or acquaintance.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18. The author considers emotional abuse a two-edged sword.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19. The author considers spanking a two-edged sword.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20. Violent crimes have been declining since 1994.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21. It is common for men to be victims of violence crimes.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22. Verbal abuse is when someone harasses or threatens another repeatedly; even knowing their pursuit is unwanted.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23. Intimate terrorism is where the individual is violent and controlling, the partner is not.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24. Violent resistance is where the individual is violent and controlling, the partner is not.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25. In mutual violent control, the individual is violent but not controlling; the partner is the violent and controlling one.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26. In situational couple violence, the individual is violent but not controlling; the partner is the violent and controlling one.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27. In violent resistance, the individual is violent but not controlling; the partner is the violent and controlling one.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28. In Intimate terrorism, although the individual is violent, neither the individual nor the partner is violent and controlling.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xml:space="preserve">29. In situational couple violence, although the individual is violent, neither the individual nor the partner is violent and controlling.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Mutual violent control is where the individual and the partner are violent and controlling. *True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31. Intimate terrorism is where the individual and the partner are violent and controlling.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32. The most common model used today to intervene in domestic violence is called the Violent Partner Intervention Model.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33. The most common model used today to intervene in domestic violence is called the Duluth Model.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34. Normative stressors are expected life events and processes that bring stress by virtue of their nature.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35. Acute stressors are typically unexpected, sudden, and demand tremendous resources to cope with them.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36. Chronic stressors are typically unexpected, sudden, and demand tremendous resources to cope with them.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37. Having a baby, getting a new job, and buying a home are examples of acute stressors.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38. Having a baby, getting a new job, and buying a home are examples of normative stressors. *True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41. Many researchers have established a decline in marital satisfaction after the birth of a child, especially the first child.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42. Young families group has the highest level of stressors caused by expected life events and processes that bring stress by virtue of their nature.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xml:space="preserve">43. For families in the young family stage, getting married, having a baby, buying a home, or having a parent die ranked as the most stressful events.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44. For families in the middle family stage, getting married, having a baby, buying a home, or having a parent die ranked as the most stressful events.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45. For families in Young family stage, having your spouse die, divorce or separating, moving, and being married were among the most stressful events.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46. For families in Elderly family stage, having your spouse die, divorce or separating, moving, and being married were among the most stressful events.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47. Stressor mount up occurs when stressful events accumulate in such a manner that resolution has not happened with existing stressors before new stressors are added.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48. Stressor pile up occurs when stressful events accumulate in such a manner that resolution has not happened with existing stressors before new stressors are added. </w:t>
      </w:r>
      <w:r>
        <w:rPr>
          <w:rFonts w:ascii="Times New Roman" w:hAnsi="Times New Roman"/>
          <w:sz w:val="24"/>
          <w:szCs w:val="24"/>
        </w:rPr>
        <w:b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49. Stressor upsurge occurs when stressful events accumulate in such a manner that resolution has not happened with existing stressors before new stressors are added.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52. In the US, cancer is the leading cause of death. </w:t>
      </w:r>
      <w:r>
        <w:rPr>
          <w:rFonts w:ascii="Times New Roman" w:hAnsi="Times New Roman"/>
          <w:sz w:val="24"/>
          <w:szCs w:val="24"/>
        </w:rPr>
        <w:b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53. In the US, heart disease is the leading cause of death. </w:t>
      </w:r>
      <w:r>
        <w:rPr>
          <w:rFonts w:ascii="Times New Roman" w:hAnsi="Times New Roman"/>
          <w:sz w:val="24"/>
          <w:szCs w:val="24"/>
        </w:rPr>
        <w:br/>
        <w:t>*True</w:t>
      </w:r>
    </w:p>
    <w:p w:rsidR="008936DD" w:rsidRDefault="008936DD" w:rsidP="0054335D">
      <w:pPr>
        <w:pStyle w:val="NoSpacing"/>
        <w:rPr>
          <w:rFonts w:ascii="Times New Roman" w:hAnsi="Times New Roman"/>
          <w:sz w:val="24"/>
          <w:szCs w:val="24"/>
        </w:rPr>
      </w:pPr>
    </w:p>
    <w:p w:rsidR="008936DD" w:rsidRDefault="008936DD" w:rsidP="0054335D">
      <w:pPr>
        <w:pStyle w:val="NoSpacing"/>
        <w:rPr>
          <w:rFonts w:ascii="Times New Roman" w:hAnsi="Times New Roman"/>
          <w:sz w:val="24"/>
          <w:szCs w:val="24"/>
        </w:rPr>
      </w:pPr>
      <w:r>
        <w:rPr>
          <w:rFonts w:ascii="Times New Roman" w:hAnsi="Times New Roman"/>
          <w:sz w:val="24"/>
          <w:szCs w:val="24"/>
        </w:rPr>
        <w:t xml:space="preserve">54. Figure 3 shows that most men, women, and children are always safe in the </w:t>
      </w:r>
      <w:proofErr w:type="spellStart"/>
      <w:r>
        <w:rPr>
          <w:rFonts w:ascii="Times New Roman" w:hAnsi="Times New Roman"/>
          <w:sz w:val="24"/>
          <w:szCs w:val="24"/>
        </w:rPr>
        <w:t>u.S.</w:t>
      </w:r>
      <w:proofErr w:type="spellEnd"/>
    </w:p>
    <w:p w:rsidR="008936DD" w:rsidRDefault="008936DD" w:rsidP="0054335D">
      <w:pPr>
        <w:pStyle w:val="NoSpacing"/>
        <w:rPr>
          <w:rFonts w:ascii="Times New Roman" w:hAnsi="Times New Roman"/>
          <w:sz w:val="24"/>
          <w:szCs w:val="24"/>
        </w:rPr>
      </w:pPr>
      <w:r>
        <w:rPr>
          <w:rFonts w:ascii="Times New Roman" w:hAnsi="Times New Roman"/>
          <w:sz w:val="24"/>
          <w:szCs w:val="24"/>
        </w:rPr>
        <w:t>*False</w:t>
      </w:r>
    </w:p>
    <w:p w:rsidR="008936DD" w:rsidRDefault="008936DD" w:rsidP="0054335D">
      <w:pPr>
        <w:pStyle w:val="NoSpacing"/>
        <w:rPr>
          <w:rFonts w:ascii="Times New Roman" w:hAnsi="Times New Roman"/>
          <w:sz w:val="24"/>
          <w:szCs w:val="24"/>
        </w:rPr>
      </w:pPr>
    </w:p>
    <w:p w:rsidR="008936DD" w:rsidRPr="004B1E61" w:rsidRDefault="008936DD" w:rsidP="0054335D">
      <w:pPr>
        <w:pStyle w:val="NoSpacing"/>
        <w:rPr>
          <w:color w:val="000000" w:themeColor="text1"/>
        </w:rPr>
      </w:pPr>
      <w:r w:rsidRPr="004B1E61">
        <w:rPr>
          <w:rFonts w:ascii="Times New Roman" w:hAnsi="Times New Roman"/>
          <w:color w:val="000000" w:themeColor="text1"/>
          <w:sz w:val="24"/>
          <w:szCs w:val="24"/>
        </w:rPr>
        <w:t xml:space="preserve">55. </w:t>
      </w:r>
      <w:r w:rsidRPr="004B1E61">
        <w:rPr>
          <w:color w:val="000000" w:themeColor="text1"/>
        </w:rPr>
        <w:t>Adverse Childhood Experiences which include 1 or more traumatic childhood experiences which have happened in a child’s life prior to turning 18</w:t>
      </w:r>
      <w:r w:rsidRPr="004B1E61">
        <w:rPr>
          <w:color w:val="000000" w:themeColor="text1"/>
        </w:rPr>
        <w:t>.</w:t>
      </w:r>
    </w:p>
    <w:p w:rsidR="008936DD" w:rsidRPr="004B1E61" w:rsidRDefault="008936DD" w:rsidP="0054335D">
      <w:pPr>
        <w:pStyle w:val="NoSpacing"/>
        <w:rPr>
          <w:color w:val="000000" w:themeColor="text1"/>
        </w:rPr>
      </w:pPr>
      <w:r w:rsidRPr="004B1E61">
        <w:rPr>
          <w:color w:val="000000" w:themeColor="text1"/>
        </w:rPr>
        <w:t>*True</w:t>
      </w:r>
    </w:p>
    <w:p w:rsidR="008936DD" w:rsidRPr="004B1E61" w:rsidRDefault="008936DD" w:rsidP="0054335D">
      <w:pPr>
        <w:pStyle w:val="NoSpacing"/>
        <w:rPr>
          <w:color w:val="000000" w:themeColor="text1"/>
        </w:rPr>
      </w:pPr>
    </w:p>
    <w:p w:rsidR="008936DD" w:rsidRPr="004B1E61" w:rsidRDefault="008936DD" w:rsidP="008936DD">
      <w:pPr>
        <w:rPr>
          <w:color w:val="000000" w:themeColor="text1"/>
        </w:rPr>
      </w:pPr>
      <w:r w:rsidRPr="004B1E61">
        <w:rPr>
          <w:color w:val="000000" w:themeColor="text1"/>
        </w:rPr>
        <w:t>56. T</w:t>
      </w:r>
      <w:r w:rsidRPr="004B1E61">
        <w:rPr>
          <w:color w:val="000000" w:themeColor="text1"/>
        </w:rPr>
        <w:t>he more ACES a person suffers the more damage and lifelong suffering for that person’s entire life (a life which could even be shorter than if no ACES were experienced).</w:t>
      </w:r>
    </w:p>
    <w:p w:rsidR="008936DD" w:rsidRPr="004B1E61" w:rsidRDefault="008936DD" w:rsidP="0054335D">
      <w:pPr>
        <w:pStyle w:val="NoSpacing"/>
        <w:rPr>
          <w:rFonts w:ascii="Times New Roman" w:hAnsi="Times New Roman"/>
          <w:color w:val="000000" w:themeColor="text1"/>
          <w:sz w:val="24"/>
          <w:szCs w:val="24"/>
        </w:rPr>
      </w:pPr>
      <w:r w:rsidRPr="004B1E61">
        <w:rPr>
          <w:rFonts w:ascii="Times New Roman" w:hAnsi="Times New Roman"/>
          <w:color w:val="000000" w:themeColor="text1"/>
          <w:sz w:val="24"/>
          <w:szCs w:val="24"/>
        </w:rPr>
        <w:t>*True</w:t>
      </w:r>
    </w:p>
    <w:p w:rsidR="0054335D" w:rsidRPr="004B1E61" w:rsidRDefault="0054335D" w:rsidP="0054335D">
      <w:pPr>
        <w:pStyle w:val="NoSpacing"/>
        <w:rPr>
          <w:rFonts w:ascii="Times New Roman" w:hAnsi="Times New Roman"/>
          <w:color w:val="000000" w:themeColor="text1"/>
          <w:sz w:val="24"/>
          <w:szCs w:val="24"/>
        </w:rPr>
      </w:pPr>
    </w:p>
    <w:p w:rsidR="008936DD" w:rsidRPr="004B1E61" w:rsidRDefault="008936DD" w:rsidP="0054335D">
      <w:pPr>
        <w:pStyle w:val="NoSpacing"/>
        <w:rPr>
          <w:color w:val="000000" w:themeColor="text1"/>
          <w:sz w:val="24"/>
          <w:szCs w:val="24"/>
        </w:rPr>
      </w:pPr>
      <w:r w:rsidRPr="004B1E61">
        <w:rPr>
          <w:rFonts w:ascii="Times New Roman" w:hAnsi="Times New Roman"/>
          <w:bCs/>
          <w:color w:val="000000" w:themeColor="text1"/>
          <w:sz w:val="24"/>
          <w:szCs w:val="24"/>
        </w:rPr>
        <w:lastRenderedPageBreak/>
        <w:t>57.</w:t>
      </w:r>
      <w:r w:rsidRPr="004B1E61">
        <w:rPr>
          <w:rFonts w:ascii="Times New Roman" w:hAnsi="Times New Roman"/>
          <w:b/>
          <w:color w:val="000000" w:themeColor="text1"/>
          <w:sz w:val="32"/>
          <w:szCs w:val="32"/>
        </w:rPr>
        <w:t xml:space="preserve"> </w:t>
      </w:r>
      <w:r w:rsidRPr="004B1E61">
        <w:rPr>
          <w:color w:val="000000" w:themeColor="text1"/>
          <w:sz w:val="24"/>
          <w:szCs w:val="24"/>
        </w:rPr>
        <w:t>Recent U.S. data indicates that there were about 700,000 U.S. children abused or neglected in 2018</w:t>
      </w:r>
      <w:r w:rsidRPr="004B1E61">
        <w:rPr>
          <w:color w:val="000000" w:themeColor="text1"/>
          <w:sz w:val="24"/>
          <w:szCs w:val="24"/>
        </w:rPr>
        <w:t>.</w:t>
      </w:r>
    </w:p>
    <w:p w:rsidR="008936DD" w:rsidRPr="004B1E61" w:rsidRDefault="008936DD" w:rsidP="0054335D">
      <w:pPr>
        <w:pStyle w:val="NoSpacing"/>
        <w:rPr>
          <w:color w:val="000000" w:themeColor="text1"/>
          <w:sz w:val="24"/>
          <w:szCs w:val="24"/>
        </w:rPr>
      </w:pPr>
      <w:r w:rsidRPr="004B1E61">
        <w:rPr>
          <w:color w:val="000000" w:themeColor="text1"/>
          <w:sz w:val="24"/>
          <w:szCs w:val="24"/>
        </w:rPr>
        <w:t>*True</w:t>
      </w:r>
    </w:p>
    <w:p w:rsidR="008936DD" w:rsidRPr="004B1E61" w:rsidRDefault="008936DD" w:rsidP="0054335D">
      <w:pPr>
        <w:pStyle w:val="NoSpacing"/>
        <w:rPr>
          <w:color w:val="000000" w:themeColor="text1"/>
          <w:sz w:val="24"/>
          <w:szCs w:val="24"/>
        </w:rPr>
      </w:pPr>
    </w:p>
    <w:p w:rsidR="008936DD" w:rsidRPr="004B1E61" w:rsidRDefault="008936DD" w:rsidP="0054335D">
      <w:pPr>
        <w:pStyle w:val="NoSpacing"/>
        <w:rPr>
          <w:color w:val="000000" w:themeColor="text1"/>
        </w:rPr>
      </w:pPr>
      <w:r w:rsidRPr="004B1E61">
        <w:rPr>
          <w:color w:val="000000" w:themeColor="text1"/>
          <w:sz w:val="24"/>
          <w:szCs w:val="24"/>
        </w:rPr>
        <w:t xml:space="preserve">58. About </w:t>
      </w:r>
      <w:r w:rsidRPr="004B1E61">
        <w:rPr>
          <w:color w:val="000000" w:themeColor="text1"/>
        </w:rPr>
        <w:t xml:space="preserve">91 percent </w:t>
      </w:r>
      <w:r w:rsidRPr="004B1E61">
        <w:rPr>
          <w:color w:val="000000" w:themeColor="text1"/>
        </w:rPr>
        <w:t xml:space="preserve">of children maltreated </w:t>
      </w:r>
      <w:r w:rsidRPr="004B1E61">
        <w:rPr>
          <w:color w:val="000000" w:themeColor="text1"/>
        </w:rPr>
        <w:t>were maltreated by their own parents.</w:t>
      </w:r>
    </w:p>
    <w:p w:rsidR="008936DD" w:rsidRPr="004B1E61" w:rsidRDefault="008936DD" w:rsidP="0054335D">
      <w:pPr>
        <w:pStyle w:val="NoSpacing"/>
        <w:rPr>
          <w:color w:val="000000" w:themeColor="text1"/>
        </w:rPr>
      </w:pPr>
      <w:r w:rsidRPr="004B1E61">
        <w:rPr>
          <w:color w:val="000000" w:themeColor="text1"/>
        </w:rPr>
        <w:t>*True</w:t>
      </w:r>
    </w:p>
    <w:p w:rsidR="008936DD" w:rsidRPr="004B1E61" w:rsidRDefault="008936DD" w:rsidP="0054335D">
      <w:pPr>
        <w:pStyle w:val="NoSpacing"/>
        <w:rPr>
          <w:color w:val="000000" w:themeColor="text1"/>
        </w:rPr>
      </w:pPr>
    </w:p>
    <w:p w:rsidR="008936DD" w:rsidRPr="004B1E61" w:rsidRDefault="008936DD" w:rsidP="0054335D">
      <w:pPr>
        <w:pStyle w:val="NoSpacing"/>
        <w:rPr>
          <w:color w:val="000000" w:themeColor="text1"/>
          <w:sz w:val="24"/>
          <w:szCs w:val="24"/>
        </w:rPr>
      </w:pPr>
      <w:r w:rsidRPr="004B1E61">
        <w:rPr>
          <w:color w:val="000000" w:themeColor="text1"/>
        </w:rPr>
        <w:t xml:space="preserve">59. </w:t>
      </w:r>
      <w:r w:rsidR="004B1E61" w:rsidRPr="004B1E61">
        <w:rPr>
          <w:color w:val="000000" w:themeColor="text1"/>
          <w:sz w:val="24"/>
          <w:szCs w:val="24"/>
        </w:rPr>
        <w:t>Numerous studies identify how the risks for intimate partner violence actually begin in the early years of life (late childhood and teen years).</w:t>
      </w:r>
    </w:p>
    <w:p w:rsidR="004B1E61" w:rsidRPr="004B1E61" w:rsidRDefault="004B1E61" w:rsidP="0054335D">
      <w:pPr>
        <w:pStyle w:val="NoSpacing"/>
        <w:rPr>
          <w:color w:val="000000" w:themeColor="text1"/>
          <w:sz w:val="24"/>
          <w:szCs w:val="24"/>
        </w:rPr>
      </w:pPr>
      <w:r w:rsidRPr="004B1E61">
        <w:rPr>
          <w:color w:val="000000" w:themeColor="text1"/>
          <w:sz w:val="24"/>
          <w:szCs w:val="24"/>
        </w:rPr>
        <w:t>*True</w:t>
      </w:r>
    </w:p>
    <w:p w:rsidR="004B1E61" w:rsidRPr="004B1E61" w:rsidRDefault="004B1E61" w:rsidP="0054335D">
      <w:pPr>
        <w:pStyle w:val="NoSpacing"/>
        <w:rPr>
          <w:color w:val="000000" w:themeColor="text1"/>
          <w:sz w:val="24"/>
          <w:szCs w:val="24"/>
        </w:rPr>
      </w:pPr>
    </w:p>
    <w:p w:rsidR="004B1E61" w:rsidRPr="004B1E61" w:rsidRDefault="004B1E61" w:rsidP="0054335D">
      <w:pPr>
        <w:pStyle w:val="NoSpacing"/>
        <w:rPr>
          <w:color w:val="000000" w:themeColor="text1"/>
        </w:rPr>
      </w:pPr>
      <w:r w:rsidRPr="004B1E61">
        <w:rPr>
          <w:color w:val="000000" w:themeColor="text1"/>
          <w:sz w:val="24"/>
          <w:szCs w:val="24"/>
        </w:rPr>
        <w:t xml:space="preserve">60. </w:t>
      </w:r>
      <w:r w:rsidRPr="004B1E61">
        <w:rPr>
          <w:color w:val="000000" w:themeColor="text1"/>
        </w:rPr>
        <w:t xml:space="preserve">Post-Traumatic Growth (PTG) is a perspective of positive change one takes during crisis.  </w:t>
      </w:r>
    </w:p>
    <w:p w:rsidR="004B1E61" w:rsidRPr="004B1E61" w:rsidRDefault="004B1E61" w:rsidP="0054335D">
      <w:pPr>
        <w:pStyle w:val="NoSpacing"/>
        <w:rPr>
          <w:color w:val="000000" w:themeColor="text1"/>
        </w:rPr>
      </w:pPr>
      <w:r w:rsidRPr="004B1E61">
        <w:rPr>
          <w:color w:val="000000" w:themeColor="text1"/>
        </w:rPr>
        <w:t>*True</w:t>
      </w:r>
    </w:p>
    <w:p w:rsidR="004B1E61" w:rsidRPr="004B1E61" w:rsidRDefault="004B1E61" w:rsidP="0054335D">
      <w:pPr>
        <w:pStyle w:val="NoSpacing"/>
        <w:rPr>
          <w:color w:val="000000" w:themeColor="text1"/>
        </w:rPr>
      </w:pPr>
    </w:p>
    <w:p w:rsidR="004B1E61" w:rsidRPr="004B1E61" w:rsidRDefault="004B1E61" w:rsidP="0054335D">
      <w:pPr>
        <w:pStyle w:val="NoSpacing"/>
        <w:rPr>
          <w:color w:val="000000" w:themeColor="text1"/>
          <w:sz w:val="24"/>
          <w:szCs w:val="24"/>
        </w:rPr>
      </w:pPr>
      <w:r w:rsidRPr="004B1E61">
        <w:rPr>
          <w:color w:val="000000" w:themeColor="text1"/>
        </w:rPr>
        <w:t xml:space="preserve">61. </w:t>
      </w:r>
      <w:r w:rsidRPr="004B1E61">
        <w:rPr>
          <w:color w:val="000000" w:themeColor="text1"/>
          <w:sz w:val="24"/>
          <w:szCs w:val="24"/>
        </w:rPr>
        <w:t>A</w:t>
      </w:r>
      <w:r w:rsidRPr="004B1E61">
        <w:rPr>
          <w:color w:val="000000" w:themeColor="text1"/>
          <w:sz w:val="24"/>
          <w:szCs w:val="24"/>
        </w:rPr>
        <w:t xml:space="preserve"> pregnancy-related mortality ratio is equaled the number of deaths per 100,000 live births.</w:t>
      </w:r>
    </w:p>
    <w:p w:rsidR="004B1E61" w:rsidRPr="004B1E61" w:rsidRDefault="004B1E61" w:rsidP="0054335D">
      <w:pPr>
        <w:pStyle w:val="NoSpacing"/>
        <w:rPr>
          <w:rFonts w:ascii="Times New Roman" w:hAnsi="Times New Roman"/>
          <w:b/>
          <w:color w:val="000000" w:themeColor="text1"/>
          <w:sz w:val="32"/>
          <w:szCs w:val="32"/>
        </w:rPr>
      </w:pPr>
      <w:r w:rsidRPr="004B1E61">
        <w:rPr>
          <w:color w:val="000000" w:themeColor="text1"/>
          <w:sz w:val="24"/>
          <w:szCs w:val="24"/>
        </w:rPr>
        <w:t>*True</w:t>
      </w:r>
    </w:p>
    <w:p w:rsidR="008936DD" w:rsidRDefault="008936DD" w:rsidP="0054335D">
      <w:pPr>
        <w:pStyle w:val="NoSpacing"/>
        <w:rPr>
          <w:rFonts w:ascii="Times New Roman" w:hAnsi="Times New Roman"/>
          <w:b/>
          <w:sz w:val="32"/>
          <w:szCs w:val="32"/>
        </w:rPr>
      </w:pPr>
    </w:p>
    <w:p w:rsidR="008936DD" w:rsidRDefault="008936DD" w:rsidP="0054335D">
      <w:pPr>
        <w:pStyle w:val="NoSpacing"/>
        <w:rPr>
          <w:rFonts w:ascii="Times New Roman" w:hAnsi="Times New Roman"/>
          <w:b/>
          <w:sz w:val="32"/>
          <w:szCs w:val="32"/>
        </w:rPr>
      </w:pPr>
    </w:p>
    <w:p w:rsidR="0054335D" w:rsidRDefault="0054335D" w:rsidP="0054335D">
      <w:pPr>
        <w:pStyle w:val="NoSpacing"/>
        <w:rPr>
          <w:rFonts w:ascii="Times New Roman" w:hAnsi="Times New Roman"/>
          <w:b/>
          <w:sz w:val="32"/>
          <w:szCs w:val="32"/>
        </w:rPr>
      </w:pPr>
      <w:r>
        <w:rPr>
          <w:rFonts w:ascii="Times New Roman" w:hAnsi="Times New Roman"/>
          <w:b/>
          <w:sz w:val="32"/>
          <w:szCs w:val="32"/>
        </w:rPr>
        <w:t>Fill in the Blank Questions</w:t>
      </w:r>
    </w:p>
    <w:p w:rsidR="0054335D" w:rsidRDefault="0054335D" w:rsidP="0054335D">
      <w:pPr>
        <w:pStyle w:val="NoSpacing"/>
        <w:rPr>
          <w:rFonts w:ascii="Times New Roman" w:hAnsi="Times New Roman"/>
          <w:sz w:val="24"/>
          <w:szCs w:val="24"/>
          <w:u w:val="single"/>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 Family ______________ are the tasks and goals that support and sustain the family.  </w:t>
      </w:r>
    </w:p>
    <w:p w:rsidR="0054335D" w:rsidRDefault="0054335D" w:rsidP="0054335D">
      <w:pPr>
        <w:pStyle w:val="NoSpacing"/>
        <w:rPr>
          <w:rFonts w:ascii="Times New Roman" w:hAnsi="Times New Roman"/>
          <w:sz w:val="24"/>
          <w:szCs w:val="24"/>
        </w:rPr>
      </w:pPr>
      <w:r>
        <w:rPr>
          <w:rFonts w:ascii="Times New Roman" w:hAnsi="Times New Roman"/>
          <w:sz w:val="24"/>
          <w:szCs w:val="24"/>
        </w:rPr>
        <w:t>*functions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Family _____________ are failures in the family to accomplish these tasks and goals.</w:t>
      </w:r>
    </w:p>
    <w:p w:rsidR="0054335D" w:rsidRDefault="0054335D" w:rsidP="0054335D">
      <w:pPr>
        <w:pStyle w:val="NoSpacing"/>
        <w:rPr>
          <w:rFonts w:ascii="Times New Roman" w:hAnsi="Times New Roman"/>
          <w:sz w:val="24"/>
          <w:szCs w:val="24"/>
        </w:rPr>
      </w:pPr>
      <w:r>
        <w:rPr>
          <w:rFonts w:ascii="Times New Roman" w:hAnsi="Times New Roman"/>
          <w:sz w:val="24"/>
          <w:szCs w:val="24"/>
        </w:rPr>
        <w:t>*dysfunctions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 Some estimates state that 1 in ___ sexually abused children grow up to be abusers.  </w:t>
      </w:r>
    </w:p>
    <w:p w:rsidR="0054335D" w:rsidRDefault="0054335D" w:rsidP="0054335D">
      <w:pPr>
        <w:pStyle w:val="NoSpacing"/>
        <w:rPr>
          <w:rFonts w:ascii="Times New Roman" w:hAnsi="Times New Roman"/>
          <w:sz w:val="24"/>
          <w:szCs w:val="24"/>
        </w:rPr>
      </w:pPr>
      <w:r>
        <w:rPr>
          <w:rFonts w:ascii="Times New Roman" w:hAnsi="Times New Roman"/>
          <w:sz w:val="24"/>
          <w:szCs w:val="24"/>
        </w:rPr>
        <w:t>*3</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The author considers _____________ abuse most sinister.</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*sexual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 ____________ is the most common rule taught to children as a prevention of child sexual abuse. </w:t>
      </w:r>
    </w:p>
    <w:p w:rsidR="0054335D" w:rsidRDefault="0054335D" w:rsidP="0054335D">
      <w:pPr>
        <w:pStyle w:val="NoSpacing"/>
        <w:rPr>
          <w:rFonts w:ascii="Times New Roman" w:hAnsi="Times New Roman"/>
          <w:sz w:val="24"/>
          <w:szCs w:val="24"/>
        </w:rPr>
      </w:pPr>
      <w:r>
        <w:rPr>
          <w:rFonts w:ascii="Times New Roman" w:hAnsi="Times New Roman"/>
          <w:sz w:val="24"/>
          <w:szCs w:val="24"/>
        </w:rPr>
        <w:t>*“No Touch”</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7. ________________ age group had the highest number of abuse cases.</w:t>
      </w:r>
    </w:p>
    <w:p w:rsidR="0054335D" w:rsidRDefault="0054335D" w:rsidP="0054335D">
      <w:pPr>
        <w:pStyle w:val="NoSpacing"/>
        <w:rPr>
          <w:rFonts w:ascii="Times New Roman" w:hAnsi="Times New Roman"/>
          <w:sz w:val="24"/>
          <w:szCs w:val="24"/>
        </w:rPr>
      </w:pPr>
      <w:r>
        <w:rPr>
          <w:rFonts w:ascii="Times New Roman" w:hAnsi="Times New Roman"/>
          <w:sz w:val="24"/>
          <w:szCs w:val="24"/>
        </w:rPr>
        <w:t>*</w:t>
      </w:r>
      <w:r w:rsidR="006B5DB6">
        <w:rPr>
          <w:rFonts w:ascii="Times New Roman" w:hAnsi="Times New Roman"/>
          <w:sz w:val="24"/>
          <w:szCs w:val="24"/>
        </w:rPr>
        <w:t>0</w:t>
      </w:r>
      <w:r>
        <w:rPr>
          <w:rFonts w:ascii="Times New Roman" w:hAnsi="Times New Roman"/>
          <w:sz w:val="24"/>
          <w:szCs w:val="24"/>
        </w:rPr>
        <w:t>-</w:t>
      </w:r>
      <w:proofErr w:type="gramStart"/>
      <w:r>
        <w:rPr>
          <w:rFonts w:ascii="Times New Roman" w:hAnsi="Times New Roman"/>
          <w:sz w:val="24"/>
          <w:szCs w:val="24"/>
        </w:rPr>
        <w:t>5 year</w:t>
      </w:r>
      <w:proofErr w:type="gramEnd"/>
      <w:r>
        <w:rPr>
          <w:rFonts w:ascii="Times New Roman" w:hAnsi="Times New Roman"/>
          <w:sz w:val="24"/>
          <w:szCs w:val="24"/>
        </w:rPr>
        <w:t xml:space="preserve"> </w:t>
      </w:r>
      <w:proofErr w:type="spellStart"/>
      <w:r>
        <w:rPr>
          <w:rFonts w:ascii="Times New Roman" w:hAnsi="Times New Roman"/>
          <w:sz w:val="24"/>
          <w:szCs w:val="24"/>
        </w:rPr>
        <w:t>olds</w:t>
      </w:r>
      <w:proofErr w:type="spellEnd"/>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8. When violence occurs between adult spouses and partners, it is often called __________________. </w:t>
      </w:r>
    </w:p>
    <w:p w:rsidR="0054335D" w:rsidRDefault="0054335D" w:rsidP="0054335D">
      <w:pPr>
        <w:pStyle w:val="NoSpacing"/>
        <w:rPr>
          <w:rFonts w:ascii="Times New Roman" w:hAnsi="Times New Roman"/>
          <w:sz w:val="24"/>
          <w:szCs w:val="24"/>
        </w:rPr>
      </w:pPr>
      <w:r>
        <w:rPr>
          <w:rFonts w:ascii="Times New Roman" w:hAnsi="Times New Roman"/>
          <w:sz w:val="24"/>
          <w:szCs w:val="24"/>
        </w:rPr>
        <w:t>*Intimate Partner Violence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Most of the violence which occurs between adult spouses and partners are perpetrated by 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*spouses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_______________ is when someone harasses or threatens another repeatedly; even knowing their pursuit is unwanted.</w:t>
      </w:r>
    </w:p>
    <w:p w:rsidR="0054335D" w:rsidRDefault="0054335D" w:rsidP="0054335D">
      <w:pPr>
        <w:pStyle w:val="NoSpacing"/>
        <w:rPr>
          <w:rFonts w:ascii="Times New Roman" w:hAnsi="Times New Roman"/>
          <w:sz w:val="24"/>
          <w:szCs w:val="24"/>
        </w:rPr>
      </w:pPr>
      <w:r>
        <w:rPr>
          <w:rFonts w:ascii="Times New Roman" w:hAnsi="Times New Roman"/>
          <w:sz w:val="24"/>
          <w:szCs w:val="24"/>
        </w:rPr>
        <w:t>*Stalking</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____________________is where the individual is violent and controlling, the partner is not.</w:t>
      </w:r>
    </w:p>
    <w:p w:rsidR="0054335D" w:rsidRDefault="0054335D" w:rsidP="0054335D">
      <w:pPr>
        <w:pStyle w:val="NoSpacing"/>
        <w:rPr>
          <w:rFonts w:ascii="Times New Roman" w:hAnsi="Times New Roman"/>
          <w:sz w:val="24"/>
          <w:szCs w:val="24"/>
        </w:rPr>
      </w:pPr>
      <w:r>
        <w:rPr>
          <w:rFonts w:ascii="Times New Roman" w:hAnsi="Times New Roman"/>
          <w:sz w:val="24"/>
          <w:szCs w:val="24"/>
        </w:rPr>
        <w:t>*Intimate terrorism</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16. In ____________________, the individual is violent but not controlling; the partner is the violent and controlling one.</w:t>
      </w:r>
    </w:p>
    <w:p w:rsidR="0054335D" w:rsidRDefault="0054335D" w:rsidP="0054335D">
      <w:pPr>
        <w:pStyle w:val="NoSpacing"/>
        <w:rPr>
          <w:rFonts w:ascii="Times New Roman" w:hAnsi="Times New Roman"/>
          <w:sz w:val="24"/>
          <w:szCs w:val="24"/>
        </w:rPr>
      </w:pPr>
      <w:r>
        <w:rPr>
          <w:rFonts w:ascii="Times New Roman" w:hAnsi="Times New Roman"/>
          <w:sz w:val="24"/>
          <w:szCs w:val="24"/>
        </w:rPr>
        <w:t>*violent resistance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17. In ___________________________, although the individual is violent, neither the individual nor the partner is violent and controlling. </w:t>
      </w:r>
    </w:p>
    <w:p w:rsidR="0054335D" w:rsidRDefault="0054335D" w:rsidP="0054335D">
      <w:pPr>
        <w:pStyle w:val="NoSpacing"/>
        <w:rPr>
          <w:rFonts w:ascii="Times New Roman" w:hAnsi="Times New Roman"/>
          <w:sz w:val="24"/>
          <w:szCs w:val="24"/>
        </w:rPr>
      </w:pPr>
      <w:r>
        <w:rPr>
          <w:rFonts w:ascii="Times New Roman" w:hAnsi="Times New Roman"/>
          <w:sz w:val="24"/>
          <w:szCs w:val="24"/>
        </w:rPr>
        <w:t>*situational couple violence</w:t>
      </w:r>
    </w:p>
    <w:p w:rsidR="006B5DB6" w:rsidRDefault="006B5DB6"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18. ______________________ is where the individual and the partner are violent and controlling.</w:t>
      </w:r>
    </w:p>
    <w:p w:rsidR="0054335D" w:rsidRDefault="0054335D" w:rsidP="0054335D">
      <w:pPr>
        <w:pStyle w:val="NoSpacing"/>
        <w:rPr>
          <w:rFonts w:ascii="Times New Roman" w:hAnsi="Times New Roman"/>
          <w:sz w:val="24"/>
          <w:szCs w:val="24"/>
        </w:rPr>
      </w:pPr>
      <w:r>
        <w:rPr>
          <w:rFonts w:ascii="Times New Roman" w:hAnsi="Times New Roman"/>
          <w:sz w:val="24"/>
          <w:szCs w:val="24"/>
        </w:rPr>
        <w:t>*mutual violent control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19. The most common model used today to intervene in domestic violence is called the ___________ Model.</w:t>
      </w:r>
    </w:p>
    <w:p w:rsidR="0054335D" w:rsidRDefault="0054335D" w:rsidP="0054335D">
      <w:pPr>
        <w:pStyle w:val="NoSpacing"/>
        <w:rPr>
          <w:rFonts w:ascii="Times New Roman" w:hAnsi="Times New Roman"/>
          <w:sz w:val="24"/>
          <w:szCs w:val="24"/>
        </w:rPr>
      </w:pPr>
      <w:r>
        <w:rPr>
          <w:rFonts w:ascii="Times New Roman" w:hAnsi="Times New Roman"/>
          <w:sz w:val="24"/>
          <w:szCs w:val="24"/>
        </w:rPr>
        <w:t>*Duluth</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_____________ stressors are expected life events and processes that bring stress by virtue of their nature.</w:t>
      </w:r>
    </w:p>
    <w:p w:rsidR="0054335D" w:rsidRDefault="0054335D" w:rsidP="0054335D">
      <w:pPr>
        <w:pStyle w:val="NoSpacing"/>
        <w:rPr>
          <w:rFonts w:ascii="Times New Roman" w:hAnsi="Times New Roman"/>
          <w:sz w:val="24"/>
          <w:szCs w:val="24"/>
        </w:rPr>
      </w:pPr>
      <w:r>
        <w:rPr>
          <w:rFonts w:ascii="Times New Roman" w:hAnsi="Times New Roman"/>
          <w:sz w:val="24"/>
          <w:szCs w:val="24"/>
        </w:rPr>
        <w:t>*Normative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21. ___________ stressors are typically unexpected, sudden, and demand tremendous resources to cope with them.</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*Acute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Having a baby, getting a new job, and buying a home are examples of _________ stressors.</w:t>
      </w:r>
    </w:p>
    <w:p w:rsidR="0054335D" w:rsidRDefault="0054335D" w:rsidP="0054335D">
      <w:pPr>
        <w:pStyle w:val="NoSpacing"/>
        <w:rPr>
          <w:rFonts w:ascii="Times New Roman" w:hAnsi="Times New Roman"/>
          <w:sz w:val="24"/>
          <w:szCs w:val="24"/>
        </w:rPr>
      </w:pPr>
      <w:r>
        <w:rPr>
          <w:rFonts w:ascii="Times New Roman" w:hAnsi="Times New Roman"/>
          <w:sz w:val="24"/>
          <w:szCs w:val="24"/>
        </w:rPr>
        <w:t>*Normative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23. Bankruptcies, illnesses, crime victimization, loss, and natural hazards are examples of _________ stressors.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*Acute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24. Many researchers have established a(n) _____________ in marital satisfaction after the birth of a child, especially the first child.  </w:t>
      </w:r>
    </w:p>
    <w:p w:rsidR="0054335D" w:rsidRDefault="0054335D" w:rsidP="0054335D">
      <w:pPr>
        <w:pStyle w:val="NoSpacing"/>
        <w:rPr>
          <w:rFonts w:ascii="Times New Roman" w:hAnsi="Times New Roman"/>
          <w:sz w:val="24"/>
          <w:szCs w:val="24"/>
        </w:rPr>
      </w:pPr>
      <w:r>
        <w:rPr>
          <w:rFonts w:ascii="Times New Roman" w:hAnsi="Times New Roman"/>
          <w:sz w:val="24"/>
          <w:szCs w:val="24"/>
        </w:rPr>
        <w:t>*decline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________________ group has the highest level of stressors caused by expected life events and processes that bring stress by virtue of their nature.</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*Young families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26. For families in the _______________ stage, getting married, having a baby, buying a home, or having a parent die ranked as the most stressful events.  </w:t>
      </w:r>
    </w:p>
    <w:p w:rsidR="0054335D" w:rsidRDefault="0054335D" w:rsidP="0054335D">
      <w:pPr>
        <w:pStyle w:val="NoSpacing"/>
        <w:rPr>
          <w:rFonts w:ascii="Times New Roman" w:hAnsi="Times New Roman"/>
          <w:sz w:val="24"/>
          <w:szCs w:val="24"/>
        </w:rPr>
      </w:pPr>
      <w:r>
        <w:rPr>
          <w:rFonts w:ascii="Times New Roman" w:hAnsi="Times New Roman"/>
          <w:sz w:val="24"/>
          <w:szCs w:val="24"/>
        </w:rPr>
        <w:t>*Young family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27. For families in ____________________ stage, having your spouse die, divorce or separating, moving, and being married were among the most stressful events.</w:t>
      </w:r>
    </w:p>
    <w:p w:rsidR="0054335D" w:rsidRDefault="0054335D" w:rsidP="0054335D">
      <w:pPr>
        <w:pStyle w:val="NoSpacing"/>
        <w:rPr>
          <w:rFonts w:ascii="Times New Roman" w:hAnsi="Times New Roman"/>
          <w:sz w:val="24"/>
          <w:szCs w:val="24"/>
        </w:rPr>
      </w:pPr>
      <w:r>
        <w:rPr>
          <w:rFonts w:ascii="Times New Roman" w:hAnsi="Times New Roman"/>
          <w:sz w:val="24"/>
          <w:szCs w:val="24"/>
        </w:rPr>
        <w:t>*Middle family and Elderly family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_______________________ occurs when stressful events accumulate in such a manner that resolution has not happened with existing stressors before new stressors are added.</w:t>
      </w:r>
    </w:p>
    <w:p w:rsidR="0054335D" w:rsidRDefault="0054335D" w:rsidP="0054335D">
      <w:pPr>
        <w:pStyle w:val="NoSpacing"/>
        <w:rPr>
          <w:rFonts w:ascii="Times New Roman" w:hAnsi="Times New Roman"/>
          <w:sz w:val="24"/>
          <w:szCs w:val="24"/>
        </w:rPr>
      </w:pPr>
      <w:r>
        <w:rPr>
          <w:rFonts w:ascii="Times New Roman" w:hAnsi="Times New Roman"/>
          <w:sz w:val="24"/>
          <w:szCs w:val="24"/>
        </w:rPr>
        <w:t>*Stressor pile up</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29. In the world most AIDS cases are found in 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*Africa and Asia</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31. In the US, _______________ is the leading cause of death.</w:t>
      </w:r>
    </w:p>
    <w:p w:rsidR="0054335D" w:rsidRDefault="0054335D" w:rsidP="0054335D">
      <w:pPr>
        <w:pStyle w:val="NoSpacing"/>
        <w:rPr>
          <w:rFonts w:ascii="Times New Roman" w:hAnsi="Times New Roman"/>
          <w:sz w:val="24"/>
          <w:szCs w:val="24"/>
        </w:rPr>
      </w:pPr>
      <w:r>
        <w:rPr>
          <w:rFonts w:ascii="Times New Roman" w:hAnsi="Times New Roman"/>
          <w:sz w:val="24"/>
          <w:szCs w:val="24"/>
        </w:rPr>
        <w:t>*Heart Disease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32. _______________ is the involuntary ending of the pregnancy by the mother's body, typically considered a default process when or if something is abnormal about the fetus or pregnancy. *Miscarriage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34. During ____________ a woman will either deliver the baby alive, deliver a baby that died in the womb (still birth), abort the fetus, or miscarry. </w:t>
      </w:r>
      <w:r>
        <w:rPr>
          <w:rFonts w:ascii="Times New Roman" w:hAnsi="Times New Roman"/>
          <w:sz w:val="24"/>
          <w:szCs w:val="24"/>
        </w:rPr>
        <w:br/>
        <w:t>*Pregnancy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35. _____________is the individual perspective that seeks immediate satisfaction of needs, wants, and desires. </w:t>
      </w:r>
      <w:r>
        <w:rPr>
          <w:rFonts w:ascii="Times New Roman" w:hAnsi="Times New Roman"/>
          <w:sz w:val="24"/>
          <w:szCs w:val="24"/>
        </w:rPr>
        <w:br/>
        <w:t>*Now-time gratification</w:t>
      </w:r>
    </w:p>
    <w:p w:rsidR="0054335D" w:rsidRDefault="0054335D"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CA00B4" w:rsidRDefault="00CA00B4" w:rsidP="0054335D">
      <w:pPr>
        <w:pStyle w:val="NoSpacing"/>
        <w:rPr>
          <w:rFonts w:ascii="Times New Roman" w:hAnsi="Times New Roman"/>
          <w:sz w:val="24"/>
          <w:szCs w:val="24"/>
        </w:rPr>
      </w:pPr>
    </w:p>
    <w:p w:rsidR="0054335D" w:rsidRDefault="00371D99" w:rsidP="0054335D">
      <w:pPr>
        <w:jc w:val="center"/>
        <w:rPr>
          <w:rFonts w:ascii="Times New Roman" w:hAnsi="Times New Roman"/>
          <w:b/>
          <w:sz w:val="40"/>
          <w:szCs w:val="40"/>
        </w:rPr>
      </w:pPr>
      <w:r>
        <w:rPr>
          <w:rFonts w:ascii="Times New Roman" w:hAnsi="Times New Roman"/>
          <w:b/>
          <w:sz w:val="40"/>
          <w:szCs w:val="40"/>
        </w:rPr>
        <w:t>Chapter 17: Family Strengths</w:t>
      </w:r>
    </w:p>
    <w:p w:rsidR="00371D99" w:rsidRDefault="00371D99" w:rsidP="0054335D">
      <w:pPr>
        <w:jc w:val="center"/>
        <w:rPr>
          <w:rFonts w:ascii="Times New Roman" w:eastAsiaTheme="minorHAnsi" w:hAnsi="Times New Roman"/>
          <w:b/>
          <w:sz w:val="40"/>
          <w:szCs w:val="40"/>
        </w:rPr>
      </w:pPr>
    </w:p>
    <w:p w:rsidR="0054335D" w:rsidRDefault="0054335D" w:rsidP="0054335D">
      <w:pPr>
        <w:rPr>
          <w:rFonts w:ascii="Times New Roman" w:hAnsi="Times New Roman"/>
          <w:b/>
          <w:sz w:val="32"/>
          <w:szCs w:val="32"/>
        </w:rPr>
      </w:pPr>
      <w:r>
        <w:rPr>
          <w:rFonts w:ascii="Times New Roman" w:hAnsi="Times New Roman"/>
          <w:b/>
          <w:sz w:val="32"/>
          <w:szCs w:val="32"/>
        </w:rPr>
        <w:t>Multiple Choice Questions</w:t>
      </w:r>
    </w:p>
    <w:p w:rsidR="0081200E" w:rsidRDefault="0081200E" w:rsidP="0054335D">
      <w:pPr>
        <w:rPr>
          <w:rFonts w:ascii="Times New Roman" w:hAnsi="Times New Roman"/>
          <w:b/>
          <w:sz w:val="32"/>
          <w:szCs w:val="32"/>
        </w:rPr>
      </w:pPr>
    </w:p>
    <w:p w:rsidR="0054335D" w:rsidRDefault="0054335D" w:rsidP="0054335D">
      <w:pPr>
        <w:pStyle w:val="NoSpacing"/>
        <w:rPr>
          <w:rFonts w:ascii="Times New Roman" w:hAnsi="Times New Roman" w:cs="Times New Roman"/>
          <w:sz w:val="24"/>
          <w:szCs w:val="24"/>
        </w:rPr>
      </w:pPr>
      <w:r>
        <w:rPr>
          <w:rFonts w:ascii="Times New Roman" w:hAnsi="Times New Roman"/>
          <w:sz w:val="24"/>
          <w:szCs w:val="24"/>
        </w:rPr>
        <w:t>1. Which of these statements is most true of families in the US?</w:t>
      </w:r>
    </w:p>
    <w:p w:rsidR="0054335D" w:rsidRDefault="0054335D" w:rsidP="0054335D">
      <w:pPr>
        <w:pStyle w:val="NoSpacing"/>
        <w:rPr>
          <w:rFonts w:ascii="Times New Roman" w:hAnsi="Times New Roman"/>
          <w:sz w:val="24"/>
          <w:szCs w:val="24"/>
        </w:rPr>
      </w:pPr>
      <w:r>
        <w:rPr>
          <w:rFonts w:ascii="Times New Roman" w:hAnsi="Times New Roman"/>
          <w:sz w:val="24"/>
          <w:szCs w:val="24"/>
        </w:rPr>
        <w:t>a. Family life has been a source of great stress during this harsh economic time.</w:t>
      </w:r>
    </w:p>
    <w:p w:rsidR="0054335D" w:rsidRDefault="0054335D" w:rsidP="0054335D">
      <w:pPr>
        <w:pStyle w:val="NoSpacing"/>
        <w:rPr>
          <w:rFonts w:ascii="Times New Roman" w:hAnsi="Times New Roman"/>
          <w:sz w:val="24"/>
          <w:szCs w:val="24"/>
        </w:rPr>
      </w:pPr>
      <w:r>
        <w:rPr>
          <w:rFonts w:ascii="Times New Roman" w:hAnsi="Times New Roman"/>
          <w:sz w:val="24"/>
          <w:szCs w:val="24"/>
        </w:rPr>
        <w:t>*b. Most in the US are satisfied with their families at various levels.</w:t>
      </w:r>
    </w:p>
    <w:p w:rsidR="0054335D" w:rsidRDefault="0054335D" w:rsidP="0054335D">
      <w:pPr>
        <w:pStyle w:val="NoSpacing"/>
        <w:rPr>
          <w:rFonts w:ascii="Times New Roman" w:hAnsi="Times New Roman"/>
          <w:sz w:val="24"/>
          <w:szCs w:val="24"/>
        </w:rPr>
      </w:pPr>
      <w:r>
        <w:rPr>
          <w:rFonts w:ascii="Times New Roman" w:hAnsi="Times New Roman"/>
          <w:sz w:val="24"/>
          <w:szCs w:val="24"/>
        </w:rPr>
        <w:t>c. Some feel qualities of family have disintegrated last two decades.</w:t>
      </w:r>
    </w:p>
    <w:p w:rsidR="0054335D" w:rsidRDefault="0054335D" w:rsidP="0054335D">
      <w:pPr>
        <w:pStyle w:val="NoSpacing"/>
        <w:rPr>
          <w:rFonts w:ascii="Times New Roman" w:hAnsi="Times New Roman"/>
          <w:sz w:val="24"/>
          <w:szCs w:val="24"/>
        </w:rPr>
      </w:pPr>
      <w:r>
        <w:rPr>
          <w:rFonts w:ascii="Times New Roman" w:hAnsi="Times New Roman"/>
          <w:sz w:val="24"/>
          <w:szCs w:val="24"/>
        </w:rPr>
        <w:t>d. Most in the US are uncertain about the family of the future.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Which of these is NOT one of the strategies and efforts to strengthen a family?</w:t>
      </w:r>
    </w:p>
    <w:p w:rsidR="0054335D" w:rsidRDefault="0054335D" w:rsidP="0054335D">
      <w:pPr>
        <w:pStyle w:val="NoSpacing"/>
        <w:rPr>
          <w:rFonts w:ascii="Times New Roman" w:hAnsi="Times New Roman"/>
          <w:sz w:val="24"/>
          <w:szCs w:val="24"/>
        </w:rPr>
      </w:pPr>
      <w:r>
        <w:rPr>
          <w:rFonts w:ascii="Times New Roman" w:hAnsi="Times New Roman"/>
          <w:sz w:val="24"/>
          <w:szCs w:val="24"/>
        </w:rPr>
        <w:t>a. Spending quality time</w:t>
      </w:r>
    </w:p>
    <w:p w:rsidR="0054335D" w:rsidRDefault="0054335D" w:rsidP="0054335D">
      <w:pPr>
        <w:pStyle w:val="NoSpacing"/>
        <w:rPr>
          <w:rFonts w:ascii="Times New Roman" w:hAnsi="Times New Roman"/>
          <w:sz w:val="24"/>
          <w:szCs w:val="24"/>
        </w:rPr>
      </w:pPr>
      <w:r>
        <w:rPr>
          <w:rFonts w:ascii="Times New Roman" w:hAnsi="Times New Roman"/>
          <w:sz w:val="24"/>
          <w:szCs w:val="24"/>
        </w:rPr>
        <w:t>b. Strengthen the couple bond</w:t>
      </w:r>
    </w:p>
    <w:p w:rsidR="0054335D" w:rsidRDefault="0054335D" w:rsidP="0054335D">
      <w:pPr>
        <w:pStyle w:val="NoSpacing"/>
        <w:rPr>
          <w:rFonts w:ascii="Times New Roman" w:hAnsi="Times New Roman"/>
          <w:sz w:val="24"/>
          <w:szCs w:val="24"/>
        </w:rPr>
      </w:pPr>
      <w:r>
        <w:rPr>
          <w:rFonts w:ascii="Times New Roman" w:hAnsi="Times New Roman"/>
          <w:sz w:val="24"/>
          <w:szCs w:val="24"/>
        </w:rPr>
        <w:t>c. Foster rituals and traditions</w:t>
      </w:r>
    </w:p>
    <w:p w:rsidR="0054335D" w:rsidRDefault="0054335D" w:rsidP="0054335D">
      <w:pPr>
        <w:pStyle w:val="NoSpacing"/>
        <w:rPr>
          <w:rFonts w:ascii="Times New Roman" w:hAnsi="Times New Roman"/>
          <w:sz w:val="24"/>
          <w:szCs w:val="24"/>
        </w:rPr>
      </w:pPr>
      <w:r>
        <w:rPr>
          <w:rFonts w:ascii="Times New Roman" w:hAnsi="Times New Roman"/>
          <w:sz w:val="24"/>
          <w:szCs w:val="24"/>
        </w:rPr>
        <w:t>*d. Ensure individuality</w:t>
      </w:r>
    </w:p>
    <w:p w:rsidR="0054335D" w:rsidRDefault="0054335D" w:rsidP="0054335D">
      <w:pPr>
        <w:pStyle w:val="NoSpacing"/>
        <w:rPr>
          <w:rFonts w:ascii="Times New Roman" w:hAnsi="Times New Roman"/>
          <w:sz w:val="24"/>
          <w:szCs w:val="24"/>
        </w:rPr>
      </w:pPr>
      <w:r>
        <w:rPr>
          <w:rFonts w:ascii="Times New Roman" w:hAnsi="Times New Roman"/>
          <w:sz w:val="24"/>
          <w:szCs w:val="24"/>
        </w:rPr>
        <w:t>e. Keep a family history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Scientists have found that reunions and celebrations tend to promote _________ and _________ in family systems.</w:t>
      </w:r>
    </w:p>
    <w:p w:rsidR="0054335D" w:rsidRDefault="0054335D" w:rsidP="0054335D">
      <w:pPr>
        <w:pStyle w:val="NoSpacing"/>
        <w:rPr>
          <w:rFonts w:ascii="Times New Roman" w:hAnsi="Times New Roman"/>
          <w:sz w:val="24"/>
          <w:szCs w:val="24"/>
        </w:rPr>
      </w:pPr>
      <w:r>
        <w:rPr>
          <w:rFonts w:ascii="Times New Roman" w:hAnsi="Times New Roman"/>
          <w:sz w:val="24"/>
          <w:szCs w:val="24"/>
        </w:rPr>
        <w:t>a. connectivity, structure</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*b. cohesion, adaptability </w:t>
      </w:r>
    </w:p>
    <w:p w:rsidR="0054335D" w:rsidRDefault="0054335D" w:rsidP="0054335D">
      <w:pPr>
        <w:pStyle w:val="NoSpacing"/>
        <w:rPr>
          <w:rFonts w:ascii="Times New Roman" w:hAnsi="Times New Roman"/>
          <w:sz w:val="24"/>
          <w:szCs w:val="24"/>
        </w:rPr>
      </w:pPr>
      <w:r>
        <w:rPr>
          <w:rFonts w:ascii="Times New Roman" w:hAnsi="Times New Roman"/>
          <w:sz w:val="24"/>
          <w:szCs w:val="24"/>
        </w:rPr>
        <w:t>c. structure, flexibility</w:t>
      </w:r>
    </w:p>
    <w:p w:rsidR="0054335D" w:rsidRDefault="0054335D" w:rsidP="0054335D">
      <w:pPr>
        <w:pStyle w:val="NoSpacing"/>
        <w:rPr>
          <w:rFonts w:ascii="Times New Roman" w:hAnsi="Times New Roman"/>
          <w:sz w:val="24"/>
          <w:szCs w:val="24"/>
        </w:rPr>
      </w:pPr>
      <w:r>
        <w:rPr>
          <w:rFonts w:ascii="Times New Roman" w:hAnsi="Times New Roman"/>
          <w:sz w:val="24"/>
          <w:szCs w:val="24"/>
        </w:rPr>
        <w:t>d. adaptability, flexibility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_______________ signifies the transition of a person from one stage in life to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a. Emancipation</w:t>
      </w:r>
    </w:p>
    <w:p w:rsidR="0054335D" w:rsidRDefault="0054335D" w:rsidP="0054335D">
      <w:pPr>
        <w:pStyle w:val="NoSpacing"/>
        <w:rPr>
          <w:rFonts w:ascii="Times New Roman" w:hAnsi="Times New Roman"/>
          <w:sz w:val="24"/>
          <w:szCs w:val="24"/>
        </w:rPr>
      </w:pPr>
      <w:r>
        <w:rPr>
          <w:rFonts w:ascii="Times New Roman" w:hAnsi="Times New Roman"/>
          <w:sz w:val="24"/>
          <w:szCs w:val="24"/>
        </w:rPr>
        <w:t>*b. Rite of passage</w:t>
      </w:r>
    </w:p>
    <w:p w:rsidR="0054335D" w:rsidRDefault="0054335D" w:rsidP="0054335D">
      <w:pPr>
        <w:pStyle w:val="NoSpacing"/>
        <w:rPr>
          <w:rFonts w:ascii="Times New Roman" w:hAnsi="Times New Roman"/>
          <w:sz w:val="24"/>
          <w:szCs w:val="24"/>
        </w:rPr>
      </w:pPr>
      <w:r>
        <w:rPr>
          <w:rFonts w:ascii="Times New Roman" w:hAnsi="Times New Roman"/>
          <w:sz w:val="24"/>
          <w:szCs w:val="24"/>
        </w:rPr>
        <w:t>c. Adjustment</w:t>
      </w:r>
    </w:p>
    <w:p w:rsidR="0054335D" w:rsidRDefault="0054335D" w:rsidP="0054335D">
      <w:pPr>
        <w:pStyle w:val="NoSpacing"/>
        <w:rPr>
          <w:rFonts w:ascii="Times New Roman" w:hAnsi="Times New Roman"/>
          <w:sz w:val="24"/>
          <w:szCs w:val="24"/>
        </w:rPr>
      </w:pPr>
      <w:r>
        <w:rPr>
          <w:rFonts w:ascii="Times New Roman" w:hAnsi="Times New Roman"/>
          <w:sz w:val="24"/>
          <w:szCs w:val="24"/>
        </w:rPr>
        <w:t>d. Change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 _______________ is a unified system of beliefs, rituals, and practices that typically involve a broader community of believers who share common definitions of the sacred and the profane.  </w:t>
      </w:r>
    </w:p>
    <w:p w:rsidR="0054335D" w:rsidRDefault="0054335D" w:rsidP="0054335D">
      <w:pPr>
        <w:pStyle w:val="NoSpacing"/>
        <w:rPr>
          <w:rFonts w:ascii="Times New Roman" w:hAnsi="Times New Roman"/>
          <w:sz w:val="24"/>
          <w:szCs w:val="24"/>
        </w:rPr>
      </w:pPr>
      <w:r>
        <w:rPr>
          <w:rFonts w:ascii="Times New Roman" w:hAnsi="Times New Roman"/>
          <w:sz w:val="24"/>
          <w:szCs w:val="24"/>
        </w:rPr>
        <w:t>a. Belief</w:t>
      </w:r>
    </w:p>
    <w:p w:rsidR="0054335D" w:rsidRDefault="0054335D" w:rsidP="0054335D">
      <w:pPr>
        <w:pStyle w:val="NoSpacing"/>
        <w:rPr>
          <w:rFonts w:ascii="Times New Roman" w:hAnsi="Times New Roman"/>
          <w:sz w:val="24"/>
          <w:szCs w:val="24"/>
        </w:rPr>
      </w:pPr>
      <w:r>
        <w:rPr>
          <w:rFonts w:ascii="Times New Roman" w:hAnsi="Times New Roman"/>
          <w:sz w:val="24"/>
          <w:szCs w:val="24"/>
        </w:rPr>
        <w:t>b. Faith</w:t>
      </w:r>
    </w:p>
    <w:p w:rsidR="0054335D" w:rsidRDefault="0054335D" w:rsidP="0054335D">
      <w:pPr>
        <w:pStyle w:val="NoSpacing"/>
        <w:rPr>
          <w:rFonts w:ascii="Times New Roman" w:hAnsi="Times New Roman"/>
          <w:sz w:val="24"/>
          <w:szCs w:val="24"/>
        </w:rPr>
      </w:pPr>
      <w:r>
        <w:rPr>
          <w:rFonts w:ascii="Times New Roman" w:hAnsi="Times New Roman"/>
          <w:sz w:val="24"/>
          <w:szCs w:val="24"/>
        </w:rPr>
        <w:t>c. Creed</w:t>
      </w:r>
    </w:p>
    <w:p w:rsidR="0054335D" w:rsidRDefault="0054335D" w:rsidP="0054335D">
      <w:pPr>
        <w:pStyle w:val="NoSpacing"/>
        <w:rPr>
          <w:rFonts w:ascii="Times New Roman" w:hAnsi="Times New Roman"/>
          <w:sz w:val="24"/>
          <w:szCs w:val="24"/>
        </w:rPr>
      </w:pPr>
      <w:r>
        <w:rPr>
          <w:rFonts w:ascii="Times New Roman" w:hAnsi="Times New Roman"/>
          <w:sz w:val="24"/>
          <w:szCs w:val="24"/>
        </w:rPr>
        <w:t>*d. Religion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 _________________ refers to supernatural, divine, awe inspiring, and spiritually significant aspects of our existence.  </w:t>
      </w:r>
    </w:p>
    <w:p w:rsidR="0054335D" w:rsidRDefault="0054335D" w:rsidP="0054335D">
      <w:pPr>
        <w:pStyle w:val="NoSpacing"/>
        <w:rPr>
          <w:rFonts w:ascii="Times New Roman" w:hAnsi="Times New Roman"/>
          <w:sz w:val="24"/>
          <w:szCs w:val="24"/>
        </w:rPr>
      </w:pPr>
      <w:r>
        <w:rPr>
          <w:rFonts w:ascii="Times New Roman" w:hAnsi="Times New Roman"/>
          <w:sz w:val="24"/>
          <w:szCs w:val="24"/>
        </w:rPr>
        <w:t>a. Sacrosanct</w:t>
      </w:r>
    </w:p>
    <w:p w:rsidR="0054335D" w:rsidRDefault="0054335D" w:rsidP="0054335D">
      <w:pPr>
        <w:pStyle w:val="NoSpacing"/>
        <w:rPr>
          <w:rFonts w:ascii="Times New Roman" w:hAnsi="Times New Roman"/>
          <w:sz w:val="24"/>
          <w:szCs w:val="24"/>
        </w:rPr>
      </w:pPr>
      <w:r>
        <w:rPr>
          <w:rFonts w:ascii="Times New Roman" w:hAnsi="Times New Roman"/>
          <w:sz w:val="24"/>
          <w:szCs w:val="24"/>
        </w:rPr>
        <w:t>*b. Sacred</w:t>
      </w:r>
    </w:p>
    <w:p w:rsidR="0054335D" w:rsidRDefault="0054335D" w:rsidP="0054335D">
      <w:pPr>
        <w:pStyle w:val="NoSpacing"/>
        <w:rPr>
          <w:rFonts w:ascii="Times New Roman" w:hAnsi="Times New Roman"/>
          <w:sz w:val="24"/>
          <w:szCs w:val="24"/>
        </w:rPr>
      </w:pPr>
      <w:r>
        <w:rPr>
          <w:rFonts w:ascii="Times New Roman" w:hAnsi="Times New Roman"/>
          <w:sz w:val="24"/>
          <w:szCs w:val="24"/>
        </w:rPr>
        <w:t>c. Reverence</w:t>
      </w:r>
    </w:p>
    <w:p w:rsidR="0054335D" w:rsidRDefault="0054335D" w:rsidP="0054335D">
      <w:pPr>
        <w:pStyle w:val="NoSpacing"/>
        <w:rPr>
          <w:rFonts w:ascii="Times New Roman" w:hAnsi="Times New Roman"/>
          <w:sz w:val="24"/>
          <w:szCs w:val="24"/>
        </w:rPr>
      </w:pPr>
      <w:r>
        <w:rPr>
          <w:rFonts w:ascii="Times New Roman" w:hAnsi="Times New Roman"/>
          <w:sz w:val="24"/>
          <w:szCs w:val="24"/>
        </w:rPr>
        <w:t>d. Consecrated</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7. ________________ refers to that which is part of the regular everyday life experience.  </w:t>
      </w:r>
    </w:p>
    <w:p w:rsidR="0054335D" w:rsidRDefault="0054335D" w:rsidP="0054335D">
      <w:pPr>
        <w:pStyle w:val="NoSpacing"/>
        <w:rPr>
          <w:rFonts w:ascii="Times New Roman" w:hAnsi="Times New Roman"/>
          <w:sz w:val="24"/>
          <w:szCs w:val="24"/>
        </w:rPr>
      </w:pPr>
      <w:r>
        <w:rPr>
          <w:rFonts w:ascii="Times New Roman" w:hAnsi="Times New Roman"/>
          <w:sz w:val="24"/>
          <w:szCs w:val="24"/>
        </w:rPr>
        <w:t>a. routine</w:t>
      </w:r>
    </w:p>
    <w:p w:rsidR="0054335D" w:rsidRDefault="0054335D" w:rsidP="0054335D">
      <w:pPr>
        <w:pStyle w:val="NoSpacing"/>
        <w:rPr>
          <w:rFonts w:ascii="Times New Roman" w:hAnsi="Times New Roman"/>
          <w:sz w:val="24"/>
          <w:szCs w:val="24"/>
        </w:rPr>
      </w:pPr>
      <w:r>
        <w:rPr>
          <w:rFonts w:ascii="Times New Roman" w:hAnsi="Times New Roman"/>
          <w:sz w:val="24"/>
          <w:szCs w:val="24"/>
        </w:rPr>
        <w:t>b. Pious</w:t>
      </w:r>
    </w:p>
    <w:p w:rsidR="0054335D" w:rsidRDefault="0054335D" w:rsidP="0054335D">
      <w:pPr>
        <w:pStyle w:val="NoSpacing"/>
        <w:rPr>
          <w:rFonts w:ascii="Times New Roman" w:hAnsi="Times New Roman"/>
          <w:sz w:val="24"/>
          <w:szCs w:val="24"/>
        </w:rPr>
      </w:pPr>
      <w:r>
        <w:rPr>
          <w:rFonts w:ascii="Times New Roman" w:hAnsi="Times New Roman"/>
          <w:sz w:val="24"/>
          <w:szCs w:val="24"/>
        </w:rPr>
        <w:t>*c. Profane</w:t>
      </w:r>
    </w:p>
    <w:p w:rsidR="0054335D" w:rsidRDefault="0054335D" w:rsidP="0054335D">
      <w:pPr>
        <w:pStyle w:val="NoSpacing"/>
        <w:rPr>
          <w:rFonts w:ascii="Times New Roman" w:hAnsi="Times New Roman"/>
          <w:sz w:val="24"/>
          <w:szCs w:val="24"/>
        </w:rPr>
      </w:pPr>
      <w:r>
        <w:rPr>
          <w:rFonts w:ascii="Times New Roman" w:hAnsi="Times New Roman"/>
          <w:sz w:val="24"/>
          <w:szCs w:val="24"/>
        </w:rPr>
        <w:t>d. Customary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Sociologists use ____________ approach and _____________approach to study religion.</w:t>
      </w:r>
    </w:p>
    <w:p w:rsidR="0054335D" w:rsidRDefault="0054335D" w:rsidP="0054335D">
      <w:pPr>
        <w:pStyle w:val="NoSpacing"/>
        <w:rPr>
          <w:rFonts w:ascii="Times New Roman" w:hAnsi="Times New Roman"/>
          <w:sz w:val="24"/>
          <w:szCs w:val="24"/>
        </w:rPr>
      </w:pPr>
      <w:r>
        <w:rPr>
          <w:rFonts w:ascii="Times New Roman" w:hAnsi="Times New Roman"/>
          <w:sz w:val="24"/>
          <w:szCs w:val="24"/>
        </w:rPr>
        <w:t>a. practical, customary</w:t>
      </w:r>
    </w:p>
    <w:p w:rsidR="0054335D" w:rsidRDefault="0054335D" w:rsidP="0054335D">
      <w:pPr>
        <w:pStyle w:val="NoSpacing"/>
        <w:rPr>
          <w:rFonts w:ascii="Times New Roman" w:hAnsi="Times New Roman"/>
          <w:sz w:val="24"/>
          <w:szCs w:val="24"/>
        </w:rPr>
      </w:pPr>
      <w:r>
        <w:rPr>
          <w:rFonts w:ascii="Times New Roman" w:hAnsi="Times New Roman"/>
          <w:sz w:val="24"/>
          <w:szCs w:val="24"/>
        </w:rPr>
        <w:t>b. traditional, practical</w:t>
      </w:r>
    </w:p>
    <w:p w:rsidR="0054335D" w:rsidRDefault="0054335D" w:rsidP="0054335D">
      <w:pPr>
        <w:pStyle w:val="NoSpacing"/>
        <w:rPr>
          <w:rFonts w:ascii="Times New Roman" w:hAnsi="Times New Roman"/>
          <w:sz w:val="24"/>
          <w:szCs w:val="24"/>
        </w:rPr>
      </w:pPr>
      <w:r>
        <w:rPr>
          <w:rFonts w:ascii="Times New Roman" w:hAnsi="Times New Roman"/>
          <w:sz w:val="24"/>
          <w:szCs w:val="24"/>
        </w:rPr>
        <w:t>*c. cultural, theoretical</w:t>
      </w:r>
    </w:p>
    <w:p w:rsidR="0054335D" w:rsidRDefault="0054335D" w:rsidP="0054335D">
      <w:pPr>
        <w:pStyle w:val="NoSpacing"/>
        <w:rPr>
          <w:rFonts w:ascii="Times New Roman" w:hAnsi="Times New Roman"/>
          <w:sz w:val="24"/>
          <w:szCs w:val="24"/>
        </w:rPr>
      </w:pPr>
      <w:r>
        <w:rPr>
          <w:rFonts w:ascii="Times New Roman" w:hAnsi="Times New Roman"/>
          <w:sz w:val="24"/>
          <w:szCs w:val="24"/>
        </w:rPr>
        <w:t>d. cultural, systematic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___________________ evaluates the religious aspects of the culture shared by followers of a certain religion.</w:t>
      </w:r>
    </w:p>
    <w:p w:rsidR="0054335D" w:rsidRDefault="0054335D" w:rsidP="0054335D">
      <w:pPr>
        <w:pStyle w:val="NoSpacing"/>
        <w:rPr>
          <w:rFonts w:ascii="Times New Roman" w:hAnsi="Times New Roman"/>
          <w:sz w:val="24"/>
          <w:szCs w:val="24"/>
        </w:rPr>
      </w:pPr>
      <w:r>
        <w:rPr>
          <w:rFonts w:ascii="Times New Roman" w:hAnsi="Times New Roman"/>
          <w:sz w:val="24"/>
          <w:szCs w:val="24"/>
        </w:rPr>
        <w:t>a. practical approach</w:t>
      </w:r>
    </w:p>
    <w:p w:rsidR="0054335D" w:rsidRDefault="0054335D" w:rsidP="0054335D">
      <w:pPr>
        <w:pStyle w:val="NoSpacing"/>
        <w:rPr>
          <w:rFonts w:ascii="Times New Roman" w:hAnsi="Times New Roman"/>
          <w:sz w:val="24"/>
          <w:szCs w:val="24"/>
        </w:rPr>
      </w:pPr>
      <w:r>
        <w:rPr>
          <w:rFonts w:ascii="Times New Roman" w:hAnsi="Times New Roman"/>
          <w:sz w:val="24"/>
          <w:szCs w:val="24"/>
        </w:rPr>
        <w:t>b. traditional approach</w:t>
      </w:r>
    </w:p>
    <w:p w:rsidR="0054335D" w:rsidRDefault="0054335D" w:rsidP="0054335D">
      <w:pPr>
        <w:pStyle w:val="NoSpacing"/>
        <w:rPr>
          <w:rFonts w:ascii="Times New Roman" w:hAnsi="Times New Roman"/>
          <w:sz w:val="24"/>
          <w:szCs w:val="24"/>
        </w:rPr>
      </w:pPr>
      <w:r>
        <w:rPr>
          <w:rFonts w:ascii="Times New Roman" w:hAnsi="Times New Roman"/>
          <w:sz w:val="24"/>
          <w:szCs w:val="24"/>
        </w:rPr>
        <w:t>c. Theoretical approach</w:t>
      </w:r>
    </w:p>
    <w:p w:rsidR="0054335D" w:rsidRDefault="0054335D" w:rsidP="0054335D">
      <w:pPr>
        <w:pStyle w:val="NoSpacing"/>
        <w:rPr>
          <w:rFonts w:ascii="Times New Roman" w:hAnsi="Times New Roman"/>
          <w:sz w:val="24"/>
          <w:szCs w:val="24"/>
        </w:rPr>
      </w:pPr>
      <w:r>
        <w:rPr>
          <w:rFonts w:ascii="Times New Roman" w:hAnsi="Times New Roman"/>
          <w:sz w:val="24"/>
          <w:szCs w:val="24"/>
        </w:rPr>
        <w:t>*d. Cultural approach</w:t>
      </w:r>
    </w:p>
    <w:p w:rsidR="0054335D" w:rsidRDefault="0054335D" w:rsidP="0054335D">
      <w:pPr>
        <w:pStyle w:val="NoSpacing"/>
        <w:rPr>
          <w:rFonts w:ascii="Times New Roman" w:hAnsi="Times New Roman"/>
          <w:sz w:val="24"/>
          <w:szCs w:val="24"/>
        </w:rPr>
      </w:pPr>
      <w:r>
        <w:rPr>
          <w:rFonts w:ascii="Times New Roman" w:hAnsi="Times New Roman"/>
          <w:sz w:val="24"/>
          <w:szCs w:val="24"/>
        </w:rPr>
        <w:t>e. Systemic approach</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10. ________________ involves evaluating religious symbols, functions, exchange-based interactions, and power issues.</w:t>
      </w:r>
    </w:p>
    <w:p w:rsidR="0054335D" w:rsidRDefault="0054335D" w:rsidP="0054335D">
      <w:pPr>
        <w:pStyle w:val="NoSpacing"/>
        <w:rPr>
          <w:rFonts w:ascii="Times New Roman" w:hAnsi="Times New Roman"/>
          <w:sz w:val="24"/>
          <w:szCs w:val="24"/>
        </w:rPr>
      </w:pPr>
      <w:r>
        <w:rPr>
          <w:rFonts w:ascii="Times New Roman" w:hAnsi="Times New Roman"/>
          <w:sz w:val="24"/>
          <w:szCs w:val="24"/>
        </w:rPr>
        <w:t>a. practical approach</w:t>
      </w:r>
    </w:p>
    <w:p w:rsidR="0054335D" w:rsidRDefault="0054335D" w:rsidP="0054335D">
      <w:pPr>
        <w:pStyle w:val="NoSpacing"/>
        <w:rPr>
          <w:rFonts w:ascii="Times New Roman" w:hAnsi="Times New Roman"/>
          <w:sz w:val="24"/>
          <w:szCs w:val="24"/>
        </w:rPr>
      </w:pPr>
      <w:r>
        <w:rPr>
          <w:rFonts w:ascii="Times New Roman" w:hAnsi="Times New Roman"/>
          <w:sz w:val="24"/>
          <w:szCs w:val="24"/>
        </w:rPr>
        <w:t>b. traditional approach</w:t>
      </w:r>
    </w:p>
    <w:p w:rsidR="0054335D" w:rsidRDefault="0054335D" w:rsidP="0054335D">
      <w:pPr>
        <w:pStyle w:val="NoSpacing"/>
        <w:rPr>
          <w:rFonts w:ascii="Times New Roman" w:hAnsi="Times New Roman"/>
          <w:sz w:val="24"/>
          <w:szCs w:val="24"/>
        </w:rPr>
      </w:pPr>
      <w:r>
        <w:rPr>
          <w:rFonts w:ascii="Times New Roman" w:hAnsi="Times New Roman"/>
          <w:sz w:val="24"/>
          <w:szCs w:val="24"/>
        </w:rPr>
        <w:t>*c. Theoretical approach</w:t>
      </w:r>
    </w:p>
    <w:p w:rsidR="0054335D" w:rsidRDefault="0054335D" w:rsidP="0054335D">
      <w:pPr>
        <w:pStyle w:val="NoSpacing"/>
        <w:rPr>
          <w:rFonts w:ascii="Times New Roman" w:hAnsi="Times New Roman"/>
          <w:sz w:val="24"/>
          <w:szCs w:val="24"/>
        </w:rPr>
      </w:pPr>
      <w:r>
        <w:rPr>
          <w:rFonts w:ascii="Times New Roman" w:hAnsi="Times New Roman"/>
          <w:sz w:val="24"/>
          <w:szCs w:val="24"/>
        </w:rPr>
        <w:t>d. Cultural approach</w:t>
      </w:r>
    </w:p>
    <w:p w:rsidR="0054335D" w:rsidRDefault="0054335D" w:rsidP="0054335D">
      <w:pPr>
        <w:pStyle w:val="NoSpacing"/>
        <w:rPr>
          <w:rFonts w:ascii="Times New Roman" w:hAnsi="Times New Roman"/>
          <w:sz w:val="24"/>
          <w:szCs w:val="24"/>
        </w:rPr>
      </w:pPr>
      <w:r>
        <w:rPr>
          <w:rFonts w:ascii="Times New Roman" w:hAnsi="Times New Roman"/>
          <w:sz w:val="24"/>
          <w:szCs w:val="24"/>
        </w:rPr>
        <w:t>e. Systemic approach</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11. _______________ has always been an important issue at both levels of society: personal and larger social.   </w:t>
      </w:r>
    </w:p>
    <w:p w:rsidR="0054335D" w:rsidRDefault="0054335D" w:rsidP="0054335D">
      <w:pPr>
        <w:pStyle w:val="NoSpacing"/>
        <w:rPr>
          <w:rFonts w:ascii="Times New Roman" w:hAnsi="Times New Roman"/>
          <w:sz w:val="24"/>
          <w:szCs w:val="24"/>
        </w:rPr>
      </w:pPr>
      <w:r>
        <w:rPr>
          <w:rFonts w:ascii="Times New Roman" w:hAnsi="Times New Roman"/>
          <w:sz w:val="24"/>
          <w:szCs w:val="24"/>
        </w:rPr>
        <w:t>a. Belief</w:t>
      </w:r>
    </w:p>
    <w:p w:rsidR="0054335D" w:rsidRDefault="0054335D" w:rsidP="0054335D">
      <w:pPr>
        <w:pStyle w:val="NoSpacing"/>
        <w:rPr>
          <w:rFonts w:ascii="Times New Roman" w:hAnsi="Times New Roman"/>
          <w:sz w:val="24"/>
          <w:szCs w:val="24"/>
        </w:rPr>
      </w:pPr>
      <w:r>
        <w:rPr>
          <w:rFonts w:ascii="Times New Roman" w:hAnsi="Times New Roman"/>
          <w:sz w:val="24"/>
          <w:szCs w:val="24"/>
        </w:rPr>
        <w:t>b. Faith</w:t>
      </w:r>
    </w:p>
    <w:p w:rsidR="0054335D" w:rsidRDefault="0054335D" w:rsidP="0054335D">
      <w:pPr>
        <w:pStyle w:val="NoSpacing"/>
        <w:rPr>
          <w:rFonts w:ascii="Times New Roman" w:hAnsi="Times New Roman"/>
          <w:sz w:val="24"/>
          <w:szCs w:val="24"/>
        </w:rPr>
      </w:pPr>
      <w:r>
        <w:rPr>
          <w:rFonts w:ascii="Times New Roman" w:hAnsi="Times New Roman"/>
          <w:sz w:val="24"/>
          <w:szCs w:val="24"/>
        </w:rPr>
        <w:t>c. Creed</w:t>
      </w:r>
    </w:p>
    <w:p w:rsidR="0054335D" w:rsidRDefault="0054335D" w:rsidP="0054335D">
      <w:pPr>
        <w:pStyle w:val="NoSpacing"/>
        <w:rPr>
          <w:rFonts w:ascii="Times New Roman" w:hAnsi="Times New Roman"/>
          <w:sz w:val="24"/>
          <w:szCs w:val="24"/>
        </w:rPr>
      </w:pPr>
      <w:r>
        <w:rPr>
          <w:rFonts w:ascii="Times New Roman" w:hAnsi="Times New Roman"/>
          <w:sz w:val="24"/>
          <w:szCs w:val="24"/>
        </w:rPr>
        <w:t>*d. Religion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17. _______________ does shape the attitudes and values of individuals.</w:t>
      </w:r>
    </w:p>
    <w:p w:rsidR="0054335D" w:rsidRDefault="0054335D" w:rsidP="0054335D">
      <w:pPr>
        <w:pStyle w:val="NoSpacing"/>
        <w:rPr>
          <w:rFonts w:ascii="Times New Roman" w:hAnsi="Times New Roman"/>
          <w:sz w:val="24"/>
          <w:szCs w:val="24"/>
        </w:rPr>
      </w:pPr>
      <w:r>
        <w:rPr>
          <w:rFonts w:ascii="Times New Roman" w:hAnsi="Times New Roman"/>
          <w:sz w:val="24"/>
          <w:szCs w:val="24"/>
        </w:rPr>
        <w:t>a. Belief</w:t>
      </w:r>
    </w:p>
    <w:p w:rsidR="0054335D" w:rsidRDefault="0054335D" w:rsidP="0054335D">
      <w:pPr>
        <w:pStyle w:val="NoSpacing"/>
        <w:rPr>
          <w:rFonts w:ascii="Times New Roman" w:hAnsi="Times New Roman"/>
          <w:sz w:val="24"/>
          <w:szCs w:val="24"/>
        </w:rPr>
      </w:pPr>
      <w:r>
        <w:rPr>
          <w:rFonts w:ascii="Times New Roman" w:hAnsi="Times New Roman"/>
          <w:sz w:val="24"/>
          <w:szCs w:val="24"/>
        </w:rPr>
        <w:t>b. Faith</w:t>
      </w:r>
    </w:p>
    <w:p w:rsidR="0054335D" w:rsidRDefault="0054335D" w:rsidP="0054335D">
      <w:pPr>
        <w:pStyle w:val="NoSpacing"/>
        <w:rPr>
          <w:rFonts w:ascii="Times New Roman" w:hAnsi="Times New Roman"/>
          <w:sz w:val="24"/>
          <w:szCs w:val="24"/>
        </w:rPr>
      </w:pPr>
      <w:r>
        <w:rPr>
          <w:rFonts w:ascii="Times New Roman" w:hAnsi="Times New Roman"/>
          <w:sz w:val="24"/>
          <w:szCs w:val="24"/>
        </w:rPr>
        <w:t>c. Creed</w:t>
      </w:r>
    </w:p>
    <w:p w:rsidR="0054335D" w:rsidRDefault="0054335D" w:rsidP="0054335D">
      <w:pPr>
        <w:pStyle w:val="NoSpacing"/>
        <w:rPr>
          <w:rFonts w:ascii="Times New Roman" w:hAnsi="Times New Roman"/>
          <w:sz w:val="24"/>
          <w:szCs w:val="24"/>
        </w:rPr>
      </w:pPr>
      <w:r>
        <w:rPr>
          <w:rFonts w:ascii="Times New Roman" w:hAnsi="Times New Roman"/>
          <w:sz w:val="24"/>
          <w:szCs w:val="24"/>
        </w:rPr>
        <w:t>*d. Religion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18. ____________________ is the process of documenting and cataloging one’s own ancestral heritage.</w:t>
      </w:r>
    </w:p>
    <w:p w:rsidR="0054335D" w:rsidRDefault="0054335D" w:rsidP="0054335D">
      <w:pPr>
        <w:pStyle w:val="NoSpacing"/>
        <w:rPr>
          <w:rFonts w:ascii="Times New Roman" w:hAnsi="Times New Roman"/>
          <w:sz w:val="24"/>
          <w:szCs w:val="24"/>
        </w:rPr>
      </w:pPr>
      <w:r>
        <w:rPr>
          <w:rFonts w:ascii="Times New Roman" w:hAnsi="Times New Roman"/>
          <w:sz w:val="24"/>
          <w:szCs w:val="24"/>
        </w:rPr>
        <w:t>a. Ancestry narration</w:t>
      </w:r>
    </w:p>
    <w:p w:rsidR="0054335D" w:rsidRDefault="0054335D" w:rsidP="0054335D">
      <w:pPr>
        <w:pStyle w:val="NoSpacing"/>
        <w:rPr>
          <w:rFonts w:ascii="Times New Roman" w:hAnsi="Times New Roman"/>
          <w:sz w:val="24"/>
          <w:szCs w:val="24"/>
        </w:rPr>
      </w:pPr>
      <w:r>
        <w:rPr>
          <w:rFonts w:ascii="Times New Roman" w:hAnsi="Times New Roman"/>
          <w:sz w:val="24"/>
          <w:szCs w:val="24"/>
        </w:rPr>
        <w:t>*b. Family history</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c. Family memoirs</w:t>
      </w:r>
    </w:p>
    <w:p w:rsidR="0054335D" w:rsidRDefault="0054335D" w:rsidP="0054335D">
      <w:pPr>
        <w:pStyle w:val="NoSpacing"/>
        <w:rPr>
          <w:rFonts w:ascii="Times New Roman" w:hAnsi="Times New Roman"/>
          <w:sz w:val="24"/>
          <w:szCs w:val="24"/>
        </w:rPr>
      </w:pPr>
      <w:r>
        <w:rPr>
          <w:rFonts w:ascii="Times New Roman" w:hAnsi="Times New Roman"/>
          <w:sz w:val="24"/>
          <w:szCs w:val="24"/>
        </w:rPr>
        <w:t>d. Ancestry pedigree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19. Family system ____________ is the process of decay within a nuclear family system that is facilitated by the diverse roles and demands placed on family members as they travel their life courses together.</w:t>
      </w:r>
    </w:p>
    <w:p w:rsidR="0054335D" w:rsidRDefault="0054335D" w:rsidP="0054335D">
      <w:pPr>
        <w:pStyle w:val="NoSpacing"/>
        <w:rPr>
          <w:rFonts w:ascii="Times New Roman" w:hAnsi="Times New Roman"/>
          <w:sz w:val="24"/>
          <w:szCs w:val="24"/>
        </w:rPr>
      </w:pPr>
      <w:r>
        <w:rPr>
          <w:rFonts w:ascii="Times New Roman" w:hAnsi="Times New Roman"/>
          <w:sz w:val="24"/>
          <w:szCs w:val="24"/>
        </w:rPr>
        <w:t>a. atrophy</w:t>
      </w:r>
    </w:p>
    <w:p w:rsidR="0054335D" w:rsidRDefault="0054335D" w:rsidP="0054335D">
      <w:pPr>
        <w:pStyle w:val="NoSpacing"/>
        <w:rPr>
          <w:rFonts w:ascii="Times New Roman" w:hAnsi="Times New Roman"/>
          <w:sz w:val="24"/>
          <w:szCs w:val="24"/>
        </w:rPr>
      </w:pPr>
      <w:r>
        <w:rPr>
          <w:rFonts w:ascii="Times New Roman" w:hAnsi="Times New Roman"/>
          <w:sz w:val="24"/>
          <w:szCs w:val="24"/>
        </w:rPr>
        <w:t>b. stagnancy</w:t>
      </w:r>
    </w:p>
    <w:p w:rsidR="0054335D" w:rsidRDefault="0054335D" w:rsidP="0054335D">
      <w:pPr>
        <w:pStyle w:val="NoSpacing"/>
        <w:rPr>
          <w:rFonts w:ascii="Times New Roman" w:hAnsi="Times New Roman"/>
          <w:sz w:val="24"/>
          <w:szCs w:val="24"/>
        </w:rPr>
      </w:pPr>
      <w:r>
        <w:rPr>
          <w:rFonts w:ascii="Times New Roman" w:hAnsi="Times New Roman"/>
          <w:sz w:val="24"/>
          <w:szCs w:val="24"/>
        </w:rPr>
        <w:t>*c. entropy</w:t>
      </w:r>
    </w:p>
    <w:p w:rsidR="0054335D" w:rsidRDefault="0054335D" w:rsidP="0054335D">
      <w:pPr>
        <w:pStyle w:val="NoSpacing"/>
        <w:rPr>
          <w:rFonts w:ascii="Times New Roman" w:hAnsi="Times New Roman"/>
          <w:sz w:val="24"/>
          <w:szCs w:val="24"/>
        </w:rPr>
      </w:pPr>
      <w:r>
        <w:rPr>
          <w:rFonts w:ascii="Times New Roman" w:hAnsi="Times New Roman"/>
          <w:sz w:val="24"/>
          <w:szCs w:val="24"/>
        </w:rPr>
        <w:t>d. decomposition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20. It is essential to connect with children and establish a strong bond before they hit age______.  </w:t>
      </w:r>
    </w:p>
    <w:p w:rsidR="0054335D" w:rsidRDefault="0054335D" w:rsidP="0054335D">
      <w:pPr>
        <w:pStyle w:val="NoSpacing"/>
        <w:rPr>
          <w:rFonts w:ascii="Times New Roman" w:hAnsi="Times New Roman"/>
          <w:sz w:val="24"/>
          <w:szCs w:val="24"/>
        </w:rPr>
      </w:pPr>
      <w:r>
        <w:rPr>
          <w:rFonts w:ascii="Times New Roman" w:hAnsi="Times New Roman"/>
          <w:sz w:val="24"/>
          <w:szCs w:val="24"/>
        </w:rPr>
        <w:t>a. 11</w:t>
      </w:r>
    </w:p>
    <w:p w:rsidR="0054335D" w:rsidRDefault="0054335D" w:rsidP="0054335D">
      <w:pPr>
        <w:pStyle w:val="NoSpacing"/>
        <w:rPr>
          <w:rFonts w:ascii="Times New Roman" w:hAnsi="Times New Roman"/>
          <w:sz w:val="24"/>
          <w:szCs w:val="24"/>
        </w:rPr>
      </w:pPr>
      <w:r>
        <w:rPr>
          <w:rFonts w:ascii="Times New Roman" w:hAnsi="Times New Roman"/>
          <w:sz w:val="24"/>
          <w:szCs w:val="24"/>
        </w:rPr>
        <w:t>b. 12</w:t>
      </w:r>
    </w:p>
    <w:p w:rsidR="0054335D" w:rsidRDefault="0054335D" w:rsidP="0054335D">
      <w:pPr>
        <w:pStyle w:val="NoSpacing"/>
        <w:rPr>
          <w:rFonts w:ascii="Times New Roman" w:hAnsi="Times New Roman"/>
          <w:sz w:val="24"/>
          <w:szCs w:val="24"/>
        </w:rPr>
      </w:pPr>
      <w:r>
        <w:rPr>
          <w:rFonts w:ascii="Times New Roman" w:hAnsi="Times New Roman"/>
          <w:sz w:val="24"/>
          <w:szCs w:val="24"/>
        </w:rPr>
        <w:t>*c. 13</w:t>
      </w:r>
    </w:p>
    <w:p w:rsidR="0054335D" w:rsidRDefault="0054335D" w:rsidP="0054335D">
      <w:pPr>
        <w:pStyle w:val="NoSpacing"/>
        <w:rPr>
          <w:rFonts w:ascii="Times New Roman" w:hAnsi="Times New Roman"/>
          <w:sz w:val="24"/>
          <w:szCs w:val="24"/>
        </w:rPr>
      </w:pPr>
      <w:r>
        <w:rPr>
          <w:rFonts w:ascii="Times New Roman" w:hAnsi="Times New Roman"/>
          <w:sz w:val="24"/>
          <w:szCs w:val="24"/>
        </w:rPr>
        <w:t>d. 15</w:t>
      </w:r>
    </w:p>
    <w:p w:rsidR="0054335D" w:rsidRDefault="0054335D" w:rsidP="0054335D">
      <w:pPr>
        <w:pStyle w:val="NoSpacing"/>
        <w:rPr>
          <w:rFonts w:ascii="Times New Roman" w:hAnsi="Times New Roman"/>
          <w:sz w:val="24"/>
          <w:szCs w:val="24"/>
        </w:rPr>
      </w:pPr>
      <w:r>
        <w:rPr>
          <w:rFonts w:ascii="Times New Roman" w:hAnsi="Times New Roman"/>
          <w:sz w:val="24"/>
          <w:szCs w:val="24"/>
        </w:rPr>
        <w:t>e. 16</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21. The ____________bond is the core of a nuclear family system.  </w:t>
      </w:r>
    </w:p>
    <w:p w:rsidR="0054335D" w:rsidRDefault="0054335D" w:rsidP="0054335D">
      <w:pPr>
        <w:pStyle w:val="NoSpacing"/>
        <w:rPr>
          <w:rFonts w:ascii="Times New Roman" w:hAnsi="Times New Roman"/>
          <w:sz w:val="24"/>
          <w:szCs w:val="24"/>
        </w:rPr>
      </w:pPr>
      <w:r>
        <w:rPr>
          <w:rFonts w:ascii="Times New Roman" w:hAnsi="Times New Roman"/>
          <w:sz w:val="24"/>
          <w:szCs w:val="24"/>
        </w:rPr>
        <w:t>*a. marital</w:t>
      </w:r>
    </w:p>
    <w:p w:rsidR="0054335D" w:rsidRDefault="0054335D" w:rsidP="0054335D">
      <w:pPr>
        <w:pStyle w:val="NoSpacing"/>
        <w:rPr>
          <w:rFonts w:ascii="Times New Roman" w:hAnsi="Times New Roman"/>
          <w:sz w:val="24"/>
          <w:szCs w:val="24"/>
        </w:rPr>
      </w:pPr>
      <w:r>
        <w:rPr>
          <w:rFonts w:ascii="Times New Roman" w:hAnsi="Times New Roman"/>
          <w:sz w:val="24"/>
          <w:szCs w:val="24"/>
        </w:rPr>
        <w:t>b. family</w:t>
      </w:r>
    </w:p>
    <w:p w:rsidR="0054335D" w:rsidRDefault="0054335D" w:rsidP="0054335D">
      <w:pPr>
        <w:pStyle w:val="NoSpacing"/>
        <w:rPr>
          <w:rFonts w:ascii="Times New Roman" w:hAnsi="Times New Roman"/>
          <w:sz w:val="24"/>
          <w:szCs w:val="24"/>
        </w:rPr>
      </w:pPr>
      <w:r>
        <w:rPr>
          <w:rFonts w:ascii="Times New Roman" w:hAnsi="Times New Roman"/>
          <w:sz w:val="24"/>
          <w:szCs w:val="24"/>
        </w:rPr>
        <w:t>c. conjugal</w:t>
      </w:r>
    </w:p>
    <w:p w:rsidR="0054335D" w:rsidRDefault="0054335D" w:rsidP="0054335D">
      <w:pPr>
        <w:pStyle w:val="NoSpacing"/>
        <w:rPr>
          <w:rFonts w:ascii="Times New Roman" w:hAnsi="Times New Roman"/>
          <w:sz w:val="24"/>
          <w:szCs w:val="24"/>
        </w:rPr>
      </w:pPr>
      <w:r>
        <w:rPr>
          <w:rFonts w:ascii="Times New Roman" w:hAnsi="Times New Roman"/>
          <w:sz w:val="24"/>
          <w:szCs w:val="24"/>
        </w:rPr>
        <w:t>d. relationship</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All of the following are some of the benefits of being married, except:</w:t>
      </w:r>
    </w:p>
    <w:p w:rsidR="0054335D" w:rsidRDefault="0054335D" w:rsidP="0054335D">
      <w:pPr>
        <w:pStyle w:val="NoSpacing"/>
        <w:rPr>
          <w:rFonts w:ascii="Times New Roman" w:hAnsi="Times New Roman"/>
          <w:sz w:val="24"/>
          <w:szCs w:val="24"/>
        </w:rPr>
      </w:pPr>
      <w:r>
        <w:rPr>
          <w:rFonts w:ascii="Times New Roman" w:hAnsi="Times New Roman"/>
          <w:sz w:val="24"/>
          <w:szCs w:val="24"/>
        </w:rPr>
        <w:t>a. Longer life expectancy</w:t>
      </w:r>
    </w:p>
    <w:p w:rsidR="0054335D" w:rsidRDefault="0054335D" w:rsidP="0054335D">
      <w:pPr>
        <w:pStyle w:val="NoSpacing"/>
        <w:rPr>
          <w:rFonts w:ascii="Times New Roman" w:hAnsi="Times New Roman"/>
          <w:sz w:val="24"/>
          <w:szCs w:val="24"/>
        </w:rPr>
      </w:pPr>
      <w:r>
        <w:rPr>
          <w:rFonts w:ascii="Times New Roman" w:hAnsi="Times New Roman"/>
          <w:sz w:val="24"/>
          <w:szCs w:val="24"/>
        </w:rPr>
        <w:t>b. Lower odds of being crime victims</w:t>
      </w:r>
    </w:p>
    <w:p w:rsidR="0054335D" w:rsidRDefault="0054335D" w:rsidP="0054335D">
      <w:pPr>
        <w:pStyle w:val="NoSpacing"/>
        <w:rPr>
          <w:rFonts w:ascii="Times New Roman" w:hAnsi="Times New Roman"/>
          <w:sz w:val="24"/>
          <w:szCs w:val="24"/>
        </w:rPr>
      </w:pPr>
      <w:r>
        <w:rPr>
          <w:rFonts w:ascii="Times New Roman" w:hAnsi="Times New Roman"/>
          <w:sz w:val="24"/>
          <w:szCs w:val="24"/>
        </w:rPr>
        <w:t>*c. Financial knowledge</w:t>
      </w:r>
    </w:p>
    <w:p w:rsidR="0054335D" w:rsidRDefault="0054335D" w:rsidP="0054335D">
      <w:pPr>
        <w:pStyle w:val="NoSpacing"/>
        <w:rPr>
          <w:rFonts w:ascii="Times New Roman" w:hAnsi="Times New Roman"/>
          <w:sz w:val="24"/>
          <w:szCs w:val="24"/>
        </w:rPr>
      </w:pPr>
      <w:r>
        <w:rPr>
          <w:rFonts w:ascii="Times New Roman" w:hAnsi="Times New Roman"/>
          <w:sz w:val="24"/>
          <w:szCs w:val="24"/>
        </w:rPr>
        <w:t>d. More and safer sex</w:t>
      </w:r>
    </w:p>
    <w:p w:rsidR="0054335D" w:rsidRDefault="0054335D" w:rsidP="0054335D">
      <w:pPr>
        <w:pStyle w:val="NoSpacing"/>
        <w:rPr>
          <w:rFonts w:ascii="Times New Roman" w:hAnsi="Times New Roman"/>
          <w:sz w:val="24"/>
          <w:szCs w:val="24"/>
        </w:rPr>
      </w:pPr>
      <w:r>
        <w:rPr>
          <w:rFonts w:ascii="Times New Roman" w:hAnsi="Times New Roman"/>
          <w:sz w:val="24"/>
          <w:szCs w:val="24"/>
        </w:rPr>
        <w:t>e. Positive social status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23. One of the criticisms of the generation of children born after 1984 is that they have ________________.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a. a sense of entitlement</w:t>
      </w:r>
    </w:p>
    <w:p w:rsidR="0054335D" w:rsidRDefault="0054335D" w:rsidP="0054335D">
      <w:pPr>
        <w:pStyle w:val="NoSpacing"/>
        <w:rPr>
          <w:rFonts w:ascii="Times New Roman" w:hAnsi="Times New Roman"/>
          <w:sz w:val="24"/>
          <w:szCs w:val="24"/>
        </w:rPr>
      </w:pPr>
      <w:r>
        <w:rPr>
          <w:rFonts w:ascii="Times New Roman" w:hAnsi="Times New Roman"/>
          <w:sz w:val="24"/>
          <w:szCs w:val="24"/>
        </w:rPr>
        <w:t>b. no work ethic</w:t>
      </w:r>
    </w:p>
    <w:p w:rsidR="0054335D" w:rsidRDefault="0054335D" w:rsidP="0054335D">
      <w:pPr>
        <w:pStyle w:val="NoSpacing"/>
        <w:rPr>
          <w:rFonts w:ascii="Times New Roman" w:hAnsi="Times New Roman"/>
          <w:sz w:val="24"/>
          <w:szCs w:val="24"/>
        </w:rPr>
      </w:pPr>
      <w:r>
        <w:rPr>
          <w:rFonts w:ascii="Times New Roman" w:hAnsi="Times New Roman"/>
          <w:sz w:val="24"/>
          <w:szCs w:val="24"/>
        </w:rPr>
        <w:t>*c. too many diverse experience and opportunities</w:t>
      </w:r>
    </w:p>
    <w:p w:rsidR="0054335D" w:rsidRDefault="0054335D" w:rsidP="0054335D">
      <w:pPr>
        <w:pStyle w:val="NoSpacing"/>
        <w:rPr>
          <w:rFonts w:ascii="Times New Roman" w:hAnsi="Times New Roman"/>
          <w:sz w:val="24"/>
          <w:szCs w:val="24"/>
        </w:rPr>
      </w:pPr>
      <w:r>
        <w:rPr>
          <w:rFonts w:ascii="Times New Roman" w:hAnsi="Times New Roman"/>
          <w:sz w:val="24"/>
          <w:szCs w:val="24"/>
        </w:rPr>
        <w:t>d. parents who give them everything</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24. Family life is prone to _________ because we deeply care about our family and what hurts one family member may be felt by all family members.</w:t>
      </w:r>
    </w:p>
    <w:p w:rsidR="0054335D" w:rsidRDefault="0054335D" w:rsidP="0054335D">
      <w:pPr>
        <w:pStyle w:val="NoSpacing"/>
        <w:rPr>
          <w:rFonts w:ascii="Times New Roman" w:hAnsi="Times New Roman"/>
          <w:sz w:val="24"/>
          <w:szCs w:val="24"/>
        </w:rPr>
      </w:pPr>
      <w:r>
        <w:rPr>
          <w:rFonts w:ascii="Times New Roman" w:hAnsi="Times New Roman"/>
          <w:sz w:val="24"/>
          <w:szCs w:val="24"/>
        </w:rPr>
        <w:t>a. problems</w:t>
      </w:r>
    </w:p>
    <w:p w:rsidR="0054335D" w:rsidRDefault="0054335D" w:rsidP="0054335D">
      <w:pPr>
        <w:pStyle w:val="NoSpacing"/>
        <w:rPr>
          <w:rFonts w:ascii="Times New Roman" w:hAnsi="Times New Roman"/>
          <w:sz w:val="24"/>
          <w:szCs w:val="24"/>
        </w:rPr>
      </w:pPr>
      <w:r>
        <w:rPr>
          <w:rFonts w:ascii="Times New Roman" w:hAnsi="Times New Roman"/>
          <w:sz w:val="24"/>
          <w:szCs w:val="24"/>
        </w:rPr>
        <w:t>*b. crises</w:t>
      </w:r>
    </w:p>
    <w:p w:rsidR="0054335D" w:rsidRDefault="0054335D" w:rsidP="0054335D">
      <w:pPr>
        <w:pStyle w:val="NoSpacing"/>
        <w:rPr>
          <w:rFonts w:ascii="Times New Roman" w:hAnsi="Times New Roman"/>
          <w:sz w:val="24"/>
          <w:szCs w:val="24"/>
        </w:rPr>
      </w:pPr>
      <w:r>
        <w:rPr>
          <w:rFonts w:ascii="Times New Roman" w:hAnsi="Times New Roman"/>
          <w:sz w:val="24"/>
          <w:szCs w:val="24"/>
        </w:rPr>
        <w:t>c. predicaments</w:t>
      </w:r>
    </w:p>
    <w:p w:rsidR="0054335D" w:rsidRDefault="0054335D" w:rsidP="0054335D">
      <w:pPr>
        <w:pStyle w:val="NoSpacing"/>
        <w:rPr>
          <w:rFonts w:ascii="Times New Roman" w:hAnsi="Times New Roman"/>
          <w:sz w:val="24"/>
          <w:szCs w:val="24"/>
        </w:rPr>
      </w:pPr>
      <w:r>
        <w:rPr>
          <w:rFonts w:ascii="Times New Roman" w:hAnsi="Times New Roman"/>
          <w:sz w:val="24"/>
          <w:szCs w:val="24"/>
        </w:rPr>
        <w:t>d. difficulties</w:t>
      </w:r>
    </w:p>
    <w:p w:rsidR="0054335D" w:rsidRDefault="0054335D" w:rsidP="0054335D">
      <w:pPr>
        <w:pStyle w:val="NoSpacing"/>
        <w:rPr>
          <w:rFonts w:ascii="Times New Roman" w:hAnsi="Times New Roman"/>
          <w:sz w:val="24"/>
          <w:szCs w:val="24"/>
        </w:rPr>
      </w:pPr>
    </w:p>
    <w:p w:rsidR="007B7D3B" w:rsidRDefault="007B7D3B"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25. A _________ can unite a family if they have the capacity to adapt and remain cohesive.</w:t>
      </w:r>
    </w:p>
    <w:p w:rsidR="0054335D" w:rsidRDefault="0054335D" w:rsidP="0054335D">
      <w:pPr>
        <w:pStyle w:val="NoSpacing"/>
        <w:rPr>
          <w:rFonts w:ascii="Times New Roman" w:hAnsi="Times New Roman"/>
          <w:sz w:val="24"/>
          <w:szCs w:val="24"/>
        </w:rPr>
      </w:pPr>
      <w:r>
        <w:rPr>
          <w:rFonts w:ascii="Times New Roman" w:hAnsi="Times New Roman"/>
          <w:sz w:val="24"/>
          <w:szCs w:val="24"/>
        </w:rPr>
        <w:t>a. problems</w:t>
      </w:r>
    </w:p>
    <w:p w:rsidR="0054335D" w:rsidRDefault="0054335D" w:rsidP="0054335D">
      <w:pPr>
        <w:pStyle w:val="NoSpacing"/>
        <w:rPr>
          <w:rFonts w:ascii="Times New Roman" w:hAnsi="Times New Roman"/>
          <w:sz w:val="24"/>
          <w:szCs w:val="24"/>
        </w:rPr>
      </w:pPr>
      <w:r>
        <w:rPr>
          <w:rFonts w:ascii="Times New Roman" w:hAnsi="Times New Roman"/>
          <w:sz w:val="24"/>
          <w:szCs w:val="24"/>
        </w:rPr>
        <w:t>*b. crisis</w:t>
      </w:r>
    </w:p>
    <w:p w:rsidR="0054335D" w:rsidRDefault="0054335D" w:rsidP="0054335D">
      <w:pPr>
        <w:pStyle w:val="NoSpacing"/>
        <w:rPr>
          <w:rFonts w:ascii="Times New Roman" w:hAnsi="Times New Roman"/>
          <w:sz w:val="24"/>
          <w:szCs w:val="24"/>
        </w:rPr>
      </w:pPr>
      <w:r>
        <w:rPr>
          <w:rFonts w:ascii="Times New Roman" w:hAnsi="Times New Roman"/>
          <w:sz w:val="24"/>
          <w:szCs w:val="24"/>
        </w:rPr>
        <w:t>c. predicaments</w:t>
      </w:r>
    </w:p>
    <w:p w:rsidR="0054335D" w:rsidRDefault="0054335D" w:rsidP="0054335D">
      <w:pPr>
        <w:pStyle w:val="NoSpacing"/>
        <w:rPr>
          <w:rFonts w:ascii="Times New Roman" w:hAnsi="Times New Roman"/>
          <w:sz w:val="24"/>
          <w:szCs w:val="24"/>
        </w:rPr>
      </w:pPr>
      <w:r>
        <w:rPr>
          <w:rFonts w:ascii="Times New Roman" w:hAnsi="Times New Roman"/>
          <w:sz w:val="24"/>
          <w:szCs w:val="24"/>
        </w:rPr>
        <w:t>d. difficulties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26. What factor in family life can force families to simplify demands or may render the family system fragile and easily damaged by other stressors?</w:t>
      </w:r>
    </w:p>
    <w:p w:rsidR="0054335D" w:rsidRDefault="0054335D" w:rsidP="0054335D">
      <w:pPr>
        <w:pStyle w:val="NoSpacing"/>
        <w:rPr>
          <w:rFonts w:ascii="Times New Roman" w:hAnsi="Times New Roman"/>
          <w:sz w:val="24"/>
          <w:szCs w:val="24"/>
        </w:rPr>
      </w:pPr>
      <w:r>
        <w:rPr>
          <w:rFonts w:ascii="Times New Roman" w:hAnsi="Times New Roman"/>
          <w:sz w:val="24"/>
          <w:szCs w:val="24"/>
        </w:rPr>
        <w:t>a. problems</w:t>
      </w:r>
    </w:p>
    <w:p w:rsidR="0054335D" w:rsidRDefault="0054335D" w:rsidP="0054335D">
      <w:pPr>
        <w:pStyle w:val="NoSpacing"/>
        <w:rPr>
          <w:rFonts w:ascii="Times New Roman" w:hAnsi="Times New Roman"/>
          <w:sz w:val="24"/>
          <w:szCs w:val="24"/>
        </w:rPr>
      </w:pPr>
      <w:r>
        <w:rPr>
          <w:rFonts w:ascii="Times New Roman" w:hAnsi="Times New Roman"/>
          <w:sz w:val="24"/>
          <w:szCs w:val="24"/>
        </w:rPr>
        <w:t>*b. crises</w:t>
      </w:r>
    </w:p>
    <w:p w:rsidR="0054335D" w:rsidRDefault="0054335D" w:rsidP="0054335D">
      <w:pPr>
        <w:pStyle w:val="NoSpacing"/>
        <w:rPr>
          <w:rFonts w:ascii="Times New Roman" w:hAnsi="Times New Roman"/>
          <w:sz w:val="24"/>
          <w:szCs w:val="24"/>
        </w:rPr>
      </w:pPr>
      <w:r>
        <w:rPr>
          <w:rFonts w:ascii="Times New Roman" w:hAnsi="Times New Roman"/>
          <w:sz w:val="24"/>
          <w:szCs w:val="24"/>
        </w:rPr>
        <w:t>c. predicaments</w:t>
      </w:r>
    </w:p>
    <w:p w:rsidR="0054335D" w:rsidRDefault="0054335D" w:rsidP="0054335D">
      <w:pPr>
        <w:pStyle w:val="NoSpacing"/>
        <w:rPr>
          <w:rFonts w:ascii="Times New Roman" w:hAnsi="Times New Roman"/>
          <w:sz w:val="24"/>
          <w:szCs w:val="24"/>
        </w:rPr>
      </w:pPr>
      <w:r>
        <w:rPr>
          <w:rFonts w:ascii="Times New Roman" w:hAnsi="Times New Roman"/>
          <w:sz w:val="24"/>
          <w:szCs w:val="24"/>
        </w:rPr>
        <w:t>d. difficulties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27. ______________ intimacy is simultaneously healing and bonding spiritually, socially, emotionally, and physically.</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*a. Sexual </w:t>
      </w:r>
    </w:p>
    <w:p w:rsidR="0054335D" w:rsidRDefault="0054335D" w:rsidP="0054335D">
      <w:pPr>
        <w:pStyle w:val="NoSpacing"/>
        <w:rPr>
          <w:rFonts w:ascii="Times New Roman" w:hAnsi="Times New Roman"/>
          <w:sz w:val="24"/>
          <w:szCs w:val="24"/>
        </w:rPr>
      </w:pPr>
      <w:r>
        <w:rPr>
          <w:rFonts w:ascii="Times New Roman" w:hAnsi="Times New Roman"/>
          <w:sz w:val="24"/>
          <w:szCs w:val="24"/>
        </w:rPr>
        <w:t>b. Romantic</w:t>
      </w:r>
    </w:p>
    <w:p w:rsidR="0054335D" w:rsidRDefault="0054335D" w:rsidP="0054335D">
      <w:pPr>
        <w:pStyle w:val="NoSpacing"/>
        <w:rPr>
          <w:rFonts w:ascii="Times New Roman" w:hAnsi="Times New Roman"/>
          <w:sz w:val="24"/>
          <w:szCs w:val="24"/>
        </w:rPr>
      </w:pPr>
      <w:r>
        <w:rPr>
          <w:rFonts w:ascii="Times New Roman" w:hAnsi="Times New Roman"/>
          <w:sz w:val="24"/>
          <w:szCs w:val="24"/>
        </w:rPr>
        <w:t>c. Passionate</w:t>
      </w:r>
    </w:p>
    <w:p w:rsidR="0054335D" w:rsidRDefault="0054335D" w:rsidP="0054335D">
      <w:pPr>
        <w:pStyle w:val="NoSpacing"/>
        <w:rPr>
          <w:rFonts w:ascii="Times New Roman" w:hAnsi="Times New Roman"/>
          <w:sz w:val="24"/>
          <w:szCs w:val="24"/>
        </w:rPr>
      </w:pPr>
      <w:r>
        <w:rPr>
          <w:rFonts w:ascii="Times New Roman" w:hAnsi="Times New Roman"/>
          <w:sz w:val="24"/>
          <w:szCs w:val="24"/>
        </w:rPr>
        <w:t>d. Prosaic</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28. When differences/problems arise, ___________ makes it possible to work through these issues together, learn from them, and move on with renewed cohesion.  </w:t>
      </w:r>
    </w:p>
    <w:p w:rsidR="0054335D" w:rsidRDefault="0054335D" w:rsidP="0054335D">
      <w:pPr>
        <w:pStyle w:val="NoSpacing"/>
        <w:rPr>
          <w:rFonts w:ascii="Times New Roman" w:hAnsi="Times New Roman"/>
          <w:sz w:val="24"/>
          <w:szCs w:val="24"/>
        </w:rPr>
      </w:pPr>
      <w:r>
        <w:rPr>
          <w:rFonts w:ascii="Times New Roman" w:hAnsi="Times New Roman"/>
          <w:sz w:val="24"/>
          <w:szCs w:val="24"/>
        </w:rPr>
        <w:t>a. dedication</w:t>
      </w:r>
    </w:p>
    <w:p w:rsidR="0054335D" w:rsidRDefault="0054335D" w:rsidP="0054335D">
      <w:pPr>
        <w:pStyle w:val="NoSpacing"/>
        <w:rPr>
          <w:rFonts w:ascii="Times New Roman" w:hAnsi="Times New Roman"/>
          <w:sz w:val="24"/>
          <w:szCs w:val="24"/>
        </w:rPr>
      </w:pPr>
      <w:r>
        <w:rPr>
          <w:rFonts w:ascii="Times New Roman" w:hAnsi="Times New Roman"/>
          <w:sz w:val="24"/>
          <w:szCs w:val="24"/>
        </w:rPr>
        <w:t>b. enthusiasm</w:t>
      </w:r>
    </w:p>
    <w:p w:rsidR="0054335D" w:rsidRDefault="0054335D" w:rsidP="0054335D">
      <w:pPr>
        <w:pStyle w:val="NoSpacing"/>
        <w:rPr>
          <w:rFonts w:ascii="Times New Roman" w:hAnsi="Times New Roman"/>
          <w:sz w:val="24"/>
          <w:szCs w:val="24"/>
        </w:rPr>
      </w:pPr>
      <w:r>
        <w:rPr>
          <w:rFonts w:ascii="Times New Roman" w:hAnsi="Times New Roman"/>
          <w:sz w:val="24"/>
          <w:szCs w:val="24"/>
        </w:rPr>
        <w:t>*c. forgiveness</w:t>
      </w:r>
    </w:p>
    <w:p w:rsidR="0054335D" w:rsidRDefault="0054335D" w:rsidP="0054335D">
      <w:pPr>
        <w:pStyle w:val="NoSpacing"/>
        <w:rPr>
          <w:rFonts w:ascii="Times New Roman" w:hAnsi="Times New Roman"/>
          <w:sz w:val="24"/>
          <w:szCs w:val="24"/>
        </w:rPr>
      </w:pPr>
      <w:r>
        <w:rPr>
          <w:rFonts w:ascii="Times New Roman" w:hAnsi="Times New Roman"/>
          <w:sz w:val="24"/>
          <w:szCs w:val="24"/>
        </w:rPr>
        <w:t>d. mercy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29. ____________ is an act of grace wherein the offender is held harmless by the offended spouse in matters of the offense.  </w:t>
      </w:r>
    </w:p>
    <w:p w:rsidR="0054335D" w:rsidRDefault="0054335D" w:rsidP="0054335D">
      <w:pPr>
        <w:pStyle w:val="NoSpacing"/>
        <w:rPr>
          <w:rFonts w:ascii="Times New Roman" w:hAnsi="Times New Roman"/>
          <w:sz w:val="24"/>
          <w:szCs w:val="24"/>
        </w:rPr>
      </w:pPr>
      <w:r>
        <w:rPr>
          <w:rFonts w:ascii="Times New Roman" w:hAnsi="Times New Roman"/>
          <w:sz w:val="24"/>
          <w:szCs w:val="24"/>
        </w:rPr>
        <w:t>a. Mercy</w:t>
      </w:r>
    </w:p>
    <w:p w:rsidR="0054335D" w:rsidRDefault="0054335D" w:rsidP="0054335D">
      <w:pPr>
        <w:pStyle w:val="NoSpacing"/>
        <w:rPr>
          <w:rFonts w:ascii="Times New Roman" w:hAnsi="Times New Roman"/>
          <w:sz w:val="24"/>
          <w:szCs w:val="24"/>
        </w:rPr>
      </w:pPr>
      <w:r>
        <w:rPr>
          <w:rFonts w:ascii="Times New Roman" w:hAnsi="Times New Roman"/>
          <w:sz w:val="24"/>
          <w:szCs w:val="24"/>
        </w:rPr>
        <w:t>b. Compassion</w:t>
      </w:r>
    </w:p>
    <w:p w:rsidR="0054335D" w:rsidRDefault="0054335D" w:rsidP="0054335D">
      <w:pPr>
        <w:pStyle w:val="NoSpacing"/>
        <w:rPr>
          <w:rFonts w:ascii="Times New Roman" w:hAnsi="Times New Roman"/>
          <w:sz w:val="24"/>
          <w:szCs w:val="24"/>
        </w:rPr>
      </w:pPr>
      <w:r>
        <w:rPr>
          <w:rFonts w:ascii="Times New Roman" w:hAnsi="Times New Roman"/>
          <w:sz w:val="24"/>
          <w:szCs w:val="24"/>
        </w:rPr>
        <w:t>*c. Forgiveness</w:t>
      </w:r>
    </w:p>
    <w:p w:rsidR="0054335D" w:rsidRDefault="0054335D" w:rsidP="0054335D">
      <w:pPr>
        <w:pStyle w:val="NoSpacing"/>
        <w:rPr>
          <w:rFonts w:ascii="Times New Roman" w:hAnsi="Times New Roman"/>
          <w:sz w:val="24"/>
          <w:szCs w:val="24"/>
        </w:rPr>
      </w:pPr>
      <w:r>
        <w:rPr>
          <w:rFonts w:ascii="Times New Roman" w:hAnsi="Times New Roman"/>
          <w:sz w:val="24"/>
          <w:szCs w:val="24"/>
        </w:rPr>
        <w:t>d. Leniency</w:t>
      </w:r>
    </w:p>
    <w:p w:rsidR="0054335D" w:rsidRDefault="0054335D" w:rsidP="0054335D">
      <w:pPr>
        <w:pStyle w:val="NoSpacing"/>
        <w:rPr>
          <w:rFonts w:ascii="Times New Roman" w:hAnsi="Times New Roman"/>
          <w:sz w:val="24"/>
          <w:szCs w:val="24"/>
        </w:rPr>
      </w:pPr>
      <w:r>
        <w:rPr>
          <w:rFonts w:ascii="Times New Roman" w:hAnsi="Times New Roman"/>
          <w:sz w:val="24"/>
          <w:szCs w:val="24"/>
        </w:rPr>
        <w:t>e. Benevolence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30. _____________ has a deadly physiological influence on individuals and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a. Anxiety</w:t>
      </w:r>
    </w:p>
    <w:p w:rsidR="0054335D" w:rsidRDefault="0054335D" w:rsidP="0054335D">
      <w:pPr>
        <w:pStyle w:val="NoSpacing"/>
        <w:rPr>
          <w:rFonts w:ascii="Times New Roman" w:hAnsi="Times New Roman"/>
          <w:sz w:val="24"/>
          <w:szCs w:val="24"/>
        </w:rPr>
      </w:pPr>
      <w:r>
        <w:rPr>
          <w:rFonts w:ascii="Times New Roman" w:hAnsi="Times New Roman"/>
          <w:sz w:val="24"/>
          <w:szCs w:val="24"/>
        </w:rPr>
        <w:t>b. Tension</w:t>
      </w:r>
    </w:p>
    <w:p w:rsidR="0054335D" w:rsidRDefault="0054335D" w:rsidP="0054335D">
      <w:pPr>
        <w:pStyle w:val="NoSpacing"/>
        <w:rPr>
          <w:rFonts w:ascii="Times New Roman" w:hAnsi="Times New Roman"/>
          <w:sz w:val="24"/>
          <w:szCs w:val="24"/>
        </w:rPr>
      </w:pPr>
      <w:r>
        <w:rPr>
          <w:rFonts w:ascii="Times New Roman" w:hAnsi="Times New Roman"/>
          <w:sz w:val="24"/>
          <w:szCs w:val="24"/>
        </w:rPr>
        <w:t>*c. Stress</w:t>
      </w:r>
    </w:p>
    <w:p w:rsidR="0054335D" w:rsidRDefault="0054335D" w:rsidP="0054335D">
      <w:pPr>
        <w:pStyle w:val="NoSpacing"/>
        <w:rPr>
          <w:rFonts w:ascii="Times New Roman" w:hAnsi="Times New Roman"/>
          <w:sz w:val="24"/>
          <w:szCs w:val="24"/>
        </w:rPr>
      </w:pPr>
      <w:r>
        <w:rPr>
          <w:rFonts w:ascii="Times New Roman" w:hAnsi="Times New Roman"/>
          <w:sz w:val="24"/>
          <w:szCs w:val="24"/>
        </w:rPr>
        <w:t>d. Worry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31. All of these are suggested by Judith Wallerstein, except:</w:t>
      </w:r>
    </w:p>
    <w:p w:rsidR="0054335D" w:rsidRDefault="0054335D" w:rsidP="0054335D">
      <w:pPr>
        <w:pStyle w:val="NoSpacing"/>
        <w:rPr>
          <w:rFonts w:ascii="Times New Roman" w:hAnsi="Times New Roman"/>
          <w:sz w:val="24"/>
          <w:szCs w:val="24"/>
        </w:rPr>
      </w:pPr>
      <w:r>
        <w:rPr>
          <w:rFonts w:ascii="Times New Roman" w:hAnsi="Times New Roman"/>
          <w:sz w:val="24"/>
          <w:szCs w:val="24"/>
        </w:rPr>
        <w:t>*a. Couples should extend in good will to each other</w:t>
      </w:r>
    </w:p>
    <w:p w:rsidR="0054335D" w:rsidRDefault="0054335D" w:rsidP="0054335D">
      <w:pPr>
        <w:pStyle w:val="NoSpacing"/>
        <w:rPr>
          <w:rFonts w:ascii="Times New Roman" w:hAnsi="Times New Roman"/>
          <w:sz w:val="24"/>
          <w:szCs w:val="24"/>
        </w:rPr>
      </w:pPr>
      <w:r>
        <w:rPr>
          <w:rFonts w:ascii="Times New Roman" w:hAnsi="Times New Roman"/>
          <w:sz w:val="24"/>
          <w:szCs w:val="24"/>
        </w:rPr>
        <w:t>b. Couples should support and nurture one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c. Couples should manage the daily wear and tear on the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d. Couples should use humor and have fun</w:t>
      </w:r>
    </w:p>
    <w:p w:rsidR="0054335D" w:rsidRDefault="0054335D" w:rsidP="0054335D">
      <w:pPr>
        <w:pStyle w:val="NoSpacing"/>
        <w:rPr>
          <w:rFonts w:ascii="Times New Roman" w:hAnsi="Times New Roman"/>
          <w:sz w:val="24"/>
          <w:szCs w:val="24"/>
        </w:rPr>
      </w:pPr>
    </w:p>
    <w:p w:rsidR="0054335D" w:rsidRDefault="0054335D" w:rsidP="0054335D">
      <w:pPr>
        <w:rPr>
          <w:rFonts w:ascii="Times New Roman" w:hAnsi="Times New Roman"/>
          <w:b/>
          <w:sz w:val="32"/>
          <w:szCs w:val="32"/>
        </w:rPr>
      </w:pPr>
      <w:r>
        <w:rPr>
          <w:rFonts w:ascii="Times New Roman" w:hAnsi="Times New Roman"/>
          <w:b/>
          <w:sz w:val="32"/>
          <w:szCs w:val="32"/>
        </w:rPr>
        <w:t>True/False Questions</w:t>
      </w:r>
    </w:p>
    <w:p w:rsidR="0081200E" w:rsidRDefault="0081200E" w:rsidP="0054335D">
      <w:pPr>
        <w:rPr>
          <w:rFonts w:ascii="Times New Roman" w:hAnsi="Times New Roman"/>
          <w:b/>
          <w:sz w:val="32"/>
          <w:szCs w:val="32"/>
        </w:rPr>
      </w:pPr>
    </w:p>
    <w:p w:rsidR="0054335D" w:rsidRDefault="0054335D" w:rsidP="0054335D">
      <w:pPr>
        <w:pStyle w:val="NoSpacing"/>
        <w:rPr>
          <w:rFonts w:ascii="Times New Roman" w:hAnsi="Times New Roman" w:cs="Times New Roman"/>
          <w:sz w:val="24"/>
          <w:szCs w:val="24"/>
        </w:rPr>
      </w:pPr>
      <w:r>
        <w:rPr>
          <w:rFonts w:ascii="Times New Roman" w:hAnsi="Times New Roman"/>
          <w:sz w:val="24"/>
          <w:szCs w:val="24"/>
        </w:rPr>
        <w:t>1. Most in the US are satisfied with their families at various levels.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Some feel qualities of family have disintegrated last two decades.</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Most in the US are uncertain about the family of the future.</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 Scientists have found that reunions and celebrations tend to promote cohesion and adaptability in family systems.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5. Rite of passage signifies the transition of a person from one stage in life to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 Faith is a unified system of beliefs, rituals, and practices that typically involve a broader community of believers who share common definitions of the sacred and the profane.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7. Religion is a unified system of beliefs, rituals, and practices that typically involve a broader community of believers who share common definitions of the sacred and the profane.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8. Sacred refers to supernatural, divine, awe inspiring, and spiritually significant aspects of our existence.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9. Pious refers to that which is part of the regular everyday life experience.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10. Profane refers to that which is part of the regular everyday life experience.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11. Sociologists use practical approach and customary approach to study religion.</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12. Sociologists use cultural approach and theoretical approach to study religion.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13. Practical approach evaluates the religious aspects of the culture shared by followers of a certain religion.</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14. Cultural approach evaluates the religious aspects of the culture shared by followers of a certain religion.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Theoretical approach involves evaluating religious symbols, functions, exchange-based interactions, and power issues.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16. Belief has always been an important issue at both levels of society: personal and larger social.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Pr="007B7D3B" w:rsidRDefault="007B7D3B" w:rsidP="0054335D">
      <w:pPr>
        <w:pStyle w:val="NoSpacing"/>
        <w:rPr>
          <w:color w:val="000000" w:themeColor="text1"/>
          <w:sz w:val="24"/>
          <w:szCs w:val="24"/>
        </w:rPr>
      </w:pPr>
      <w:r w:rsidRPr="007B7D3B">
        <w:rPr>
          <w:color w:val="000000" w:themeColor="text1"/>
          <w:sz w:val="24"/>
          <w:szCs w:val="24"/>
        </w:rPr>
        <w:t xml:space="preserve">17. </w:t>
      </w:r>
      <w:r w:rsidRPr="007B7D3B">
        <w:rPr>
          <w:color w:val="000000" w:themeColor="text1"/>
          <w:sz w:val="24"/>
          <w:szCs w:val="24"/>
        </w:rPr>
        <w:t xml:space="preserve">In 2016, the Gallup Polling organization reported that there were 21 percent </w:t>
      </w:r>
      <w:proofErr w:type="gramStart"/>
      <w:r w:rsidRPr="007B7D3B">
        <w:rPr>
          <w:color w:val="000000" w:themeColor="text1"/>
          <w:sz w:val="24"/>
          <w:szCs w:val="24"/>
        </w:rPr>
        <w:t>of  U.S.</w:t>
      </w:r>
      <w:proofErr w:type="gramEnd"/>
      <w:r w:rsidRPr="007B7D3B">
        <w:rPr>
          <w:color w:val="000000" w:themeColor="text1"/>
          <w:sz w:val="24"/>
          <w:szCs w:val="24"/>
        </w:rPr>
        <w:t xml:space="preserve"> adults without a religious identity and that in 2008 that was only at 15 percent; and back in 1950 only 5 percent had no religion.</w:t>
      </w:r>
    </w:p>
    <w:p w:rsidR="007B7D3B" w:rsidRPr="007B7D3B" w:rsidRDefault="007B7D3B" w:rsidP="0054335D">
      <w:pPr>
        <w:pStyle w:val="NoSpacing"/>
        <w:rPr>
          <w:color w:val="000000" w:themeColor="text1"/>
          <w:sz w:val="24"/>
          <w:szCs w:val="24"/>
        </w:rPr>
      </w:pPr>
      <w:r w:rsidRPr="007B7D3B">
        <w:rPr>
          <w:color w:val="000000" w:themeColor="text1"/>
          <w:sz w:val="24"/>
          <w:szCs w:val="24"/>
        </w:rPr>
        <w:t>*True</w:t>
      </w:r>
    </w:p>
    <w:p w:rsidR="007B7D3B" w:rsidRPr="007B7D3B" w:rsidRDefault="007B7D3B" w:rsidP="0054335D">
      <w:pPr>
        <w:pStyle w:val="NoSpacing"/>
        <w:rPr>
          <w:rFonts w:ascii="Times New Roman" w:hAnsi="Times New Roman"/>
          <w:bCs/>
          <w:color w:val="000000" w:themeColor="text1"/>
          <w:sz w:val="24"/>
          <w:szCs w:val="24"/>
        </w:rPr>
      </w:pPr>
    </w:p>
    <w:p w:rsidR="007B7D3B" w:rsidRPr="007B7D3B" w:rsidRDefault="007B7D3B" w:rsidP="0054335D">
      <w:pPr>
        <w:pStyle w:val="NoSpacing"/>
        <w:rPr>
          <w:color w:val="000000" w:themeColor="text1"/>
          <w:sz w:val="24"/>
          <w:szCs w:val="24"/>
        </w:rPr>
      </w:pPr>
      <w:r w:rsidRPr="007B7D3B">
        <w:rPr>
          <w:rFonts w:ascii="Times New Roman" w:hAnsi="Times New Roman"/>
          <w:bCs/>
          <w:color w:val="000000" w:themeColor="text1"/>
          <w:sz w:val="24"/>
          <w:szCs w:val="24"/>
        </w:rPr>
        <w:t xml:space="preserve">18. </w:t>
      </w:r>
      <w:r w:rsidRPr="007B7D3B">
        <w:rPr>
          <w:color w:val="000000" w:themeColor="text1"/>
          <w:sz w:val="24"/>
          <w:szCs w:val="24"/>
        </w:rPr>
        <w:t>Religiosity</w:t>
      </w:r>
      <w:r w:rsidRPr="007B7D3B">
        <w:rPr>
          <w:color w:val="000000" w:themeColor="text1"/>
          <w:sz w:val="24"/>
          <w:szCs w:val="24"/>
        </w:rPr>
        <w:t xml:space="preserve"> </w:t>
      </w:r>
      <w:r w:rsidRPr="007B7D3B">
        <w:rPr>
          <w:color w:val="000000" w:themeColor="text1"/>
          <w:sz w:val="24"/>
          <w:szCs w:val="24"/>
        </w:rPr>
        <w:t>is the measurable importance of religion to a person's life.</w:t>
      </w:r>
    </w:p>
    <w:p w:rsidR="007B7D3B" w:rsidRPr="007B7D3B" w:rsidRDefault="007B7D3B" w:rsidP="0054335D">
      <w:pPr>
        <w:pStyle w:val="NoSpacing"/>
        <w:rPr>
          <w:color w:val="000000" w:themeColor="text1"/>
          <w:sz w:val="24"/>
          <w:szCs w:val="24"/>
        </w:rPr>
      </w:pPr>
      <w:r w:rsidRPr="007B7D3B">
        <w:rPr>
          <w:color w:val="000000" w:themeColor="text1"/>
          <w:sz w:val="24"/>
          <w:szCs w:val="24"/>
        </w:rPr>
        <w:t>*True</w:t>
      </w:r>
    </w:p>
    <w:p w:rsidR="007B7D3B" w:rsidRPr="007B7D3B" w:rsidRDefault="007B7D3B" w:rsidP="0054335D">
      <w:pPr>
        <w:pStyle w:val="NoSpacing"/>
        <w:rPr>
          <w:color w:val="000000" w:themeColor="text1"/>
          <w:sz w:val="24"/>
          <w:szCs w:val="24"/>
        </w:rPr>
      </w:pPr>
    </w:p>
    <w:p w:rsidR="007B7D3B" w:rsidRPr="007B7D3B" w:rsidRDefault="007B7D3B" w:rsidP="0054335D">
      <w:pPr>
        <w:pStyle w:val="NoSpacing"/>
        <w:rPr>
          <w:color w:val="000000" w:themeColor="text1"/>
          <w:sz w:val="24"/>
          <w:szCs w:val="24"/>
        </w:rPr>
      </w:pPr>
      <w:r w:rsidRPr="007B7D3B">
        <w:rPr>
          <w:color w:val="000000" w:themeColor="text1"/>
          <w:sz w:val="24"/>
          <w:szCs w:val="24"/>
        </w:rPr>
        <w:t>19. In the U.S. w</w:t>
      </w:r>
      <w:r w:rsidRPr="007B7D3B">
        <w:rPr>
          <w:color w:val="000000" w:themeColor="text1"/>
          <w:sz w:val="24"/>
          <w:szCs w:val="24"/>
        </w:rPr>
        <w:t>e can conclude that the larger social trend is an overall decline of religious participation</w:t>
      </w:r>
      <w:r w:rsidRPr="007B7D3B">
        <w:rPr>
          <w:color w:val="000000" w:themeColor="text1"/>
          <w:sz w:val="24"/>
          <w:szCs w:val="24"/>
        </w:rPr>
        <w:t>.</w:t>
      </w:r>
    </w:p>
    <w:p w:rsidR="007B7D3B" w:rsidRPr="007B7D3B" w:rsidRDefault="007B7D3B" w:rsidP="0054335D">
      <w:pPr>
        <w:pStyle w:val="NoSpacing"/>
        <w:rPr>
          <w:color w:val="000000" w:themeColor="text1"/>
          <w:sz w:val="24"/>
          <w:szCs w:val="24"/>
        </w:rPr>
      </w:pPr>
      <w:r w:rsidRPr="007B7D3B">
        <w:rPr>
          <w:color w:val="000000" w:themeColor="text1"/>
          <w:sz w:val="24"/>
          <w:szCs w:val="24"/>
        </w:rPr>
        <w:t>*True</w:t>
      </w:r>
    </w:p>
    <w:p w:rsidR="007B7D3B" w:rsidRDefault="007B7D3B" w:rsidP="0054335D">
      <w:pPr>
        <w:pStyle w:val="NoSpacing"/>
        <w:rPr>
          <w:color w:val="FF0000"/>
          <w:sz w:val="24"/>
          <w:szCs w:val="24"/>
        </w:rPr>
      </w:pPr>
    </w:p>
    <w:p w:rsidR="007B7D3B" w:rsidRDefault="007B7D3B" w:rsidP="0054335D">
      <w:pPr>
        <w:pStyle w:val="NoSpacing"/>
        <w:rPr>
          <w:rFonts w:ascii="Times New Roman" w:hAnsi="Times New Roman"/>
          <w:bCs/>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25. Religion does shape the attitudes and values of individuals.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26. Family narration is the process of documenting and cataloging one’s own ancestral heritage.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27. Family system atrophy is the process of decay within a nuclear family system that is facilitated by the diverse roles and demands placed on family members as they travel their life courses together.</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28. Family system entropy is the process of decay within a nuclear family system that is facilitated by the diverse roles and demands placed on family members as they travel their life courses together.</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29. It is essential to connect with children and establish a strong bond before they hit age 13.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30. The marital bond is the core of a nuclear family system.  </w:t>
      </w: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31. The conjugal bond is the core of a nuclear family system.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32. One of the criticisms of the generation of children born after 1984 is that they have a sense of entitlement.</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33. One of the criticisms of the generation of children born after 1984 is that they have too many diverse experience and opportunities.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34. Family life is prone to crises because we deeply care about our family and what hurts one family m ember may be felt by all family members.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35. A crisis can unite a family if they have the capacity to adapt and remain cohesive.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36. Crises in family life can force families to simplify demands or may render the family system fragile and easily damaged by other stressors.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37. Sexual intimacy is simultaneously healing and bonding spiritually, socially, emotionally, and physically.</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38. Passionate intimacy is simultaneously healing and bonding spiritually, socially, emotionally, and physically.</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39. When differences/problems arise, forgiveness makes it possible to work through these issues together, learn from them, and move on with renewed cohesion.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40. Mercy is an act of grace wherein the offender is held harmless by the offended spouse in matters of the offense.  </w:t>
      </w:r>
    </w:p>
    <w:p w:rsidR="0054335D" w:rsidRDefault="0054335D" w:rsidP="0054335D">
      <w:pPr>
        <w:pStyle w:val="NoSpacing"/>
        <w:rPr>
          <w:rFonts w:ascii="Times New Roman" w:hAnsi="Times New Roman"/>
          <w:sz w:val="24"/>
          <w:szCs w:val="24"/>
        </w:rPr>
      </w:pPr>
      <w:r>
        <w:rPr>
          <w:rFonts w:ascii="Times New Roman" w:hAnsi="Times New Roman"/>
          <w:sz w:val="24"/>
          <w:szCs w:val="24"/>
        </w:rPr>
        <w:t>*False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41. Forgiveness is an act of grace wherein the offender is held harmless by the offended spouse in matters of the offense.  </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42. Stress has a deadly physiological influence on individuals and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43. Judith Wallerstein suggested couples should manage the daily wear and tear on the marriage.</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44. Judith Wallerstein suggested couples should use humor and have fun.</w:t>
      </w:r>
    </w:p>
    <w:p w:rsidR="0054335D" w:rsidRDefault="0054335D" w:rsidP="0054335D">
      <w:pPr>
        <w:pStyle w:val="NoSpacing"/>
        <w:rPr>
          <w:rFonts w:ascii="Times New Roman" w:hAnsi="Times New Roman"/>
          <w:sz w:val="24"/>
          <w:szCs w:val="24"/>
        </w:rPr>
      </w:pPr>
      <w:r>
        <w:rPr>
          <w:rFonts w:ascii="Times New Roman" w:hAnsi="Times New Roman"/>
          <w:sz w:val="24"/>
          <w:szCs w:val="24"/>
        </w:rPr>
        <w:t>*True</w:t>
      </w:r>
    </w:p>
    <w:p w:rsidR="0054335D" w:rsidRDefault="0054335D" w:rsidP="0054335D">
      <w:pPr>
        <w:pStyle w:val="NoSpacing"/>
        <w:rPr>
          <w:rFonts w:ascii="Times New Roman" w:hAnsi="Times New Roman"/>
          <w:sz w:val="24"/>
          <w:szCs w:val="24"/>
        </w:rPr>
      </w:pPr>
    </w:p>
    <w:p w:rsidR="0054335D" w:rsidRDefault="0054335D" w:rsidP="0054335D">
      <w:pPr>
        <w:rPr>
          <w:rFonts w:ascii="Times New Roman" w:hAnsi="Times New Roman"/>
          <w:b/>
          <w:sz w:val="32"/>
          <w:szCs w:val="32"/>
        </w:rPr>
      </w:pPr>
      <w:r>
        <w:rPr>
          <w:rFonts w:ascii="Times New Roman" w:hAnsi="Times New Roman"/>
          <w:b/>
          <w:sz w:val="32"/>
          <w:szCs w:val="32"/>
        </w:rPr>
        <w:t>Fill in the Blank Questions</w:t>
      </w:r>
    </w:p>
    <w:p w:rsidR="0081200E" w:rsidRDefault="0081200E" w:rsidP="0054335D">
      <w:pPr>
        <w:rPr>
          <w:rFonts w:ascii="Times New Roman" w:hAnsi="Times New Roman"/>
          <w:b/>
          <w:sz w:val="32"/>
          <w:szCs w:val="32"/>
        </w:rPr>
      </w:pPr>
    </w:p>
    <w:p w:rsidR="0054335D" w:rsidRDefault="0054335D" w:rsidP="0054335D">
      <w:pPr>
        <w:pStyle w:val="NoSpacing"/>
        <w:rPr>
          <w:rFonts w:ascii="Times New Roman" w:hAnsi="Times New Roman" w:cs="Times New Roman"/>
          <w:sz w:val="24"/>
          <w:szCs w:val="24"/>
        </w:rPr>
      </w:pPr>
      <w:r>
        <w:rPr>
          <w:rFonts w:ascii="Times New Roman" w:hAnsi="Times New Roman"/>
          <w:sz w:val="24"/>
          <w:szCs w:val="24"/>
        </w:rPr>
        <w:t>1. List the strategies and efforts to strengthen a family.</w:t>
      </w:r>
    </w:p>
    <w:p w:rsidR="0054335D" w:rsidRDefault="0054335D" w:rsidP="0054335D">
      <w:pPr>
        <w:pStyle w:val="NoSpacing"/>
        <w:rPr>
          <w:rFonts w:ascii="Times New Roman" w:hAnsi="Times New Roman"/>
          <w:sz w:val="24"/>
          <w:szCs w:val="24"/>
        </w:rPr>
      </w:pPr>
      <w:r>
        <w:rPr>
          <w:rFonts w:ascii="Times New Roman" w:hAnsi="Times New Roman"/>
          <w:sz w:val="24"/>
          <w:szCs w:val="24"/>
        </w:rPr>
        <w:t>*Fostering rituals, traditions, and holidays together; spirituality; keeping family history; quality family time, staying connected; strengthen the couple.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 Scientists have found that reunions and celebrations tend to promote _________ and _________ in family systems.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*cohesion, adaptability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3. _______________ signifies the transition of a person from one stage in life to another.</w:t>
      </w:r>
    </w:p>
    <w:p w:rsidR="0054335D" w:rsidRDefault="0054335D" w:rsidP="0054335D">
      <w:pPr>
        <w:pStyle w:val="NoSpacing"/>
        <w:rPr>
          <w:rFonts w:ascii="Times New Roman" w:hAnsi="Times New Roman"/>
          <w:sz w:val="24"/>
          <w:szCs w:val="24"/>
        </w:rPr>
      </w:pPr>
      <w:r>
        <w:rPr>
          <w:rFonts w:ascii="Times New Roman" w:hAnsi="Times New Roman"/>
          <w:sz w:val="24"/>
          <w:szCs w:val="24"/>
        </w:rPr>
        <w:t>*Rite of passage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4. _______________ is a unified system of beliefs, rituals, and practices that typically involve a broader community of believers who share common definitions of the sacred and the profane.  </w:t>
      </w:r>
    </w:p>
    <w:p w:rsidR="0054335D" w:rsidRDefault="0054335D" w:rsidP="0054335D">
      <w:pPr>
        <w:pStyle w:val="NoSpacing"/>
        <w:rPr>
          <w:rFonts w:ascii="Times New Roman" w:hAnsi="Times New Roman"/>
          <w:sz w:val="24"/>
          <w:szCs w:val="24"/>
        </w:rPr>
      </w:pPr>
      <w:r>
        <w:rPr>
          <w:rFonts w:ascii="Times New Roman" w:hAnsi="Times New Roman"/>
          <w:sz w:val="24"/>
          <w:szCs w:val="24"/>
        </w:rPr>
        <w:t>*Religion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5. _________________ refers to supernatural, divine, awe inspiring, and spiritually significant aspects of our existence.  </w:t>
      </w:r>
    </w:p>
    <w:p w:rsidR="0054335D" w:rsidRDefault="0054335D" w:rsidP="0054335D">
      <w:pPr>
        <w:pStyle w:val="NoSpacing"/>
        <w:rPr>
          <w:rFonts w:ascii="Times New Roman" w:hAnsi="Times New Roman"/>
          <w:sz w:val="24"/>
          <w:szCs w:val="24"/>
        </w:rPr>
      </w:pPr>
      <w:r>
        <w:rPr>
          <w:rFonts w:ascii="Times New Roman" w:hAnsi="Times New Roman"/>
          <w:sz w:val="24"/>
          <w:szCs w:val="24"/>
        </w:rPr>
        <w:t>*Sacred</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6. ________________ refers to that which is part of the regular everyday life experience.  </w:t>
      </w:r>
    </w:p>
    <w:p w:rsidR="0054335D" w:rsidRDefault="0054335D" w:rsidP="0054335D">
      <w:pPr>
        <w:pStyle w:val="NoSpacing"/>
        <w:rPr>
          <w:rFonts w:ascii="Times New Roman" w:hAnsi="Times New Roman"/>
          <w:sz w:val="24"/>
          <w:szCs w:val="24"/>
        </w:rPr>
      </w:pPr>
      <w:r>
        <w:rPr>
          <w:rFonts w:ascii="Times New Roman" w:hAnsi="Times New Roman"/>
          <w:sz w:val="24"/>
          <w:szCs w:val="24"/>
        </w:rPr>
        <w:t>*Profane</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7. Sociologists </w:t>
      </w:r>
      <w:proofErr w:type="gramStart"/>
      <w:r>
        <w:rPr>
          <w:rFonts w:ascii="Times New Roman" w:hAnsi="Times New Roman"/>
          <w:sz w:val="24"/>
          <w:szCs w:val="24"/>
        </w:rPr>
        <w:t>use  _</w:t>
      </w:r>
      <w:proofErr w:type="gramEnd"/>
      <w:r>
        <w:rPr>
          <w:rFonts w:ascii="Times New Roman" w:hAnsi="Times New Roman"/>
          <w:sz w:val="24"/>
          <w:szCs w:val="24"/>
        </w:rPr>
        <w:t>___________ approach and _____________approach to study religion.</w:t>
      </w:r>
    </w:p>
    <w:p w:rsidR="0054335D" w:rsidRDefault="0054335D" w:rsidP="0054335D">
      <w:pPr>
        <w:pStyle w:val="NoSpacing"/>
        <w:rPr>
          <w:rFonts w:ascii="Times New Roman" w:hAnsi="Times New Roman"/>
          <w:sz w:val="24"/>
          <w:szCs w:val="24"/>
        </w:rPr>
      </w:pPr>
      <w:r>
        <w:rPr>
          <w:rFonts w:ascii="Times New Roman" w:hAnsi="Times New Roman"/>
          <w:sz w:val="24"/>
          <w:szCs w:val="24"/>
        </w:rPr>
        <w:t>*cultural, theoretical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8. ___________________ approach evaluates the religious aspects of the culture shared by followers of a certain religion.</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*Cultural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9. ________________ approach involves evaluating religious symbols, functions, exchange-based interactions, and power issues.</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*Theoretical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10. _______________ has always been an important issue at both levels of society: personal and larger social.   </w:t>
      </w:r>
    </w:p>
    <w:p w:rsidR="0054335D" w:rsidRDefault="0054335D" w:rsidP="0054335D">
      <w:pPr>
        <w:pStyle w:val="NoSpacing"/>
        <w:rPr>
          <w:rFonts w:ascii="Times New Roman" w:hAnsi="Times New Roman"/>
          <w:sz w:val="24"/>
          <w:szCs w:val="24"/>
        </w:rPr>
      </w:pPr>
      <w:r>
        <w:rPr>
          <w:rFonts w:ascii="Times New Roman" w:hAnsi="Times New Roman"/>
          <w:sz w:val="24"/>
          <w:szCs w:val="24"/>
        </w:rPr>
        <w:t>*Religion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14. _______________ does shape the attitudes and values of individuals.</w:t>
      </w:r>
    </w:p>
    <w:p w:rsidR="0054335D" w:rsidRDefault="0054335D" w:rsidP="0054335D">
      <w:pPr>
        <w:pStyle w:val="NoSpacing"/>
        <w:rPr>
          <w:rFonts w:ascii="Times New Roman" w:hAnsi="Times New Roman"/>
          <w:sz w:val="24"/>
          <w:szCs w:val="24"/>
        </w:rPr>
      </w:pPr>
      <w:r>
        <w:rPr>
          <w:rFonts w:ascii="Times New Roman" w:hAnsi="Times New Roman"/>
          <w:sz w:val="24"/>
          <w:szCs w:val="24"/>
        </w:rPr>
        <w:t>*Religion</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15. ____________________ is the process of documenting and cataloging one’s own ancestral heritage.</w:t>
      </w:r>
    </w:p>
    <w:p w:rsidR="0054335D" w:rsidRDefault="0054335D" w:rsidP="0054335D">
      <w:pPr>
        <w:pStyle w:val="NoSpacing"/>
        <w:rPr>
          <w:rFonts w:ascii="Times New Roman" w:hAnsi="Times New Roman"/>
          <w:sz w:val="24"/>
          <w:szCs w:val="24"/>
        </w:rPr>
      </w:pPr>
      <w:r>
        <w:rPr>
          <w:rFonts w:ascii="Times New Roman" w:hAnsi="Times New Roman"/>
          <w:sz w:val="24"/>
          <w:szCs w:val="24"/>
        </w:rPr>
        <w:t>*Family history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16. Family system ____________ is the process of decay within a nuclear family system that is facilitated by the diverse roles and demands placed on family members as they travel their life courses together.</w:t>
      </w:r>
    </w:p>
    <w:p w:rsidR="0054335D" w:rsidRDefault="0054335D" w:rsidP="0054335D">
      <w:pPr>
        <w:pStyle w:val="NoSpacing"/>
        <w:rPr>
          <w:rFonts w:ascii="Times New Roman" w:hAnsi="Times New Roman"/>
          <w:sz w:val="24"/>
          <w:szCs w:val="24"/>
        </w:rPr>
      </w:pPr>
      <w:r>
        <w:rPr>
          <w:rFonts w:ascii="Times New Roman" w:hAnsi="Times New Roman"/>
          <w:sz w:val="24"/>
          <w:szCs w:val="24"/>
        </w:rPr>
        <w:t>*entropy</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17. It is essential to connect with children and establish a strong bond before they hit age______.  </w:t>
      </w:r>
    </w:p>
    <w:p w:rsidR="0054335D" w:rsidRDefault="0054335D" w:rsidP="0054335D">
      <w:pPr>
        <w:pStyle w:val="NoSpacing"/>
        <w:rPr>
          <w:rFonts w:ascii="Times New Roman" w:hAnsi="Times New Roman"/>
          <w:sz w:val="24"/>
          <w:szCs w:val="24"/>
        </w:rPr>
      </w:pPr>
      <w:r>
        <w:rPr>
          <w:rFonts w:ascii="Times New Roman" w:hAnsi="Times New Roman"/>
          <w:sz w:val="24"/>
          <w:szCs w:val="24"/>
        </w:rPr>
        <w:t>*13</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18. The ____________bond is the core of a nuclear family system.  </w:t>
      </w:r>
    </w:p>
    <w:p w:rsidR="0054335D" w:rsidRDefault="0054335D" w:rsidP="0054335D">
      <w:pPr>
        <w:pStyle w:val="NoSpacing"/>
        <w:rPr>
          <w:rFonts w:ascii="Times New Roman" w:hAnsi="Times New Roman"/>
          <w:sz w:val="24"/>
          <w:szCs w:val="24"/>
        </w:rPr>
      </w:pPr>
      <w:r>
        <w:rPr>
          <w:rFonts w:ascii="Times New Roman" w:hAnsi="Times New Roman"/>
          <w:sz w:val="24"/>
          <w:szCs w:val="24"/>
        </w:rPr>
        <w:t>*marital</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19. List the ten benefits of being married.</w:t>
      </w:r>
    </w:p>
    <w:p w:rsidR="0054335D" w:rsidRDefault="0054335D" w:rsidP="0054335D">
      <w:pPr>
        <w:pStyle w:val="ListParagraph"/>
        <w:spacing w:after="0"/>
        <w:ind w:left="0"/>
        <w:rPr>
          <w:bCs/>
        </w:rPr>
      </w:pPr>
      <w:r>
        <w:rPr>
          <w:bCs/>
        </w:rPr>
        <w:t>*Better physical and emotional health, More wealth and income, Positive social status, More and safer sex, Life-long continuity of intimate relationships, Safer circumstances for children, Longer life expectancy, Lower odds of being crime victims, Enhanced legal and insurance rights and benefits (tax, medical, and inheritance), Higher self-reported happiness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20. One of the criticisms of the generation of children born after 1984 is that they have _______________________.</w:t>
      </w:r>
    </w:p>
    <w:p w:rsidR="0054335D" w:rsidRDefault="0054335D" w:rsidP="0054335D">
      <w:pPr>
        <w:pStyle w:val="NoSpacing"/>
        <w:rPr>
          <w:rFonts w:ascii="Times New Roman" w:hAnsi="Times New Roman"/>
          <w:sz w:val="24"/>
          <w:szCs w:val="24"/>
        </w:rPr>
      </w:pPr>
      <w:r>
        <w:rPr>
          <w:rFonts w:ascii="Times New Roman" w:hAnsi="Times New Roman"/>
          <w:sz w:val="24"/>
          <w:szCs w:val="24"/>
        </w:rPr>
        <w:t>*too many diverse experience and opportunities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21. Family life is prone to _________ because we deeply care about our family and what hurts one family m ember may be felt by all family members.</w:t>
      </w:r>
    </w:p>
    <w:p w:rsidR="0054335D" w:rsidRDefault="0054335D" w:rsidP="0054335D">
      <w:pPr>
        <w:pStyle w:val="NoSpacing"/>
        <w:rPr>
          <w:rFonts w:ascii="Times New Roman" w:hAnsi="Times New Roman"/>
          <w:sz w:val="24"/>
          <w:szCs w:val="24"/>
        </w:rPr>
      </w:pPr>
      <w:r>
        <w:rPr>
          <w:rFonts w:ascii="Times New Roman" w:hAnsi="Times New Roman"/>
          <w:sz w:val="24"/>
          <w:szCs w:val="24"/>
        </w:rPr>
        <w:t>*crises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22. A _________ can unite a family if they have the capacity to adapt and remain cohesive.</w:t>
      </w:r>
    </w:p>
    <w:p w:rsidR="0054335D" w:rsidRDefault="0054335D" w:rsidP="0054335D">
      <w:pPr>
        <w:pStyle w:val="NoSpacing"/>
        <w:rPr>
          <w:rFonts w:ascii="Times New Roman" w:hAnsi="Times New Roman"/>
          <w:sz w:val="24"/>
          <w:szCs w:val="24"/>
        </w:rPr>
      </w:pPr>
      <w:r>
        <w:rPr>
          <w:rFonts w:ascii="Times New Roman" w:hAnsi="Times New Roman"/>
          <w:sz w:val="24"/>
          <w:szCs w:val="24"/>
        </w:rPr>
        <w:t>*crisis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23. ____________ in family life can force families to simplify demands or may render the family system fragile and easily damaged by other stressors.</w:t>
      </w:r>
    </w:p>
    <w:p w:rsidR="0054335D" w:rsidRDefault="0054335D" w:rsidP="0054335D">
      <w:pPr>
        <w:pStyle w:val="NoSpacing"/>
        <w:rPr>
          <w:rFonts w:ascii="Times New Roman" w:hAnsi="Times New Roman"/>
          <w:sz w:val="24"/>
          <w:szCs w:val="24"/>
        </w:rPr>
      </w:pPr>
      <w:r>
        <w:rPr>
          <w:rFonts w:ascii="Times New Roman" w:hAnsi="Times New Roman"/>
          <w:sz w:val="24"/>
          <w:szCs w:val="24"/>
        </w:rPr>
        <w:t>*crises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24. ______________ intimacy is simultaneously healing and bonding spiritually, socially, emotionally, and physically.</w:t>
      </w:r>
    </w:p>
    <w:p w:rsidR="0054335D" w:rsidRDefault="0054335D" w:rsidP="0054335D">
      <w:pPr>
        <w:pStyle w:val="NoSpacing"/>
        <w:rPr>
          <w:rFonts w:ascii="Times New Roman" w:hAnsi="Times New Roman"/>
          <w:sz w:val="24"/>
          <w:szCs w:val="24"/>
        </w:rPr>
      </w:pPr>
      <w:r>
        <w:rPr>
          <w:rFonts w:ascii="Times New Roman" w:hAnsi="Times New Roman"/>
          <w:sz w:val="24"/>
          <w:szCs w:val="24"/>
        </w:rPr>
        <w:t xml:space="preserve">*Sexual </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lastRenderedPageBreak/>
        <w:t xml:space="preserve">25. ____________ is an act of grace wherein the offender is held harmless by the offended spouse in matters of the offense.  </w:t>
      </w:r>
    </w:p>
    <w:p w:rsidR="0054335D" w:rsidRDefault="0054335D" w:rsidP="0054335D">
      <w:pPr>
        <w:pStyle w:val="NoSpacing"/>
        <w:rPr>
          <w:rFonts w:ascii="Times New Roman" w:hAnsi="Times New Roman"/>
          <w:sz w:val="24"/>
          <w:szCs w:val="24"/>
        </w:rPr>
      </w:pPr>
      <w:r>
        <w:rPr>
          <w:rFonts w:ascii="Times New Roman" w:hAnsi="Times New Roman"/>
          <w:sz w:val="24"/>
          <w:szCs w:val="24"/>
        </w:rPr>
        <w:t>*Forgiveness</w:t>
      </w:r>
    </w:p>
    <w:p w:rsidR="0054335D" w:rsidRDefault="0054335D" w:rsidP="0054335D">
      <w:pPr>
        <w:pStyle w:val="NoSpacing"/>
        <w:rPr>
          <w:rFonts w:ascii="Times New Roman" w:hAnsi="Times New Roman"/>
          <w:sz w:val="24"/>
          <w:szCs w:val="24"/>
        </w:rPr>
      </w:pPr>
    </w:p>
    <w:p w:rsidR="0054335D" w:rsidRDefault="0054335D" w:rsidP="0054335D">
      <w:pPr>
        <w:pStyle w:val="NoSpacing"/>
        <w:rPr>
          <w:rFonts w:ascii="Times New Roman" w:hAnsi="Times New Roman"/>
          <w:sz w:val="24"/>
          <w:szCs w:val="24"/>
        </w:rPr>
      </w:pPr>
      <w:r>
        <w:rPr>
          <w:rFonts w:ascii="Times New Roman" w:hAnsi="Times New Roman"/>
          <w:sz w:val="24"/>
          <w:szCs w:val="24"/>
        </w:rPr>
        <w:t>26. _____________ has a deadly physiological influence on individuals and families.</w:t>
      </w:r>
    </w:p>
    <w:p w:rsidR="0054335D" w:rsidRDefault="0054335D" w:rsidP="0054335D">
      <w:pPr>
        <w:pStyle w:val="NoSpacing"/>
        <w:rPr>
          <w:rFonts w:ascii="Times New Roman" w:hAnsi="Times New Roman"/>
          <w:sz w:val="24"/>
          <w:szCs w:val="24"/>
        </w:rPr>
      </w:pPr>
      <w:r>
        <w:rPr>
          <w:rFonts w:ascii="Times New Roman" w:hAnsi="Times New Roman"/>
          <w:sz w:val="24"/>
          <w:szCs w:val="24"/>
        </w:rPr>
        <w:t>*Stress</w:t>
      </w:r>
    </w:p>
    <w:p w:rsidR="00176FD7" w:rsidRDefault="00176FD7"/>
    <w:p w:rsidR="007C263A" w:rsidRDefault="007C263A"/>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2D511C" w:rsidRDefault="002D511C"/>
    <w:p w:rsidR="007B7D3B" w:rsidRDefault="007B7D3B"/>
    <w:p w:rsidR="007B7D3B" w:rsidRDefault="007B7D3B"/>
    <w:p w:rsidR="007B7D3B" w:rsidRDefault="007B7D3B"/>
    <w:p w:rsidR="007B7D3B" w:rsidRDefault="007B7D3B"/>
    <w:p w:rsidR="007B7D3B" w:rsidRDefault="007B7D3B"/>
    <w:p w:rsidR="007B7D3B" w:rsidRDefault="007B7D3B"/>
    <w:p w:rsidR="007B7D3B" w:rsidRDefault="007B7D3B"/>
    <w:p w:rsidR="007B7D3B" w:rsidRDefault="007B7D3B"/>
    <w:p w:rsidR="007B7D3B" w:rsidRDefault="007B7D3B"/>
    <w:p w:rsidR="007B7D3B" w:rsidRDefault="007B7D3B"/>
    <w:p w:rsidR="007B7D3B" w:rsidRDefault="007B7D3B"/>
    <w:p w:rsidR="0081200E" w:rsidRPr="007C263A" w:rsidRDefault="007C263A" w:rsidP="007B7D3B">
      <w:pPr>
        <w:jc w:val="center"/>
        <w:rPr>
          <w:b/>
          <w:sz w:val="40"/>
          <w:szCs w:val="40"/>
        </w:rPr>
      </w:pPr>
      <w:r w:rsidRPr="007C263A">
        <w:rPr>
          <w:b/>
          <w:sz w:val="40"/>
          <w:szCs w:val="40"/>
        </w:rPr>
        <w:lastRenderedPageBreak/>
        <w:t>Chapter 18: Rape and Sexual Assault</w:t>
      </w:r>
    </w:p>
    <w:p w:rsidR="007C263A" w:rsidRDefault="007C263A"/>
    <w:p w:rsidR="0081200E" w:rsidRPr="0081200E" w:rsidRDefault="0081200E" w:rsidP="0081200E">
      <w:pPr>
        <w:rPr>
          <w:lang w:bidi="en-US"/>
        </w:rPr>
      </w:pPr>
      <w:r w:rsidRPr="0081200E">
        <w:rPr>
          <w:b/>
          <w:sz w:val="32"/>
          <w:szCs w:val="32"/>
          <w:lang w:bidi="en-US"/>
        </w:rPr>
        <w:t>Multiple Choice Questions</w:t>
      </w:r>
      <w:r w:rsidR="00BF0F07">
        <w:rPr>
          <w:b/>
          <w:sz w:val="32"/>
          <w:szCs w:val="32"/>
          <w:lang w:bidi="en-US"/>
        </w:rPr>
        <w:t xml:space="preserve"> </w:t>
      </w:r>
    </w:p>
    <w:p w:rsidR="00677DC9" w:rsidRDefault="00677DC9" w:rsidP="0081200E">
      <w:pPr>
        <w:rPr>
          <w:lang w:bidi="en-US"/>
        </w:rPr>
      </w:pPr>
    </w:p>
    <w:p w:rsidR="00677DC9" w:rsidRPr="00476878" w:rsidRDefault="00677DC9" w:rsidP="00677DC9"/>
    <w:p w:rsidR="00677DC9" w:rsidRPr="00476878" w:rsidRDefault="00677DC9" w:rsidP="00677DC9">
      <w:r w:rsidRPr="00476878">
        <w:t>1. Rape is more likely to happen in the _____________ than in most other countries of the world.</w:t>
      </w:r>
    </w:p>
    <w:p w:rsidR="00677DC9" w:rsidRPr="00476878" w:rsidRDefault="00677DC9" w:rsidP="00677DC9">
      <w:r w:rsidRPr="00476878">
        <w:t>*a.  S</w:t>
      </w:r>
      <w:r>
        <w:t>outh Africa</w:t>
      </w:r>
      <w:r w:rsidRPr="00476878">
        <w:t xml:space="preserve"> </w:t>
      </w:r>
    </w:p>
    <w:p w:rsidR="00677DC9" w:rsidRPr="00476878" w:rsidRDefault="00677DC9" w:rsidP="00677DC9">
      <w:r w:rsidRPr="00476878">
        <w:t>b. England</w:t>
      </w:r>
    </w:p>
    <w:p w:rsidR="00677DC9" w:rsidRPr="00476878" w:rsidRDefault="00677DC9" w:rsidP="00677DC9">
      <w:r w:rsidRPr="00476878">
        <w:t>c. United States</w:t>
      </w:r>
    </w:p>
    <w:p w:rsidR="00677DC9" w:rsidRPr="00476878" w:rsidRDefault="00677DC9" w:rsidP="00677DC9">
      <w:r w:rsidRPr="00476878">
        <w:t>d. Mexico</w:t>
      </w:r>
    </w:p>
    <w:p w:rsidR="00677DC9" w:rsidRPr="00476878" w:rsidRDefault="00677DC9" w:rsidP="00677DC9"/>
    <w:p w:rsidR="00677DC9" w:rsidRPr="00476878" w:rsidRDefault="00677DC9" w:rsidP="00677DC9">
      <w:r w:rsidRPr="00476878">
        <w:t>2. According to United Nations Surveys, which country has the highest rate of crime including rape in the world?</w:t>
      </w:r>
    </w:p>
    <w:p w:rsidR="00677DC9" w:rsidRPr="00476878" w:rsidRDefault="00677DC9" w:rsidP="00677DC9">
      <w:r w:rsidRPr="00476878">
        <w:t xml:space="preserve">a. South </w:t>
      </w:r>
      <w:r>
        <w:t>Sudan</w:t>
      </w:r>
    </w:p>
    <w:p w:rsidR="00677DC9" w:rsidRPr="00476878" w:rsidRDefault="00677DC9" w:rsidP="00677DC9">
      <w:r w:rsidRPr="00476878">
        <w:t>b. United States</w:t>
      </w:r>
    </w:p>
    <w:p w:rsidR="00677DC9" w:rsidRPr="00476878" w:rsidRDefault="00677DC9" w:rsidP="00677DC9">
      <w:r w:rsidRPr="00476878">
        <w:t>c. Russia</w:t>
      </w:r>
    </w:p>
    <w:p w:rsidR="00677DC9" w:rsidRPr="00476878" w:rsidRDefault="00677DC9" w:rsidP="00677DC9">
      <w:r w:rsidRPr="00476878">
        <w:t>*d. South Africa</w:t>
      </w:r>
    </w:p>
    <w:p w:rsidR="00677DC9" w:rsidRPr="00476878" w:rsidRDefault="00677DC9" w:rsidP="00677DC9"/>
    <w:p w:rsidR="00677DC9" w:rsidRPr="00476878" w:rsidRDefault="00677DC9" w:rsidP="00677DC9">
      <w:r w:rsidRPr="00476878">
        <w:t>3. In the US, which state has the highest rate of rape?</w:t>
      </w:r>
    </w:p>
    <w:p w:rsidR="00677DC9" w:rsidRPr="00476878" w:rsidRDefault="00677DC9" w:rsidP="00677DC9">
      <w:r w:rsidRPr="00476878">
        <w:t>a. Alabama</w:t>
      </w:r>
    </w:p>
    <w:p w:rsidR="00677DC9" w:rsidRPr="00476878" w:rsidRDefault="00677DC9" w:rsidP="00677DC9">
      <w:r w:rsidRPr="00476878">
        <w:t>b. New York</w:t>
      </w:r>
    </w:p>
    <w:p w:rsidR="00677DC9" w:rsidRPr="00476878" w:rsidRDefault="00677DC9" w:rsidP="00677DC9">
      <w:r w:rsidRPr="00476878">
        <w:t>*c. Alaska</w:t>
      </w:r>
    </w:p>
    <w:p w:rsidR="00677DC9" w:rsidRPr="00476878" w:rsidRDefault="00677DC9" w:rsidP="00677DC9">
      <w:r w:rsidRPr="00476878">
        <w:t>d. Arizona</w:t>
      </w:r>
    </w:p>
    <w:p w:rsidR="00677DC9" w:rsidRPr="00476878" w:rsidRDefault="00677DC9" w:rsidP="00677DC9"/>
    <w:p w:rsidR="00677DC9" w:rsidRPr="00476878" w:rsidRDefault="00677DC9" w:rsidP="00677DC9">
      <w:r w:rsidRPr="00476878">
        <w:t>4. Which state is one of the safest in the US?</w:t>
      </w:r>
    </w:p>
    <w:p w:rsidR="00677DC9" w:rsidRPr="00476878" w:rsidRDefault="00677DC9" w:rsidP="00677DC9">
      <w:r w:rsidRPr="00476878">
        <w:t>a. Virginia</w:t>
      </w:r>
    </w:p>
    <w:p w:rsidR="00677DC9" w:rsidRPr="00476878" w:rsidRDefault="00677DC9" w:rsidP="00677DC9">
      <w:r w:rsidRPr="00476878">
        <w:t>b. New Hampshire</w:t>
      </w:r>
    </w:p>
    <w:p w:rsidR="00677DC9" w:rsidRPr="00476878" w:rsidRDefault="00677DC9" w:rsidP="00677DC9">
      <w:r w:rsidRPr="00476878">
        <w:t>c. Connecticut</w:t>
      </w:r>
    </w:p>
    <w:p w:rsidR="00677DC9" w:rsidRPr="00476878" w:rsidRDefault="00677DC9" w:rsidP="00677DC9">
      <w:r w:rsidRPr="00476878">
        <w:t>*d. West Virginia</w:t>
      </w:r>
    </w:p>
    <w:p w:rsidR="00677DC9" w:rsidRPr="00476878" w:rsidRDefault="00677DC9" w:rsidP="00677DC9"/>
    <w:p w:rsidR="00677DC9" w:rsidRPr="00476878" w:rsidRDefault="00677DC9" w:rsidP="00677DC9">
      <w:r w:rsidRPr="00476878">
        <w:t>5. 6. In the US, it is estimated that 1 in ___ women will be sexually assaulted in their lifetime.</w:t>
      </w:r>
    </w:p>
    <w:p w:rsidR="00677DC9" w:rsidRPr="00476878" w:rsidRDefault="00677DC9" w:rsidP="00677DC9">
      <w:r w:rsidRPr="00476878">
        <w:t>a. 4</w:t>
      </w:r>
    </w:p>
    <w:p w:rsidR="00677DC9" w:rsidRPr="00476878" w:rsidRDefault="00677DC9" w:rsidP="00677DC9">
      <w:r w:rsidRPr="00476878">
        <w:t xml:space="preserve">b. </w:t>
      </w:r>
      <w:r>
        <w:t>12</w:t>
      </w:r>
    </w:p>
    <w:p w:rsidR="00677DC9" w:rsidRPr="00476878" w:rsidRDefault="00677DC9" w:rsidP="00677DC9">
      <w:r w:rsidRPr="00476878">
        <w:t xml:space="preserve">*c. </w:t>
      </w:r>
      <w:r>
        <w:t>5</w:t>
      </w:r>
    </w:p>
    <w:p w:rsidR="00677DC9" w:rsidRPr="00476878" w:rsidRDefault="00677DC9" w:rsidP="00677DC9">
      <w:r w:rsidRPr="00476878">
        <w:t>d. 7</w:t>
      </w:r>
    </w:p>
    <w:p w:rsidR="00677DC9" w:rsidRPr="00476878" w:rsidRDefault="00677DC9" w:rsidP="00677DC9"/>
    <w:p w:rsidR="00677DC9" w:rsidRPr="00476878" w:rsidRDefault="00677DC9" w:rsidP="00677DC9">
      <w:r w:rsidRPr="00476878">
        <w:t>7.  Who is more likely to be sexually assaulted in the US?</w:t>
      </w:r>
    </w:p>
    <w:p w:rsidR="00677DC9" w:rsidRPr="00476878" w:rsidRDefault="00677DC9" w:rsidP="00677DC9">
      <w:r w:rsidRPr="00476878">
        <w:t xml:space="preserve">a. adolescent girls </w:t>
      </w:r>
    </w:p>
    <w:p w:rsidR="00677DC9" w:rsidRPr="00476878" w:rsidRDefault="00677DC9" w:rsidP="00677DC9">
      <w:r w:rsidRPr="00476878">
        <w:t>b. promiscuous women</w:t>
      </w:r>
    </w:p>
    <w:p w:rsidR="00677DC9" w:rsidRPr="00476878" w:rsidRDefault="00677DC9" w:rsidP="00677DC9">
      <w:r w:rsidRPr="00476878">
        <w:t xml:space="preserve">c. </w:t>
      </w:r>
      <w:proofErr w:type="gramStart"/>
      <w:r w:rsidRPr="00476878">
        <w:t>house wives</w:t>
      </w:r>
      <w:proofErr w:type="gramEnd"/>
    </w:p>
    <w:p w:rsidR="00677DC9" w:rsidRPr="00476878" w:rsidRDefault="00677DC9" w:rsidP="00677DC9">
      <w:r w:rsidRPr="00476878">
        <w:t>*d. college aged women</w:t>
      </w:r>
    </w:p>
    <w:p w:rsidR="00677DC9" w:rsidRPr="00476878" w:rsidRDefault="00677DC9" w:rsidP="00677DC9"/>
    <w:p w:rsidR="00B01FD8" w:rsidRDefault="00B01FD8" w:rsidP="00677DC9"/>
    <w:p w:rsidR="00B01FD8" w:rsidRDefault="00B01FD8" w:rsidP="00677DC9"/>
    <w:p w:rsidR="00677DC9" w:rsidRPr="00476878" w:rsidRDefault="00677DC9" w:rsidP="00677DC9">
      <w:r w:rsidRPr="00476878">
        <w:lastRenderedPageBreak/>
        <w:t>8. Which of these is considered a sexual assault?</w:t>
      </w:r>
    </w:p>
    <w:p w:rsidR="00677DC9" w:rsidRPr="00476878" w:rsidRDefault="00677DC9" w:rsidP="00677DC9">
      <w:r w:rsidRPr="00476878">
        <w:t>a. fondling</w:t>
      </w:r>
    </w:p>
    <w:p w:rsidR="00677DC9" w:rsidRPr="00476878" w:rsidRDefault="00677DC9" w:rsidP="00677DC9">
      <w:r w:rsidRPr="00476878">
        <w:t>b. incest</w:t>
      </w:r>
    </w:p>
    <w:p w:rsidR="00677DC9" w:rsidRPr="00476878" w:rsidRDefault="00677DC9" w:rsidP="00677DC9">
      <w:r w:rsidRPr="00476878">
        <w:t>c. sodomy</w:t>
      </w:r>
    </w:p>
    <w:p w:rsidR="00677DC9" w:rsidRPr="00476878" w:rsidRDefault="00677DC9" w:rsidP="00677DC9">
      <w:r w:rsidRPr="00476878">
        <w:t>*d. all of the above</w:t>
      </w:r>
    </w:p>
    <w:p w:rsidR="00677DC9" w:rsidRPr="00476878" w:rsidRDefault="00677DC9" w:rsidP="00677DC9"/>
    <w:p w:rsidR="00677DC9" w:rsidRPr="00476878" w:rsidRDefault="00677DC9" w:rsidP="00677DC9">
      <w:r w:rsidRPr="00476878">
        <w:t>9. What type of people are usually the perpetrators of sexual assault?</w:t>
      </w:r>
    </w:p>
    <w:p w:rsidR="00677DC9" w:rsidRPr="00476878" w:rsidRDefault="00677DC9" w:rsidP="00677DC9">
      <w:r w:rsidRPr="00476878">
        <w:t>a. strangers</w:t>
      </w:r>
    </w:p>
    <w:p w:rsidR="00677DC9" w:rsidRPr="00476878" w:rsidRDefault="00677DC9" w:rsidP="00677DC9">
      <w:r w:rsidRPr="00476878">
        <w:t>b. family members</w:t>
      </w:r>
    </w:p>
    <w:p w:rsidR="00677DC9" w:rsidRPr="00476878" w:rsidRDefault="00677DC9" w:rsidP="00677DC9">
      <w:r w:rsidRPr="00476878">
        <w:t>c. friends</w:t>
      </w:r>
    </w:p>
    <w:p w:rsidR="00677DC9" w:rsidRPr="00476878" w:rsidRDefault="00677DC9" w:rsidP="00677DC9">
      <w:r w:rsidRPr="00476878">
        <w:t>*d. all of the above</w:t>
      </w:r>
    </w:p>
    <w:p w:rsidR="00677DC9" w:rsidRPr="00476878" w:rsidRDefault="00677DC9" w:rsidP="00677DC9"/>
    <w:p w:rsidR="00677DC9" w:rsidRPr="00476878" w:rsidRDefault="00677DC9" w:rsidP="00677DC9">
      <w:r w:rsidRPr="00476878">
        <w:t>10. All of the following are way in which perpetrators commit sexual assault except:</w:t>
      </w:r>
    </w:p>
    <w:p w:rsidR="00677DC9" w:rsidRPr="00476878" w:rsidRDefault="00677DC9" w:rsidP="00677DC9">
      <w:r w:rsidRPr="00476878">
        <w:t>a. coercion</w:t>
      </w:r>
    </w:p>
    <w:p w:rsidR="00677DC9" w:rsidRPr="00476878" w:rsidRDefault="00677DC9" w:rsidP="00677DC9">
      <w:r w:rsidRPr="00476878">
        <w:t>b. pressure</w:t>
      </w:r>
    </w:p>
    <w:p w:rsidR="00677DC9" w:rsidRPr="00476878" w:rsidRDefault="00677DC9" w:rsidP="00677DC9">
      <w:r w:rsidRPr="00476878">
        <w:t>c. threats</w:t>
      </w:r>
    </w:p>
    <w:p w:rsidR="00677DC9" w:rsidRPr="00476878" w:rsidRDefault="00677DC9" w:rsidP="00677DC9">
      <w:r w:rsidRPr="00476878">
        <w:t xml:space="preserve">*d. </w:t>
      </w:r>
      <w:proofErr w:type="gramStart"/>
      <w:r w:rsidRPr="00476878">
        <w:t>dissuade</w:t>
      </w:r>
      <w:proofErr w:type="gramEnd"/>
    </w:p>
    <w:p w:rsidR="00677DC9" w:rsidRPr="00476878" w:rsidRDefault="00677DC9" w:rsidP="00677DC9">
      <w:r w:rsidRPr="00476878">
        <w:t>e. use of weapon</w:t>
      </w:r>
    </w:p>
    <w:p w:rsidR="00677DC9" w:rsidRPr="00476878" w:rsidRDefault="00677DC9" w:rsidP="00677DC9"/>
    <w:p w:rsidR="00677DC9" w:rsidRPr="00476878" w:rsidRDefault="00677DC9" w:rsidP="00677DC9">
      <w:r w:rsidRPr="00476878">
        <w:t>11. More often sexual assault involves _________________ coercion.</w:t>
      </w:r>
    </w:p>
    <w:p w:rsidR="00677DC9" w:rsidRPr="00476878" w:rsidRDefault="00677DC9" w:rsidP="00677DC9">
      <w:r w:rsidRPr="00476878">
        <w:t>a. psychosomatic</w:t>
      </w:r>
    </w:p>
    <w:p w:rsidR="00677DC9" w:rsidRPr="00476878" w:rsidRDefault="00677DC9" w:rsidP="00677DC9">
      <w:r w:rsidRPr="00476878">
        <w:t>*b. psychological</w:t>
      </w:r>
    </w:p>
    <w:p w:rsidR="00677DC9" w:rsidRPr="00476878" w:rsidRDefault="00677DC9" w:rsidP="00677DC9">
      <w:r w:rsidRPr="00476878">
        <w:t>c. emotional</w:t>
      </w:r>
    </w:p>
    <w:p w:rsidR="00677DC9" w:rsidRPr="00476878" w:rsidRDefault="00677DC9" w:rsidP="00677DC9">
      <w:r w:rsidRPr="00476878">
        <w:t>d. mental</w:t>
      </w:r>
    </w:p>
    <w:p w:rsidR="00677DC9" w:rsidRPr="00476878" w:rsidRDefault="00677DC9" w:rsidP="00677DC9"/>
    <w:p w:rsidR="00677DC9" w:rsidRPr="00476878" w:rsidRDefault="00677DC9" w:rsidP="00677DC9">
      <w:r w:rsidRPr="00476878">
        <w:t xml:space="preserve">12. Which sociological </w:t>
      </w:r>
      <w:proofErr w:type="gramStart"/>
      <w:r w:rsidRPr="00476878">
        <w:t>paradigm  is</w:t>
      </w:r>
      <w:proofErr w:type="gramEnd"/>
      <w:r w:rsidRPr="00476878">
        <w:t xml:space="preserve"> being used in this chapter to study rape?</w:t>
      </w:r>
    </w:p>
    <w:p w:rsidR="00677DC9" w:rsidRPr="00476878" w:rsidRDefault="00677DC9" w:rsidP="00677DC9">
      <w:r w:rsidRPr="00476878">
        <w:t>a. Cultural relativism  </w:t>
      </w:r>
    </w:p>
    <w:p w:rsidR="00677DC9" w:rsidRPr="00476878" w:rsidRDefault="00677DC9" w:rsidP="00677DC9">
      <w:r w:rsidRPr="00476878">
        <w:t>b. Cultural transmission  </w:t>
      </w:r>
    </w:p>
    <w:p w:rsidR="00677DC9" w:rsidRPr="00476878" w:rsidRDefault="00677DC9" w:rsidP="00677DC9">
      <w:r w:rsidRPr="00476878">
        <w:t>c. Social constructionist perspective </w:t>
      </w:r>
    </w:p>
    <w:p w:rsidR="00677DC9" w:rsidRPr="00476878" w:rsidRDefault="00677DC9" w:rsidP="00677DC9">
      <w:r w:rsidRPr="00476878">
        <w:t>*d. Sociological Imagination</w:t>
      </w:r>
    </w:p>
    <w:p w:rsidR="00677DC9" w:rsidRPr="00476878" w:rsidRDefault="00677DC9" w:rsidP="00677DC9"/>
    <w:p w:rsidR="00677DC9" w:rsidRPr="00476878" w:rsidRDefault="00677DC9" w:rsidP="00677DC9">
      <w:r w:rsidRPr="00476878">
        <w:t>13.  Whose fault is rape?</w:t>
      </w:r>
    </w:p>
    <w:p w:rsidR="00677DC9" w:rsidRPr="00476878" w:rsidRDefault="00677DC9" w:rsidP="00677DC9">
      <w:r w:rsidRPr="00476878">
        <w:t>a. society</w:t>
      </w:r>
    </w:p>
    <w:p w:rsidR="00677DC9" w:rsidRPr="00476878" w:rsidRDefault="00677DC9" w:rsidP="00677DC9">
      <w:r w:rsidRPr="00476878">
        <w:t>b. victim</w:t>
      </w:r>
    </w:p>
    <w:p w:rsidR="00677DC9" w:rsidRPr="00476878" w:rsidRDefault="00677DC9" w:rsidP="00677DC9">
      <w:r w:rsidRPr="00476878">
        <w:t>c. partly the victim but mostly the perpetrator</w:t>
      </w:r>
    </w:p>
    <w:p w:rsidR="00677DC9" w:rsidRPr="00476878" w:rsidRDefault="00677DC9" w:rsidP="00677DC9">
      <w:r w:rsidRPr="00476878">
        <w:t>*d. only the perpetrator</w:t>
      </w:r>
      <w:r>
        <w:t>/Rapist</w:t>
      </w:r>
    </w:p>
    <w:p w:rsidR="00677DC9" w:rsidRPr="00476878" w:rsidRDefault="00677DC9" w:rsidP="00677DC9"/>
    <w:p w:rsidR="00677DC9" w:rsidRPr="00476878" w:rsidRDefault="00677DC9" w:rsidP="00677DC9">
      <w:r w:rsidRPr="00476878">
        <w:t>14. If you know someone who claims she was raped, what is one crucial question you MUST ask?</w:t>
      </w:r>
    </w:p>
    <w:p w:rsidR="00677DC9" w:rsidRPr="00476878" w:rsidRDefault="00677DC9" w:rsidP="00677DC9">
      <w:r w:rsidRPr="00476878">
        <w:t>a. What were you doing when this happened?</w:t>
      </w:r>
    </w:p>
    <w:p w:rsidR="00677DC9" w:rsidRPr="00476878" w:rsidRDefault="00677DC9" w:rsidP="00677DC9">
      <w:r w:rsidRPr="00476878">
        <w:t>b. What happened?</w:t>
      </w:r>
    </w:p>
    <w:p w:rsidR="00677DC9" w:rsidRPr="00476878" w:rsidRDefault="00677DC9" w:rsidP="00677DC9">
      <w:r w:rsidRPr="00476878">
        <w:t>*c. How are you doing now?</w:t>
      </w:r>
    </w:p>
    <w:p w:rsidR="00677DC9" w:rsidRPr="00476878" w:rsidRDefault="00677DC9" w:rsidP="00677DC9">
      <w:r w:rsidRPr="00476878">
        <w:t>d. Are you sure?</w:t>
      </w:r>
    </w:p>
    <w:p w:rsidR="00677DC9" w:rsidRPr="00476878" w:rsidRDefault="00677DC9" w:rsidP="00677DC9"/>
    <w:p w:rsidR="00B01FD8" w:rsidRDefault="00B01FD8" w:rsidP="00677DC9"/>
    <w:p w:rsidR="00B01FD8" w:rsidRDefault="00B01FD8" w:rsidP="00677DC9"/>
    <w:p w:rsidR="00677DC9" w:rsidRPr="00476878" w:rsidRDefault="00677DC9" w:rsidP="00677DC9">
      <w:r w:rsidRPr="00476878">
        <w:lastRenderedPageBreak/>
        <w:t>15. What metaphor does the author use to help others understand rape?</w:t>
      </w:r>
    </w:p>
    <w:p w:rsidR="00677DC9" w:rsidRPr="00476878" w:rsidRDefault="00677DC9" w:rsidP="00677DC9">
      <w:r w:rsidRPr="00476878">
        <w:t>a. Apples and Oranges</w:t>
      </w:r>
    </w:p>
    <w:p w:rsidR="00677DC9" w:rsidRPr="00476878" w:rsidRDefault="00677DC9" w:rsidP="00677DC9">
      <w:r w:rsidRPr="00476878">
        <w:t>*b. Oil and Water</w:t>
      </w:r>
    </w:p>
    <w:p w:rsidR="00677DC9" w:rsidRPr="00476878" w:rsidRDefault="00677DC9" w:rsidP="00677DC9">
      <w:r w:rsidRPr="00476878">
        <w:t>c. Fire and Water</w:t>
      </w:r>
    </w:p>
    <w:p w:rsidR="00677DC9" w:rsidRPr="00476878" w:rsidRDefault="00677DC9" w:rsidP="00677DC9">
      <w:r w:rsidRPr="00476878">
        <w:t>d. Oil and Grease</w:t>
      </w:r>
    </w:p>
    <w:p w:rsidR="00677DC9" w:rsidRPr="00476878" w:rsidRDefault="00677DC9" w:rsidP="00677DC9"/>
    <w:p w:rsidR="00677DC9" w:rsidRPr="00476878" w:rsidRDefault="00677DC9" w:rsidP="00677DC9">
      <w:r w:rsidRPr="00476878">
        <w:t xml:space="preserve">17 From a law enforcement point of view, victims have_________________________.  </w:t>
      </w:r>
    </w:p>
    <w:p w:rsidR="00677DC9" w:rsidRPr="00476878" w:rsidRDefault="00677DC9" w:rsidP="00677DC9">
      <w:r w:rsidRPr="00476878">
        <w:t>a. some responsibility</w:t>
      </w:r>
    </w:p>
    <w:p w:rsidR="00677DC9" w:rsidRPr="00476878" w:rsidRDefault="00677DC9" w:rsidP="00677DC9">
      <w:r w:rsidRPr="00476878">
        <w:t>b. power to prevent rape</w:t>
      </w:r>
    </w:p>
    <w:p w:rsidR="00677DC9" w:rsidRPr="00476878" w:rsidRDefault="00677DC9" w:rsidP="00677DC9">
      <w:r w:rsidRPr="00476878">
        <w:t>*c. no responsibility</w:t>
      </w:r>
    </w:p>
    <w:p w:rsidR="00677DC9" w:rsidRPr="00476878" w:rsidRDefault="00677DC9" w:rsidP="00677DC9">
      <w:r w:rsidRPr="00476878">
        <w:t>d. choices</w:t>
      </w:r>
    </w:p>
    <w:p w:rsidR="00677DC9" w:rsidRPr="00476878" w:rsidRDefault="00677DC9" w:rsidP="00677DC9"/>
    <w:p w:rsidR="00677DC9" w:rsidRPr="00476878" w:rsidRDefault="00677DC9" w:rsidP="00677DC9">
      <w:r w:rsidRPr="00476878">
        <w:t>18. A rape survivor compared her rape to what event in US history?</w:t>
      </w:r>
    </w:p>
    <w:p w:rsidR="00677DC9" w:rsidRPr="00476878" w:rsidRDefault="00677DC9" w:rsidP="00677DC9">
      <w:r w:rsidRPr="00476878">
        <w:t>a. Watergate</w:t>
      </w:r>
    </w:p>
    <w:p w:rsidR="00677DC9" w:rsidRPr="00476878" w:rsidRDefault="00677DC9" w:rsidP="00677DC9">
      <w:r w:rsidRPr="00476878">
        <w:t>b. Kennedy assassination</w:t>
      </w:r>
    </w:p>
    <w:p w:rsidR="00677DC9" w:rsidRPr="00476878" w:rsidRDefault="00677DC9" w:rsidP="00677DC9">
      <w:r w:rsidRPr="00476878">
        <w:t>*c. 9/11</w:t>
      </w:r>
    </w:p>
    <w:p w:rsidR="00677DC9" w:rsidRPr="00476878" w:rsidRDefault="00677DC9" w:rsidP="00677DC9">
      <w:r w:rsidRPr="00476878">
        <w:t>d. Civil rights movement</w:t>
      </w:r>
    </w:p>
    <w:p w:rsidR="00677DC9" w:rsidRPr="00476878" w:rsidRDefault="00677DC9" w:rsidP="00677DC9"/>
    <w:p w:rsidR="00677DC9" w:rsidRPr="00476878" w:rsidRDefault="00677DC9" w:rsidP="00677DC9">
      <w:r w:rsidRPr="00476878">
        <w:t xml:space="preserve">19. According to the studies done by the author, what difference is there in current day perpetrators from </w:t>
      </w:r>
      <w:r>
        <w:t>a racist</w:t>
      </w:r>
      <w:r w:rsidRPr="00476878">
        <w:t>?</w:t>
      </w:r>
    </w:p>
    <w:p w:rsidR="00677DC9" w:rsidRPr="00476878" w:rsidRDefault="00677DC9" w:rsidP="00677DC9">
      <w:pPr>
        <w:tabs>
          <w:tab w:val="left" w:pos="5468"/>
        </w:tabs>
      </w:pPr>
      <w:r>
        <w:t>*</w:t>
      </w:r>
      <w:r w:rsidRPr="00476878">
        <w:t xml:space="preserve">a. </w:t>
      </w:r>
      <w:r>
        <w:t>very little</w:t>
      </w:r>
      <w:r w:rsidRPr="00476878">
        <w:tab/>
      </w:r>
    </w:p>
    <w:p w:rsidR="00677DC9" w:rsidRPr="00476878" w:rsidRDefault="00677DC9" w:rsidP="00677DC9">
      <w:r w:rsidRPr="00476878">
        <w:t xml:space="preserve">b. </w:t>
      </w:r>
      <w:r>
        <w:t xml:space="preserve">rapist </w:t>
      </w:r>
      <w:proofErr w:type="gramStart"/>
      <w:r>
        <w:t>are</w:t>
      </w:r>
      <w:proofErr w:type="gramEnd"/>
      <w:r>
        <w:t xml:space="preserve"> less evil</w:t>
      </w:r>
    </w:p>
    <w:p w:rsidR="00677DC9" w:rsidRPr="00476878" w:rsidRDefault="00677DC9" w:rsidP="00677DC9">
      <w:r w:rsidRPr="00476878">
        <w:t xml:space="preserve">c. </w:t>
      </w:r>
      <w:r>
        <w:t>neither intend harm</w:t>
      </w:r>
    </w:p>
    <w:p w:rsidR="00677DC9" w:rsidRPr="00476878" w:rsidRDefault="00677DC9" w:rsidP="00677DC9">
      <w:r w:rsidRPr="00476878">
        <w:t xml:space="preserve">d. </w:t>
      </w:r>
      <w:r>
        <w:t>the do the exact same actions</w:t>
      </w:r>
    </w:p>
    <w:p w:rsidR="00677DC9" w:rsidRPr="00476878" w:rsidRDefault="00677DC9" w:rsidP="00677DC9"/>
    <w:p w:rsidR="00677DC9" w:rsidRPr="00476878" w:rsidRDefault="00677DC9" w:rsidP="00677DC9">
      <w:r w:rsidRPr="00476878">
        <w:t xml:space="preserve">21. To the FBI, rape is not about </w:t>
      </w:r>
      <w:proofErr w:type="gramStart"/>
      <w:r w:rsidRPr="00476878">
        <w:t>sex</w:t>
      </w:r>
      <w:proofErr w:type="gramEnd"/>
      <w:r w:rsidRPr="00476878">
        <w:t xml:space="preserve"> but it is about what?</w:t>
      </w:r>
    </w:p>
    <w:p w:rsidR="00677DC9" w:rsidRPr="00476878" w:rsidRDefault="00677DC9" w:rsidP="00677DC9">
      <w:r w:rsidRPr="00476878">
        <w:t>a. anger</w:t>
      </w:r>
    </w:p>
    <w:p w:rsidR="00677DC9" w:rsidRPr="00476878" w:rsidRDefault="00677DC9" w:rsidP="00677DC9">
      <w:r w:rsidRPr="00476878">
        <w:t>b. control another’s life</w:t>
      </w:r>
    </w:p>
    <w:p w:rsidR="00677DC9" w:rsidRPr="00476878" w:rsidRDefault="00677DC9" w:rsidP="00677DC9">
      <w:r w:rsidRPr="00476878">
        <w:t>c. domination</w:t>
      </w:r>
    </w:p>
    <w:p w:rsidR="00677DC9" w:rsidRPr="00476878" w:rsidRDefault="00677DC9" w:rsidP="00677DC9">
      <w:r w:rsidRPr="00476878">
        <w:t>d. power</w:t>
      </w:r>
    </w:p>
    <w:p w:rsidR="00677DC9" w:rsidRPr="00476878" w:rsidRDefault="00677DC9" w:rsidP="00677DC9">
      <w:r w:rsidRPr="00476878">
        <w:t>*e. all of the above</w:t>
      </w:r>
    </w:p>
    <w:p w:rsidR="00677DC9" w:rsidRPr="00476878" w:rsidRDefault="00677DC9" w:rsidP="00677DC9"/>
    <w:p w:rsidR="00677DC9" w:rsidRPr="00476878" w:rsidRDefault="00677DC9" w:rsidP="00677DC9">
      <w:r w:rsidRPr="00476878">
        <w:t xml:space="preserve">22. To __________________, rape is his outlet of power, domination, anger, and control. This rapist is inadequate in general and rapes in a futile attempt to feel adequate.  </w:t>
      </w:r>
    </w:p>
    <w:p w:rsidR="00677DC9" w:rsidRPr="00476878" w:rsidRDefault="00677DC9" w:rsidP="00677DC9">
      <w:r w:rsidRPr="00476878">
        <w:t>a. The Power-Assertive Rapist</w:t>
      </w:r>
    </w:p>
    <w:p w:rsidR="00677DC9" w:rsidRPr="00476878" w:rsidRDefault="00677DC9" w:rsidP="00677DC9">
      <w:r w:rsidRPr="00476878">
        <w:t xml:space="preserve">*b. Power-Reassurance Rapists </w:t>
      </w:r>
    </w:p>
    <w:p w:rsidR="00677DC9" w:rsidRPr="00476878" w:rsidRDefault="00677DC9" w:rsidP="00677DC9">
      <w:r w:rsidRPr="00476878">
        <w:t>c. The Anger-Excitation Rapist</w:t>
      </w:r>
    </w:p>
    <w:p w:rsidR="00677DC9" w:rsidRPr="00476878" w:rsidRDefault="00677DC9" w:rsidP="00677DC9">
      <w:r w:rsidRPr="00476878">
        <w:t>d. The Anger-Retaliatory Rapist</w:t>
      </w:r>
    </w:p>
    <w:p w:rsidR="00677DC9" w:rsidRPr="00476878" w:rsidRDefault="00677DC9" w:rsidP="00677DC9"/>
    <w:p w:rsidR="00677DC9" w:rsidRPr="00476878" w:rsidRDefault="00677DC9" w:rsidP="00677DC9">
      <w:r w:rsidRPr="00476878">
        <w:t xml:space="preserve">23. _________________ rapes in attempts to reassure himself on his manhood and uses very little force or violence.  </w:t>
      </w:r>
    </w:p>
    <w:p w:rsidR="00677DC9" w:rsidRPr="00476878" w:rsidRDefault="00677DC9" w:rsidP="00677DC9">
      <w:r w:rsidRPr="00476878">
        <w:t>*a. The Power-Assertive Rapist</w:t>
      </w:r>
    </w:p>
    <w:p w:rsidR="00677DC9" w:rsidRPr="00476878" w:rsidRDefault="00677DC9" w:rsidP="00677DC9">
      <w:r w:rsidRPr="00476878">
        <w:t>b. Power-Reassurance Rapists</w:t>
      </w:r>
    </w:p>
    <w:p w:rsidR="00677DC9" w:rsidRPr="00476878" w:rsidRDefault="00677DC9" w:rsidP="00677DC9">
      <w:r w:rsidRPr="00476878">
        <w:t>c. The Anger-Excitation Rapist</w:t>
      </w:r>
    </w:p>
    <w:p w:rsidR="00677DC9" w:rsidRPr="00476878" w:rsidRDefault="00677DC9" w:rsidP="00677DC9">
      <w:r w:rsidRPr="00476878">
        <w:t>d. The Anger-Retaliatory Rapist</w:t>
      </w:r>
    </w:p>
    <w:p w:rsidR="00677DC9" w:rsidRPr="00476878" w:rsidRDefault="00677DC9" w:rsidP="00677DC9"/>
    <w:p w:rsidR="00677DC9" w:rsidRPr="00476878" w:rsidRDefault="00677DC9" w:rsidP="00677DC9">
      <w:r w:rsidRPr="00476878">
        <w:lastRenderedPageBreak/>
        <w:t xml:space="preserve">24. ______________________ tends to demean, degrade, humiliate, and punish his victim for things she did not do, and he tends to be brutal, blitzing his victims so that they offer little resistance.   </w:t>
      </w:r>
    </w:p>
    <w:p w:rsidR="00677DC9" w:rsidRPr="00476878" w:rsidRDefault="00677DC9" w:rsidP="00677DC9">
      <w:r w:rsidRPr="00476878">
        <w:t>a. The Power-Assertive Rapist</w:t>
      </w:r>
    </w:p>
    <w:p w:rsidR="00677DC9" w:rsidRPr="00476878" w:rsidRDefault="00677DC9" w:rsidP="00677DC9">
      <w:r w:rsidRPr="00476878">
        <w:t>b. Power-Reassurance Rapists</w:t>
      </w:r>
    </w:p>
    <w:p w:rsidR="00677DC9" w:rsidRPr="00476878" w:rsidRDefault="00677DC9" w:rsidP="00677DC9">
      <w:r w:rsidRPr="00476878">
        <w:t>c. The Anger-Excitation Rapist</w:t>
      </w:r>
    </w:p>
    <w:p w:rsidR="00677DC9" w:rsidRPr="00476878" w:rsidRDefault="00677DC9" w:rsidP="00677DC9">
      <w:r w:rsidRPr="00476878">
        <w:t xml:space="preserve">*d. The Anger-Retaliatory Rapist </w:t>
      </w:r>
    </w:p>
    <w:p w:rsidR="00677DC9" w:rsidRPr="00476878" w:rsidRDefault="00677DC9" w:rsidP="00677DC9"/>
    <w:p w:rsidR="00677DC9" w:rsidRPr="00476878" w:rsidRDefault="00677DC9" w:rsidP="00677DC9">
      <w:r w:rsidRPr="00476878">
        <w:t xml:space="preserve">25. __________________ will torture, kidnap, and even kill his victim out of pleasure-seeking at the cost of another’s pain. He is sadistic and predatory; and he uses his intelligence to plot and prey upon unsuspecting victims.  </w:t>
      </w:r>
    </w:p>
    <w:p w:rsidR="00677DC9" w:rsidRPr="00476878" w:rsidRDefault="00677DC9" w:rsidP="00677DC9">
      <w:r w:rsidRPr="00476878">
        <w:t>a. The Power-Assertive Rapist</w:t>
      </w:r>
    </w:p>
    <w:p w:rsidR="00677DC9" w:rsidRPr="00476878" w:rsidRDefault="00677DC9" w:rsidP="00677DC9">
      <w:r w:rsidRPr="00476878">
        <w:t>b. Power-Reassurance Rapists</w:t>
      </w:r>
    </w:p>
    <w:p w:rsidR="00677DC9" w:rsidRPr="00476878" w:rsidRDefault="00677DC9" w:rsidP="00677DC9">
      <w:r w:rsidRPr="00476878">
        <w:t xml:space="preserve">*c. The Anger-Excitation Rapist </w:t>
      </w:r>
    </w:p>
    <w:p w:rsidR="00677DC9" w:rsidRPr="00476878" w:rsidRDefault="00677DC9" w:rsidP="00677DC9">
      <w:r w:rsidRPr="00476878">
        <w:t>d. The Anger-Retaliatory Rapist</w:t>
      </w:r>
    </w:p>
    <w:p w:rsidR="00677DC9" w:rsidRPr="00476878" w:rsidRDefault="00677DC9" w:rsidP="00677DC9"/>
    <w:p w:rsidR="00677DC9" w:rsidRPr="00476878" w:rsidRDefault="00677DC9" w:rsidP="00677DC9">
      <w:r w:rsidRPr="00476878">
        <w:t xml:space="preserve">26. Which is the most common type of rapist? </w:t>
      </w:r>
    </w:p>
    <w:p w:rsidR="00677DC9" w:rsidRPr="00476878" w:rsidRDefault="00677DC9" w:rsidP="00677DC9">
      <w:r w:rsidRPr="00476878">
        <w:t>a. The Power-Assertive Rapist</w:t>
      </w:r>
    </w:p>
    <w:p w:rsidR="00677DC9" w:rsidRPr="00476878" w:rsidRDefault="00677DC9" w:rsidP="00677DC9">
      <w:r w:rsidRPr="00476878">
        <w:t xml:space="preserve">*b. Power-Reassurance Rapists </w:t>
      </w:r>
    </w:p>
    <w:p w:rsidR="00677DC9" w:rsidRPr="00476878" w:rsidRDefault="00677DC9" w:rsidP="00677DC9">
      <w:r w:rsidRPr="00476878">
        <w:t>c. The Anger-Excitation Rapist</w:t>
      </w:r>
    </w:p>
    <w:p w:rsidR="00677DC9" w:rsidRPr="00476878" w:rsidRDefault="00677DC9" w:rsidP="00677DC9">
      <w:r w:rsidRPr="00476878">
        <w:t>d. The Anger-Retaliatory Rapist</w:t>
      </w:r>
    </w:p>
    <w:p w:rsidR="00677DC9" w:rsidRPr="00476878" w:rsidRDefault="00677DC9" w:rsidP="00677DC9"/>
    <w:p w:rsidR="00677DC9" w:rsidRPr="00476878" w:rsidRDefault="00677DC9" w:rsidP="00677DC9">
      <w:r w:rsidRPr="00476878">
        <w:t>27. Which type of rapist uses little to no violence, has a very weak sense of self and of lacking “manliness”?</w:t>
      </w:r>
    </w:p>
    <w:p w:rsidR="00677DC9" w:rsidRPr="00476878" w:rsidRDefault="00677DC9" w:rsidP="00677DC9">
      <w:r w:rsidRPr="00476878">
        <w:t>a. The Power-Assertive Rapist</w:t>
      </w:r>
    </w:p>
    <w:p w:rsidR="00677DC9" w:rsidRPr="00476878" w:rsidRDefault="00677DC9" w:rsidP="00677DC9">
      <w:r w:rsidRPr="00476878">
        <w:t xml:space="preserve">*b. Power-Reassurance Rapists </w:t>
      </w:r>
    </w:p>
    <w:p w:rsidR="00677DC9" w:rsidRPr="00476878" w:rsidRDefault="00677DC9" w:rsidP="00677DC9">
      <w:r w:rsidRPr="00476878">
        <w:t>c. The Anger-Excitation Rapist</w:t>
      </w:r>
    </w:p>
    <w:p w:rsidR="00677DC9" w:rsidRPr="00476878" w:rsidRDefault="00677DC9" w:rsidP="00677DC9">
      <w:r w:rsidRPr="00476878">
        <w:t>d. The Anger-Retaliatory Rapist</w:t>
      </w:r>
    </w:p>
    <w:p w:rsidR="00677DC9" w:rsidRPr="00476878" w:rsidRDefault="00677DC9" w:rsidP="00677DC9"/>
    <w:p w:rsidR="00677DC9" w:rsidRPr="00476878" w:rsidRDefault="00677DC9" w:rsidP="00677DC9">
      <w:r w:rsidRPr="00476878">
        <w:t>28. Which type of rapists has a very low self-concept, his deep-seated shame drives him to offend often and not feel long-term satisfaction from the assaults?</w:t>
      </w:r>
    </w:p>
    <w:p w:rsidR="00677DC9" w:rsidRPr="00476878" w:rsidRDefault="00677DC9" w:rsidP="00677DC9">
      <w:r w:rsidRPr="00476878">
        <w:t>*a. The Power-Assertive Rapist</w:t>
      </w:r>
    </w:p>
    <w:p w:rsidR="00677DC9" w:rsidRPr="00476878" w:rsidRDefault="00677DC9" w:rsidP="00677DC9">
      <w:r w:rsidRPr="00476878">
        <w:t>b. Power-Reassurance Rapists</w:t>
      </w:r>
    </w:p>
    <w:p w:rsidR="00677DC9" w:rsidRPr="00476878" w:rsidRDefault="00677DC9" w:rsidP="00677DC9">
      <w:r w:rsidRPr="00476878">
        <w:t>c. The Anger-Excitation Rapist</w:t>
      </w:r>
    </w:p>
    <w:p w:rsidR="00677DC9" w:rsidRPr="00476878" w:rsidRDefault="00677DC9" w:rsidP="00677DC9">
      <w:r w:rsidRPr="00476878">
        <w:t>d. The Anger-Retaliatory Rapist</w:t>
      </w:r>
    </w:p>
    <w:p w:rsidR="00677DC9" w:rsidRPr="00476878" w:rsidRDefault="00677DC9" w:rsidP="00677DC9"/>
    <w:p w:rsidR="00677DC9" w:rsidRPr="00476878" w:rsidRDefault="00677DC9" w:rsidP="00677DC9">
      <w:r w:rsidRPr="00476878">
        <w:t>29. Which type of rapists has plenty of self-confidence (perhaps to the point of too much) and makes the victim pay for things gone bad in his own life.</w:t>
      </w:r>
    </w:p>
    <w:p w:rsidR="00677DC9" w:rsidRPr="00476878" w:rsidRDefault="00677DC9" w:rsidP="00677DC9">
      <w:r w:rsidRPr="00476878">
        <w:t>a. The Power-Assertive Rapist</w:t>
      </w:r>
    </w:p>
    <w:p w:rsidR="00677DC9" w:rsidRPr="00476878" w:rsidRDefault="00677DC9" w:rsidP="00677DC9">
      <w:r w:rsidRPr="00476878">
        <w:t>b. Power-Reassurance Rapist</w:t>
      </w:r>
    </w:p>
    <w:p w:rsidR="00677DC9" w:rsidRPr="00476878" w:rsidRDefault="00677DC9" w:rsidP="00677DC9">
      <w:r w:rsidRPr="00476878">
        <w:t>c. The Anger-Excitation Rapist</w:t>
      </w:r>
    </w:p>
    <w:p w:rsidR="00677DC9" w:rsidRPr="00476878" w:rsidRDefault="00677DC9" w:rsidP="00677DC9">
      <w:r w:rsidRPr="00476878">
        <w:t xml:space="preserve">*d. The Anger-Retaliatory Rapist </w:t>
      </w:r>
    </w:p>
    <w:p w:rsidR="00677DC9" w:rsidRPr="00476878" w:rsidRDefault="00677DC9" w:rsidP="00677DC9"/>
    <w:p w:rsidR="00B01FD8" w:rsidRDefault="00B01FD8" w:rsidP="00677DC9"/>
    <w:p w:rsidR="00B01FD8" w:rsidRDefault="00B01FD8" w:rsidP="00677DC9"/>
    <w:p w:rsidR="00B01FD8" w:rsidRDefault="00B01FD8" w:rsidP="00677DC9"/>
    <w:p w:rsidR="00677DC9" w:rsidRPr="00476878" w:rsidRDefault="00677DC9" w:rsidP="00677DC9">
      <w:r w:rsidRPr="00476878">
        <w:lastRenderedPageBreak/>
        <w:t xml:space="preserve">30. Which type of rapist is the least common type, yet the </w:t>
      </w:r>
      <w:proofErr w:type="gramStart"/>
      <w:r w:rsidRPr="00476878">
        <w:t>most evil</w:t>
      </w:r>
      <w:proofErr w:type="gramEnd"/>
      <w:r w:rsidRPr="00476878">
        <w:t>?</w:t>
      </w:r>
    </w:p>
    <w:p w:rsidR="00677DC9" w:rsidRPr="00476878" w:rsidRDefault="00677DC9" w:rsidP="00677DC9">
      <w:r w:rsidRPr="00476878">
        <w:t>a. The Power-Assertive Rapist</w:t>
      </w:r>
    </w:p>
    <w:p w:rsidR="00677DC9" w:rsidRPr="00476878" w:rsidRDefault="00677DC9" w:rsidP="00677DC9">
      <w:r w:rsidRPr="00476878">
        <w:t>b. Power-Reassurance Rapists</w:t>
      </w:r>
    </w:p>
    <w:p w:rsidR="00677DC9" w:rsidRPr="00476878" w:rsidRDefault="00677DC9" w:rsidP="00677DC9">
      <w:r w:rsidRPr="00476878">
        <w:t xml:space="preserve">*c. The Anger-Excitation Rapist </w:t>
      </w:r>
    </w:p>
    <w:p w:rsidR="00677DC9" w:rsidRPr="00476878" w:rsidRDefault="00677DC9" w:rsidP="00677DC9">
      <w:r w:rsidRPr="00476878">
        <w:t>d. The Anger-Retaliatory Rapist</w:t>
      </w:r>
    </w:p>
    <w:p w:rsidR="00677DC9" w:rsidRPr="00476878" w:rsidRDefault="00677DC9" w:rsidP="00677DC9"/>
    <w:p w:rsidR="00677DC9" w:rsidRPr="00476878" w:rsidRDefault="00677DC9" w:rsidP="00677DC9">
      <w:r w:rsidRPr="00476878">
        <w:t xml:space="preserve">31. Former FBI agent, Greg Cooper, referred to this type of rapist as “evil” and “the dark side of humanity.” </w:t>
      </w:r>
    </w:p>
    <w:p w:rsidR="00677DC9" w:rsidRPr="00476878" w:rsidRDefault="00677DC9" w:rsidP="00677DC9">
      <w:r w:rsidRPr="00476878">
        <w:t>a. The Power-Assertive Rapist</w:t>
      </w:r>
    </w:p>
    <w:p w:rsidR="00677DC9" w:rsidRPr="00476878" w:rsidRDefault="00677DC9" w:rsidP="00677DC9">
      <w:r w:rsidRPr="00476878">
        <w:t>b. Power-Reassurance Rapists</w:t>
      </w:r>
    </w:p>
    <w:p w:rsidR="00677DC9" w:rsidRPr="00476878" w:rsidRDefault="00677DC9" w:rsidP="00677DC9">
      <w:r w:rsidRPr="00476878">
        <w:t xml:space="preserve">*c. The Anger-Excitation Rapist </w:t>
      </w:r>
    </w:p>
    <w:p w:rsidR="00677DC9" w:rsidRPr="00476878" w:rsidRDefault="00677DC9" w:rsidP="00677DC9">
      <w:r w:rsidRPr="00476878">
        <w:t>d. The Anger-Retaliatory Rapist</w:t>
      </w:r>
    </w:p>
    <w:p w:rsidR="00677DC9" w:rsidRPr="00476878" w:rsidRDefault="00677DC9" w:rsidP="00677DC9"/>
    <w:p w:rsidR="00677DC9" w:rsidRPr="00B2624D" w:rsidRDefault="00677DC9" w:rsidP="00677DC9">
      <w:pPr>
        <w:rPr>
          <w:b/>
          <w:sz w:val="32"/>
          <w:szCs w:val="32"/>
        </w:rPr>
      </w:pPr>
      <w:r>
        <w:rPr>
          <w:b/>
          <w:sz w:val="32"/>
          <w:szCs w:val="32"/>
        </w:rPr>
        <w:t>True / False Questions</w:t>
      </w:r>
    </w:p>
    <w:p w:rsidR="00677DC9" w:rsidRPr="00476878" w:rsidRDefault="00677DC9" w:rsidP="00677DC9"/>
    <w:p w:rsidR="00677DC9" w:rsidRPr="00476878" w:rsidRDefault="00677DC9" w:rsidP="00677DC9">
      <w:r w:rsidRPr="00476878">
        <w:t>1. Rape is more likely to happen in the England than in most other countries of the world.</w:t>
      </w:r>
    </w:p>
    <w:p w:rsidR="00677DC9" w:rsidRPr="00476878" w:rsidRDefault="00677DC9" w:rsidP="00677DC9">
      <w:r w:rsidRPr="00476878">
        <w:t>*False</w:t>
      </w:r>
    </w:p>
    <w:p w:rsidR="00677DC9" w:rsidRPr="00476878" w:rsidRDefault="00677DC9" w:rsidP="00677DC9"/>
    <w:p w:rsidR="00677DC9" w:rsidRPr="00476878" w:rsidRDefault="00677DC9" w:rsidP="00677DC9">
      <w:r w:rsidRPr="00476878">
        <w:t xml:space="preserve">2. Rape is more likely to happen in the </w:t>
      </w:r>
      <w:proofErr w:type="spellStart"/>
      <w:r>
        <w:t>The</w:t>
      </w:r>
      <w:proofErr w:type="spellEnd"/>
      <w:r>
        <w:t xml:space="preserve"> United States</w:t>
      </w:r>
      <w:r w:rsidRPr="00476878">
        <w:t xml:space="preserve"> than in </w:t>
      </w:r>
      <w:r>
        <w:t>180</w:t>
      </w:r>
      <w:r w:rsidRPr="00476878">
        <w:t xml:space="preserve"> other countries of the world.</w:t>
      </w:r>
    </w:p>
    <w:p w:rsidR="00677DC9" w:rsidRPr="00476878" w:rsidRDefault="00677DC9" w:rsidP="00677DC9">
      <w:r w:rsidRPr="00476878">
        <w:t>*True</w:t>
      </w:r>
    </w:p>
    <w:p w:rsidR="00677DC9" w:rsidRPr="00476878" w:rsidRDefault="00677DC9" w:rsidP="00677DC9"/>
    <w:p w:rsidR="00677DC9" w:rsidRPr="00476878" w:rsidRDefault="00677DC9" w:rsidP="00677DC9">
      <w:r w:rsidRPr="00476878">
        <w:t>3. According to United Nations Surveys, United States has the highest rate of crime including rape.</w:t>
      </w:r>
    </w:p>
    <w:p w:rsidR="00677DC9" w:rsidRPr="00476878" w:rsidRDefault="00677DC9" w:rsidP="00677DC9">
      <w:r w:rsidRPr="00476878">
        <w:t>*False</w:t>
      </w:r>
    </w:p>
    <w:p w:rsidR="00677DC9" w:rsidRPr="00476878" w:rsidRDefault="00677DC9" w:rsidP="00677DC9"/>
    <w:p w:rsidR="00677DC9" w:rsidRPr="00476878" w:rsidRDefault="00677DC9" w:rsidP="00677DC9">
      <w:r w:rsidRPr="00476878">
        <w:t>4. According to United Nations Surveys, Russia has the highest rate of crime including rape.</w:t>
      </w:r>
    </w:p>
    <w:p w:rsidR="00677DC9" w:rsidRPr="00476878" w:rsidRDefault="00677DC9" w:rsidP="00677DC9">
      <w:r w:rsidRPr="00476878">
        <w:t>*False</w:t>
      </w:r>
    </w:p>
    <w:p w:rsidR="00677DC9" w:rsidRPr="00476878" w:rsidRDefault="00677DC9" w:rsidP="00677DC9"/>
    <w:p w:rsidR="00677DC9" w:rsidRPr="00476878" w:rsidRDefault="00677DC9" w:rsidP="00677DC9">
      <w:r w:rsidRPr="00476878">
        <w:t>5. According to United Nations Surveys, South Africa has the highest rate of crime including rape.</w:t>
      </w:r>
    </w:p>
    <w:p w:rsidR="00677DC9" w:rsidRPr="00476878" w:rsidRDefault="00677DC9" w:rsidP="00677DC9">
      <w:r w:rsidRPr="00476878">
        <w:t>*True</w:t>
      </w:r>
    </w:p>
    <w:p w:rsidR="00677DC9" w:rsidRPr="00476878" w:rsidRDefault="00677DC9" w:rsidP="00677DC9"/>
    <w:p w:rsidR="00677DC9" w:rsidRPr="00476878" w:rsidRDefault="00677DC9" w:rsidP="00677DC9">
      <w:r w:rsidRPr="00476878">
        <w:t>6. In the US, Alabama has the highest rate of rape.</w:t>
      </w:r>
    </w:p>
    <w:p w:rsidR="00677DC9" w:rsidRPr="00476878" w:rsidRDefault="00677DC9" w:rsidP="00677DC9">
      <w:r w:rsidRPr="00476878">
        <w:t>*False</w:t>
      </w:r>
    </w:p>
    <w:p w:rsidR="00677DC9" w:rsidRPr="00476878" w:rsidRDefault="00677DC9" w:rsidP="00677DC9"/>
    <w:p w:rsidR="00677DC9" w:rsidRPr="00476878" w:rsidRDefault="00677DC9" w:rsidP="00677DC9">
      <w:r w:rsidRPr="00476878">
        <w:t>7. In the US, New York has the highest rate of rape.</w:t>
      </w:r>
    </w:p>
    <w:p w:rsidR="00677DC9" w:rsidRPr="00476878" w:rsidRDefault="00677DC9" w:rsidP="00677DC9">
      <w:r w:rsidRPr="00476878">
        <w:t>*False</w:t>
      </w:r>
    </w:p>
    <w:p w:rsidR="00677DC9" w:rsidRPr="00476878" w:rsidRDefault="00677DC9" w:rsidP="00677DC9"/>
    <w:p w:rsidR="00677DC9" w:rsidRPr="00476878" w:rsidRDefault="00677DC9" w:rsidP="00677DC9">
      <w:r w:rsidRPr="00476878">
        <w:t>8. In the US, Alaska has the highest rate of rape.</w:t>
      </w:r>
    </w:p>
    <w:p w:rsidR="00677DC9" w:rsidRPr="00476878" w:rsidRDefault="00677DC9" w:rsidP="00677DC9">
      <w:r w:rsidRPr="00476878">
        <w:t>*True</w:t>
      </w:r>
    </w:p>
    <w:p w:rsidR="00677DC9" w:rsidRPr="00476878" w:rsidRDefault="00677DC9" w:rsidP="00677DC9"/>
    <w:p w:rsidR="00677DC9" w:rsidRPr="00476878" w:rsidRDefault="00677DC9" w:rsidP="00677DC9">
      <w:r>
        <w:t xml:space="preserve">9. </w:t>
      </w:r>
      <w:r w:rsidRPr="00476878">
        <w:t>If you know someone who claims she was raped, one crucial question you MUST ask is “What were you doing when this happened?”</w:t>
      </w:r>
    </w:p>
    <w:p w:rsidR="00677DC9" w:rsidRPr="00476878" w:rsidRDefault="00677DC9" w:rsidP="00677DC9">
      <w:r w:rsidRPr="00476878">
        <w:t>*False</w:t>
      </w:r>
    </w:p>
    <w:p w:rsidR="00677DC9" w:rsidRPr="00476878" w:rsidRDefault="00677DC9" w:rsidP="00677DC9"/>
    <w:p w:rsidR="00677DC9" w:rsidRPr="00476878" w:rsidRDefault="00677DC9" w:rsidP="00677DC9">
      <w:r>
        <w:lastRenderedPageBreak/>
        <w:t>10</w:t>
      </w:r>
      <w:r w:rsidRPr="00476878">
        <w:t>. If you know someone who claims she was raped, one crucial question you MUST ask is “How are you doing now?”</w:t>
      </w:r>
    </w:p>
    <w:p w:rsidR="00677DC9" w:rsidRPr="00476878" w:rsidRDefault="00677DC9" w:rsidP="00677DC9">
      <w:r w:rsidRPr="00476878">
        <w:t>*True</w:t>
      </w:r>
    </w:p>
    <w:p w:rsidR="00677DC9" w:rsidRPr="00476878" w:rsidRDefault="00677DC9" w:rsidP="00677DC9"/>
    <w:p w:rsidR="00677DC9" w:rsidRPr="00476878" w:rsidRDefault="00677DC9" w:rsidP="00677DC9">
      <w:r>
        <w:t>11</w:t>
      </w:r>
      <w:r w:rsidRPr="00476878">
        <w:t>. The author uses Oil and Water paradigm to help others understand rape.</w:t>
      </w:r>
    </w:p>
    <w:p w:rsidR="00677DC9" w:rsidRPr="00476878" w:rsidRDefault="00677DC9" w:rsidP="00677DC9">
      <w:r w:rsidRPr="00476878">
        <w:t>*True</w:t>
      </w:r>
    </w:p>
    <w:p w:rsidR="00677DC9" w:rsidRPr="00476878" w:rsidRDefault="00677DC9" w:rsidP="00677DC9"/>
    <w:p w:rsidR="00677DC9" w:rsidRPr="00476878" w:rsidRDefault="00677DC9" w:rsidP="00677DC9">
      <w:r>
        <w:t>12</w:t>
      </w:r>
      <w:r w:rsidRPr="00476878">
        <w:t>. The author uses Fire and Water paradigm to help others understand rape.</w:t>
      </w:r>
    </w:p>
    <w:p w:rsidR="00677DC9" w:rsidRPr="00476878" w:rsidRDefault="00677DC9" w:rsidP="00677DC9">
      <w:r w:rsidRPr="00476878">
        <w:t>*False</w:t>
      </w:r>
    </w:p>
    <w:p w:rsidR="00677DC9" w:rsidRPr="00476878" w:rsidRDefault="00677DC9" w:rsidP="00677DC9"/>
    <w:p w:rsidR="00677DC9" w:rsidRPr="00476878" w:rsidRDefault="00677DC9" w:rsidP="00677DC9">
      <w:pPr>
        <w:rPr>
          <w:color w:val="262626"/>
          <w:lang w:val="en"/>
        </w:rPr>
      </w:pPr>
      <w:r>
        <w:t>13</w:t>
      </w:r>
      <w:r w:rsidRPr="00476878">
        <w:t xml:space="preserve">. Women can’t discern which men are safe and which are not, </w:t>
      </w:r>
      <w:r w:rsidRPr="00476878">
        <w:rPr>
          <w:color w:val="262626"/>
          <w:lang w:val="en"/>
        </w:rPr>
        <w:t>simply because rapists are very predatory and deceptive.   </w:t>
      </w:r>
    </w:p>
    <w:p w:rsidR="00677DC9" w:rsidRPr="00476878" w:rsidRDefault="00677DC9" w:rsidP="00677DC9">
      <w:r w:rsidRPr="00476878">
        <w:t>*True</w:t>
      </w:r>
    </w:p>
    <w:p w:rsidR="00677DC9" w:rsidRPr="00476878" w:rsidRDefault="00677DC9" w:rsidP="00677DC9"/>
    <w:p w:rsidR="00677DC9" w:rsidRPr="00476878" w:rsidRDefault="00677DC9" w:rsidP="00677DC9">
      <w:r>
        <w:t>14</w:t>
      </w:r>
      <w:r w:rsidRPr="00476878">
        <w:t xml:space="preserve">. There is no single preventative measure that can universally prevent rape.  </w:t>
      </w:r>
    </w:p>
    <w:p w:rsidR="00677DC9" w:rsidRPr="00476878" w:rsidRDefault="00677DC9" w:rsidP="00677DC9">
      <w:r w:rsidRPr="00476878">
        <w:t>*True</w:t>
      </w:r>
    </w:p>
    <w:p w:rsidR="00677DC9" w:rsidRPr="00476878" w:rsidRDefault="00677DC9" w:rsidP="00677DC9"/>
    <w:p w:rsidR="00677DC9" w:rsidRPr="00476878" w:rsidRDefault="00677DC9" w:rsidP="00677DC9">
      <w:r>
        <w:t>15</w:t>
      </w:r>
      <w:r w:rsidRPr="00476878">
        <w:t xml:space="preserve">. To the Power-Assertive Rapist, rape is his outlet of power, domination, anger, and control. This rapist is inadequate in general and rapes in a futile attempt to feel adequate.  </w:t>
      </w:r>
    </w:p>
    <w:p w:rsidR="00677DC9" w:rsidRPr="00476878" w:rsidRDefault="00677DC9" w:rsidP="00677DC9">
      <w:r w:rsidRPr="00476878">
        <w:t>*False</w:t>
      </w:r>
    </w:p>
    <w:p w:rsidR="00677DC9" w:rsidRPr="00476878" w:rsidRDefault="00677DC9" w:rsidP="00677DC9"/>
    <w:p w:rsidR="00677DC9" w:rsidRPr="00476878" w:rsidRDefault="00677DC9" w:rsidP="00677DC9">
      <w:r>
        <w:t>16</w:t>
      </w:r>
      <w:r w:rsidRPr="00476878">
        <w:t xml:space="preserve">. To the Power-Reassurance Rapists, rape is his outlet of power, domination, anger, and control. This rapist is inadequate in general and rapes in a futile attempt to feel adequate.  </w:t>
      </w:r>
    </w:p>
    <w:p w:rsidR="00677DC9" w:rsidRPr="00476878" w:rsidRDefault="00677DC9" w:rsidP="00677DC9">
      <w:r w:rsidRPr="00476878">
        <w:t>*True</w:t>
      </w:r>
    </w:p>
    <w:p w:rsidR="00677DC9" w:rsidRPr="00476878" w:rsidRDefault="00677DC9" w:rsidP="00677DC9"/>
    <w:p w:rsidR="00677DC9" w:rsidRPr="00476878" w:rsidRDefault="00677DC9" w:rsidP="00677DC9">
      <w:r>
        <w:t>17</w:t>
      </w:r>
      <w:r w:rsidRPr="00476878">
        <w:t xml:space="preserve">. To the Anger-Retaliatory Rapist, rape is his outlet of power, domination, anger, and control. This rapist is inadequate in general and rapes in a futile attempt to feel adequate.  </w:t>
      </w:r>
    </w:p>
    <w:p w:rsidR="00677DC9" w:rsidRPr="00476878" w:rsidRDefault="00677DC9" w:rsidP="00677DC9">
      <w:r w:rsidRPr="00476878">
        <w:t>*False</w:t>
      </w:r>
    </w:p>
    <w:p w:rsidR="00677DC9" w:rsidRPr="00476878" w:rsidRDefault="00677DC9" w:rsidP="00677DC9"/>
    <w:p w:rsidR="00677DC9" w:rsidRPr="00476878" w:rsidRDefault="00677DC9" w:rsidP="00677DC9">
      <w:r>
        <w:t>18</w:t>
      </w:r>
      <w:r w:rsidRPr="00476878">
        <w:t xml:space="preserve">. The Power-Assertive Rapist rapes in attempts to reassure himself on his manhood and uses very little force or violence.  </w:t>
      </w:r>
    </w:p>
    <w:p w:rsidR="00677DC9" w:rsidRPr="00476878" w:rsidRDefault="00677DC9" w:rsidP="00677DC9">
      <w:r w:rsidRPr="00476878">
        <w:t>*True</w:t>
      </w:r>
    </w:p>
    <w:p w:rsidR="00677DC9" w:rsidRPr="00476878" w:rsidRDefault="00677DC9" w:rsidP="00677DC9"/>
    <w:p w:rsidR="00677DC9" w:rsidRPr="00476878" w:rsidRDefault="00677DC9" w:rsidP="00677DC9">
      <w:r>
        <w:t>19</w:t>
      </w:r>
      <w:r w:rsidRPr="00476878">
        <w:t xml:space="preserve">. Power-Reassurance Rapists rapes in attempts to reassure himself on his manhood and uses very little force or violence.  </w:t>
      </w:r>
    </w:p>
    <w:p w:rsidR="00677DC9" w:rsidRPr="00476878" w:rsidRDefault="00677DC9" w:rsidP="00677DC9">
      <w:r w:rsidRPr="00476878">
        <w:t>*False</w:t>
      </w:r>
    </w:p>
    <w:p w:rsidR="00677DC9" w:rsidRPr="00476878" w:rsidRDefault="00677DC9" w:rsidP="00677DC9"/>
    <w:p w:rsidR="00677DC9" w:rsidRPr="00476878" w:rsidRDefault="00677DC9" w:rsidP="00677DC9">
      <w:r>
        <w:t>20</w:t>
      </w:r>
      <w:r w:rsidRPr="00476878">
        <w:t xml:space="preserve">. The Anger-Retaliatory Rapist rapes in attempts to reassure himself on his manhood and uses very little force or violence.  </w:t>
      </w:r>
    </w:p>
    <w:p w:rsidR="00677DC9" w:rsidRPr="00476878" w:rsidRDefault="00677DC9" w:rsidP="00677DC9">
      <w:r w:rsidRPr="00476878">
        <w:t>*False</w:t>
      </w:r>
    </w:p>
    <w:p w:rsidR="00677DC9" w:rsidRPr="00476878" w:rsidRDefault="00677DC9" w:rsidP="00677DC9"/>
    <w:p w:rsidR="00677DC9" w:rsidRPr="00476878" w:rsidRDefault="00677DC9" w:rsidP="00677DC9">
      <w:r>
        <w:t>21</w:t>
      </w:r>
      <w:r w:rsidRPr="00476878">
        <w:t xml:space="preserve">. The Power-Assertive Rapist tends to demean, degrade, humiliate, and punish his victim for things she did not do, and he tends to be brutal, blitzing his victims so that they offer little resistance.  </w:t>
      </w:r>
    </w:p>
    <w:p w:rsidR="00677DC9" w:rsidRPr="00476878" w:rsidRDefault="00677DC9" w:rsidP="00677DC9">
      <w:r w:rsidRPr="00476878">
        <w:t>*False</w:t>
      </w:r>
    </w:p>
    <w:p w:rsidR="00677DC9" w:rsidRPr="00476878" w:rsidRDefault="00677DC9" w:rsidP="00677DC9"/>
    <w:p w:rsidR="00677DC9" w:rsidRPr="00476878" w:rsidRDefault="00677DC9" w:rsidP="00677DC9">
      <w:r>
        <w:lastRenderedPageBreak/>
        <w:t>22</w:t>
      </w:r>
      <w:r w:rsidRPr="00476878">
        <w:t xml:space="preserve">. Power-Reassurance Rapists tends to demean, degrade, humiliate, and punish his victim for things she did not do, and he tends to be brutal, blitzing his victims so that they offer little resistance.  </w:t>
      </w:r>
    </w:p>
    <w:p w:rsidR="00677DC9" w:rsidRPr="00476878" w:rsidRDefault="00677DC9" w:rsidP="00677DC9">
      <w:r w:rsidRPr="00476878">
        <w:t>*False</w:t>
      </w:r>
    </w:p>
    <w:p w:rsidR="00677DC9" w:rsidRPr="00476878" w:rsidRDefault="00677DC9" w:rsidP="00677DC9"/>
    <w:p w:rsidR="00677DC9" w:rsidRPr="00476878" w:rsidRDefault="00677DC9" w:rsidP="00677DC9">
      <w:r>
        <w:t>23</w:t>
      </w:r>
      <w:r w:rsidRPr="00476878">
        <w:t xml:space="preserve">. The Anger-Excitation Rapist tends to demean, degrade, humiliate, and punish his victim for things she did not do, and he tends to be brutal, blitzing his victims so that they offer little resistance.  </w:t>
      </w:r>
    </w:p>
    <w:p w:rsidR="00677DC9" w:rsidRPr="00476878" w:rsidRDefault="00677DC9" w:rsidP="00677DC9">
      <w:r w:rsidRPr="00476878">
        <w:t>*False</w:t>
      </w:r>
    </w:p>
    <w:p w:rsidR="00677DC9" w:rsidRPr="00476878" w:rsidRDefault="00677DC9" w:rsidP="00677DC9"/>
    <w:p w:rsidR="00677DC9" w:rsidRPr="00476878" w:rsidRDefault="00677DC9" w:rsidP="00677DC9">
      <w:r>
        <w:t>24</w:t>
      </w:r>
      <w:r w:rsidRPr="00476878">
        <w:t xml:space="preserve">. The Anger-Retaliatory Rapist tends to demean, degrade, humiliate, and punish his victim for things she did not do, and he tends to be brutal, blitzing his victims so that they offer little resistance.  </w:t>
      </w:r>
    </w:p>
    <w:p w:rsidR="00677DC9" w:rsidRPr="00476878" w:rsidRDefault="00677DC9" w:rsidP="00677DC9">
      <w:r w:rsidRPr="00476878">
        <w:t>*True</w:t>
      </w:r>
    </w:p>
    <w:p w:rsidR="00677DC9" w:rsidRPr="00476878" w:rsidRDefault="00677DC9" w:rsidP="00677DC9"/>
    <w:p w:rsidR="00677DC9" w:rsidRPr="00476878" w:rsidRDefault="00677DC9" w:rsidP="00677DC9">
      <w:r>
        <w:t>25</w:t>
      </w:r>
      <w:r w:rsidRPr="00476878">
        <w:t>. The Power-Assertive Rapist will torture, kidnap, and even kill his victim out of pleasure-seeking at the cost of another’s pain.</w:t>
      </w:r>
    </w:p>
    <w:p w:rsidR="00677DC9" w:rsidRPr="00476878" w:rsidRDefault="00677DC9" w:rsidP="00677DC9">
      <w:r w:rsidRPr="00476878">
        <w:t>*False</w:t>
      </w:r>
    </w:p>
    <w:p w:rsidR="00677DC9" w:rsidRPr="00476878" w:rsidRDefault="00677DC9" w:rsidP="00677DC9"/>
    <w:p w:rsidR="00677DC9" w:rsidRPr="00476878" w:rsidRDefault="00677DC9" w:rsidP="00677DC9">
      <w:r>
        <w:t>26</w:t>
      </w:r>
      <w:r w:rsidRPr="00476878">
        <w:t>. Power-Reassurance Rapists will torture, kidnap, and even kill his victim out of pleasure-seeking at the cost of another’s pain.</w:t>
      </w:r>
    </w:p>
    <w:p w:rsidR="00677DC9" w:rsidRPr="00476878" w:rsidRDefault="00677DC9" w:rsidP="00677DC9">
      <w:r w:rsidRPr="00476878">
        <w:t>*False</w:t>
      </w:r>
    </w:p>
    <w:p w:rsidR="00677DC9" w:rsidRPr="00476878" w:rsidRDefault="00677DC9" w:rsidP="00677DC9"/>
    <w:p w:rsidR="00677DC9" w:rsidRPr="00476878" w:rsidRDefault="00677DC9" w:rsidP="00677DC9">
      <w:r>
        <w:t>27</w:t>
      </w:r>
      <w:r w:rsidRPr="00476878">
        <w:t>. The Anger-Excitation Rapist will torture, kidnap, and even kill his victim out of pleasure-seeking at the cost of another’s pain.</w:t>
      </w:r>
    </w:p>
    <w:p w:rsidR="00677DC9" w:rsidRPr="00476878" w:rsidRDefault="00677DC9" w:rsidP="00677DC9">
      <w:r w:rsidRPr="00476878">
        <w:t>*True</w:t>
      </w:r>
    </w:p>
    <w:p w:rsidR="00677DC9" w:rsidRPr="00476878" w:rsidRDefault="00677DC9" w:rsidP="00677DC9"/>
    <w:p w:rsidR="00677DC9" w:rsidRPr="00476878" w:rsidRDefault="00677DC9" w:rsidP="00677DC9">
      <w:r>
        <w:t>28</w:t>
      </w:r>
      <w:r w:rsidRPr="00476878">
        <w:t>. The Anger-Retaliatory Rapist will torture, kidnap, and even kill his victim out of pleasure-seeking at the cost of another’s pain.</w:t>
      </w:r>
    </w:p>
    <w:p w:rsidR="00677DC9" w:rsidRPr="00476878" w:rsidRDefault="00677DC9" w:rsidP="00677DC9">
      <w:r w:rsidRPr="00476878">
        <w:t>*False</w:t>
      </w:r>
    </w:p>
    <w:p w:rsidR="00677DC9" w:rsidRPr="00476878" w:rsidRDefault="00677DC9" w:rsidP="00677DC9"/>
    <w:p w:rsidR="00677DC9" w:rsidRPr="00476878" w:rsidRDefault="00677DC9" w:rsidP="00677DC9">
      <w:r>
        <w:t>29</w:t>
      </w:r>
      <w:r w:rsidRPr="00476878">
        <w:t>. The most common type of rapist is The Power-Assertive Rapist.</w:t>
      </w:r>
    </w:p>
    <w:p w:rsidR="00677DC9" w:rsidRPr="00476878" w:rsidRDefault="00677DC9" w:rsidP="00677DC9">
      <w:r w:rsidRPr="00476878">
        <w:t>*False</w:t>
      </w:r>
    </w:p>
    <w:p w:rsidR="00677DC9" w:rsidRPr="00476878" w:rsidRDefault="00677DC9" w:rsidP="00677DC9"/>
    <w:p w:rsidR="00677DC9" w:rsidRPr="00476878" w:rsidRDefault="00677DC9" w:rsidP="00677DC9">
      <w:r w:rsidRPr="00476878">
        <w:t xml:space="preserve">65. The most common type of rapist is Power-Reassurance Rapists. </w:t>
      </w:r>
    </w:p>
    <w:p w:rsidR="00677DC9" w:rsidRPr="00476878" w:rsidRDefault="00677DC9" w:rsidP="00677DC9">
      <w:r w:rsidRPr="00476878">
        <w:t>*True</w:t>
      </w:r>
    </w:p>
    <w:p w:rsidR="00677DC9" w:rsidRPr="00476878" w:rsidRDefault="00677DC9" w:rsidP="00677DC9"/>
    <w:p w:rsidR="00677DC9" w:rsidRPr="00476878" w:rsidRDefault="00677DC9" w:rsidP="00677DC9">
      <w:r>
        <w:t>30</w:t>
      </w:r>
      <w:r w:rsidRPr="00476878">
        <w:t>. The most common type of rapist is The Anger-Excitation Rapist.</w:t>
      </w:r>
    </w:p>
    <w:p w:rsidR="00677DC9" w:rsidRPr="00476878" w:rsidRDefault="00677DC9" w:rsidP="00677DC9">
      <w:r w:rsidRPr="00476878">
        <w:t>*False</w:t>
      </w:r>
    </w:p>
    <w:p w:rsidR="00677DC9" w:rsidRPr="00476878" w:rsidRDefault="00677DC9" w:rsidP="00677DC9"/>
    <w:p w:rsidR="00677DC9" w:rsidRPr="00476878" w:rsidRDefault="00677DC9" w:rsidP="00677DC9">
      <w:r>
        <w:t>31</w:t>
      </w:r>
      <w:r w:rsidRPr="00476878">
        <w:t>. The Power-Assertive Rapist type of rapist uses little to no violence, has a very weak sense of self and of lacking “manliness”.</w:t>
      </w:r>
    </w:p>
    <w:p w:rsidR="00677DC9" w:rsidRPr="00476878" w:rsidRDefault="00677DC9" w:rsidP="00677DC9">
      <w:r w:rsidRPr="00476878">
        <w:t>*False</w:t>
      </w:r>
    </w:p>
    <w:p w:rsidR="00677DC9" w:rsidRPr="00476878" w:rsidRDefault="00677DC9" w:rsidP="00677DC9"/>
    <w:p w:rsidR="00B01FD8" w:rsidRDefault="00B01FD8" w:rsidP="00677DC9"/>
    <w:p w:rsidR="00677DC9" w:rsidRPr="00476878" w:rsidRDefault="00677DC9" w:rsidP="00677DC9">
      <w:r>
        <w:lastRenderedPageBreak/>
        <w:t>32</w:t>
      </w:r>
      <w:r w:rsidRPr="00476878">
        <w:t>. Power-Reassurance Rapists type of rapist uses little to no violence, has a very weak sense of self and of lacking “manliness”.</w:t>
      </w:r>
    </w:p>
    <w:p w:rsidR="00677DC9" w:rsidRPr="00476878" w:rsidRDefault="00677DC9" w:rsidP="00677DC9">
      <w:r w:rsidRPr="00476878">
        <w:t>*True</w:t>
      </w:r>
    </w:p>
    <w:p w:rsidR="00677DC9" w:rsidRPr="00476878" w:rsidRDefault="00677DC9" w:rsidP="00677DC9"/>
    <w:p w:rsidR="00677DC9" w:rsidRPr="00476878" w:rsidRDefault="00677DC9" w:rsidP="00677DC9">
      <w:r>
        <w:t>33</w:t>
      </w:r>
      <w:r w:rsidRPr="00476878">
        <w:t xml:space="preserve">. The Power-Assertive Rapist type of rapists has a very low </w:t>
      </w:r>
      <w:proofErr w:type="gramStart"/>
      <w:r w:rsidRPr="00476878">
        <w:t>self-concept,</w:t>
      </w:r>
      <w:proofErr w:type="gramEnd"/>
      <w:r w:rsidRPr="00476878">
        <w:t xml:space="preserve"> his deep-seated shame drives him to offend often and not feel long-term satisfaction from the assaults.</w:t>
      </w:r>
    </w:p>
    <w:p w:rsidR="00677DC9" w:rsidRPr="00476878" w:rsidRDefault="00677DC9" w:rsidP="00677DC9">
      <w:r w:rsidRPr="00476878">
        <w:t>*True</w:t>
      </w:r>
    </w:p>
    <w:p w:rsidR="00677DC9" w:rsidRPr="00476878" w:rsidRDefault="00677DC9" w:rsidP="00677DC9"/>
    <w:p w:rsidR="00677DC9" w:rsidRPr="00476878" w:rsidRDefault="00677DC9" w:rsidP="00677DC9">
      <w:r>
        <w:t>34</w:t>
      </w:r>
      <w:r w:rsidRPr="00476878">
        <w:t xml:space="preserve">. Power-Reassurance Rapists type of rapists has a very low </w:t>
      </w:r>
      <w:proofErr w:type="gramStart"/>
      <w:r w:rsidRPr="00476878">
        <w:t>self-concept,</w:t>
      </w:r>
      <w:proofErr w:type="gramEnd"/>
      <w:r w:rsidRPr="00476878">
        <w:t xml:space="preserve"> his deep-seated shame drives him to offend often and not feel long-term satisfaction from the assaults.</w:t>
      </w:r>
    </w:p>
    <w:p w:rsidR="00677DC9" w:rsidRPr="00476878" w:rsidRDefault="00677DC9" w:rsidP="00677DC9">
      <w:r w:rsidRPr="00476878">
        <w:t>*False</w:t>
      </w:r>
    </w:p>
    <w:p w:rsidR="00677DC9" w:rsidRPr="00476878" w:rsidRDefault="00677DC9" w:rsidP="00677DC9"/>
    <w:p w:rsidR="00677DC9" w:rsidRPr="00476878" w:rsidRDefault="00677DC9" w:rsidP="00677DC9">
      <w:r>
        <w:t>35</w:t>
      </w:r>
      <w:r w:rsidRPr="00476878">
        <w:t xml:space="preserve">. The Anger-Retaliatory Rapist type of rapists has a very low </w:t>
      </w:r>
      <w:proofErr w:type="gramStart"/>
      <w:r w:rsidRPr="00476878">
        <w:t>self-concept,</w:t>
      </w:r>
      <w:proofErr w:type="gramEnd"/>
      <w:r w:rsidRPr="00476878">
        <w:t xml:space="preserve"> his deep-seated shame drives him to offend often and not feel long-term satisfaction from the assaults.</w:t>
      </w:r>
    </w:p>
    <w:p w:rsidR="00677DC9" w:rsidRPr="00476878" w:rsidRDefault="00677DC9" w:rsidP="00677DC9">
      <w:r w:rsidRPr="00476878">
        <w:t>*False</w:t>
      </w:r>
    </w:p>
    <w:p w:rsidR="00677DC9" w:rsidRPr="00476878" w:rsidRDefault="00677DC9" w:rsidP="00677DC9"/>
    <w:p w:rsidR="00677DC9" w:rsidRPr="00476878" w:rsidRDefault="00677DC9" w:rsidP="00677DC9">
      <w:r>
        <w:t>36</w:t>
      </w:r>
      <w:r w:rsidRPr="00476878">
        <w:t>. The Power-Assertive Rapist type of rapists has plenty of self-confidence (perhaps to the point of too much) and makes the victim pay for things gone bad in his own life.</w:t>
      </w:r>
    </w:p>
    <w:p w:rsidR="00677DC9" w:rsidRPr="00476878" w:rsidRDefault="00677DC9" w:rsidP="00677DC9">
      <w:r w:rsidRPr="00476878">
        <w:t>*False</w:t>
      </w:r>
    </w:p>
    <w:p w:rsidR="00677DC9" w:rsidRPr="00476878" w:rsidRDefault="00677DC9" w:rsidP="00677DC9"/>
    <w:p w:rsidR="00677DC9" w:rsidRPr="00476878" w:rsidRDefault="00677DC9" w:rsidP="00677DC9">
      <w:r>
        <w:t>37</w:t>
      </w:r>
      <w:r w:rsidRPr="00476878">
        <w:t>. The Anger-Excitation Rapist type of rapists has plenty of self-confidence (perhaps to the point of too much) and makes the victim pay for things gone bad in his own life.</w:t>
      </w:r>
    </w:p>
    <w:p w:rsidR="00677DC9" w:rsidRPr="00476878" w:rsidRDefault="00677DC9" w:rsidP="00677DC9">
      <w:r w:rsidRPr="00476878">
        <w:t>*False</w:t>
      </w:r>
    </w:p>
    <w:p w:rsidR="00677DC9" w:rsidRPr="00476878" w:rsidRDefault="00677DC9" w:rsidP="00677DC9"/>
    <w:p w:rsidR="00677DC9" w:rsidRPr="00476878" w:rsidRDefault="00677DC9" w:rsidP="00677DC9">
      <w:r>
        <w:t>38</w:t>
      </w:r>
      <w:r w:rsidRPr="00476878">
        <w:t>. The Anger-Retaliatory Rapist type of rapists has plenty of self-confidence (perhaps to the point of too much) and makes the victim pay for things gone bad in his own life.</w:t>
      </w:r>
    </w:p>
    <w:p w:rsidR="00677DC9" w:rsidRPr="00476878" w:rsidRDefault="00677DC9" w:rsidP="00677DC9">
      <w:r w:rsidRPr="00476878">
        <w:t>*True</w:t>
      </w:r>
    </w:p>
    <w:p w:rsidR="00677DC9" w:rsidRPr="00476878" w:rsidRDefault="00677DC9" w:rsidP="00677DC9"/>
    <w:p w:rsidR="00677DC9" w:rsidRPr="00476878" w:rsidRDefault="00677DC9" w:rsidP="00677DC9">
      <w:r>
        <w:t>39</w:t>
      </w:r>
      <w:r w:rsidRPr="00476878">
        <w:t xml:space="preserve">. The Anger-Excitation Rapist type of rapist is the least common type, yet the </w:t>
      </w:r>
      <w:proofErr w:type="gramStart"/>
      <w:r w:rsidRPr="00476878">
        <w:t>most evil</w:t>
      </w:r>
      <w:proofErr w:type="gramEnd"/>
      <w:r w:rsidRPr="00476878">
        <w:t>.</w:t>
      </w:r>
    </w:p>
    <w:p w:rsidR="00677DC9" w:rsidRPr="00476878" w:rsidRDefault="00677DC9" w:rsidP="00677DC9">
      <w:r w:rsidRPr="00476878">
        <w:t>*True</w:t>
      </w:r>
    </w:p>
    <w:p w:rsidR="00677DC9" w:rsidRPr="00476878" w:rsidRDefault="00677DC9" w:rsidP="00677DC9"/>
    <w:p w:rsidR="00677DC9" w:rsidRPr="00476878" w:rsidRDefault="00677DC9" w:rsidP="00677DC9">
      <w:r>
        <w:t>40</w:t>
      </w:r>
      <w:r w:rsidRPr="00476878">
        <w:t xml:space="preserve">. The Anger-Retaliatory Rapist type of rapist is the least common type, yet the </w:t>
      </w:r>
      <w:proofErr w:type="gramStart"/>
      <w:r w:rsidRPr="00476878">
        <w:t>most evil</w:t>
      </w:r>
      <w:proofErr w:type="gramEnd"/>
      <w:r w:rsidRPr="00476878">
        <w:t>.</w:t>
      </w:r>
    </w:p>
    <w:p w:rsidR="00677DC9" w:rsidRPr="00476878" w:rsidRDefault="00677DC9" w:rsidP="00677DC9">
      <w:r w:rsidRPr="00476878">
        <w:t>*False</w:t>
      </w:r>
    </w:p>
    <w:p w:rsidR="00677DC9" w:rsidRPr="00476878" w:rsidRDefault="00677DC9" w:rsidP="00677DC9"/>
    <w:p w:rsidR="00677DC9" w:rsidRPr="00476878" w:rsidRDefault="00677DC9" w:rsidP="00677DC9">
      <w:r>
        <w:t>41</w:t>
      </w:r>
      <w:r w:rsidRPr="00476878">
        <w:t xml:space="preserve">. FBI agent, Greg Cooper, referred to the Power-Assertive Rapist type of rapist as “evil” and “the dark side of humanity.” </w:t>
      </w:r>
    </w:p>
    <w:p w:rsidR="00677DC9" w:rsidRPr="00476878" w:rsidRDefault="00677DC9" w:rsidP="00677DC9">
      <w:r w:rsidRPr="00476878">
        <w:t>*False</w:t>
      </w:r>
    </w:p>
    <w:p w:rsidR="00677DC9" w:rsidRPr="00476878" w:rsidRDefault="00677DC9" w:rsidP="00677DC9"/>
    <w:p w:rsidR="00677DC9" w:rsidRPr="00476878" w:rsidRDefault="00677DC9" w:rsidP="00677DC9">
      <w:r>
        <w:t>42</w:t>
      </w:r>
      <w:r w:rsidRPr="00476878">
        <w:t>. FBI agent, Greg Cooper, referred to the Anger-Excitation Rapist type of rapist as “evil” and “the dark side of humanity.”</w:t>
      </w:r>
    </w:p>
    <w:p w:rsidR="00677DC9" w:rsidRPr="00476878" w:rsidRDefault="00677DC9" w:rsidP="00677DC9">
      <w:r w:rsidRPr="00476878">
        <w:t>*True</w:t>
      </w:r>
    </w:p>
    <w:p w:rsidR="00677DC9" w:rsidRDefault="00677DC9" w:rsidP="00677DC9">
      <w:pPr>
        <w:rPr>
          <w:color w:val="000000"/>
        </w:rPr>
      </w:pPr>
    </w:p>
    <w:p w:rsidR="00677DC9" w:rsidRPr="00616880" w:rsidRDefault="00677DC9" w:rsidP="00677DC9">
      <w:r>
        <w:rPr>
          <w:color w:val="000000"/>
        </w:rPr>
        <w:t xml:space="preserve">43. </w:t>
      </w:r>
      <w:r w:rsidRPr="00616880">
        <w:rPr>
          <w:color w:val="000000"/>
        </w:rPr>
        <w:t>Rape is not a laughing matter, not “a right of a male’s passage,” and is never not ever something a rape victim secretly wanted to have happen.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lastRenderedPageBreak/>
        <w:t xml:space="preserve">44. </w:t>
      </w:r>
      <w:r w:rsidRPr="00616880">
        <w:rPr>
          <w:color w:val="000000"/>
        </w:rPr>
        <w:t>Then what exactly is rape? Rape is violence.</w:t>
      </w:r>
    </w:p>
    <w:p w:rsidR="00677DC9" w:rsidRPr="00616880" w:rsidRDefault="00677DC9" w:rsidP="00677DC9">
      <w:r w:rsidRPr="00616880">
        <w:rPr>
          <w:color w:val="000000"/>
        </w:rPr>
        <w:t>*True</w:t>
      </w:r>
    </w:p>
    <w:p w:rsidR="00677DC9" w:rsidRDefault="00677DC9" w:rsidP="00677DC9"/>
    <w:p w:rsidR="00677DC9" w:rsidRPr="00616880" w:rsidRDefault="00677DC9" w:rsidP="00677DC9">
      <w:r>
        <w:t xml:space="preserve">45. </w:t>
      </w:r>
      <w:r w:rsidRPr="00616880">
        <w:rPr>
          <w:color w:val="000000"/>
        </w:rPr>
        <w:t>Rape is anger, hostility, abuse, bullying, “evil” pleasure-seeking (no matter the costs to the victim).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46. </w:t>
      </w:r>
      <w:r w:rsidRPr="00616880">
        <w:rPr>
          <w:color w:val="000000"/>
        </w:rPr>
        <w:t>If compared to racism the way Martin Luther King Jr describe racism, rape is “evil.”</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47. </w:t>
      </w:r>
      <w:r w:rsidRPr="00616880">
        <w:rPr>
          <w:color w:val="000000"/>
        </w:rPr>
        <w:t>The author claims that that rape has been perpetrated in many of the same way that racism was perpetrated over the years.</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48. </w:t>
      </w:r>
      <w:r w:rsidRPr="00616880">
        <w:rPr>
          <w:color w:val="000000"/>
        </w:rPr>
        <w:t>The rapist has to deal with his evil actions and often refuses to own up to them.  He therefore blames the victim to justify his crime.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49. </w:t>
      </w:r>
      <w:r w:rsidRPr="00616880">
        <w:rPr>
          <w:color w:val="000000"/>
        </w:rPr>
        <w:t>Rapists often objectifies his victims (sees them as being less than human), so they are easier to hurt. And he inflicts social, emotional, intellectual, spiritual and physical “homicide” on whomever he selects to harm.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50. </w:t>
      </w:r>
      <w:r w:rsidRPr="00616880">
        <w:rPr>
          <w:color w:val="000000"/>
        </w:rPr>
        <w:t>Rapists are mostly men or boys.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51. </w:t>
      </w:r>
      <w:r w:rsidRPr="00616880">
        <w:rPr>
          <w:color w:val="000000"/>
        </w:rPr>
        <w:t>The author claims that the difference in the discriminating racists and the violent rapist is very thin as far as the types of evil they perpetrate.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52. </w:t>
      </w:r>
      <w:r w:rsidRPr="00616880">
        <w:rPr>
          <w:color w:val="000000"/>
        </w:rPr>
        <w:t xml:space="preserve">Sociological and Criminal Justice research defines rapists and </w:t>
      </w:r>
      <w:proofErr w:type="gramStart"/>
      <w:r w:rsidRPr="00616880">
        <w:rPr>
          <w:color w:val="000000"/>
        </w:rPr>
        <w:t>rapes,</w:t>
      </w:r>
      <w:proofErr w:type="gramEnd"/>
      <w:r w:rsidRPr="00616880">
        <w:rPr>
          <w:color w:val="000000"/>
        </w:rPr>
        <w:t xml:space="preserve"> they are equally evil in how they disabuse another human being.</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53. </w:t>
      </w:r>
      <w:r w:rsidRPr="00616880">
        <w:rPr>
          <w:color w:val="000000"/>
        </w:rPr>
        <w:t>The United Nations (2019) article provided 16 Ways we can stand against rape culture.</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54. </w:t>
      </w:r>
      <w:r w:rsidRPr="00616880">
        <w:rPr>
          <w:color w:val="000000"/>
        </w:rPr>
        <w:t>In the true story the author provided about “Deb” in Case of Student #1, Deb saw a dangerous situation for a very young female at a fraternity party and intervened.</w:t>
      </w:r>
    </w:p>
    <w:p w:rsidR="00677DC9" w:rsidRPr="00616880" w:rsidRDefault="00677DC9" w:rsidP="00677DC9">
      <w:r w:rsidRPr="00616880">
        <w:rPr>
          <w:color w:val="000000"/>
        </w:rPr>
        <w:t>*True</w:t>
      </w:r>
    </w:p>
    <w:p w:rsidR="00677DC9" w:rsidRDefault="00677DC9" w:rsidP="00677DC9">
      <w:pPr>
        <w:rPr>
          <w:color w:val="000000"/>
        </w:rPr>
      </w:pPr>
    </w:p>
    <w:p w:rsidR="00677DC9" w:rsidRDefault="00677DC9" w:rsidP="00677DC9">
      <w:pPr>
        <w:rPr>
          <w:color w:val="000000"/>
        </w:rPr>
      </w:pPr>
    </w:p>
    <w:p w:rsidR="00677DC9" w:rsidRPr="00616880" w:rsidRDefault="00677DC9" w:rsidP="00677DC9">
      <w:r>
        <w:rPr>
          <w:color w:val="000000"/>
        </w:rPr>
        <w:t xml:space="preserve">55. </w:t>
      </w:r>
      <w:r w:rsidRPr="00616880">
        <w:rPr>
          <w:color w:val="000000"/>
        </w:rPr>
        <w:t>In the true story the author provided about “Sam” in Case of Student #2, Sam stepped in and helped apprehend a sex offender on her campus.</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lastRenderedPageBreak/>
        <w:t xml:space="preserve">56. </w:t>
      </w:r>
      <w:r w:rsidRPr="00616880">
        <w:rPr>
          <w:color w:val="000000"/>
        </w:rPr>
        <w:t>Rape Rate is the number of rapes in a population in a given year per 100,000 females in the population during that same year</w:t>
      </w:r>
    </w:p>
    <w:p w:rsidR="00677DC9" w:rsidRPr="00616880" w:rsidRDefault="00677DC9" w:rsidP="00677DC9">
      <w:r w:rsidRPr="00616880">
        <w:rPr>
          <w:color w:val="000000"/>
        </w:rPr>
        <w:t>*True</w:t>
      </w:r>
    </w:p>
    <w:p w:rsidR="00B01FD8" w:rsidRDefault="00B01FD8" w:rsidP="00677DC9">
      <w:pPr>
        <w:rPr>
          <w:color w:val="000000"/>
        </w:rPr>
      </w:pPr>
    </w:p>
    <w:p w:rsidR="00677DC9" w:rsidRPr="00616880" w:rsidRDefault="00677DC9" w:rsidP="00677DC9">
      <w:r>
        <w:rPr>
          <w:color w:val="000000"/>
        </w:rPr>
        <w:t xml:space="preserve">57. </w:t>
      </w:r>
      <w:r w:rsidRPr="00616880">
        <w:rPr>
          <w:color w:val="000000"/>
        </w:rPr>
        <w:t xml:space="preserve">Rape Rate/100,000 is the (#of Rapes each </w:t>
      </w:r>
      <w:proofErr w:type="spellStart"/>
      <w:r w:rsidRPr="00616880">
        <w:rPr>
          <w:color w:val="000000"/>
        </w:rPr>
        <w:t>Year</w:t>
      </w:r>
      <w:r w:rsidRPr="00616880">
        <w:rPr>
          <w:color w:val="000000"/>
          <w:sz w:val="14"/>
          <w:szCs w:val="14"/>
          <w:vertAlign w:val="superscript"/>
        </w:rPr>
        <w:t>x</w:t>
      </w:r>
      <w:proofErr w:type="spellEnd"/>
      <w:r w:rsidRPr="00616880">
        <w:rPr>
          <w:color w:val="000000"/>
        </w:rPr>
        <w:t xml:space="preserve">/100,000 women living in society in </w:t>
      </w:r>
      <w:proofErr w:type="spellStart"/>
      <w:r w:rsidRPr="00616880">
        <w:rPr>
          <w:color w:val="000000"/>
        </w:rPr>
        <w:t>Year</w:t>
      </w:r>
      <w:r w:rsidRPr="00616880">
        <w:rPr>
          <w:color w:val="000000"/>
          <w:sz w:val="14"/>
          <w:szCs w:val="14"/>
          <w:vertAlign w:val="superscript"/>
        </w:rPr>
        <w:t>x</w:t>
      </w:r>
      <w:proofErr w:type="spellEnd"/>
      <w:r w:rsidRPr="00616880">
        <w:rPr>
          <w:color w:val="000000"/>
        </w:rPr>
        <w:t>).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58. </w:t>
      </w:r>
      <w:r w:rsidRPr="00616880">
        <w:rPr>
          <w:color w:val="000000"/>
        </w:rPr>
        <w:t>The United States ranked 14th most dangerous for rape at 27.30/100,000.</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59. </w:t>
      </w:r>
      <w:r w:rsidRPr="00616880">
        <w:rPr>
          <w:color w:val="000000"/>
        </w:rPr>
        <w:t>South Africa ranked the very worst country as far a danger of being raped at 132.4/ 100,000.</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60. </w:t>
      </w:r>
      <w:r w:rsidRPr="00616880">
        <w:rPr>
          <w:color w:val="000000"/>
        </w:rPr>
        <w:t>The U.S., Alaska and West Virginia have seen a slight increase in rape rates.</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61. </w:t>
      </w:r>
      <w:r w:rsidRPr="00616880">
        <w:rPr>
          <w:color w:val="000000"/>
        </w:rPr>
        <w:t>Alaska has the worst rape rate while West Virginia has the lowest among the 50 states.</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62. </w:t>
      </w:r>
      <w:r w:rsidRPr="00616880">
        <w:rPr>
          <w:color w:val="000000"/>
        </w:rPr>
        <w:t>The National Sexual Violence Resource Center (NSVRC) is an organization which focusses on helping prevent sexual violence and helping members of society respond to sexual violence.</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63. </w:t>
      </w:r>
      <w:r w:rsidRPr="00616880">
        <w:rPr>
          <w:color w:val="000000"/>
        </w:rPr>
        <w:t>The NSVRC (2018) reported that “Approximately 1 in 5 (21.3% or an estimated 25.5 million) women in the U.S. reported completed or attempted rape at some point in their lifetime.”</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64. </w:t>
      </w:r>
      <w:r w:rsidRPr="00616880">
        <w:rPr>
          <w:color w:val="000000"/>
        </w:rPr>
        <w:t xml:space="preserve">The NSVRC (2018) reported </w:t>
      </w:r>
      <w:proofErr w:type="gramStart"/>
      <w:r w:rsidRPr="00616880">
        <w:rPr>
          <w:color w:val="000000"/>
        </w:rPr>
        <w:t>that  about</w:t>
      </w:r>
      <w:proofErr w:type="gramEnd"/>
      <w:r w:rsidRPr="00616880">
        <w:rPr>
          <w:color w:val="000000"/>
        </w:rPr>
        <w:t xml:space="preserve"> 2.6% of U.S. men (an estimated 2.8 million) experienced completed or attempted rape victimization in their lifetime.”</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65. </w:t>
      </w:r>
      <w:r w:rsidRPr="00616880">
        <w:rPr>
          <w:color w:val="000000"/>
        </w:rPr>
        <w:t>Although it is far less common, men and boys can be sexually assaulted, and the attacker is most often male.</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66. </w:t>
      </w:r>
      <w:r w:rsidRPr="00616880">
        <w:rPr>
          <w:color w:val="000000"/>
        </w:rPr>
        <w:t>For both men and women who are sexually assaulted, over half the men and 41 percent of the women knew the attacker.</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67. </w:t>
      </w:r>
      <w:r w:rsidRPr="00616880">
        <w:rPr>
          <w:color w:val="000000"/>
        </w:rPr>
        <w:t>Rape has financial burdens which end up being born by the rape victim and by society as a whole.</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68. </w:t>
      </w:r>
      <w:r w:rsidRPr="00616880">
        <w:rPr>
          <w:color w:val="000000"/>
        </w:rPr>
        <w:t>Figure 5 shows how the youngest aged adult females (ages 18-24) in U.S. society are consistently at highest risk for sexual assault crimes.</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69. </w:t>
      </w:r>
      <w:r w:rsidRPr="00616880">
        <w:rPr>
          <w:color w:val="000000"/>
        </w:rPr>
        <w:t>RAINN.org defines “The term "sexual violence" is an all-encompassing, non-legal term that refers to crimes like sexual assault, rape, and sexual abuse.”</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70. </w:t>
      </w:r>
      <w:r w:rsidRPr="00616880">
        <w:rPr>
          <w:color w:val="000000"/>
        </w:rPr>
        <w:t>Perpetrators of sexual assault can be strangers, friends, acquaintances, or family members. Often, perpetrators commit sexual assault by way of violence, threats, coercion, manipulation, pressure, or tricks.</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71. </w:t>
      </w:r>
      <w:r w:rsidRPr="00616880">
        <w:rPr>
          <w:color w:val="000000"/>
        </w:rPr>
        <w:t>Rape ≠ Sex.</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72. </w:t>
      </w:r>
      <w:r w:rsidRPr="00616880">
        <w:rPr>
          <w:color w:val="000000"/>
        </w:rPr>
        <w:t xml:space="preserve">Women don’t need to be protected by men or by others.  </w:t>
      </w:r>
      <w:proofErr w:type="gramStart"/>
      <w:r w:rsidRPr="00616880">
        <w:rPr>
          <w:color w:val="000000"/>
        </w:rPr>
        <w:t>But,</w:t>
      </w:r>
      <w:proofErr w:type="gramEnd"/>
      <w:r w:rsidRPr="00616880">
        <w:rPr>
          <w:color w:val="000000"/>
        </w:rPr>
        <w:t xml:space="preserve"> we all need to stand together and help one another and if needed protect one another (Men and Women).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73. </w:t>
      </w:r>
      <w:r w:rsidRPr="00616880">
        <w:rPr>
          <w:color w:val="000000"/>
        </w:rPr>
        <w:t xml:space="preserve">“Rape has no consent and is never the victim’s fault, even if women live in such a violent society that they constantly have to be on vigil to protect themselves from </w:t>
      </w:r>
      <w:proofErr w:type="spellStart"/>
      <w:r w:rsidRPr="00616880">
        <w:rPr>
          <w:color w:val="000000"/>
        </w:rPr>
        <w:t>violence.”Don’t</w:t>
      </w:r>
      <w:proofErr w:type="spellEnd"/>
      <w:r w:rsidRPr="00616880">
        <w:rPr>
          <w:color w:val="000000"/>
        </w:rPr>
        <w:t xml:space="preserve"> mix those 2 “unmixable” ideas because the rape victim will be the one who suffers from doing that.</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74. </w:t>
      </w:r>
      <w:r w:rsidRPr="00616880">
        <w:rPr>
          <w:color w:val="000000"/>
        </w:rPr>
        <w:t>Rapists are the core of the problem and Rapists act worse than evil racists.  They act in anti-social, violent, and aloof ways that ignore all consequence to the victim of their violent actions.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75. </w:t>
      </w:r>
      <w:r w:rsidRPr="00616880">
        <w:rPr>
          <w:color w:val="000000"/>
        </w:rPr>
        <w:t>Most of the men in this society do not rape or commit other forms of sexual violence (only a few do and will).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76. </w:t>
      </w:r>
      <w:r w:rsidRPr="00616880">
        <w:rPr>
          <w:color w:val="000000"/>
        </w:rPr>
        <w:t>Rapist don’t feel shame or guilt. Most studies show that they feel entitled to do whatever they want.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77. </w:t>
      </w:r>
      <w:r w:rsidRPr="00616880">
        <w:rPr>
          <w:color w:val="000000"/>
        </w:rPr>
        <w:t>The FBI and researchers in the field of Criminal Justice know that anger, power, sadism, and even sexual gratification is what motivates rapist to attack.</w:t>
      </w:r>
    </w:p>
    <w:p w:rsidR="00677DC9" w:rsidRPr="00616880" w:rsidRDefault="00677DC9" w:rsidP="00677DC9">
      <w:r w:rsidRPr="00616880">
        <w:rPr>
          <w:color w:val="000000"/>
        </w:rPr>
        <w:t>*True</w:t>
      </w:r>
    </w:p>
    <w:p w:rsidR="00677DC9" w:rsidRDefault="00677DC9" w:rsidP="00677DC9">
      <w:pPr>
        <w:rPr>
          <w:color w:val="000000"/>
        </w:rPr>
      </w:pPr>
    </w:p>
    <w:p w:rsidR="00677DC9" w:rsidRPr="00616880" w:rsidRDefault="00677DC9" w:rsidP="00677DC9">
      <w:r>
        <w:rPr>
          <w:color w:val="000000"/>
        </w:rPr>
        <w:t xml:space="preserve">78. </w:t>
      </w:r>
      <w:r w:rsidRPr="00616880">
        <w:rPr>
          <w:color w:val="000000"/>
        </w:rPr>
        <w:t>If 1 reported rape occurs every 3.8 minutes, there is a good chance that 2 more (“unreported”) rapes occurred every 3.8 minutes for a total of 3 rapes every 3.8 minutes in the U.S. That translates to about 1 rape per minute or so.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79. </w:t>
      </w:r>
      <w:r w:rsidRPr="00616880">
        <w:rPr>
          <w:color w:val="000000"/>
        </w:rPr>
        <w:t>In the true story the author provided about “Carol” in Case of Student #3, Carol and her professor and their Sociology class stood up with and for a rape victim.</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80. </w:t>
      </w:r>
      <w:r w:rsidRPr="00616880">
        <w:rPr>
          <w:color w:val="000000"/>
        </w:rPr>
        <w:t xml:space="preserve">The author urges you to become an “Be </w:t>
      </w:r>
      <w:proofErr w:type="gramStart"/>
      <w:r w:rsidRPr="00616880">
        <w:rPr>
          <w:color w:val="000000"/>
        </w:rPr>
        <w:t>An</w:t>
      </w:r>
      <w:proofErr w:type="gramEnd"/>
      <w:r w:rsidRPr="00616880">
        <w:rPr>
          <w:color w:val="000000"/>
        </w:rPr>
        <w:t xml:space="preserve"> Active Bystander.” </w:t>
      </w:r>
    </w:p>
    <w:p w:rsidR="00677DC9" w:rsidRPr="00616880" w:rsidRDefault="00677DC9" w:rsidP="00677DC9">
      <w:r w:rsidRPr="00616880">
        <w:rPr>
          <w:color w:val="000000"/>
        </w:rPr>
        <w:t>*True</w:t>
      </w:r>
    </w:p>
    <w:p w:rsidR="00677DC9" w:rsidRPr="00616880" w:rsidRDefault="00677DC9" w:rsidP="00677DC9"/>
    <w:p w:rsidR="00677DC9" w:rsidRPr="00616880" w:rsidRDefault="00677DC9" w:rsidP="00677DC9">
      <w:r>
        <w:rPr>
          <w:color w:val="000000"/>
        </w:rPr>
        <w:t xml:space="preserve">81. </w:t>
      </w:r>
      <w:r w:rsidRPr="00616880">
        <w:rPr>
          <w:color w:val="000000"/>
        </w:rPr>
        <w:t>King’s “Nonviolence” principles could be applied to help prevent a potential sexual assault, help catch an alleged perpetrator while providing support to a victim, and or help by standing with the victim so they do not have to go through it alone.</w:t>
      </w:r>
    </w:p>
    <w:p w:rsidR="00677DC9" w:rsidRPr="00616880" w:rsidRDefault="00677DC9" w:rsidP="00677DC9">
      <w:r w:rsidRPr="00616880">
        <w:rPr>
          <w:color w:val="000000"/>
        </w:rPr>
        <w:t>*True</w:t>
      </w:r>
    </w:p>
    <w:p w:rsidR="00677DC9" w:rsidRPr="00616880" w:rsidRDefault="00677DC9" w:rsidP="00677DC9"/>
    <w:p w:rsidR="00677DC9" w:rsidRPr="00476878" w:rsidRDefault="00677DC9" w:rsidP="00677DC9"/>
    <w:p w:rsidR="00677DC9" w:rsidRPr="00B66962" w:rsidRDefault="00677DC9" w:rsidP="00677DC9">
      <w:pPr>
        <w:rPr>
          <w:b/>
          <w:sz w:val="32"/>
          <w:szCs w:val="32"/>
        </w:rPr>
      </w:pPr>
      <w:r>
        <w:rPr>
          <w:b/>
          <w:sz w:val="32"/>
          <w:szCs w:val="32"/>
        </w:rPr>
        <w:t>Fill in the Blank Questions</w:t>
      </w:r>
    </w:p>
    <w:p w:rsidR="00677DC9" w:rsidRPr="00476878" w:rsidRDefault="00677DC9" w:rsidP="00677DC9"/>
    <w:p w:rsidR="00677DC9" w:rsidRPr="00476878" w:rsidRDefault="00677DC9" w:rsidP="00677DC9">
      <w:r w:rsidRPr="00476878">
        <w:t>NOTE:  Answers to each blank space can include more than one word.</w:t>
      </w:r>
    </w:p>
    <w:p w:rsidR="00677DC9" w:rsidRPr="00476878" w:rsidRDefault="00677DC9" w:rsidP="00677DC9"/>
    <w:p w:rsidR="00677DC9" w:rsidRPr="00476878" w:rsidRDefault="00677DC9" w:rsidP="00677DC9">
      <w:r w:rsidRPr="00476878">
        <w:t>1. Rape is more likely to happen in _____________ than in most other countries of the world.</w:t>
      </w:r>
    </w:p>
    <w:p w:rsidR="00677DC9" w:rsidRPr="00476878" w:rsidRDefault="00677DC9" w:rsidP="00677DC9">
      <w:r w:rsidRPr="00476878">
        <w:t>* S</w:t>
      </w:r>
      <w:r>
        <w:t>outh Africa</w:t>
      </w:r>
    </w:p>
    <w:p w:rsidR="00677DC9" w:rsidRPr="00476878" w:rsidRDefault="00677DC9" w:rsidP="00677DC9"/>
    <w:p w:rsidR="00677DC9" w:rsidRPr="00476878" w:rsidRDefault="00677DC9" w:rsidP="00677DC9">
      <w:r w:rsidRPr="00476878">
        <w:t>2. According to United Nations Surveys, _______</w:t>
      </w:r>
      <w:proofErr w:type="gramStart"/>
      <w:r w:rsidRPr="00476878">
        <w:t>_  _</w:t>
      </w:r>
      <w:proofErr w:type="gramEnd"/>
      <w:r w:rsidRPr="00476878">
        <w:t>_________ has the highest rate of crime including rape in the world.</w:t>
      </w:r>
    </w:p>
    <w:p w:rsidR="00677DC9" w:rsidRPr="00476878" w:rsidRDefault="00677DC9" w:rsidP="00677DC9">
      <w:r w:rsidRPr="00476878">
        <w:t>* South Africa</w:t>
      </w:r>
    </w:p>
    <w:p w:rsidR="00677DC9" w:rsidRPr="00476878" w:rsidRDefault="00677DC9" w:rsidP="00677DC9"/>
    <w:p w:rsidR="00677DC9" w:rsidRPr="00476878" w:rsidRDefault="00677DC9" w:rsidP="00677DC9">
      <w:r w:rsidRPr="00476878">
        <w:t>3. In the US, _________________ has the highest rate of rape.</w:t>
      </w:r>
    </w:p>
    <w:p w:rsidR="00677DC9" w:rsidRPr="00476878" w:rsidRDefault="00677DC9" w:rsidP="00677DC9">
      <w:r w:rsidRPr="00476878">
        <w:t>* Alaska</w:t>
      </w:r>
    </w:p>
    <w:p w:rsidR="00677DC9" w:rsidRPr="00476878" w:rsidRDefault="00677DC9" w:rsidP="00677DC9"/>
    <w:p w:rsidR="00677DC9" w:rsidRPr="00476878" w:rsidRDefault="00677DC9" w:rsidP="00677DC9">
      <w:r w:rsidRPr="00476878">
        <w:t>4. _____</w:t>
      </w:r>
      <w:proofErr w:type="gramStart"/>
      <w:r w:rsidRPr="00476878">
        <w:t>_  _</w:t>
      </w:r>
      <w:proofErr w:type="gramEnd"/>
      <w:r w:rsidRPr="00476878">
        <w:t>_______ is one of the safest in the US.</w:t>
      </w:r>
    </w:p>
    <w:p w:rsidR="00677DC9" w:rsidRPr="00476878" w:rsidRDefault="00677DC9" w:rsidP="00677DC9">
      <w:r w:rsidRPr="00476878">
        <w:t>* West Virginia</w:t>
      </w:r>
    </w:p>
    <w:p w:rsidR="00677DC9" w:rsidRPr="00476878" w:rsidRDefault="00677DC9" w:rsidP="00677DC9"/>
    <w:p w:rsidR="00677DC9" w:rsidRPr="00476878" w:rsidRDefault="00677DC9" w:rsidP="00677DC9">
      <w:r>
        <w:t xml:space="preserve">3. </w:t>
      </w:r>
      <w:r w:rsidRPr="00476878">
        <w:t xml:space="preserve">  ________ ______ _______ more likely to be sexually assaulted in the US.</w:t>
      </w:r>
    </w:p>
    <w:p w:rsidR="00677DC9" w:rsidRPr="00476878" w:rsidRDefault="00677DC9" w:rsidP="00677DC9">
      <w:r w:rsidRPr="00476878">
        <w:t>* college aged women</w:t>
      </w:r>
    </w:p>
    <w:p w:rsidR="00677DC9" w:rsidRPr="00476878" w:rsidRDefault="00677DC9" w:rsidP="00677DC9"/>
    <w:p w:rsidR="00677DC9" w:rsidRPr="00476878" w:rsidRDefault="00677DC9" w:rsidP="00677DC9">
      <w:r>
        <w:t>4</w:t>
      </w:r>
      <w:r w:rsidRPr="00476878">
        <w:t xml:space="preserve">. ________ _________can be defined as any type of sexual contact or behavior that occurs without the explicit consent of the recipient of the unwanted sexual activity. </w:t>
      </w:r>
    </w:p>
    <w:p w:rsidR="00677DC9" w:rsidRPr="00476878" w:rsidRDefault="00677DC9" w:rsidP="00677DC9">
      <w:r w:rsidRPr="00476878">
        <w:t>*Sexual assault</w:t>
      </w:r>
    </w:p>
    <w:p w:rsidR="00677DC9" w:rsidRPr="00476878" w:rsidRDefault="00677DC9" w:rsidP="00677DC9"/>
    <w:p w:rsidR="00677DC9" w:rsidRPr="00476878" w:rsidRDefault="00677DC9" w:rsidP="00677DC9">
      <w:r>
        <w:t>5</w:t>
      </w:r>
      <w:r w:rsidRPr="00476878">
        <w:t>. List at least 10 acts which would be considered sexual assault.</w:t>
      </w:r>
    </w:p>
    <w:p w:rsidR="00677DC9" w:rsidRPr="00476878" w:rsidRDefault="00677DC9" w:rsidP="00677DC9">
      <w:r w:rsidRPr="00476878">
        <w:t>*forced sexual intercourse, sodomy, child molestation, incest, fondling, and attempted rape, unwanted vaginal, anal, or oral penetration with any object, forcing an individual to perform or receive oral sex,</w:t>
      </w:r>
    </w:p>
    <w:p w:rsidR="00677DC9" w:rsidRPr="00476878" w:rsidRDefault="00677DC9" w:rsidP="00677DC9">
      <w:r w:rsidRPr="00476878">
        <w:t xml:space="preserve">forcing an individual to masturbate, or to masturbate someone else, forcing an individual to look at sexually explicit material pose for sexually explicit pictures, touching, fondling, kissing, and any other unwanted sexual contact with an individual's body, exposure and/or flashing of sexual body parts </w:t>
      </w:r>
    </w:p>
    <w:p w:rsidR="00677DC9" w:rsidRPr="00476878" w:rsidRDefault="00677DC9" w:rsidP="00677DC9"/>
    <w:p w:rsidR="00677DC9" w:rsidRPr="00476878" w:rsidRDefault="00677DC9" w:rsidP="00677DC9">
      <w:r>
        <w:t>6</w:t>
      </w:r>
      <w:r w:rsidRPr="00476878">
        <w:t>. List two types of people that are usually the perpetrators of sexual assault.</w:t>
      </w:r>
    </w:p>
    <w:p w:rsidR="00677DC9" w:rsidRPr="00476878" w:rsidRDefault="00677DC9" w:rsidP="00677DC9">
      <w:r w:rsidRPr="00476878">
        <w:t>*strangers, friends, acquaintances, or family members</w:t>
      </w:r>
    </w:p>
    <w:p w:rsidR="00677DC9" w:rsidRPr="00476878" w:rsidRDefault="00677DC9" w:rsidP="00677DC9"/>
    <w:p w:rsidR="00677DC9" w:rsidRPr="00476878" w:rsidRDefault="00677DC9" w:rsidP="00677DC9">
      <w:r>
        <w:lastRenderedPageBreak/>
        <w:t>7</w:t>
      </w:r>
      <w:r w:rsidRPr="00476878">
        <w:t xml:space="preserve">. List 4 </w:t>
      </w:r>
      <w:r>
        <w:t>strategies</w:t>
      </w:r>
      <w:r w:rsidRPr="00476878">
        <w:t xml:space="preserve"> sexual perpetrators use to commit sexual assault.</w:t>
      </w:r>
    </w:p>
    <w:p w:rsidR="00677DC9" w:rsidRPr="00476878" w:rsidRDefault="00677DC9" w:rsidP="00677DC9">
      <w:r w:rsidRPr="00476878">
        <w:t xml:space="preserve">*violence, threats, coercion, manipulation, pressure, or tricks, use of force, may include physical violence, use or display of a weapon, immobilization of victim </w:t>
      </w:r>
    </w:p>
    <w:p w:rsidR="00677DC9" w:rsidRPr="00476878" w:rsidRDefault="00677DC9" w:rsidP="00677DC9"/>
    <w:p w:rsidR="00677DC9" w:rsidRPr="00476878" w:rsidRDefault="00677DC9" w:rsidP="00677DC9">
      <w:r>
        <w:t>8</w:t>
      </w:r>
      <w:r w:rsidRPr="00476878">
        <w:t>. More often sexual assault involves _________________ coercion.</w:t>
      </w:r>
    </w:p>
    <w:p w:rsidR="00677DC9" w:rsidRPr="00476878" w:rsidRDefault="00677DC9" w:rsidP="00677DC9">
      <w:r w:rsidRPr="00476878">
        <w:t>* psychological</w:t>
      </w:r>
    </w:p>
    <w:p w:rsidR="00677DC9" w:rsidRPr="00476878" w:rsidRDefault="00677DC9" w:rsidP="00677DC9"/>
    <w:p w:rsidR="00677DC9" w:rsidRPr="00476878" w:rsidRDefault="00677DC9" w:rsidP="00677DC9">
      <w:r>
        <w:t>9</w:t>
      </w:r>
      <w:r w:rsidRPr="00476878">
        <w:t>. _________ ___________ sociological theory is being used in this chapter to study rape.</w:t>
      </w:r>
    </w:p>
    <w:p w:rsidR="00677DC9" w:rsidRPr="00476878" w:rsidRDefault="00677DC9" w:rsidP="00677DC9">
      <w:r w:rsidRPr="00476878">
        <w:t>* Sociological Imagination</w:t>
      </w:r>
    </w:p>
    <w:p w:rsidR="00677DC9" w:rsidRPr="00476878" w:rsidRDefault="00677DC9" w:rsidP="00677DC9"/>
    <w:p w:rsidR="00677DC9" w:rsidRPr="00476878" w:rsidRDefault="00677DC9" w:rsidP="00677DC9">
      <w:r w:rsidRPr="00476878">
        <w:t>1</w:t>
      </w:r>
      <w:r>
        <w:t>0</w:t>
      </w:r>
      <w:r w:rsidRPr="00476878">
        <w:t>.  The fault of rape belongs to _____ ___ ________,</w:t>
      </w:r>
    </w:p>
    <w:p w:rsidR="00677DC9" w:rsidRPr="00476878" w:rsidRDefault="00677DC9" w:rsidP="00677DC9">
      <w:r w:rsidRPr="00476878">
        <w:t>* only the perpetrator</w:t>
      </w:r>
    </w:p>
    <w:p w:rsidR="00677DC9" w:rsidRPr="00476878" w:rsidRDefault="00677DC9" w:rsidP="00677DC9"/>
    <w:p w:rsidR="00677DC9" w:rsidRPr="00476878" w:rsidRDefault="00677DC9" w:rsidP="00677DC9">
      <w:r w:rsidRPr="00476878">
        <w:t>1</w:t>
      </w:r>
      <w:r>
        <w:t>1</w:t>
      </w:r>
      <w:r w:rsidRPr="00476878">
        <w:t>. Many throughout the history of the world have defined rape as a form of _______________.</w:t>
      </w:r>
    </w:p>
    <w:p w:rsidR="00677DC9" w:rsidRPr="00476878" w:rsidRDefault="00677DC9" w:rsidP="00677DC9">
      <w:r w:rsidRPr="00476878">
        <w:t xml:space="preserve">*sex.  </w:t>
      </w:r>
    </w:p>
    <w:p w:rsidR="00677DC9" w:rsidRPr="00476878" w:rsidRDefault="00677DC9" w:rsidP="00677DC9"/>
    <w:p w:rsidR="00677DC9" w:rsidRPr="00476878" w:rsidRDefault="00677DC9" w:rsidP="00677DC9">
      <w:r w:rsidRPr="00476878">
        <w:t>1</w:t>
      </w:r>
      <w:r>
        <w:t>2</w:t>
      </w:r>
      <w:r w:rsidRPr="00476878">
        <w:t>. List the difference between sex and rape.</w:t>
      </w:r>
    </w:p>
    <w:p w:rsidR="00677DC9" w:rsidRPr="00476878" w:rsidRDefault="00677DC9" w:rsidP="00677DC9">
      <w:r w:rsidRPr="00476878">
        <w:t xml:space="preserve">*Rape has no consent.  Sex has mutual Consent.  </w:t>
      </w:r>
    </w:p>
    <w:p w:rsidR="00677DC9" w:rsidRPr="00476878" w:rsidRDefault="00677DC9" w:rsidP="00677DC9"/>
    <w:p w:rsidR="00677DC9" w:rsidRPr="00476878" w:rsidRDefault="00677DC9" w:rsidP="00677DC9">
      <w:r w:rsidRPr="00476878">
        <w:t>1</w:t>
      </w:r>
      <w:r>
        <w:t>3</w:t>
      </w:r>
      <w:r w:rsidRPr="00476878">
        <w:t>. If you know someone who claims she was raped, the crucial question you MUST ask.</w:t>
      </w:r>
    </w:p>
    <w:p w:rsidR="00677DC9" w:rsidRPr="00476878" w:rsidRDefault="00677DC9" w:rsidP="00677DC9">
      <w:r w:rsidRPr="00476878">
        <w:t>* How are you doing now?</w:t>
      </w:r>
    </w:p>
    <w:p w:rsidR="00677DC9" w:rsidRPr="00476878" w:rsidRDefault="00677DC9" w:rsidP="00677DC9"/>
    <w:p w:rsidR="00677DC9" w:rsidRPr="00476878" w:rsidRDefault="00677DC9" w:rsidP="00677DC9">
      <w:r w:rsidRPr="00476878">
        <w:t>1</w:t>
      </w:r>
      <w:r>
        <w:t>4</w:t>
      </w:r>
      <w:r w:rsidRPr="00476878">
        <w:t>.  List one of the questions you must NOT ask a rape survivor.</w:t>
      </w:r>
    </w:p>
    <w:p w:rsidR="00677DC9" w:rsidRPr="00476878" w:rsidRDefault="00677DC9" w:rsidP="00677DC9">
      <w:r w:rsidRPr="00476878">
        <w:t>*“What were you doing when this happened?”  “what happened?”</w:t>
      </w:r>
    </w:p>
    <w:p w:rsidR="00677DC9" w:rsidRPr="00476878" w:rsidRDefault="00677DC9" w:rsidP="00677DC9"/>
    <w:p w:rsidR="00677DC9" w:rsidRPr="00476878" w:rsidRDefault="00677DC9" w:rsidP="00677DC9">
      <w:r w:rsidRPr="00476878">
        <w:t>1</w:t>
      </w:r>
      <w:r>
        <w:t>5</w:t>
      </w:r>
      <w:r w:rsidRPr="00476878">
        <w:t>. ______ _____ _______ paradigm was used by the author use to help others understand rape.</w:t>
      </w:r>
    </w:p>
    <w:p w:rsidR="00677DC9" w:rsidRPr="00476878" w:rsidRDefault="00677DC9" w:rsidP="00677DC9">
      <w:r w:rsidRPr="00476878">
        <w:t>* Oil and Water</w:t>
      </w:r>
    </w:p>
    <w:p w:rsidR="00677DC9" w:rsidRPr="00476878" w:rsidRDefault="00677DC9" w:rsidP="00677DC9"/>
    <w:p w:rsidR="00677DC9" w:rsidRPr="00476878" w:rsidRDefault="00677DC9" w:rsidP="00677DC9">
      <w:r>
        <w:t>16</w:t>
      </w:r>
      <w:r w:rsidRPr="00476878">
        <w:t xml:space="preserve">. Women _______ ________ which men are </w:t>
      </w:r>
      <w:proofErr w:type="gramStart"/>
      <w:r w:rsidRPr="00476878">
        <w:t>safe</w:t>
      </w:r>
      <w:proofErr w:type="gramEnd"/>
      <w:r w:rsidRPr="00476878">
        <w:t xml:space="preserve"> and which are not, simply because rapists are very predatory and deceptive.    </w:t>
      </w:r>
    </w:p>
    <w:p w:rsidR="00677DC9" w:rsidRPr="00476878" w:rsidRDefault="00677DC9" w:rsidP="00677DC9">
      <w:r w:rsidRPr="00476878">
        <w:t>* can’t discern</w:t>
      </w:r>
    </w:p>
    <w:p w:rsidR="00677DC9" w:rsidRPr="00476878" w:rsidRDefault="00677DC9" w:rsidP="00677DC9"/>
    <w:p w:rsidR="00677DC9" w:rsidRPr="00476878" w:rsidRDefault="00677DC9" w:rsidP="00677DC9">
      <w:r>
        <w:t>17</w:t>
      </w:r>
      <w:r w:rsidRPr="00476878">
        <w:t xml:space="preserve">. In the US, </w:t>
      </w:r>
      <w:proofErr w:type="gramStart"/>
      <w:r w:rsidRPr="00476878">
        <w:t>about  _</w:t>
      </w:r>
      <w:proofErr w:type="gramEnd"/>
      <w:r w:rsidRPr="00476878">
        <w:t>___ out of ______ rape victims knew their assailant before the attack.</w:t>
      </w:r>
    </w:p>
    <w:p w:rsidR="00677DC9" w:rsidRPr="00476878" w:rsidRDefault="00677DC9" w:rsidP="00677DC9">
      <w:r w:rsidRPr="00476878">
        <w:t>* 3, 4</w:t>
      </w:r>
    </w:p>
    <w:p w:rsidR="00677DC9" w:rsidRPr="00476878" w:rsidRDefault="00677DC9" w:rsidP="00677DC9"/>
    <w:p w:rsidR="00677DC9" w:rsidRPr="00476878" w:rsidRDefault="00677DC9" w:rsidP="00677DC9">
      <w:r>
        <w:t>18</w:t>
      </w:r>
      <w:r w:rsidRPr="00476878">
        <w:t xml:space="preserve">. There is ____ ________preventative measure that can universally prevent rape.  </w:t>
      </w:r>
    </w:p>
    <w:p w:rsidR="00677DC9" w:rsidRPr="00476878" w:rsidRDefault="00677DC9" w:rsidP="00677DC9">
      <w:r w:rsidRPr="00476878">
        <w:t>*no single</w:t>
      </w:r>
    </w:p>
    <w:p w:rsidR="00677DC9" w:rsidRPr="00476878" w:rsidRDefault="00677DC9" w:rsidP="00677DC9"/>
    <w:p w:rsidR="00677DC9" w:rsidRPr="00476878" w:rsidRDefault="00677DC9" w:rsidP="00677DC9">
      <w:r>
        <w:t>19</w:t>
      </w:r>
      <w:r w:rsidRPr="00476878">
        <w:t>. Often times rape victims blame_______________.</w:t>
      </w:r>
    </w:p>
    <w:p w:rsidR="00677DC9" w:rsidRPr="00476878" w:rsidRDefault="00677DC9" w:rsidP="00677DC9">
      <w:r w:rsidRPr="00476878">
        <w:t>*themselves</w:t>
      </w:r>
    </w:p>
    <w:p w:rsidR="00677DC9" w:rsidRPr="00476878" w:rsidRDefault="00677DC9" w:rsidP="00677DC9"/>
    <w:p w:rsidR="00677DC9" w:rsidRPr="00476878" w:rsidRDefault="00677DC9" w:rsidP="00677DC9">
      <w:r w:rsidRPr="00476878">
        <w:t>2</w:t>
      </w:r>
      <w:r>
        <w:t>0</w:t>
      </w:r>
      <w:r w:rsidRPr="00476878">
        <w:t>. From a law enforcement point of view, victims have____</w:t>
      </w:r>
      <w:proofErr w:type="gramStart"/>
      <w:r w:rsidRPr="00476878">
        <w:t>_  _</w:t>
      </w:r>
      <w:proofErr w:type="gramEnd"/>
      <w:r w:rsidRPr="00476878">
        <w:t xml:space="preserve">___________________.  </w:t>
      </w:r>
    </w:p>
    <w:p w:rsidR="00677DC9" w:rsidRPr="00476878" w:rsidRDefault="00677DC9" w:rsidP="00677DC9">
      <w:r w:rsidRPr="00476878">
        <w:t>* no responsibility</w:t>
      </w:r>
    </w:p>
    <w:p w:rsidR="00677DC9" w:rsidRPr="00476878" w:rsidRDefault="00677DC9" w:rsidP="00677DC9"/>
    <w:p w:rsidR="00677DC9" w:rsidRPr="00476878" w:rsidRDefault="00677DC9" w:rsidP="00677DC9">
      <w:r w:rsidRPr="00476878">
        <w:t>2</w:t>
      </w:r>
      <w:r>
        <w:t>1</w:t>
      </w:r>
      <w:r w:rsidRPr="00476878">
        <w:t>. A rape survivor compared her rape to _____________.</w:t>
      </w:r>
    </w:p>
    <w:p w:rsidR="00677DC9" w:rsidRPr="00476878" w:rsidRDefault="00677DC9" w:rsidP="00677DC9">
      <w:r w:rsidRPr="00476878">
        <w:t>* 9/11</w:t>
      </w:r>
    </w:p>
    <w:p w:rsidR="00677DC9" w:rsidRPr="00476878" w:rsidRDefault="00677DC9" w:rsidP="00677DC9"/>
    <w:p w:rsidR="00677DC9" w:rsidRPr="00476878" w:rsidRDefault="00677DC9" w:rsidP="00677DC9">
      <w:r w:rsidRPr="00476878">
        <w:t>2</w:t>
      </w:r>
      <w:r>
        <w:t>2</w:t>
      </w:r>
      <w:r w:rsidRPr="00476878">
        <w:t>.  Over ___ out of_____ US rapists are NOT held accountable in terms of prison or guilty verdicts.</w:t>
      </w:r>
    </w:p>
    <w:p w:rsidR="00677DC9" w:rsidRPr="00476878" w:rsidRDefault="00677DC9" w:rsidP="00677DC9">
      <w:r w:rsidRPr="00476878">
        <w:t>* 6 out of 10</w:t>
      </w:r>
    </w:p>
    <w:p w:rsidR="00677DC9" w:rsidRPr="00476878" w:rsidRDefault="00677DC9" w:rsidP="00677DC9"/>
    <w:p w:rsidR="00677DC9" w:rsidRPr="00476878" w:rsidRDefault="00677DC9" w:rsidP="00677DC9">
      <w:r w:rsidRPr="00476878">
        <w:t>2</w:t>
      </w:r>
      <w:r>
        <w:t>3</w:t>
      </w:r>
      <w:r w:rsidRPr="00476878">
        <w:t xml:space="preserve">. To __________ ________, rape is his outlet of power, domination, anger, and control. This rapist is inadequate in general and rapes in a futile attempt to feel adequate.  </w:t>
      </w:r>
    </w:p>
    <w:p w:rsidR="00677DC9" w:rsidRPr="00476878" w:rsidRDefault="00677DC9" w:rsidP="00677DC9">
      <w:r w:rsidRPr="00476878">
        <w:t xml:space="preserve">* Power-Reassurance Rapists </w:t>
      </w:r>
    </w:p>
    <w:p w:rsidR="00677DC9" w:rsidRPr="00476878" w:rsidRDefault="00677DC9" w:rsidP="00677DC9"/>
    <w:p w:rsidR="00677DC9" w:rsidRPr="00476878" w:rsidRDefault="00677DC9" w:rsidP="00677DC9">
      <w:r w:rsidRPr="00476878">
        <w:t>2</w:t>
      </w:r>
      <w:r>
        <w:t>4</w:t>
      </w:r>
      <w:r w:rsidRPr="00476878">
        <w:t xml:space="preserve">. The __________ _______ rapes in attempts to reassure himself on his manhood and uses very little force or violence.  </w:t>
      </w:r>
    </w:p>
    <w:p w:rsidR="00677DC9" w:rsidRPr="00476878" w:rsidRDefault="00677DC9" w:rsidP="00677DC9">
      <w:r w:rsidRPr="00476878">
        <w:t>* Power-Assertive Rapist</w:t>
      </w:r>
    </w:p>
    <w:p w:rsidR="00677DC9" w:rsidRPr="00476878" w:rsidRDefault="00677DC9" w:rsidP="00677DC9"/>
    <w:p w:rsidR="00677DC9" w:rsidRPr="00476878" w:rsidRDefault="00677DC9" w:rsidP="00677DC9">
      <w:r w:rsidRPr="00476878">
        <w:t>2</w:t>
      </w:r>
      <w:r>
        <w:t>5</w:t>
      </w:r>
      <w:r w:rsidRPr="00476878">
        <w:t xml:space="preserve">. The _____________ _________ tends to demean, degrade, humiliate, and punish his victim for things she did not do, and he tends to be brutal, blitzing his victims so that they offer little resistance.   </w:t>
      </w:r>
    </w:p>
    <w:p w:rsidR="00677DC9" w:rsidRPr="00476878" w:rsidRDefault="00677DC9" w:rsidP="00677DC9">
      <w:r w:rsidRPr="00476878">
        <w:t xml:space="preserve">* Anger-Retaliatory Rapist </w:t>
      </w:r>
    </w:p>
    <w:p w:rsidR="00677DC9" w:rsidRPr="00476878" w:rsidRDefault="00677DC9" w:rsidP="00677DC9"/>
    <w:p w:rsidR="00677DC9" w:rsidRPr="00476878" w:rsidRDefault="00677DC9" w:rsidP="00677DC9">
      <w:r>
        <w:t>26</w:t>
      </w:r>
      <w:r w:rsidRPr="00476878">
        <w:t xml:space="preserve">. The ___________ _______ will torture, kidnap, and even kill his victim out of pleasure-seeking at the cost of another’s pain. He is sadistic and predatory; and he uses his intelligence to plot and prey upon unsuspecting victims.  </w:t>
      </w:r>
    </w:p>
    <w:p w:rsidR="00677DC9" w:rsidRPr="00476878" w:rsidRDefault="00677DC9" w:rsidP="00677DC9">
      <w:r w:rsidRPr="00476878">
        <w:t xml:space="preserve">* Anger-Excitation Rapist </w:t>
      </w:r>
    </w:p>
    <w:p w:rsidR="00677DC9" w:rsidRPr="00476878" w:rsidRDefault="00677DC9" w:rsidP="00677DC9"/>
    <w:p w:rsidR="00677DC9" w:rsidRPr="00476878" w:rsidRDefault="00677DC9" w:rsidP="00677DC9">
      <w:r>
        <w:t>27</w:t>
      </w:r>
      <w:r w:rsidRPr="00476878">
        <w:t>. The most common type of rapist is _________________ __________.</w:t>
      </w:r>
    </w:p>
    <w:p w:rsidR="00677DC9" w:rsidRPr="00476878" w:rsidRDefault="00677DC9" w:rsidP="00677DC9">
      <w:r w:rsidRPr="00476878">
        <w:t xml:space="preserve">* Power-Reassurance Rapists </w:t>
      </w:r>
    </w:p>
    <w:p w:rsidR="00677DC9" w:rsidRPr="00476878" w:rsidRDefault="00677DC9" w:rsidP="00677DC9"/>
    <w:p w:rsidR="00677DC9" w:rsidRPr="00476878" w:rsidRDefault="00677DC9" w:rsidP="00677DC9">
      <w:r>
        <w:t>28</w:t>
      </w:r>
      <w:r w:rsidRPr="00476878">
        <w:t>. The type of rapist who uses little to no violence, has a very weak sense of self and of lacking “manliness” is ________________</w:t>
      </w:r>
      <w:proofErr w:type="gramStart"/>
      <w:r w:rsidRPr="00476878">
        <w:t>_  _</w:t>
      </w:r>
      <w:proofErr w:type="gramEnd"/>
      <w:r w:rsidRPr="00476878">
        <w:t>_____________.</w:t>
      </w:r>
    </w:p>
    <w:p w:rsidR="00677DC9" w:rsidRPr="00476878" w:rsidRDefault="00677DC9" w:rsidP="00677DC9">
      <w:r w:rsidRPr="00476878">
        <w:t xml:space="preserve">* Power-Reassurance Rapists </w:t>
      </w:r>
    </w:p>
    <w:p w:rsidR="00677DC9" w:rsidRPr="00476878" w:rsidRDefault="00677DC9" w:rsidP="00677DC9"/>
    <w:p w:rsidR="00677DC9" w:rsidRPr="00476878" w:rsidRDefault="00677DC9" w:rsidP="00677DC9">
      <w:r>
        <w:t>29</w:t>
      </w:r>
      <w:r w:rsidRPr="00476878">
        <w:t>. The ______________ __________ has a very low self-concept, his deep-seated shame drives him to offend often and not feel long-term satisfaction from the assaults?</w:t>
      </w:r>
    </w:p>
    <w:p w:rsidR="00677DC9" w:rsidRPr="00476878" w:rsidRDefault="00677DC9" w:rsidP="00677DC9">
      <w:r w:rsidRPr="00476878">
        <w:t>*Power-Assertive Rapist</w:t>
      </w:r>
    </w:p>
    <w:p w:rsidR="00677DC9" w:rsidRPr="00476878" w:rsidRDefault="00677DC9" w:rsidP="00677DC9"/>
    <w:p w:rsidR="00677DC9" w:rsidRPr="00476878" w:rsidRDefault="00677DC9" w:rsidP="00677DC9">
      <w:r w:rsidRPr="00476878">
        <w:t>3</w:t>
      </w:r>
      <w:r>
        <w:t>0</w:t>
      </w:r>
      <w:r w:rsidRPr="00476878">
        <w:t>. What type of rapist who has plenty of self-confidence (perhaps to the point of too much) and makes the victim pay for things gone bad in his own life, the __________</w:t>
      </w:r>
      <w:proofErr w:type="gramStart"/>
      <w:r w:rsidRPr="00476878">
        <w:t>_  _</w:t>
      </w:r>
      <w:proofErr w:type="gramEnd"/>
      <w:r w:rsidRPr="00476878">
        <w:t>_______.</w:t>
      </w:r>
    </w:p>
    <w:p w:rsidR="00677DC9" w:rsidRPr="00476878" w:rsidRDefault="00677DC9" w:rsidP="00677DC9">
      <w:r w:rsidRPr="00476878">
        <w:t xml:space="preserve">*Anger-Retaliatory Rapist </w:t>
      </w:r>
    </w:p>
    <w:p w:rsidR="00677DC9" w:rsidRPr="00476878" w:rsidRDefault="00677DC9" w:rsidP="00677DC9"/>
    <w:p w:rsidR="00677DC9" w:rsidRPr="00476878" w:rsidRDefault="00677DC9" w:rsidP="00677DC9">
      <w:r w:rsidRPr="00476878">
        <w:t>3</w:t>
      </w:r>
      <w:r>
        <w:t>1</w:t>
      </w:r>
      <w:r w:rsidRPr="00476878">
        <w:t>. The least common and most evil type of rapist is the ____________ __________.</w:t>
      </w:r>
    </w:p>
    <w:p w:rsidR="00677DC9" w:rsidRPr="00476878" w:rsidRDefault="00677DC9" w:rsidP="00677DC9">
      <w:r w:rsidRPr="00476878">
        <w:t xml:space="preserve">*Anger-Excitation Rapist </w:t>
      </w:r>
    </w:p>
    <w:p w:rsidR="00677DC9" w:rsidRDefault="00677DC9" w:rsidP="0081200E">
      <w:pPr>
        <w:rPr>
          <w:lang w:bidi="en-US"/>
        </w:rPr>
      </w:pPr>
    </w:p>
    <w:sectPr w:rsidR="00677DC9" w:rsidSect="00DF52B4">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02A0B" w:rsidRDefault="00D02A0B" w:rsidP="00273C09">
      <w:r>
        <w:separator/>
      </w:r>
    </w:p>
  </w:endnote>
  <w:endnote w:type="continuationSeparator" w:id="0">
    <w:p w:rsidR="00D02A0B" w:rsidRDefault="00D02A0B" w:rsidP="00273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2AF" w:usb1="29D77CFB" w:usb2="00000012" w:usb3="00000000" w:csb0="00080001" w:csb1="00000000"/>
  </w:font>
  <w:font w:name="Lucida Grande">
    <w:panose1 w:val="020B0600040502020204"/>
    <w:charset w:val="00"/>
    <w:family w:val="swiss"/>
    <w:pitch w:val="variable"/>
    <w:sig w:usb0="E1000AEF" w:usb1="5000A1FF" w:usb2="00000000" w:usb3="00000000" w:csb0="000001BF" w:csb1="00000000"/>
  </w:font>
  <w:font w:name="ヒラギノ角ゴ Pro W3">
    <w:altName w:val="Times New Roman"/>
    <w:panose1 w:val="020B0300000000000000"/>
    <w:charset w:val="00"/>
    <w:family w:val="roman"/>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02A0B" w:rsidRDefault="00D02A0B" w:rsidP="00273C09">
      <w:r>
        <w:separator/>
      </w:r>
    </w:p>
  </w:footnote>
  <w:footnote w:type="continuationSeparator" w:id="0">
    <w:p w:rsidR="00D02A0B" w:rsidRDefault="00D02A0B" w:rsidP="00273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30797274"/>
      <w:docPartObj>
        <w:docPartGallery w:val="Page Numbers (Top of Page)"/>
        <w:docPartUnique/>
      </w:docPartObj>
    </w:sdtPr>
    <w:sdtContent>
      <w:p w:rsidR="006F6CFF" w:rsidRDefault="006F6CFF" w:rsidP="006F6CF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6F6CFF" w:rsidRDefault="006F6CFF" w:rsidP="0026798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80823155"/>
      <w:docPartObj>
        <w:docPartGallery w:val="Page Numbers (Top of Page)"/>
        <w:docPartUnique/>
      </w:docPartObj>
    </w:sdtPr>
    <w:sdtContent>
      <w:p w:rsidR="006F6CFF" w:rsidRDefault="006F6CFF" w:rsidP="006F6CF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sdtContent>
  </w:sdt>
  <w:sdt>
    <w:sdtPr>
      <w:id w:val="66549269"/>
      <w:docPartObj>
        <w:docPartGallery w:val="Page Numbers (Top of Page)"/>
        <w:docPartUnique/>
      </w:docPartObj>
    </w:sdtPr>
    <w:sdtEndPr>
      <w:rPr>
        <w:rFonts w:ascii="Times New Roman" w:hAnsi="Times New Roman"/>
        <w:noProof/>
      </w:rPr>
    </w:sdtEndPr>
    <w:sdtContent>
      <w:p w:rsidR="006F6CFF" w:rsidRPr="00273C09" w:rsidRDefault="006F6CFF" w:rsidP="0026798D">
        <w:pPr>
          <w:pStyle w:val="Header"/>
          <w:ind w:right="360"/>
          <w:jc w:val="right"/>
          <w:rPr>
            <w:rFonts w:ascii="Times New Roman" w:hAnsi="Times New Roman"/>
          </w:rPr>
        </w:pPr>
        <w:r w:rsidRPr="00273C09">
          <w:rPr>
            <w:rFonts w:ascii="Times New Roman" w:hAnsi="Times New Roman"/>
          </w:rPr>
          <w:t xml:space="preserve">Page </w:t>
        </w:r>
      </w:p>
    </w:sdtContent>
  </w:sdt>
  <w:p w:rsidR="006F6CFF" w:rsidRDefault="006F6C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 w15:restartNumberingAfterBreak="0">
    <w:nsid w:val="00000002"/>
    <w:multiLevelType w:val="multilevel"/>
    <w:tmpl w:val="894EE874"/>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 w15:restartNumberingAfterBreak="0">
    <w:nsid w:val="00000003"/>
    <w:multiLevelType w:val="multilevel"/>
    <w:tmpl w:val="894EE875"/>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 w15:restartNumberingAfterBreak="0">
    <w:nsid w:val="00000004"/>
    <w:multiLevelType w:val="multilevel"/>
    <w:tmpl w:val="894EE876"/>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 w15:restartNumberingAfterBreak="0">
    <w:nsid w:val="00000005"/>
    <w:multiLevelType w:val="multilevel"/>
    <w:tmpl w:val="894EE877"/>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5" w15:restartNumberingAfterBreak="0">
    <w:nsid w:val="00000006"/>
    <w:multiLevelType w:val="multilevel"/>
    <w:tmpl w:val="894EE878"/>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6" w15:restartNumberingAfterBreak="0">
    <w:nsid w:val="00000007"/>
    <w:multiLevelType w:val="multilevel"/>
    <w:tmpl w:val="894EE879"/>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7" w15:restartNumberingAfterBreak="0">
    <w:nsid w:val="00000008"/>
    <w:multiLevelType w:val="multilevel"/>
    <w:tmpl w:val="894EE87A"/>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8" w15:restartNumberingAfterBreak="0">
    <w:nsid w:val="00000009"/>
    <w:multiLevelType w:val="multilevel"/>
    <w:tmpl w:val="894EE87B"/>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9" w15:restartNumberingAfterBreak="0">
    <w:nsid w:val="0000000A"/>
    <w:multiLevelType w:val="multilevel"/>
    <w:tmpl w:val="894EE87C"/>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0" w15:restartNumberingAfterBreak="0">
    <w:nsid w:val="0000000B"/>
    <w:multiLevelType w:val="multilevel"/>
    <w:tmpl w:val="894EE87D"/>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1" w15:restartNumberingAfterBreak="0">
    <w:nsid w:val="0000000C"/>
    <w:multiLevelType w:val="multilevel"/>
    <w:tmpl w:val="894EE87E"/>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2" w15:restartNumberingAfterBreak="0">
    <w:nsid w:val="0000000D"/>
    <w:multiLevelType w:val="multilevel"/>
    <w:tmpl w:val="894EE87F"/>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3" w15:restartNumberingAfterBreak="0">
    <w:nsid w:val="0000000E"/>
    <w:multiLevelType w:val="multilevel"/>
    <w:tmpl w:val="894EE880"/>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4" w15:restartNumberingAfterBreak="0">
    <w:nsid w:val="0000000F"/>
    <w:multiLevelType w:val="multilevel"/>
    <w:tmpl w:val="894EE881"/>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5" w15:restartNumberingAfterBreak="0">
    <w:nsid w:val="00000010"/>
    <w:multiLevelType w:val="multilevel"/>
    <w:tmpl w:val="894EE882"/>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6" w15:restartNumberingAfterBreak="0">
    <w:nsid w:val="00000011"/>
    <w:multiLevelType w:val="multilevel"/>
    <w:tmpl w:val="894EE883"/>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7" w15:restartNumberingAfterBreak="0">
    <w:nsid w:val="00000012"/>
    <w:multiLevelType w:val="multilevel"/>
    <w:tmpl w:val="894EE884"/>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8" w15:restartNumberingAfterBreak="0">
    <w:nsid w:val="00000013"/>
    <w:multiLevelType w:val="multilevel"/>
    <w:tmpl w:val="894EE885"/>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9" w15:restartNumberingAfterBreak="0">
    <w:nsid w:val="00000014"/>
    <w:multiLevelType w:val="multilevel"/>
    <w:tmpl w:val="894EE886"/>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0" w15:restartNumberingAfterBreak="0">
    <w:nsid w:val="00000015"/>
    <w:multiLevelType w:val="multilevel"/>
    <w:tmpl w:val="894EE887"/>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1" w15:restartNumberingAfterBreak="0">
    <w:nsid w:val="00000016"/>
    <w:multiLevelType w:val="multilevel"/>
    <w:tmpl w:val="894EE888"/>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suff w:val="nothing"/>
      <w:lvlText w:val="%2."/>
      <w:lvlJc w:val="left"/>
      <w:pPr>
        <w:ind w:left="0" w:firstLine="0"/>
      </w:pPr>
      <w:rPr>
        <w:rFonts w:hint="default"/>
        <w:color w:val="000000"/>
        <w:position w:val="0"/>
        <w:sz w:val="22"/>
      </w:rPr>
    </w:lvl>
    <w:lvl w:ilvl="2">
      <w:start w:val="1"/>
      <w:numFmt w:val="lowerRoman"/>
      <w:lvlText w:val="%3."/>
      <w:lvlJc w:val="left"/>
      <w:pPr>
        <w:tabs>
          <w:tab w:val="num" w:pos="270"/>
        </w:tabs>
        <w:ind w:left="270" w:firstLine="0"/>
      </w:pPr>
      <w:rPr>
        <w:rFonts w:hint="default"/>
        <w:color w:val="000000"/>
        <w:position w:val="0"/>
        <w:sz w:val="22"/>
      </w:rPr>
    </w:lvl>
    <w:lvl w:ilvl="3">
      <w:start w:val="1"/>
      <w:numFmt w:val="decimal"/>
      <w:isLgl/>
      <w:lvlText w:val="%4."/>
      <w:lvlJc w:val="left"/>
      <w:pPr>
        <w:tabs>
          <w:tab w:val="num" w:pos="360"/>
        </w:tabs>
        <w:ind w:left="360" w:firstLine="630"/>
      </w:pPr>
      <w:rPr>
        <w:rFonts w:hint="default"/>
        <w:color w:val="000000"/>
        <w:position w:val="0"/>
        <w:sz w:val="22"/>
      </w:rPr>
    </w:lvl>
    <w:lvl w:ilvl="4">
      <w:start w:val="1"/>
      <w:numFmt w:val="lowerLetter"/>
      <w:lvlText w:val="%5."/>
      <w:lvlJc w:val="left"/>
      <w:pPr>
        <w:tabs>
          <w:tab w:val="num" w:pos="360"/>
        </w:tabs>
        <w:ind w:left="360" w:firstLine="1350"/>
      </w:pPr>
      <w:rPr>
        <w:rFonts w:hint="default"/>
        <w:color w:val="000000"/>
        <w:position w:val="0"/>
        <w:sz w:val="22"/>
      </w:rPr>
    </w:lvl>
    <w:lvl w:ilvl="5">
      <w:start w:val="1"/>
      <w:numFmt w:val="lowerRoman"/>
      <w:lvlText w:val="%6."/>
      <w:lvlJc w:val="left"/>
      <w:pPr>
        <w:tabs>
          <w:tab w:val="num" w:pos="389"/>
        </w:tabs>
        <w:ind w:left="389" w:firstLine="2041"/>
      </w:pPr>
      <w:rPr>
        <w:rFonts w:hint="default"/>
        <w:color w:val="000000"/>
        <w:position w:val="0"/>
        <w:sz w:val="22"/>
      </w:rPr>
    </w:lvl>
    <w:lvl w:ilvl="6">
      <w:start w:val="1"/>
      <w:numFmt w:val="decimal"/>
      <w:isLgl/>
      <w:lvlText w:val="%7."/>
      <w:lvlJc w:val="left"/>
      <w:pPr>
        <w:tabs>
          <w:tab w:val="num" w:pos="360"/>
        </w:tabs>
        <w:ind w:left="360" w:firstLine="2790"/>
      </w:pPr>
      <w:rPr>
        <w:rFonts w:hint="default"/>
        <w:color w:val="000000"/>
        <w:position w:val="0"/>
        <w:sz w:val="22"/>
      </w:rPr>
    </w:lvl>
    <w:lvl w:ilvl="7">
      <w:start w:val="1"/>
      <w:numFmt w:val="lowerLetter"/>
      <w:lvlText w:val="%8."/>
      <w:lvlJc w:val="left"/>
      <w:pPr>
        <w:tabs>
          <w:tab w:val="num" w:pos="360"/>
        </w:tabs>
        <w:ind w:left="360" w:firstLine="3510"/>
      </w:pPr>
      <w:rPr>
        <w:rFonts w:hint="default"/>
        <w:color w:val="000000"/>
        <w:position w:val="0"/>
        <w:sz w:val="22"/>
      </w:rPr>
    </w:lvl>
    <w:lvl w:ilvl="8">
      <w:start w:val="1"/>
      <w:numFmt w:val="lowerRoman"/>
      <w:lvlText w:val="%9."/>
      <w:lvlJc w:val="left"/>
      <w:pPr>
        <w:tabs>
          <w:tab w:val="num" w:pos="389"/>
        </w:tabs>
        <w:ind w:left="389" w:firstLine="4201"/>
      </w:pPr>
      <w:rPr>
        <w:rFonts w:hint="default"/>
        <w:color w:val="000000"/>
        <w:position w:val="0"/>
        <w:sz w:val="22"/>
      </w:rPr>
    </w:lvl>
  </w:abstractNum>
  <w:abstractNum w:abstractNumId="22" w15:restartNumberingAfterBreak="0">
    <w:nsid w:val="00000017"/>
    <w:multiLevelType w:val="multilevel"/>
    <w:tmpl w:val="894EE889"/>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3" w15:restartNumberingAfterBreak="0">
    <w:nsid w:val="00000018"/>
    <w:multiLevelType w:val="multilevel"/>
    <w:tmpl w:val="894EE88A"/>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4" w15:restartNumberingAfterBreak="0">
    <w:nsid w:val="00000019"/>
    <w:multiLevelType w:val="multilevel"/>
    <w:tmpl w:val="894EE88B"/>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5" w15:restartNumberingAfterBreak="0">
    <w:nsid w:val="0000001A"/>
    <w:multiLevelType w:val="multilevel"/>
    <w:tmpl w:val="894EE88C"/>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6" w15:restartNumberingAfterBreak="0">
    <w:nsid w:val="0000001B"/>
    <w:multiLevelType w:val="multilevel"/>
    <w:tmpl w:val="894EE88D"/>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7" w15:restartNumberingAfterBreak="0">
    <w:nsid w:val="0000001C"/>
    <w:multiLevelType w:val="multilevel"/>
    <w:tmpl w:val="894EE88E"/>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8" w15:restartNumberingAfterBreak="0">
    <w:nsid w:val="0000001D"/>
    <w:multiLevelType w:val="multilevel"/>
    <w:tmpl w:val="894EE88F"/>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9" w15:restartNumberingAfterBreak="0">
    <w:nsid w:val="0000001E"/>
    <w:multiLevelType w:val="multilevel"/>
    <w:tmpl w:val="894EE890"/>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0" w15:restartNumberingAfterBreak="0">
    <w:nsid w:val="0000001F"/>
    <w:multiLevelType w:val="multilevel"/>
    <w:tmpl w:val="894EE891"/>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1" w15:restartNumberingAfterBreak="0">
    <w:nsid w:val="00000020"/>
    <w:multiLevelType w:val="multilevel"/>
    <w:tmpl w:val="894EE892"/>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2" w15:restartNumberingAfterBreak="0">
    <w:nsid w:val="00000021"/>
    <w:multiLevelType w:val="multilevel"/>
    <w:tmpl w:val="894EE893"/>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3" w15:restartNumberingAfterBreak="0">
    <w:nsid w:val="00000022"/>
    <w:multiLevelType w:val="multilevel"/>
    <w:tmpl w:val="894EE894"/>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4" w15:restartNumberingAfterBreak="0">
    <w:nsid w:val="00000023"/>
    <w:multiLevelType w:val="multilevel"/>
    <w:tmpl w:val="894EE895"/>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5" w15:restartNumberingAfterBreak="0">
    <w:nsid w:val="00000024"/>
    <w:multiLevelType w:val="multilevel"/>
    <w:tmpl w:val="894EE896"/>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6" w15:restartNumberingAfterBreak="0">
    <w:nsid w:val="00000025"/>
    <w:multiLevelType w:val="multilevel"/>
    <w:tmpl w:val="894EE897"/>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7" w15:restartNumberingAfterBreak="0">
    <w:nsid w:val="00000027"/>
    <w:multiLevelType w:val="multilevel"/>
    <w:tmpl w:val="894EE899"/>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8" w15:restartNumberingAfterBreak="0">
    <w:nsid w:val="00000029"/>
    <w:multiLevelType w:val="multilevel"/>
    <w:tmpl w:val="894EE89B"/>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9" w15:restartNumberingAfterBreak="0">
    <w:nsid w:val="0000002A"/>
    <w:multiLevelType w:val="multilevel"/>
    <w:tmpl w:val="894EE89C"/>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0" w15:restartNumberingAfterBreak="0">
    <w:nsid w:val="0000002B"/>
    <w:multiLevelType w:val="multilevel"/>
    <w:tmpl w:val="894EE89D"/>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1" w15:restartNumberingAfterBreak="0">
    <w:nsid w:val="0000002C"/>
    <w:multiLevelType w:val="multilevel"/>
    <w:tmpl w:val="894EE89E"/>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2" w15:restartNumberingAfterBreak="0">
    <w:nsid w:val="0000002D"/>
    <w:multiLevelType w:val="multilevel"/>
    <w:tmpl w:val="894EE89F"/>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3" w15:restartNumberingAfterBreak="0">
    <w:nsid w:val="0000002E"/>
    <w:multiLevelType w:val="multilevel"/>
    <w:tmpl w:val="894EE8A0"/>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4" w15:restartNumberingAfterBreak="0">
    <w:nsid w:val="0000002F"/>
    <w:multiLevelType w:val="multilevel"/>
    <w:tmpl w:val="894EE8A1"/>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5" w15:restartNumberingAfterBreak="0">
    <w:nsid w:val="00000030"/>
    <w:multiLevelType w:val="multilevel"/>
    <w:tmpl w:val="894EE8A2"/>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6" w15:restartNumberingAfterBreak="0">
    <w:nsid w:val="00000032"/>
    <w:multiLevelType w:val="multilevel"/>
    <w:tmpl w:val="894EE8A4"/>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7" w15:restartNumberingAfterBreak="0">
    <w:nsid w:val="00000033"/>
    <w:multiLevelType w:val="multilevel"/>
    <w:tmpl w:val="894EE8A5"/>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8" w15:restartNumberingAfterBreak="0">
    <w:nsid w:val="00000036"/>
    <w:multiLevelType w:val="multilevel"/>
    <w:tmpl w:val="894EE8A8"/>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9" w15:restartNumberingAfterBreak="0">
    <w:nsid w:val="00000037"/>
    <w:multiLevelType w:val="multilevel"/>
    <w:tmpl w:val="894EE8A9"/>
    <w:lvl w:ilvl="0">
      <w:start w:val="1"/>
      <w:numFmt w:val="decimal"/>
      <w:isLgl/>
      <w:lvlText w:val="%1."/>
      <w:lvlJc w:val="left"/>
      <w:pPr>
        <w:tabs>
          <w:tab w:val="num" w:pos="360"/>
        </w:tabs>
        <w:ind w:left="360" w:firstLine="0"/>
      </w:pPr>
      <w:rPr>
        <w:rFonts w:hint="default"/>
        <w:color w:val="000000"/>
        <w:position w:val="0"/>
        <w:sz w:val="24"/>
      </w:rPr>
    </w:lvl>
    <w:lvl w:ilvl="1">
      <w:start w:val="1"/>
      <w:numFmt w:val="decimal"/>
      <w:isLgl/>
      <w:suff w:val="nothing"/>
      <w:lvlText w:val="%2."/>
      <w:lvlJc w:val="left"/>
      <w:pPr>
        <w:ind w:left="0" w:firstLine="720"/>
      </w:pPr>
      <w:rPr>
        <w:rFonts w:hint="default"/>
        <w:color w:val="000000"/>
        <w:position w:val="0"/>
        <w:sz w:val="24"/>
      </w:rPr>
    </w:lvl>
    <w:lvl w:ilvl="2">
      <w:start w:val="1"/>
      <w:numFmt w:val="decimal"/>
      <w:isLgl/>
      <w:suff w:val="nothing"/>
      <w:lvlText w:val="%3."/>
      <w:lvlJc w:val="left"/>
      <w:pPr>
        <w:ind w:left="0" w:firstLine="1080"/>
      </w:pPr>
      <w:rPr>
        <w:rFonts w:hint="default"/>
        <w:color w:val="000000"/>
        <w:position w:val="0"/>
        <w:sz w:val="24"/>
      </w:rPr>
    </w:lvl>
    <w:lvl w:ilvl="3">
      <w:start w:val="1"/>
      <w:numFmt w:val="decimal"/>
      <w:isLgl/>
      <w:suff w:val="nothing"/>
      <w:lvlText w:val="%4."/>
      <w:lvlJc w:val="left"/>
      <w:pPr>
        <w:ind w:left="0" w:firstLine="1440"/>
      </w:pPr>
      <w:rPr>
        <w:rFonts w:hint="default"/>
        <w:color w:val="000000"/>
        <w:position w:val="0"/>
        <w:sz w:val="24"/>
      </w:rPr>
    </w:lvl>
    <w:lvl w:ilvl="4">
      <w:start w:val="1"/>
      <w:numFmt w:val="decimal"/>
      <w:isLgl/>
      <w:suff w:val="nothing"/>
      <w:lvlText w:val="%5."/>
      <w:lvlJc w:val="left"/>
      <w:pPr>
        <w:ind w:left="0" w:firstLine="1800"/>
      </w:pPr>
      <w:rPr>
        <w:rFonts w:hint="default"/>
        <w:color w:val="000000"/>
        <w:position w:val="0"/>
        <w:sz w:val="24"/>
      </w:rPr>
    </w:lvl>
    <w:lvl w:ilvl="5">
      <w:start w:val="1"/>
      <w:numFmt w:val="decimal"/>
      <w:isLgl/>
      <w:suff w:val="nothing"/>
      <w:lvlText w:val="%6."/>
      <w:lvlJc w:val="left"/>
      <w:pPr>
        <w:ind w:left="0" w:firstLine="2160"/>
      </w:pPr>
      <w:rPr>
        <w:rFonts w:hint="default"/>
        <w:color w:val="000000"/>
        <w:position w:val="0"/>
        <w:sz w:val="24"/>
      </w:rPr>
    </w:lvl>
    <w:lvl w:ilvl="6">
      <w:start w:val="1"/>
      <w:numFmt w:val="decimal"/>
      <w:isLgl/>
      <w:suff w:val="nothing"/>
      <w:lvlText w:val="%7."/>
      <w:lvlJc w:val="left"/>
      <w:pPr>
        <w:ind w:left="0" w:firstLine="2520"/>
      </w:pPr>
      <w:rPr>
        <w:rFonts w:hint="default"/>
        <w:color w:val="000000"/>
        <w:position w:val="0"/>
        <w:sz w:val="24"/>
      </w:rPr>
    </w:lvl>
    <w:lvl w:ilvl="7">
      <w:start w:val="1"/>
      <w:numFmt w:val="decimal"/>
      <w:isLgl/>
      <w:suff w:val="nothing"/>
      <w:lvlText w:val="%8."/>
      <w:lvlJc w:val="left"/>
      <w:pPr>
        <w:ind w:left="0" w:firstLine="2880"/>
      </w:pPr>
      <w:rPr>
        <w:rFonts w:hint="default"/>
        <w:color w:val="000000"/>
        <w:position w:val="0"/>
        <w:sz w:val="24"/>
      </w:rPr>
    </w:lvl>
    <w:lvl w:ilvl="8">
      <w:start w:val="1"/>
      <w:numFmt w:val="decimal"/>
      <w:isLgl/>
      <w:suff w:val="nothing"/>
      <w:lvlText w:val="%9."/>
      <w:lvlJc w:val="left"/>
      <w:pPr>
        <w:ind w:left="0" w:firstLine="3240"/>
      </w:pPr>
      <w:rPr>
        <w:rFonts w:hint="default"/>
        <w:color w:val="000000"/>
        <w:position w:val="0"/>
        <w:sz w:val="24"/>
      </w:rPr>
    </w:lvl>
  </w:abstractNum>
  <w:abstractNum w:abstractNumId="50" w15:restartNumberingAfterBreak="0">
    <w:nsid w:val="0A70170C"/>
    <w:multiLevelType w:val="hybridMultilevel"/>
    <w:tmpl w:val="AA36809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0D3975DB"/>
    <w:multiLevelType w:val="hybridMultilevel"/>
    <w:tmpl w:val="2A9E56B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101F28A8"/>
    <w:multiLevelType w:val="hybridMultilevel"/>
    <w:tmpl w:val="FBF0EDB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11661DA2"/>
    <w:multiLevelType w:val="hybridMultilevel"/>
    <w:tmpl w:val="2A009A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123D5B58"/>
    <w:multiLevelType w:val="hybridMultilevel"/>
    <w:tmpl w:val="FFDC54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194C3BCF"/>
    <w:multiLevelType w:val="hybridMultilevel"/>
    <w:tmpl w:val="6B58AC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1D42263D"/>
    <w:multiLevelType w:val="hybridMultilevel"/>
    <w:tmpl w:val="3E4653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21404C2A"/>
    <w:multiLevelType w:val="hybridMultilevel"/>
    <w:tmpl w:val="409057E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24E17D14"/>
    <w:multiLevelType w:val="hybridMultilevel"/>
    <w:tmpl w:val="65480D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28E10440"/>
    <w:multiLevelType w:val="hybridMultilevel"/>
    <w:tmpl w:val="8F30CF9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2B8550F1"/>
    <w:multiLevelType w:val="hybridMultilevel"/>
    <w:tmpl w:val="EDCE79F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2DE14B8F"/>
    <w:multiLevelType w:val="hybridMultilevel"/>
    <w:tmpl w:val="AEC659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2E2453B1"/>
    <w:multiLevelType w:val="hybridMultilevel"/>
    <w:tmpl w:val="E10E623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310D0567"/>
    <w:multiLevelType w:val="hybridMultilevel"/>
    <w:tmpl w:val="C4A0E2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316D6AE7"/>
    <w:multiLevelType w:val="hybridMultilevel"/>
    <w:tmpl w:val="596E45E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33FD1C6F"/>
    <w:multiLevelType w:val="hybridMultilevel"/>
    <w:tmpl w:val="307666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4F2551C"/>
    <w:multiLevelType w:val="hybridMultilevel"/>
    <w:tmpl w:val="A4DABC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7" w15:restartNumberingAfterBreak="0">
    <w:nsid w:val="385852EF"/>
    <w:multiLevelType w:val="hybridMultilevel"/>
    <w:tmpl w:val="BC2EA98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3A58739B"/>
    <w:multiLevelType w:val="hybridMultilevel"/>
    <w:tmpl w:val="C13CB7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9" w15:restartNumberingAfterBreak="0">
    <w:nsid w:val="3E2C4BAD"/>
    <w:multiLevelType w:val="hybridMultilevel"/>
    <w:tmpl w:val="234A3D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432F1E07"/>
    <w:multiLevelType w:val="hybridMultilevel"/>
    <w:tmpl w:val="594C21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4A7233BB"/>
    <w:multiLevelType w:val="hybridMultilevel"/>
    <w:tmpl w:val="7FAA099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4FDF537C"/>
    <w:multiLevelType w:val="hybridMultilevel"/>
    <w:tmpl w:val="E1A872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5A7C1BE9"/>
    <w:multiLevelType w:val="hybridMultilevel"/>
    <w:tmpl w:val="C5665D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5CDC2E37"/>
    <w:multiLevelType w:val="hybridMultilevel"/>
    <w:tmpl w:val="754071D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15:restartNumberingAfterBreak="0">
    <w:nsid w:val="5CED3A17"/>
    <w:multiLevelType w:val="hybridMultilevel"/>
    <w:tmpl w:val="6F12914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15:restartNumberingAfterBreak="0">
    <w:nsid w:val="5E2C01FC"/>
    <w:multiLevelType w:val="hybridMultilevel"/>
    <w:tmpl w:val="B0009B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15:restartNumberingAfterBreak="0">
    <w:nsid w:val="615E2290"/>
    <w:multiLevelType w:val="hybridMultilevel"/>
    <w:tmpl w:val="4F945C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63951CCA"/>
    <w:multiLevelType w:val="hybridMultilevel"/>
    <w:tmpl w:val="6A0A71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 w15:restartNumberingAfterBreak="0">
    <w:nsid w:val="661E57E8"/>
    <w:multiLevelType w:val="hybridMultilevel"/>
    <w:tmpl w:val="C4F22F7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15:restartNumberingAfterBreak="0">
    <w:nsid w:val="67462FE3"/>
    <w:multiLevelType w:val="hybridMultilevel"/>
    <w:tmpl w:val="CC7A11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6A9B7759"/>
    <w:multiLevelType w:val="hybridMultilevel"/>
    <w:tmpl w:val="A200564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15:restartNumberingAfterBreak="0">
    <w:nsid w:val="6AE92F3D"/>
    <w:multiLevelType w:val="hybridMultilevel"/>
    <w:tmpl w:val="095ED1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3" w15:restartNumberingAfterBreak="0">
    <w:nsid w:val="6D477CB8"/>
    <w:multiLevelType w:val="hybridMultilevel"/>
    <w:tmpl w:val="D07EF5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15:restartNumberingAfterBreak="0">
    <w:nsid w:val="798778D5"/>
    <w:multiLevelType w:val="hybridMultilevel"/>
    <w:tmpl w:val="A4E0B9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15:restartNumberingAfterBreak="0">
    <w:nsid w:val="7A881733"/>
    <w:multiLevelType w:val="hybridMultilevel"/>
    <w:tmpl w:val="72746BB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1"/>
  </w:num>
  <w:num w:numId="39">
    <w:abstractNumId w:val="2"/>
  </w:num>
  <w:num w:numId="40">
    <w:abstractNumId w:val="3"/>
  </w:num>
  <w:num w:numId="41">
    <w:abstractNumId w:val="4"/>
  </w:num>
  <w:num w:numId="42">
    <w:abstractNumId w:val="5"/>
  </w:num>
  <w:num w:numId="43">
    <w:abstractNumId w:val="6"/>
  </w:num>
  <w:num w:numId="44">
    <w:abstractNumId w:val="7"/>
  </w:num>
  <w:num w:numId="45">
    <w:abstractNumId w:val="8"/>
  </w:num>
  <w:num w:numId="46">
    <w:abstractNumId w:val="9"/>
  </w:num>
  <w:num w:numId="47">
    <w:abstractNumId w:val="10"/>
  </w:num>
  <w:num w:numId="48">
    <w:abstractNumId w:val="11"/>
  </w:num>
  <w:num w:numId="49">
    <w:abstractNumId w:val="12"/>
  </w:num>
  <w:num w:numId="50">
    <w:abstractNumId w:val="13"/>
  </w:num>
  <w:num w:numId="51">
    <w:abstractNumId w:val="14"/>
  </w:num>
  <w:num w:numId="52">
    <w:abstractNumId w:val="15"/>
  </w:num>
  <w:num w:numId="53">
    <w:abstractNumId w:val="16"/>
  </w:num>
  <w:num w:numId="54">
    <w:abstractNumId w:val="17"/>
  </w:num>
  <w:num w:numId="55">
    <w:abstractNumId w:val="18"/>
  </w:num>
  <w:num w:numId="56">
    <w:abstractNumId w:val="19"/>
  </w:num>
  <w:num w:numId="57">
    <w:abstractNumId w:val="20"/>
  </w:num>
  <w:num w:numId="58">
    <w:abstractNumId w:val="21"/>
  </w:num>
  <w:num w:numId="59">
    <w:abstractNumId w:val="22"/>
  </w:num>
  <w:num w:numId="60">
    <w:abstractNumId w:val="23"/>
  </w:num>
  <w:num w:numId="61">
    <w:abstractNumId w:val="24"/>
  </w:num>
  <w:num w:numId="62">
    <w:abstractNumId w:val="25"/>
  </w:num>
  <w:num w:numId="63">
    <w:abstractNumId w:val="26"/>
  </w:num>
  <w:num w:numId="64">
    <w:abstractNumId w:val="27"/>
  </w:num>
  <w:num w:numId="65">
    <w:abstractNumId w:val="28"/>
  </w:num>
  <w:num w:numId="66">
    <w:abstractNumId w:val="29"/>
  </w:num>
  <w:num w:numId="67">
    <w:abstractNumId w:val="30"/>
  </w:num>
  <w:num w:numId="68">
    <w:abstractNumId w:val="31"/>
  </w:num>
  <w:num w:numId="69">
    <w:abstractNumId w:val="32"/>
  </w:num>
  <w:num w:numId="70">
    <w:abstractNumId w:val="33"/>
  </w:num>
  <w:num w:numId="71">
    <w:abstractNumId w:val="34"/>
  </w:num>
  <w:num w:numId="72">
    <w:abstractNumId w:val="35"/>
  </w:num>
  <w:num w:numId="73">
    <w:abstractNumId w:val="36"/>
  </w:num>
  <w:num w:numId="74">
    <w:abstractNumId w:val="37"/>
  </w:num>
  <w:num w:numId="75">
    <w:abstractNumId w:val="38"/>
  </w:num>
  <w:num w:numId="76">
    <w:abstractNumId w:val="39"/>
  </w:num>
  <w:num w:numId="77">
    <w:abstractNumId w:val="40"/>
  </w:num>
  <w:num w:numId="78">
    <w:abstractNumId w:val="41"/>
  </w:num>
  <w:num w:numId="79">
    <w:abstractNumId w:val="42"/>
  </w:num>
  <w:num w:numId="80">
    <w:abstractNumId w:val="43"/>
  </w:num>
  <w:num w:numId="81">
    <w:abstractNumId w:val="44"/>
  </w:num>
  <w:num w:numId="82">
    <w:abstractNumId w:val="45"/>
  </w:num>
  <w:num w:numId="83">
    <w:abstractNumId w:val="46"/>
  </w:num>
  <w:num w:numId="84">
    <w:abstractNumId w:val="47"/>
  </w:num>
  <w:num w:numId="85">
    <w:abstractNumId w:val="48"/>
  </w:num>
  <w:num w:numId="86">
    <w:abstractNumId w:val="4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3A7"/>
    <w:rsid w:val="000A6743"/>
    <w:rsid w:val="000D2584"/>
    <w:rsid w:val="000D67ED"/>
    <w:rsid w:val="000E1E84"/>
    <w:rsid w:val="000E68B9"/>
    <w:rsid w:val="00114DE2"/>
    <w:rsid w:val="00176FD7"/>
    <w:rsid w:val="001D12C9"/>
    <w:rsid w:val="001D77F7"/>
    <w:rsid w:val="001F0C96"/>
    <w:rsid w:val="002064C4"/>
    <w:rsid w:val="00232684"/>
    <w:rsid w:val="0026798D"/>
    <w:rsid w:val="00273C09"/>
    <w:rsid w:val="00285396"/>
    <w:rsid w:val="002901F5"/>
    <w:rsid w:val="002A049A"/>
    <w:rsid w:val="002A6680"/>
    <w:rsid w:val="002D31DA"/>
    <w:rsid w:val="002D511C"/>
    <w:rsid w:val="00340909"/>
    <w:rsid w:val="00371D99"/>
    <w:rsid w:val="003B4EA1"/>
    <w:rsid w:val="003C31C2"/>
    <w:rsid w:val="003E0C6D"/>
    <w:rsid w:val="00400730"/>
    <w:rsid w:val="004134B5"/>
    <w:rsid w:val="0041504C"/>
    <w:rsid w:val="00462121"/>
    <w:rsid w:val="00465C8D"/>
    <w:rsid w:val="004A46C4"/>
    <w:rsid w:val="004B1E61"/>
    <w:rsid w:val="004C3078"/>
    <w:rsid w:val="00504D5A"/>
    <w:rsid w:val="00523063"/>
    <w:rsid w:val="00537D12"/>
    <w:rsid w:val="0054335D"/>
    <w:rsid w:val="0056114E"/>
    <w:rsid w:val="0059683A"/>
    <w:rsid w:val="00596A1E"/>
    <w:rsid w:val="00597F50"/>
    <w:rsid w:val="005E1D4C"/>
    <w:rsid w:val="005F646C"/>
    <w:rsid w:val="005F7112"/>
    <w:rsid w:val="00612AE7"/>
    <w:rsid w:val="00634BF2"/>
    <w:rsid w:val="00670D5A"/>
    <w:rsid w:val="00677DC9"/>
    <w:rsid w:val="00682BD3"/>
    <w:rsid w:val="006B5DB6"/>
    <w:rsid w:val="006F6CFF"/>
    <w:rsid w:val="00705953"/>
    <w:rsid w:val="00711B30"/>
    <w:rsid w:val="00723CAD"/>
    <w:rsid w:val="007513A7"/>
    <w:rsid w:val="0075676C"/>
    <w:rsid w:val="007625D5"/>
    <w:rsid w:val="00766031"/>
    <w:rsid w:val="00770439"/>
    <w:rsid w:val="0078225C"/>
    <w:rsid w:val="007B7D3B"/>
    <w:rsid w:val="007C263A"/>
    <w:rsid w:val="007E42D6"/>
    <w:rsid w:val="0081200E"/>
    <w:rsid w:val="008244DE"/>
    <w:rsid w:val="0084355C"/>
    <w:rsid w:val="0084360A"/>
    <w:rsid w:val="0088461B"/>
    <w:rsid w:val="008936DD"/>
    <w:rsid w:val="008D2F0C"/>
    <w:rsid w:val="008D5CB7"/>
    <w:rsid w:val="00924CCC"/>
    <w:rsid w:val="0093406E"/>
    <w:rsid w:val="00972A59"/>
    <w:rsid w:val="00980512"/>
    <w:rsid w:val="00991E52"/>
    <w:rsid w:val="009A24C6"/>
    <w:rsid w:val="009B58D4"/>
    <w:rsid w:val="009B7136"/>
    <w:rsid w:val="009C1379"/>
    <w:rsid w:val="009C2BD1"/>
    <w:rsid w:val="00A217D6"/>
    <w:rsid w:val="00A439F9"/>
    <w:rsid w:val="00A50F31"/>
    <w:rsid w:val="00A51040"/>
    <w:rsid w:val="00B01FD8"/>
    <w:rsid w:val="00B05F41"/>
    <w:rsid w:val="00B12B5A"/>
    <w:rsid w:val="00B2607A"/>
    <w:rsid w:val="00B37B97"/>
    <w:rsid w:val="00B40C16"/>
    <w:rsid w:val="00B5086E"/>
    <w:rsid w:val="00B9252E"/>
    <w:rsid w:val="00BD7482"/>
    <w:rsid w:val="00BF0F07"/>
    <w:rsid w:val="00BF1B21"/>
    <w:rsid w:val="00C169CC"/>
    <w:rsid w:val="00C5798D"/>
    <w:rsid w:val="00C63E8B"/>
    <w:rsid w:val="00C94600"/>
    <w:rsid w:val="00CA00B4"/>
    <w:rsid w:val="00CA7B25"/>
    <w:rsid w:val="00CF0AD9"/>
    <w:rsid w:val="00D02A0B"/>
    <w:rsid w:val="00D11271"/>
    <w:rsid w:val="00D11B72"/>
    <w:rsid w:val="00D141FA"/>
    <w:rsid w:val="00D15393"/>
    <w:rsid w:val="00D27B65"/>
    <w:rsid w:val="00D51F4F"/>
    <w:rsid w:val="00D66355"/>
    <w:rsid w:val="00DE5671"/>
    <w:rsid w:val="00DF52B4"/>
    <w:rsid w:val="00DF5461"/>
    <w:rsid w:val="00E94253"/>
    <w:rsid w:val="00EA77AA"/>
    <w:rsid w:val="00EB29C8"/>
    <w:rsid w:val="00ED3C53"/>
    <w:rsid w:val="00EF5B5E"/>
    <w:rsid w:val="00F34ACC"/>
    <w:rsid w:val="00F6631F"/>
    <w:rsid w:val="00F81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686EC"/>
  <w15:docId w15:val="{913EF4CA-BDE5-FC42-BC88-78FF54094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3A7"/>
    <w:pPr>
      <w:spacing w:after="0" w:line="240" w:lineRule="auto"/>
    </w:pPr>
    <w:rPr>
      <w:rFonts w:ascii="Times" w:eastAsia="Times" w:hAnsi="Times" w:cs="Times New Roman"/>
      <w:sz w:val="24"/>
      <w:szCs w:val="20"/>
    </w:rPr>
  </w:style>
  <w:style w:type="paragraph" w:styleId="Heading1">
    <w:name w:val="heading 1"/>
    <w:basedOn w:val="Normal"/>
    <w:next w:val="Normal"/>
    <w:link w:val="Heading1Char"/>
    <w:uiPriority w:val="9"/>
    <w:qFormat/>
    <w:rsid w:val="008D5CB7"/>
    <w:pPr>
      <w:spacing w:before="300" w:after="40" w:line="276" w:lineRule="auto"/>
      <w:outlineLvl w:val="0"/>
    </w:pPr>
    <w:rPr>
      <w:rFonts w:asciiTheme="minorHAnsi" w:eastAsiaTheme="minorHAnsi" w:hAnsiTheme="minorHAnsi" w:cstheme="minorBidi"/>
      <w:smallCaps/>
      <w:spacing w:val="5"/>
      <w:sz w:val="32"/>
      <w:szCs w:val="32"/>
      <w:lang w:bidi="en-US"/>
    </w:rPr>
  </w:style>
  <w:style w:type="paragraph" w:styleId="Heading2">
    <w:name w:val="heading 2"/>
    <w:basedOn w:val="Normal"/>
    <w:next w:val="Normal"/>
    <w:link w:val="Heading2Char"/>
    <w:uiPriority w:val="9"/>
    <w:semiHidden/>
    <w:unhideWhenUsed/>
    <w:qFormat/>
    <w:rsid w:val="008D5CB7"/>
    <w:pPr>
      <w:spacing w:before="240" w:after="80" w:line="276" w:lineRule="auto"/>
      <w:outlineLvl w:val="1"/>
    </w:pPr>
    <w:rPr>
      <w:rFonts w:asciiTheme="minorHAnsi" w:eastAsiaTheme="minorHAnsi" w:hAnsiTheme="minorHAnsi" w:cstheme="minorBidi"/>
      <w:smallCaps/>
      <w:spacing w:val="5"/>
      <w:sz w:val="28"/>
      <w:szCs w:val="28"/>
      <w:lang w:bidi="en-US"/>
    </w:rPr>
  </w:style>
  <w:style w:type="paragraph" w:styleId="Heading3">
    <w:name w:val="heading 3"/>
    <w:basedOn w:val="Normal"/>
    <w:next w:val="Normal"/>
    <w:link w:val="Heading3Char"/>
    <w:uiPriority w:val="9"/>
    <w:unhideWhenUsed/>
    <w:qFormat/>
    <w:rsid w:val="008D5CB7"/>
    <w:pPr>
      <w:spacing w:line="276" w:lineRule="auto"/>
      <w:outlineLvl w:val="2"/>
    </w:pPr>
    <w:rPr>
      <w:rFonts w:asciiTheme="minorHAnsi" w:eastAsiaTheme="minorHAnsi" w:hAnsiTheme="minorHAnsi" w:cstheme="minorBidi"/>
      <w:smallCaps/>
      <w:spacing w:val="5"/>
      <w:szCs w:val="24"/>
      <w:lang w:bidi="en-US"/>
    </w:rPr>
  </w:style>
  <w:style w:type="paragraph" w:styleId="Heading4">
    <w:name w:val="heading 4"/>
    <w:basedOn w:val="Normal"/>
    <w:next w:val="Normal"/>
    <w:link w:val="Heading4Char"/>
    <w:uiPriority w:val="9"/>
    <w:semiHidden/>
    <w:unhideWhenUsed/>
    <w:qFormat/>
    <w:rsid w:val="008D5CB7"/>
    <w:pPr>
      <w:spacing w:before="240" w:line="276" w:lineRule="auto"/>
      <w:outlineLvl w:val="3"/>
    </w:pPr>
    <w:rPr>
      <w:rFonts w:asciiTheme="minorHAnsi" w:eastAsiaTheme="minorHAnsi" w:hAnsiTheme="minorHAnsi" w:cstheme="minorBidi"/>
      <w:smallCaps/>
      <w:spacing w:val="10"/>
      <w:sz w:val="22"/>
      <w:szCs w:val="22"/>
      <w:lang w:bidi="en-US"/>
    </w:rPr>
  </w:style>
  <w:style w:type="paragraph" w:styleId="Heading5">
    <w:name w:val="heading 5"/>
    <w:basedOn w:val="Normal"/>
    <w:next w:val="Normal"/>
    <w:link w:val="Heading5Char"/>
    <w:uiPriority w:val="9"/>
    <w:semiHidden/>
    <w:unhideWhenUsed/>
    <w:qFormat/>
    <w:rsid w:val="008D5CB7"/>
    <w:pPr>
      <w:spacing w:before="200" w:line="276" w:lineRule="auto"/>
      <w:outlineLvl w:val="4"/>
    </w:pPr>
    <w:rPr>
      <w:rFonts w:asciiTheme="minorHAnsi" w:eastAsiaTheme="minorHAnsi" w:hAnsiTheme="minorHAnsi" w:cstheme="minorBidi"/>
      <w:smallCaps/>
      <w:color w:val="C45911" w:themeColor="accent2" w:themeShade="BF"/>
      <w:spacing w:val="10"/>
      <w:sz w:val="22"/>
      <w:szCs w:val="26"/>
      <w:lang w:bidi="en-US"/>
    </w:rPr>
  </w:style>
  <w:style w:type="paragraph" w:styleId="Heading6">
    <w:name w:val="heading 6"/>
    <w:basedOn w:val="Normal"/>
    <w:next w:val="Normal"/>
    <w:link w:val="Heading6Char"/>
    <w:uiPriority w:val="9"/>
    <w:semiHidden/>
    <w:unhideWhenUsed/>
    <w:qFormat/>
    <w:rsid w:val="008D5CB7"/>
    <w:pPr>
      <w:spacing w:line="276" w:lineRule="auto"/>
      <w:outlineLvl w:val="5"/>
    </w:pPr>
    <w:rPr>
      <w:rFonts w:asciiTheme="minorHAnsi" w:eastAsiaTheme="minorHAnsi" w:hAnsiTheme="minorHAnsi" w:cstheme="minorBidi"/>
      <w:smallCaps/>
      <w:color w:val="ED7D31" w:themeColor="accent2"/>
      <w:spacing w:val="5"/>
      <w:sz w:val="22"/>
      <w:lang w:bidi="en-US"/>
    </w:rPr>
  </w:style>
  <w:style w:type="paragraph" w:styleId="Heading7">
    <w:name w:val="heading 7"/>
    <w:basedOn w:val="Normal"/>
    <w:next w:val="Normal"/>
    <w:link w:val="Heading7Char"/>
    <w:uiPriority w:val="9"/>
    <w:semiHidden/>
    <w:unhideWhenUsed/>
    <w:qFormat/>
    <w:rsid w:val="008D5CB7"/>
    <w:pPr>
      <w:spacing w:line="276" w:lineRule="auto"/>
      <w:outlineLvl w:val="6"/>
    </w:pPr>
    <w:rPr>
      <w:rFonts w:asciiTheme="minorHAnsi" w:eastAsiaTheme="minorHAnsi" w:hAnsiTheme="minorHAnsi" w:cstheme="minorBidi"/>
      <w:b/>
      <w:smallCaps/>
      <w:color w:val="ED7D31" w:themeColor="accent2"/>
      <w:spacing w:val="10"/>
      <w:sz w:val="20"/>
      <w:lang w:bidi="en-US"/>
    </w:rPr>
  </w:style>
  <w:style w:type="paragraph" w:styleId="Heading8">
    <w:name w:val="heading 8"/>
    <w:basedOn w:val="Normal"/>
    <w:next w:val="Normal"/>
    <w:link w:val="Heading8Char"/>
    <w:uiPriority w:val="9"/>
    <w:semiHidden/>
    <w:unhideWhenUsed/>
    <w:qFormat/>
    <w:rsid w:val="008D5CB7"/>
    <w:pPr>
      <w:spacing w:line="276" w:lineRule="auto"/>
      <w:outlineLvl w:val="7"/>
    </w:pPr>
    <w:rPr>
      <w:rFonts w:asciiTheme="minorHAnsi" w:eastAsiaTheme="minorHAnsi" w:hAnsiTheme="minorHAnsi" w:cstheme="minorBidi"/>
      <w:b/>
      <w:i/>
      <w:smallCaps/>
      <w:color w:val="C45911" w:themeColor="accent2" w:themeShade="BF"/>
      <w:sz w:val="20"/>
      <w:lang w:bidi="en-US"/>
    </w:rPr>
  </w:style>
  <w:style w:type="paragraph" w:styleId="Heading9">
    <w:name w:val="heading 9"/>
    <w:basedOn w:val="Normal"/>
    <w:next w:val="Normal"/>
    <w:link w:val="Heading9Char"/>
    <w:uiPriority w:val="9"/>
    <w:semiHidden/>
    <w:unhideWhenUsed/>
    <w:qFormat/>
    <w:rsid w:val="008D5CB7"/>
    <w:pPr>
      <w:spacing w:line="276" w:lineRule="auto"/>
      <w:outlineLvl w:val="8"/>
    </w:pPr>
    <w:rPr>
      <w:rFonts w:asciiTheme="minorHAnsi" w:eastAsiaTheme="minorHAnsi" w:hAnsiTheme="minorHAnsi" w:cstheme="minorBidi"/>
      <w:b/>
      <w:i/>
      <w:smallCaps/>
      <w:color w:val="823B0B" w:themeColor="accent2" w:themeShade="7F"/>
      <w:sz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7513A7"/>
    <w:pPr>
      <w:spacing w:after="0" w:line="240" w:lineRule="auto"/>
    </w:pPr>
  </w:style>
  <w:style w:type="paragraph" w:styleId="HTMLPreformatted">
    <w:name w:val="HTML Preformatted"/>
    <w:basedOn w:val="Normal"/>
    <w:link w:val="HTMLPreformattedChar"/>
    <w:uiPriority w:val="99"/>
    <w:unhideWhenUsed/>
    <w:rsid w:val="00751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7513A7"/>
    <w:rPr>
      <w:rFonts w:ascii="Courier New" w:eastAsia="Times New Roman" w:hAnsi="Courier New" w:cs="Courier New"/>
      <w:sz w:val="20"/>
      <w:szCs w:val="20"/>
    </w:rPr>
  </w:style>
  <w:style w:type="paragraph" w:styleId="ListParagraph">
    <w:name w:val="List Paragraph"/>
    <w:basedOn w:val="Normal"/>
    <w:uiPriority w:val="34"/>
    <w:qFormat/>
    <w:rsid w:val="0054335D"/>
    <w:pPr>
      <w:spacing w:before="100" w:beforeAutospacing="1" w:after="100" w:afterAutospacing="1"/>
      <w:ind w:left="720"/>
      <w:contextualSpacing/>
    </w:pPr>
    <w:rPr>
      <w:rFonts w:ascii="Times New Roman" w:eastAsia="Malgun Gothic" w:hAnsi="Times New Roman"/>
      <w:color w:val="333333"/>
      <w:szCs w:val="24"/>
      <w:lang w:eastAsia="ko-KR"/>
    </w:rPr>
  </w:style>
  <w:style w:type="character" w:customStyle="1" w:styleId="HTMLCite1">
    <w:name w:val="HTML Cite1"/>
    <w:rsid w:val="0054335D"/>
    <w:rPr>
      <w:rFonts w:ascii="Lucida Grande" w:eastAsia="ヒラギノ角ゴ Pro W3" w:hAnsi="Lucida Grande" w:hint="default"/>
      <w:b w:val="0"/>
      <w:bCs w:val="0"/>
      <w:i w:val="0"/>
      <w:iCs w:val="0"/>
      <w:color w:val="000000"/>
      <w:sz w:val="20"/>
    </w:rPr>
  </w:style>
  <w:style w:type="paragraph" w:styleId="Header">
    <w:name w:val="header"/>
    <w:basedOn w:val="Normal"/>
    <w:link w:val="HeaderChar"/>
    <w:uiPriority w:val="99"/>
    <w:unhideWhenUsed/>
    <w:rsid w:val="00273C09"/>
    <w:pPr>
      <w:tabs>
        <w:tab w:val="center" w:pos="4680"/>
        <w:tab w:val="right" w:pos="9360"/>
      </w:tabs>
    </w:pPr>
  </w:style>
  <w:style w:type="character" w:customStyle="1" w:styleId="HeaderChar">
    <w:name w:val="Header Char"/>
    <w:basedOn w:val="DefaultParagraphFont"/>
    <w:link w:val="Header"/>
    <w:uiPriority w:val="99"/>
    <w:rsid w:val="00273C09"/>
    <w:rPr>
      <w:rFonts w:ascii="Times" w:eastAsia="Times" w:hAnsi="Times" w:cs="Times New Roman"/>
      <w:sz w:val="24"/>
      <w:szCs w:val="20"/>
    </w:rPr>
  </w:style>
  <w:style w:type="paragraph" w:styleId="Footer">
    <w:name w:val="footer"/>
    <w:basedOn w:val="Normal"/>
    <w:link w:val="FooterChar"/>
    <w:uiPriority w:val="99"/>
    <w:unhideWhenUsed/>
    <w:rsid w:val="00273C09"/>
    <w:pPr>
      <w:tabs>
        <w:tab w:val="center" w:pos="4680"/>
        <w:tab w:val="right" w:pos="9360"/>
      </w:tabs>
    </w:pPr>
  </w:style>
  <w:style w:type="character" w:customStyle="1" w:styleId="FooterChar">
    <w:name w:val="Footer Char"/>
    <w:basedOn w:val="DefaultParagraphFont"/>
    <w:link w:val="Footer"/>
    <w:uiPriority w:val="99"/>
    <w:rsid w:val="00273C09"/>
    <w:rPr>
      <w:rFonts w:ascii="Times" w:eastAsia="Times" w:hAnsi="Times" w:cs="Times New Roman"/>
      <w:sz w:val="24"/>
      <w:szCs w:val="20"/>
    </w:rPr>
  </w:style>
  <w:style w:type="character" w:customStyle="1" w:styleId="medium-font1">
    <w:name w:val="medium-font1"/>
    <w:rsid w:val="000D67ED"/>
    <w:rPr>
      <w:sz w:val="19"/>
      <w:szCs w:val="19"/>
    </w:rPr>
  </w:style>
  <w:style w:type="character" w:customStyle="1" w:styleId="Heading1Char">
    <w:name w:val="Heading 1 Char"/>
    <w:basedOn w:val="DefaultParagraphFont"/>
    <w:link w:val="Heading1"/>
    <w:uiPriority w:val="9"/>
    <w:rsid w:val="008D5CB7"/>
    <w:rPr>
      <w:smallCaps/>
      <w:spacing w:val="5"/>
      <w:sz w:val="32"/>
      <w:szCs w:val="32"/>
      <w:lang w:bidi="en-US"/>
    </w:rPr>
  </w:style>
  <w:style w:type="character" w:customStyle="1" w:styleId="Heading2Char">
    <w:name w:val="Heading 2 Char"/>
    <w:basedOn w:val="DefaultParagraphFont"/>
    <w:link w:val="Heading2"/>
    <w:uiPriority w:val="9"/>
    <w:semiHidden/>
    <w:rsid w:val="008D5CB7"/>
    <w:rPr>
      <w:smallCaps/>
      <w:spacing w:val="5"/>
      <w:sz w:val="28"/>
      <w:szCs w:val="28"/>
      <w:lang w:bidi="en-US"/>
    </w:rPr>
  </w:style>
  <w:style w:type="character" w:customStyle="1" w:styleId="Heading3Char">
    <w:name w:val="Heading 3 Char"/>
    <w:basedOn w:val="DefaultParagraphFont"/>
    <w:link w:val="Heading3"/>
    <w:uiPriority w:val="9"/>
    <w:rsid w:val="008D5CB7"/>
    <w:rPr>
      <w:smallCaps/>
      <w:spacing w:val="5"/>
      <w:sz w:val="24"/>
      <w:szCs w:val="24"/>
      <w:lang w:bidi="en-US"/>
    </w:rPr>
  </w:style>
  <w:style w:type="character" w:customStyle="1" w:styleId="Heading4Char">
    <w:name w:val="Heading 4 Char"/>
    <w:basedOn w:val="DefaultParagraphFont"/>
    <w:link w:val="Heading4"/>
    <w:uiPriority w:val="9"/>
    <w:semiHidden/>
    <w:rsid w:val="008D5CB7"/>
    <w:rPr>
      <w:smallCaps/>
      <w:spacing w:val="10"/>
      <w:lang w:bidi="en-US"/>
    </w:rPr>
  </w:style>
  <w:style w:type="character" w:customStyle="1" w:styleId="Heading5Char">
    <w:name w:val="Heading 5 Char"/>
    <w:basedOn w:val="DefaultParagraphFont"/>
    <w:link w:val="Heading5"/>
    <w:uiPriority w:val="9"/>
    <w:semiHidden/>
    <w:rsid w:val="008D5CB7"/>
    <w:rPr>
      <w:smallCaps/>
      <w:color w:val="C45911" w:themeColor="accent2" w:themeShade="BF"/>
      <w:spacing w:val="10"/>
      <w:szCs w:val="26"/>
      <w:lang w:bidi="en-US"/>
    </w:rPr>
  </w:style>
  <w:style w:type="character" w:customStyle="1" w:styleId="Heading6Char">
    <w:name w:val="Heading 6 Char"/>
    <w:basedOn w:val="DefaultParagraphFont"/>
    <w:link w:val="Heading6"/>
    <w:uiPriority w:val="9"/>
    <w:semiHidden/>
    <w:rsid w:val="008D5CB7"/>
    <w:rPr>
      <w:smallCaps/>
      <w:color w:val="ED7D31" w:themeColor="accent2"/>
      <w:spacing w:val="5"/>
      <w:szCs w:val="20"/>
      <w:lang w:bidi="en-US"/>
    </w:rPr>
  </w:style>
  <w:style w:type="character" w:customStyle="1" w:styleId="Heading7Char">
    <w:name w:val="Heading 7 Char"/>
    <w:basedOn w:val="DefaultParagraphFont"/>
    <w:link w:val="Heading7"/>
    <w:uiPriority w:val="9"/>
    <w:semiHidden/>
    <w:rsid w:val="008D5CB7"/>
    <w:rPr>
      <w:b/>
      <w:smallCaps/>
      <w:color w:val="ED7D31" w:themeColor="accent2"/>
      <w:spacing w:val="10"/>
      <w:sz w:val="20"/>
      <w:szCs w:val="20"/>
      <w:lang w:bidi="en-US"/>
    </w:rPr>
  </w:style>
  <w:style w:type="character" w:customStyle="1" w:styleId="Heading8Char">
    <w:name w:val="Heading 8 Char"/>
    <w:basedOn w:val="DefaultParagraphFont"/>
    <w:link w:val="Heading8"/>
    <w:uiPriority w:val="9"/>
    <w:semiHidden/>
    <w:rsid w:val="008D5CB7"/>
    <w:rPr>
      <w:b/>
      <w:i/>
      <w:smallCaps/>
      <w:color w:val="C45911" w:themeColor="accent2" w:themeShade="BF"/>
      <w:sz w:val="20"/>
      <w:szCs w:val="20"/>
      <w:lang w:bidi="en-US"/>
    </w:rPr>
  </w:style>
  <w:style w:type="character" w:customStyle="1" w:styleId="Heading9Char">
    <w:name w:val="Heading 9 Char"/>
    <w:basedOn w:val="DefaultParagraphFont"/>
    <w:link w:val="Heading9"/>
    <w:uiPriority w:val="9"/>
    <w:semiHidden/>
    <w:rsid w:val="008D5CB7"/>
    <w:rPr>
      <w:b/>
      <w:i/>
      <w:smallCaps/>
      <w:color w:val="823B0B" w:themeColor="accent2" w:themeShade="7F"/>
      <w:sz w:val="20"/>
      <w:szCs w:val="20"/>
      <w:lang w:bidi="en-US"/>
    </w:rPr>
  </w:style>
  <w:style w:type="paragraph" w:styleId="Caption">
    <w:name w:val="caption"/>
    <w:basedOn w:val="Normal"/>
    <w:next w:val="Normal"/>
    <w:uiPriority w:val="35"/>
    <w:semiHidden/>
    <w:unhideWhenUsed/>
    <w:qFormat/>
    <w:rsid w:val="008D5CB7"/>
    <w:pPr>
      <w:spacing w:after="200" w:line="276" w:lineRule="auto"/>
      <w:jc w:val="both"/>
    </w:pPr>
    <w:rPr>
      <w:rFonts w:asciiTheme="minorHAnsi" w:eastAsiaTheme="minorHAnsi" w:hAnsiTheme="minorHAnsi" w:cstheme="minorBidi"/>
      <w:b/>
      <w:bCs/>
      <w:caps/>
      <w:sz w:val="16"/>
      <w:szCs w:val="18"/>
      <w:lang w:bidi="en-US"/>
    </w:rPr>
  </w:style>
  <w:style w:type="paragraph" w:styleId="Title">
    <w:name w:val="Title"/>
    <w:basedOn w:val="Normal"/>
    <w:next w:val="Normal"/>
    <w:link w:val="TitleChar"/>
    <w:uiPriority w:val="10"/>
    <w:qFormat/>
    <w:rsid w:val="008D5CB7"/>
    <w:pPr>
      <w:pBdr>
        <w:top w:val="single" w:sz="12" w:space="1" w:color="ED7D31" w:themeColor="accent2"/>
      </w:pBdr>
      <w:spacing w:after="200"/>
      <w:jc w:val="right"/>
    </w:pPr>
    <w:rPr>
      <w:rFonts w:asciiTheme="minorHAnsi" w:eastAsiaTheme="minorHAnsi" w:hAnsiTheme="minorHAnsi" w:cstheme="minorBidi"/>
      <w:smallCaps/>
      <w:sz w:val="48"/>
      <w:szCs w:val="48"/>
      <w:lang w:bidi="en-US"/>
    </w:rPr>
  </w:style>
  <w:style w:type="character" w:customStyle="1" w:styleId="TitleChar">
    <w:name w:val="Title Char"/>
    <w:basedOn w:val="DefaultParagraphFont"/>
    <w:link w:val="Title"/>
    <w:uiPriority w:val="10"/>
    <w:rsid w:val="008D5CB7"/>
    <w:rPr>
      <w:smallCaps/>
      <w:sz w:val="48"/>
      <w:szCs w:val="48"/>
      <w:lang w:bidi="en-US"/>
    </w:rPr>
  </w:style>
  <w:style w:type="paragraph" w:styleId="Subtitle">
    <w:name w:val="Subtitle"/>
    <w:basedOn w:val="Normal"/>
    <w:next w:val="Normal"/>
    <w:link w:val="SubtitleChar"/>
    <w:uiPriority w:val="11"/>
    <w:qFormat/>
    <w:rsid w:val="008D5CB7"/>
    <w:pPr>
      <w:spacing w:after="720"/>
      <w:jc w:val="right"/>
    </w:pPr>
    <w:rPr>
      <w:rFonts w:asciiTheme="majorHAnsi" w:eastAsiaTheme="majorEastAsia" w:hAnsiTheme="majorHAnsi" w:cstheme="majorBidi"/>
      <w:sz w:val="20"/>
      <w:szCs w:val="22"/>
      <w:lang w:bidi="en-US"/>
    </w:rPr>
  </w:style>
  <w:style w:type="character" w:customStyle="1" w:styleId="SubtitleChar">
    <w:name w:val="Subtitle Char"/>
    <w:basedOn w:val="DefaultParagraphFont"/>
    <w:link w:val="Subtitle"/>
    <w:uiPriority w:val="11"/>
    <w:rsid w:val="008D5CB7"/>
    <w:rPr>
      <w:rFonts w:asciiTheme="majorHAnsi" w:eastAsiaTheme="majorEastAsia" w:hAnsiTheme="majorHAnsi" w:cstheme="majorBidi"/>
      <w:sz w:val="20"/>
      <w:lang w:bidi="en-US"/>
    </w:rPr>
  </w:style>
  <w:style w:type="character" w:styleId="Strong">
    <w:name w:val="Strong"/>
    <w:uiPriority w:val="22"/>
    <w:qFormat/>
    <w:rsid w:val="008D5CB7"/>
    <w:rPr>
      <w:b/>
      <w:color w:val="ED7D31" w:themeColor="accent2"/>
    </w:rPr>
  </w:style>
  <w:style w:type="character" w:styleId="Emphasis">
    <w:name w:val="Emphasis"/>
    <w:uiPriority w:val="20"/>
    <w:qFormat/>
    <w:rsid w:val="008D5CB7"/>
    <w:rPr>
      <w:b/>
      <w:i/>
      <w:spacing w:val="10"/>
    </w:rPr>
  </w:style>
  <w:style w:type="character" w:customStyle="1" w:styleId="NoSpacingChar">
    <w:name w:val="No Spacing Char"/>
    <w:basedOn w:val="DefaultParagraphFont"/>
    <w:link w:val="NoSpacing"/>
    <w:rsid w:val="008D5CB7"/>
  </w:style>
  <w:style w:type="paragraph" w:styleId="Quote">
    <w:name w:val="Quote"/>
    <w:basedOn w:val="Normal"/>
    <w:next w:val="Normal"/>
    <w:link w:val="QuoteChar"/>
    <w:uiPriority w:val="29"/>
    <w:qFormat/>
    <w:rsid w:val="008D5CB7"/>
    <w:pPr>
      <w:spacing w:after="200" w:line="276" w:lineRule="auto"/>
      <w:jc w:val="both"/>
    </w:pPr>
    <w:rPr>
      <w:rFonts w:asciiTheme="minorHAnsi" w:eastAsiaTheme="minorHAnsi" w:hAnsiTheme="minorHAnsi" w:cstheme="minorBidi"/>
      <w:i/>
      <w:sz w:val="20"/>
      <w:lang w:bidi="en-US"/>
    </w:rPr>
  </w:style>
  <w:style w:type="character" w:customStyle="1" w:styleId="QuoteChar">
    <w:name w:val="Quote Char"/>
    <w:basedOn w:val="DefaultParagraphFont"/>
    <w:link w:val="Quote"/>
    <w:uiPriority w:val="29"/>
    <w:rsid w:val="008D5CB7"/>
    <w:rPr>
      <w:i/>
      <w:sz w:val="20"/>
      <w:szCs w:val="20"/>
      <w:lang w:bidi="en-US"/>
    </w:rPr>
  </w:style>
  <w:style w:type="paragraph" w:styleId="IntenseQuote">
    <w:name w:val="Intense Quote"/>
    <w:basedOn w:val="Normal"/>
    <w:next w:val="Normal"/>
    <w:link w:val="IntenseQuoteChar"/>
    <w:uiPriority w:val="30"/>
    <w:qFormat/>
    <w:rsid w:val="008D5CB7"/>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line="276" w:lineRule="auto"/>
      <w:ind w:left="1440" w:right="1440"/>
      <w:jc w:val="both"/>
    </w:pPr>
    <w:rPr>
      <w:rFonts w:asciiTheme="minorHAnsi" w:eastAsiaTheme="minorHAnsi" w:hAnsiTheme="minorHAnsi" w:cstheme="minorBidi"/>
      <w:b/>
      <w:i/>
      <w:color w:val="FFFFFF" w:themeColor="background1"/>
      <w:sz w:val="20"/>
      <w:lang w:bidi="en-US"/>
    </w:rPr>
  </w:style>
  <w:style w:type="character" w:customStyle="1" w:styleId="IntenseQuoteChar">
    <w:name w:val="Intense Quote Char"/>
    <w:basedOn w:val="DefaultParagraphFont"/>
    <w:link w:val="IntenseQuote"/>
    <w:uiPriority w:val="30"/>
    <w:rsid w:val="008D5CB7"/>
    <w:rPr>
      <w:b/>
      <w:i/>
      <w:color w:val="FFFFFF" w:themeColor="background1"/>
      <w:sz w:val="20"/>
      <w:szCs w:val="20"/>
      <w:shd w:val="clear" w:color="auto" w:fill="ED7D31" w:themeFill="accent2"/>
      <w:lang w:bidi="en-US"/>
    </w:rPr>
  </w:style>
  <w:style w:type="character" w:styleId="SubtleEmphasis">
    <w:name w:val="Subtle Emphasis"/>
    <w:uiPriority w:val="19"/>
    <w:qFormat/>
    <w:rsid w:val="008D5CB7"/>
    <w:rPr>
      <w:i/>
    </w:rPr>
  </w:style>
  <w:style w:type="character" w:styleId="IntenseEmphasis">
    <w:name w:val="Intense Emphasis"/>
    <w:uiPriority w:val="21"/>
    <w:qFormat/>
    <w:rsid w:val="008D5CB7"/>
    <w:rPr>
      <w:b/>
      <w:i/>
      <w:color w:val="ED7D31" w:themeColor="accent2"/>
      <w:spacing w:val="10"/>
    </w:rPr>
  </w:style>
  <w:style w:type="character" w:styleId="SubtleReference">
    <w:name w:val="Subtle Reference"/>
    <w:uiPriority w:val="31"/>
    <w:qFormat/>
    <w:rsid w:val="008D5CB7"/>
    <w:rPr>
      <w:b/>
    </w:rPr>
  </w:style>
  <w:style w:type="character" w:styleId="IntenseReference">
    <w:name w:val="Intense Reference"/>
    <w:uiPriority w:val="32"/>
    <w:qFormat/>
    <w:rsid w:val="008D5CB7"/>
    <w:rPr>
      <w:b/>
      <w:bCs/>
      <w:smallCaps/>
      <w:spacing w:val="5"/>
      <w:sz w:val="22"/>
      <w:szCs w:val="22"/>
      <w:u w:val="single"/>
    </w:rPr>
  </w:style>
  <w:style w:type="character" w:styleId="BookTitle">
    <w:name w:val="Book Title"/>
    <w:uiPriority w:val="33"/>
    <w:qFormat/>
    <w:rsid w:val="008D5C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D5CB7"/>
    <w:pPr>
      <w:outlineLvl w:val="9"/>
    </w:pPr>
  </w:style>
  <w:style w:type="character" w:styleId="Hyperlink">
    <w:name w:val="Hyperlink"/>
    <w:uiPriority w:val="99"/>
    <w:unhideWhenUsed/>
    <w:rsid w:val="008D5CB7"/>
    <w:rPr>
      <w:color w:val="0000FF"/>
      <w:u w:val="single"/>
    </w:rPr>
  </w:style>
  <w:style w:type="paragraph" w:styleId="NormalWeb">
    <w:name w:val="Normal (Web)"/>
    <w:basedOn w:val="Normal"/>
    <w:uiPriority w:val="99"/>
    <w:semiHidden/>
    <w:unhideWhenUsed/>
    <w:rsid w:val="008D5CB7"/>
    <w:pPr>
      <w:spacing w:before="100" w:beforeAutospacing="1" w:after="100" w:afterAutospacing="1"/>
    </w:pPr>
    <w:rPr>
      <w:rFonts w:ascii="Times New Roman" w:eastAsia="Times New Roman" w:hAnsi="Times New Roman"/>
      <w:szCs w:val="24"/>
    </w:rPr>
  </w:style>
  <w:style w:type="paragraph" w:styleId="BalloonText">
    <w:name w:val="Balloon Text"/>
    <w:basedOn w:val="Normal"/>
    <w:link w:val="BalloonTextChar"/>
    <w:uiPriority w:val="99"/>
    <w:semiHidden/>
    <w:unhideWhenUsed/>
    <w:rsid w:val="008D5CB7"/>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8D5CB7"/>
    <w:rPr>
      <w:rFonts w:ascii="Tahoma" w:eastAsia="Calibri" w:hAnsi="Tahoma" w:cs="Tahoma"/>
      <w:sz w:val="16"/>
      <w:szCs w:val="16"/>
    </w:rPr>
  </w:style>
  <w:style w:type="table" w:styleId="TableGrid">
    <w:name w:val="Table Grid"/>
    <w:basedOn w:val="TableNormal"/>
    <w:uiPriority w:val="59"/>
    <w:rsid w:val="008D5CB7"/>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bset2">
    <w:name w:val="labset2"/>
    <w:rsid w:val="008D5CB7"/>
    <w:rPr>
      <w:i w:val="0"/>
      <w:iCs w:val="0"/>
      <w:vanish w:val="0"/>
      <w:webHidden w:val="0"/>
      <w:color w:val="333333"/>
      <w:specVanish w:val="0"/>
    </w:rPr>
  </w:style>
  <w:style w:type="character" w:customStyle="1" w:styleId="ital-inline1">
    <w:name w:val="ital-inline1"/>
    <w:rsid w:val="008D5CB7"/>
    <w:rPr>
      <w:i/>
      <w:iCs/>
      <w:vanish w:val="0"/>
      <w:webHidden w:val="0"/>
      <w:specVanish w:val="0"/>
    </w:rPr>
  </w:style>
  <w:style w:type="character" w:styleId="PageNumber">
    <w:name w:val="page number"/>
    <w:basedOn w:val="DefaultParagraphFont"/>
    <w:uiPriority w:val="99"/>
    <w:semiHidden/>
    <w:unhideWhenUsed/>
    <w:rsid w:val="00267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28269">
      <w:bodyDiv w:val="1"/>
      <w:marLeft w:val="0"/>
      <w:marRight w:val="0"/>
      <w:marTop w:val="0"/>
      <w:marBottom w:val="0"/>
      <w:divBdr>
        <w:top w:val="none" w:sz="0" w:space="0" w:color="auto"/>
        <w:left w:val="none" w:sz="0" w:space="0" w:color="auto"/>
        <w:bottom w:val="none" w:sz="0" w:space="0" w:color="auto"/>
        <w:right w:val="none" w:sz="0" w:space="0" w:color="auto"/>
      </w:divBdr>
    </w:div>
    <w:div w:id="244263268">
      <w:bodyDiv w:val="1"/>
      <w:marLeft w:val="0"/>
      <w:marRight w:val="0"/>
      <w:marTop w:val="0"/>
      <w:marBottom w:val="0"/>
      <w:divBdr>
        <w:top w:val="none" w:sz="0" w:space="0" w:color="auto"/>
        <w:left w:val="none" w:sz="0" w:space="0" w:color="auto"/>
        <w:bottom w:val="none" w:sz="0" w:space="0" w:color="auto"/>
        <w:right w:val="none" w:sz="0" w:space="0" w:color="auto"/>
      </w:divBdr>
    </w:div>
    <w:div w:id="594943802">
      <w:bodyDiv w:val="1"/>
      <w:marLeft w:val="0"/>
      <w:marRight w:val="0"/>
      <w:marTop w:val="0"/>
      <w:marBottom w:val="0"/>
      <w:divBdr>
        <w:top w:val="none" w:sz="0" w:space="0" w:color="auto"/>
        <w:left w:val="none" w:sz="0" w:space="0" w:color="auto"/>
        <w:bottom w:val="none" w:sz="0" w:space="0" w:color="auto"/>
        <w:right w:val="none" w:sz="0" w:space="0" w:color="auto"/>
      </w:divBdr>
    </w:div>
    <w:div w:id="845289338">
      <w:bodyDiv w:val="1"/>
      <w:marLeft w:val="0"/>
      <w:marRight w:val="0"/>
      <w:marTop w:val="0"/>
      <w:marBottom w:val="0"/>
      <w:divBdr>
        <w:top w:val="none" w:sz="0" w:space="0" w:color="auto"/>
        <w:left w:val="none" w:sz="0" w:space="0" w:color="auto"/>
        <w:bottom w:val="none" w:sz="0" w:space="0" w:color="auto"/>
        <w:right w:val="none" w:sz="0" w:space="0" w:color="auto"/>
      </w:divBdr>
    </w:div>
    <w:div w:id="1096511240">
      <w:bodyDiv w:val="1"/>
      <w:marLeft w:val="0"/>
      <w:marRight w:val="0"/>
      <w:marTop w:val="0"/>
      <w:marBottom w:val="0"/>
      <w:divBdr>
        <w:top w:val="none" w:sz="0" w:space="0" w:color="auto"/>
        <w:left w:val="none" w:sz="0" w:space="0" w:color="auto"/>
        <w:bottom w:val="none" w:sz="0" w:space="0" w:color="auto"/>
        <w:right w:val="none" w:sz="0" w:space="0" w:color="auto"/>
      </w:divBdr>
    </w:div>
    <w:div w:id="1182354526">
      <w:bodyDiv w:val="1"/>
      <w:marLeft w:val="0"/>
      <w:marRight w:val="0"/>
      <w:marTop w:val="0"/>
      <w:marBottom w:val="0"/>
      <w:divBdr>
        <w:top w:val="none" w:sz="0" w:space="0" w:color="auto"/>
        <w:left w:val="none" w:sz="0" w:space="0" w:color="auto"/>
        <w:bottom w:val="none" w:sz="0" w:space="0" w:color="auto"/>
        <w:right w:val="none" w:sz="0" w:space="0" w:color="auto"/>
      </w:divBdr>
    </w:div>
    <w:div w:id="1324702493">
      <w:bodyDiv w:val="1"/>
      <w:marLeft w:val="0"/>
      <w:marRight w:val="0"/>
      <w:marTop w:val="0"/>
      <w:marBottom w:val="0"/>
      <w:divBdr>
        <w:top w:val="none" w:sz="0" w:space="0" w:color="auto"/>
        <w:left w:val="none" w:sz="0" w:space="0" w:color="auto"/>
        <w:bottom w:val="none" w:sz="0" w:space="0" w:color="auto"/>
        <w:right w:val="none" w:sz="0" w:space="0" w:color="auto"/>
      </w:divBdr>
    </w:div>
    <w:div w:id="1469738210">
      <w:bodyDiv w:val="1"/>
      <w:marLeft w:val="0"/>
      <w:marRight w:val="0"/>
      <w:marTop w:val="0"/>
      <w:marBottom w:val="0"/>
      <w:divBdr>
        <w:top w:val="none" w:sz="0" w:space="0" w:color="auto"/>
        <w:left w:val="none" w:sz="0" w:space="0" w:color="auto"/>
        <w:bottom w:val="none" w:sz="0" w:space="0" w:color="auto"/>
        <w:right w:val="none" w:sz="0" w:space="0" w:color="auto"/>
      </w:divBdr>
    </w:div>
    <w:div w:id="1635061822">
      <w:bodyDiv w:val="1"/>
      <w:marLeft w:val="0"/>
      <w:marRight w:val="0"/>
      <w:marTop w:val="0"/>
      <w:marBottom w:val="0"/>
      <w:divBdr>
        <w:top w:val="none" w:sz="0" w:space="0" w:color="auto"/>
        <w:left w:val="none" w:sz="0" w:space="0" w:color="auto"/>
        <w:bottom w:val="none" w:sz="0" w:space="0" w:color="auto"/>
        <w:right w:val="none" w:sz="0" w:space="0" w:color="auto"/>
      </w:divBdr>
    </w:div>
    <w:div w:id="1698508651">
      <w:bodyDiv w:val="1"/>
      <w:marLeft w:val="0"/>
      <w:marRight w:val="0"/>
      <w:marTop w:val="0"/>
      <w:marBottom w:val="0"/>
      <w:divBdr>
        <w:top w:val="none" w:sz="0" w:space="0" w:color="auto"/>
        <w:left w:val="none" w:sz="0" w:space="0" w:color="auto"/>
        <w:bottom w:val="none" w:sz="0" w:space="0" w:color="auto"/>
        <w:right w:val="none" w:sz="0" w:space="0" w:color="auto"/>
      </w:divBdr>
    </w:div>
    <w:div w:id="182809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255</Pages>
  <Words>54085</Words>
  <Characters>308289</Characters>
  <Application>Microsoft Office Word</Application>
  <DocSecurity>0</DocSecurity>
  <Lines>2569</Lines>
  <Paragraphs>723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Hayward</dc:creator>
  <cp:keywords/>
  <dc:description/>
  <cp:lastModifiedBy>Ron Hammond</cp:lastModifiedBy>
  <cp:revision>38</cp:revision>
  <dcterms:created xsi:type="dcterms:W3CDTF">2020-08-11T22:48:00Z</dcterms:created>
  <dcterms:modified xsi:type="dcterms:W3CDTF">2020-08-12T16:21:00Z</dcterms:modified>
</cp:coreProperties>
</file>